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46964" w14:textId="77777777" w:rsidR="000E73E6" w:rsidRDefault="000E73E6" w:rsidP="00443E83">
      <w:pPr>
        <w:spacing w:after="0" w:line="240" w:lineRule="auto"/>
        <w:jc w:val="center"/>
        <w:rPr>
          <w:rFonts w:ascii="Trebuchet MS" w:hAnsi="Trebuchet MS"/>
          <w:b/>
          <w:bCs/>
          <w:sz w:val="22"/>
          <w:szCs w:val="22"/>
        </w:rPr>
      </w:pPr>
    </w:p>
    <w:p w14:paraId="01137033" w14:textId="3004BF3F" w:rsidR="00443E83" w:rsidRPr="008362C4" w:rsidRDefault="00443E83" w:rsidP="00443E83">
      <w:pPr>
        <w:spacing w:after="0" w:line="240" w:lineRule="auto"/>
        <w:jc w:val="center"/>
        <w:rPr>
          <w:rFonts w:ascii="Trebuchet MS" w:hAnsi="Trebuchet MS"/>
          <w:b/>
          <w:bCs/>
          <w:sz w:val="22"/>
          <w:szCs w:val="22"/>
        </w:rPr>
      </w:pPr>
      <w:r w:rsidRPr="008362C4">
        <w:rPr>
          <w:rFonts w:ascii="Trebuchet MS" w:hAnsi="Trebuchet MS"/>
          <w:b/>
          <w:bCs/>
          <w:sz w:val="22"/>
          <w:szCs w:val="22"/>
        </w:rPr>
        <w:t xml:space="preserve">PREKIŲ PIRKIMO–PARDAVIMO SUTARTIS Nr. </w:t>
      </w:r>
      <w:sdt>
        <w:sdtPr>
          <w:rPr>
            <w:rFonts w:ascii="Trebuchet MS" w:hAnsi="Trebuchet MS"/>
            <w:color w:val="000000" w:themeColor="text1"/>
            <w:sz w:val="22"/>
            <w:szCs w:val="22"/>
          </w:rPr>
          <w:alias w:val="Sutarties numeris"/>
          <w:tag w:val=""/>
          <w:id w:val="920292828"/>
          <w:placeholder>
            <w:docPart w:val="580AC7FD97D2453D8DF6C126E3567449"/>
          </w:placeholder>
          <w:dataBinding w:prefixMappings="xmlns:ns0='http://purl.org/dc/elements/1.1/' xmlns:ns1='http://schemas.openxmlformats.org/package/2006/metadata/core-properties' " w:xpath="/ns1:coreProperties[1]/ns1:category[1]" w:storeItemID="{6C3C8BC8-F283-45AE-878A-BAB7291924A1}"/>
          <w:text/>
        </w:sdtPr>
        <w:sdtEndPr/>
        <w:sdtContent>
          <w:r w:rsidR="00A46846">
            <w:rPr>
              <w:rFonts w:ascii="Trebuchet MS" w:hAnsi="Trebuchet MS"/>
              <w:color w:val="000000" w:themeColor="text1"/>
              <w:sz w:val="22"/>
              <w:szCs w:val="22"/>
            </w:rPr>
            <w:t>ST-23-316</w:t>
          </w:r>
        </w:sdtContent>
      </w:sdt>
    </w:p>
    <w:p w14:paraId="61C3F365" w14:textId="77777777" w:rsidR="00443E83" w:rsidRPr="008362C4" w:rsidRDefault="00443E83" w:rsidP="00443E83">
      <w:pPr>
        <w:spacing w:after="0" w:line="240" w:lineRule="auto"/>
        <w:rPr>
          <w:rFonts w:ascii="Trebuchet MS" w:hAnsi="Trebuchet MS"/>
          <w:sz w:val="22"/>
          <w:szCs w:val="22"/>
        </w:rPr>
      </w:pPr>
    </w:p>
    <w:p w14:paraId="355D639A" w14:textId="77777777" w:rsidR="00443E83" w:rsidRPr="008362C4" w:rsidRDefault="00443E83" w:rsidP="00443E83">
      <w:pPr>
        <w:keepNext/>
        <w:spacing w:after="0" w:line="240" w:lineRule="auto"/>
        <w:ind w:right="-82"/>
        <w:jc w:val="center"/>
        <w:outlineLvl w:val="1"/>
        <w:rPr>
          <w:rFonts w:ascii="Trebuchet MS" w:hAnsi="Trebuchet MS"/>
          <w:b/>
          <w:bCs/>
          <w:sz w:val="22"/>
          <w:szCs w:val="22"/>
        </w:rPr>
      </w:pPr>
      <w:bookmarkStart w:id="0" w:name="_Toc88222602"/>
      <w:bookmarkStart w:id="1" w:name="_Toc102654336"/>
      <w:bookmarkStart w:id="2" w:name="_Toc105406931"/>
      <w:bookmarkStart w:id="3" w:name="_Toc108090436"/>
      <w:r w:rsidRPr="008362C4">
        <w:rPr>
          <w:rFonts w:ascii="Trebuchet MS" w:hAnsi="Trebuchet MS"/>
          <w:b/>
          <w:bCs/>
          <w:caps/>
          <w:sz w:val="22"/>
          <w:szCs w:val="22"/>
        </w:rPr>
        <w:t xml:space="preserve">SPECIALIOSIOS </w:t>
      </w:r>
      <w:r w:rsidRPr="008362C4">
        <w:rPr>
          <w:rFonts w:ascii="Trebuchet MS" w:hAnsi="Trebuchet MS"/>
          <w:b/>
          <w:bCs/>
          <w:sz w:val="22"/>
          <w:szCs w:val="22"/>
        </w:rPr>
        <w:t>SĄLYGOS</w:t>
      </w:r>
      <w:bookmarkEnd w:id="0"/>
      <w:bookmarkEnd w:id="1"/>
      <w:bookmarkEnd w:id="2"/>
      <w:bookmarkEnd w:id="3"/>
    </w:p>
    <w:p w14:paraId="5AC2DE30" w14:textId="77777777" w:rsidR="00443E83" w:rsidRPr="008362C4" w:rsidRDefault="00443E83" w:rsidP="00443E83">
      <w:pPr>
        <w:spacing w:after="0" w:line="240" w:lineRule="auto"/>
        <w:jc w:val="center"/>
        <w:outlineLvl w:val="0"/>
        <w:rPr>
          <w:rFonts w:ascii="Trebuchet MS" w:hAnsi="Trebuchet MS"/>
          <w:b/>
          <w:sz w:val="22"/>
          <w:szCs w:val="22"/>
        </w:rPr>
      </w:pPr>
    </w:p>
    <w:p w14:paraId="00D2D014" w14:textId="7E0E045C" w:rsidR="00443E83" w:rsidRPr="008362C4" w:rsidRDefault="00C82CDA" w:rsidP="00443E83">
      <w:pPr>
        <w:suppressAutoHyphens/>
        <w:spacing w:after="0" w:line="240" w:lineRule="auto"/>
        <w:jc w:val="center"/>
        <w:rPr>
          <w:rFonts w:ascii="Trebuchet MS" w:eastAsia="Times New Roman" w:hAnsi="Trebuchet MS"/>
          <w:sz w:val="22"/>
          <w:szCs w:val="22"/>
        </w:rPr>
      </w:pPr>
      <w:sdt>
        <w:sdtPr>
          <w:rPr>
            <w:rFonts w:ascii="Trebuchet MS" w:hAnsi="Trebuchet MS"/>
            <w:sz w:val="22"/>
            <w:szCs w:val="22"/>
          </w:rPr>
          <w:id w:val="-1217506766"/>
          <w:placeholder>
            <w:docPart w:val="48F8950A3E534FE3B8AB38610C04A1B7"/>
          </w:placeholder>
          <w:date w:fullDate="2023-10-24T00:00:00Z">
            <w:dateFormat w:val="yyyy-MM-dd"/>
            <w:lid w:val="lt-LT"/>
            <w:storeMappedDataAs w:val="dateTime"/>
            <w:calendar w:val="gregorian"/>
          </w:date>
        </w:sdtPr>
        <w:sdtEndPr/>
        <w:sdtContent>
          <w:r w:rsidR="007C1B20">
            <w:rPr>
              <w:rFonts w:ascii="Trebuchet MS" w:hAnsi="Trebuchet MS"/>
              <w:sz w:val="22"/>
              <w:szCs w:val="22"/>
            </w:rPr>
            <w:t>2023-10-24</w:t>
          </w:r>
        </w:sdtContent>
      </w:sdt>
    </w:p>
    <w:p w14:paraId="32852D50" w14:textId="77777777" w:rsidR="00443E83" w:rsidRPr="008362C4" w:rsidRDefault="00443E83" w:rsidP="00443E83">
      <w:pPr>
        <w:suppressAutoHyphens/>
        <w:spacing w:after="0" w:line="240" w:lineRule="auto"/>
        <w:jc w:val="center"/>
        <w:rPr>
          <w:rFonts w:ascii="Trebuchet MS" w:eastAsia="Times New Roman" w:hAnsi="Trebuchet MS"/>
          <w:sz w:val="22"/>
          <w:szCs w:val="22"/>
        </w:rPr>
      </w:pPr>
      <w:r w:rsidRPr="008362C4">
        <w:rPr>
          <w:rFonts w:ascii="Trebuchet MS" w:eastAsia="Times New Roman" w:hAnsi="Trebuchet MS"/>
          <w:sz w:val="22"/>
          <w:szCs w:val="22"/>
        </w:rPr>
        <w:t>Kaunas</w:t>
      </w:r>
    </w:p>
    <w:p w14:paraId="3A2829AF" w14:textId="77777777" w:rsidR="00443E83" w:rsidRPr="008362C4" w:rsidRDefault="00443E83" w:rsidP="00443E83">
      <w:pPr>
        <w:suppressAutoHyphens/>
        <w:spacing w:after="0" w:line="240" w:lineRule="auto"/>
        <w:ind w:right="-55"/>
        <w:jc w:val="center"/>
        <w:rPr>
          <w:rFonts w:ascii="Trebuchet MS" w:eastAsia="Times New Roman" w:hAnsi="Trebuchet MS"/>
          <w:b/>
          <w:sz w:val="22"/>
          <w:szCs w:val="22"/>
        </w:rPr>
      </w:pPr>
    </w:p>
    <w:p w14:paraId="31D3F8D4" w14:textId="0A4A56C5" w:rsidR="00443E83" w:rsidRPr="008362C4" w:rsidRDefault="00443E83" w:rsidP="00443E83">
      <w:pPr>
        <w:shd w:val="clear" w:color="auto" w:fill="FFFFFF"/>
        <w:tabs>
          <w:tab w:val="left" w:pos="1000"/>
        </w:tabs>
        <w:spacing w:after="0" w:line="240" w:lineRule="auto"/>
        <w:ind w:firstLine="567"/>
        <w:jc w:val="both"/>
        <w:rPr>
          <w:rFonts w:ascii="Trebuchet MS" w:eastAsia="Times New Roman" w:hAnsi="Trebuchet MS"/>
          <w:sz w:val="22"/>
          <w:szCs w:val="22"/>
        </w:rPr>
      </w:pPr>
      <w:r w:rsidRPr="008362C4">
        <w:rPr>
          <w:rFonts w:ascii="Trebuchet MS" w:eastAsia="Times New Roman" w:hAnsi="Trebuchet MS"/>
          <w:b/>
          <w:sz w:val="22"/>
          <w:szCs w:val="22"/>
        </w:rPr>
        <w:t>VšĮ Kauno miesto poliklinika</w:t>
      </w:r>
      <w:r w:rsidRPr="008362C4">
        <w:rPr>
          <w:rFonts w:ascii="Trebuchet MS" w:eastAsia="Times New Roman" w:hAnsi="Trebuchet MS"/>
          <w:sz w:val="22"/>
          <w:szCs w:val="22"/>
        </w:rPr>
        <w:t xml:space="preserve">, kodas 135042394 (toliau — </w:t>
      </w:r>
      <w:r w:rsidRPr="008362C4">
        <w:rPr>
          <w:rFonts w:ascii="Trebuchet MS" w:eastAsia="Times New Roman" w:hAnsi="Trebuchet MS"/>
          <w:b/>
          <w:bCs/>
          <w:sz w:val="22"/>
          <w:szCs w:val="22"/>
        </w:rPr>
        <w:t>Pirkėjas</w:t>
      </w:r>
      <w:r w:rsidRPr="008362C4">
        <w:rPr>
          <w:rFonts w:ascii="Trebuchet MS" w:eastAsia="Times New Roman" w:hAnsi="Trebuchet MS"/>
          <w:sz w:val="22"/>
          <w:szCs w:val="22"/>
        </w:rPr>
        <w:t xml:space="preserve">), kurios buveinė — Pramonės pr. 31, 51270 </w:t>
      </w:r>
      <w:r w:rsidR="00C9079B" w:rsidRPr="008362C4">
        <w:rPr>
          <w:rFonts w:ascii="Trebuchet MS" w:eastAsia="Times New Roman" w:hAnsi="Trebuchet MS"/>
          <w:sz w:val="22"/>
          <w:szCs w:val="22"/>
        </w:rPr>
        <w:t>Kaun</w:t>
      </w:r>
      <w:r w:rsidR="00C9079B">
        <w:rPr>
          <w:rFonts w:ascii="Trebuchet MS" w:eastAsia="Times New Roman" w:hAnsi="Trebuchet MS"/>
          <w:sz w:val="22"/>
          <w:szCs w:val="22"/>
        </w:rPr>
        <w:t>as</w:t>
      </w:r>
      <w:r w:rsidRPr="008362C4">
        <w:rPr>
          <w:rFonts w:ascii="Trebuchet MS" w:eastAsia="Times New Roman" w:hAnsi="Trebuchet MS"/>
          <w:sz w:val="22"/>
          <w:szCs w:val="22"/>
        </w:rPr>
        <w:t>, kurią atstovauja, veikiantis pagal įstaigos įstatus,</w:t>
      </w:r>
      <w:r w:rsidR="002A1329">
        <w:rPr>
          <w:rFonts w:ascii="Trebuchet MS" w:eastAsia="Times New Roman" w:hAnsi="Trebuchet MS"/>
          <w:sz w:val="22"/>
          <w:szCs w:val="22"/>
        </w:rPr>
        <w:t xml:space="preserve"> viena šalis </w:t>
      </w:r>
    </w:p>
    <w:p w14:paraId="2BFD9B82" w14:textId="77777777" w:rsidR="00443E83" w:rsidRPr="008362C4" w:rsidRDefault="00443E83" w:rsidP="00443E83">
      <w:pPr>
        <w:shd w:val="clear" w:color="auto" w:fill="FFFFFF"/>
        <w:tabs>
          <w:tab w:val="left" w:pos="1000"/>
        </w:tabs>
        <w:spacing w:after="0" w:line="240" w:lineRule="auto"/>
        <w:ind w:firstLine="567"/>
        <w:jc w:val="both"/>
        <w:rPr>
          <w:rFonts w:ascii="Trebuchet MS" w:eastAsia="Times New Roman" w:hAnsi="Trebuchet MS"/>
          <w:sz w:val="22"/>
          <w:szCs w:val="22"/>
        </w:rPr>
      </w:pPr>
      <w:r w:rsidRPr="008362C4">
        <w:rPr>
          <w:rFonts w:ascii="Trebuchet MS" w:eastAsia="Times New Roman" w:hAnsi="Trebuchet MS"/>
          <w:sz w:val="22"/>
          <w:szCs w:val="22"/>
        </w:rPr>
        <w:t xml:space="preserve">ir </w:t>
      </w:r>
    </w:p>
    <w:p w14:paraId="3B43906F" w14:textId="50E20799" w:rsidR="00443E83" w:rsidRPr="008362C4" w:rsidRDefault="00C82CDA" w:rsidP="00443E83">
      <w:pPr>
        <w:shd w:val="clear" w:color="auto" w:fill="FFFFFF"/>
        <w:tabs>
          <w:tab w:val="left" w:pos="1000"/>
        </w:tabs>
        <w:spacing w:after="0" w:line="240" w:lineRule="auto"/>
        <w:ind w:firstLine="567"/>
        <w:jc w:val="both"/>
        <w:rPr>
          <w:rFonts w:ascii="Trebuchet MS" w:eastAsia="Times New Roman" w:hAnsi="Trebuchet MS"/>
          <w:sz w:val="22"/>
          <w:szCs w:val="22"/>
        </w:rPr>
      </w:pPr>
      <w:sdt>
        <w:sdtPr>
          <w:rPr>
            <w:rFonts w:ascii="Trebuchet MS" w:eastAsia="Times New Roman" w:hAnsi="Trebuchet MS"/>
            <w:b/>
            <w:bCs/>
            <w:sz w:val="22"/>
            <w:szCs w:val="22"/>
          </w:rPr>
          <w:alias w:val="Tiekėjo pavadinimas"/>
          <w:tag w:val="Tiekėjo pavadinimas"/>
          <w:id w:val="20225268"/>
          <w:placeholder>
            <w:docPart w:val="5FFCEA2C3B014C24A48416BCC7865663"/>
          </w:placeholder>
          <w:dataBinding w:prefixMappings="xmlns:ns0='http://schemas.openxmlformats.org/officeDocument/2006/extended-properties' " w:xpath="/ns0:Properties[1]/ns0:Company[1]" w:storeItemID="{6668398D-A668-4E3E-A5EB-62B293D839F1}"/>
          <w:text/>
        </w:sdtPr>
        <w:sdtEndPr/>
        <w:sdtContent>
          <w:r w:rsidR="00420BD0" w:rsidRPr="00420BD0">
            <w:rPr>
              <w:rFonts w:ascii="Trebuchet MS" w:eastAsia="Times New Roman" w:hAnsi="Trebuchet MS"/>
              <w:b/>
              <w:bCs/>
              <w:sz w:val="22"/>
              <w:szCs w:val="22"/>
            </w:rPr>
            <w:t>UAB „Limeta“</w:t>
          </w:r>
        </w:sdtContent>
      </w:sdt>
      <w:r w:rsidR="00443E83" w:rsidRPr="00420BD0">
        <w:rPr>
          <w:rFonts w:ascii="Trebuchet MS" w:eastAsia="Times New Roman" w:hAnsi="Trebuchet MS"/>
          <w:b/>
          <w:bCs/>
          <w:sz w:val="22"/>
          <w:szCs w:val="22"/>
        </w:rPr>
        <w:t>,</w:t>
      </w:r>
      <w:r w:rsidR="00420BD0">
        <w:rPr>
          <w:rFonts w:ascii="Trebuchet MS" w:eastAsia="Times New Roman" w:hAnsi="Trebuchet MS"/>
          <w:sz w:val="22"/>
          <w:szCs w:val="22"/>
        </w:rPr>
        <w:t xml:space="preserve"> </w:t>
      </w:r>
      <w:r w:rsidR="00443E83" w:rsidRPr="008362C4">
        <w:rPr>
          <w:rFonts w:ascii="Trebuchet MS" w:eastAsia="Times New Roman" w:hAnsi="Trebuchet MS"/>
          <w:sz w:val="22"/>
          <w:szCs w:val="22"/>
        </w:rPr>
        <w:t>kodas</w:t>
      </w:r>
      <w:r w:rsidR="00420BD0">
        <w:rPr>
          <w:rFonts w:ascii="Trebuchet MS" w:eastAsia="Times New Roman" w:hAnsi="Trebuchet MS"/>
          <w:sz w:val="22"/>
          <w:szCs w:val="22"/>
        </w:rPr>
        <w:t xml:space="preserve"> 221906050 (</w:t>
      </w:r>
      <w:r w:rsidR="00443E83" w:rsidRPr="008362C4">
        <w:rPr>
          <w:rFonts w:ascii="Trebuchet MS" w:eastAsia="Times New Roman" w:hAnsi="Trebuchet MS"/>
          <w:sz w:val="22"/>
          <w:szCs w:val="22"/>
        </w:rPr>
        <w:t xml:space="preserve">toliau — </w:t>
      </w:r>
      <w:r w:rsidR="00443E83" w:rsidRPr="008362C4">
        <w:rPr>
          <w:rFonts w:ascii="Trebuchet MS" w:eastAsia="Times New Roman" w:hAnsi="Trebuchet MS"/>
          <w:b/>
          <w:bCs/>
          <w:sz w:val="22"/>
          <w:szCs w:val="22"/>
          <w:lang w:eastAsia="ar-SA"/>
        </w:rPr>
        <w:t>Tiekėjas</w:t>
      </w:r>
      <w:r w:rsidR="00443E83" w:rsidRPr="008362C4">
        <w:rPr>
          <w:rFonts w:ascii="Trebuchet MS" w:eastAsia="Times New Roman" w:hAnsi="Trebuchet MS"/>
          <w:sz w:val="22"/>
          <w:szCs w:val="22"/>
        </w:rPr>
        <w:t xml:space="preserve">), kurios buveinė — </w:t>
      </w:r>
      <w:sdt>
        <w:sdtPr>
          <w:rPr>
            <w:rFonts w:ascii="Trebuchet MS" w:eastAsia="Times New Roman" w:hAnsi="Trebuchet MS"/>
            <w:sz w:val="22"/>
            <w:szCs w:val="22"/>
          </w:rPr>
          <w:alias w:val="Juridinios asmens registracijos adresas"/>
          <w:tag w:val=""/>
          <w:id w:val="-1923010845"/>
          <w:placeholder>
            <w:docPart w:val="656F4DF31CAF42F992FEBCD3B118E6A9"/>
          </w:placeholder>
          <w:dataBinding w:prefixMappings="xmlns:ns0='http://schemas.microsoft.com/office/2006/coverPageProps' " w:xpath="/ns0:CoverPageProperties[1]/ns0:CompanyAddress[1]" w:storeItemID="{55AF091B-3C7A-41E3-B477-F2FDAA23CFDA}"/>
          <w:text/>
        </w:sdtPr>
        <w:sdtEndPr/>
        <w:sdtContent>
          <w:r w:rsidR="00420BD0">
            <w:rPr>
              <w:rFonts w:ascii="Trebuchet MS" w:eastAsia="Times New Roman" w:hAnsi="Trebuchet MS"/>
              <w:sz w:val="22"/>
              <w:szCs w:val="22"/>
            </w:rPr>
            <w:t>V.A.Graičiūno g. 4</w:t>
          </w:r>
        </w:sdtContent>
      </w:sdt>
      <w:r w:rsidR="00443E83" w:rsidRPr="008362C4">
        <w:rPr>
          <w:rFonts w:ascii="Trebuchet MS" w:eastAsia="Times New Roman" w:hAnsi="Trebuchet MS"/>
          <w:sz w:val="22"/>
          <w:szCs w:val="22"/>
        </w:rPr>
        <w:t>,</w:t>
      </w:r>
      <w:r w:rsidR="00420BD0">
        <w:rPr>
          <w:rFonts w:ascii="Trebuchet MS" w:eastAsia="Times New Roman" w:hAnsi="Trebuchet MS"/>
          <w:sz w:val="22"/>
          <w:szCs w:val="22"/>
        </w:rPr>
        <w:t xml:space="preserve"> 02241 Vilnius,</w:t>
      </w:r>
      <w:r w:rsidR="00443E83" w:rsidRPr="008362C4">
        <w:rPr>
          <w:rFonts w:ascii="Trebuchet MS" w:eastAsia="Times New Roman" w:hAnsi="Trebuchet MS"/>
          <w:sz w:val="22"/>
          <w:szCs w:val="22"/>
        </w:rPr>
        <w:t xml:space="preserve"> kurią atstovauja</w:t>
      </w:r>
      <w:r w:rsidR="00443E83" w:rsidRPr="008362C4">
        <w:rPr>
          <w:rFonts w:ascii="Trebuchet MS" w:hAnsi="Trebuchet MS"/>
          <w:sz w:val="22"/>
          <w:szCs w:val="22"/>
        </w:rPr>
        <w:t xml:space="preserve">, </w:t>
      </w:r>
      <w:sdt>
        <w:sdtPr>
          <w:rPr>
            <w:rFonts w:ascii="Trebuchet MS" w:hAnsi="Trebuchet MS"/>
            <w:sz w:val="22"/>
            <w:szCs w:val="22"/>
          </w:rPr>
          <w:id w:val="1764097701"/>
          <w:placeholder>
            <w:docPart w:val="2CFB4CD482AD4B65AA359F4F5EFF4C03"/>
          </w:placeholder>
          <w:dropDownList>
            <w:listItem w:displayText="veikiantis" w:value="veikiantis"/>
            <w:listItem w:displayText="veikianti" w:value="veikianti"/>
          </w:dropDownList>
        </w:sdtPr>
        <w:sdtEndPr/>
        <w:sdtContent>
          <w:r w:rsidR="00420BD0">
            <w:rPr>
              <w:rFonts w:ascii="Trebuchet MS" w:hAnsi="Trebuchet MS"/>
              <w:sz w:val="22"/>
              <w:szCs w:val="22"/>
            </w:rPr>
            <w:t>veikiantis</w:t>
          </w:r>
        </w:sdtContent>
      </w:sdt>
      <w:r w:rsidR="00443E83" w:rsidRPr="008362C4">
        <w:rPr>
          <w:rFonts w:ascii="Trebuchet MS" w:eastAsia="Times New Roman" w:hAnsi="Trebuchet MS"/>
          <w:sz w:val="22"/>
          <w:szCs w:val="22"/>
        </w:rPr>
        <w:t xml:space="preserve"> pagal </w:t>
      </w:r>
      <w:r w:rsidR="00420BD0">
        <w:rPr>
          <w:rFonts w:ascii="Trebuchet MS" w:eastAsia="Times New Roman" w:hAnsi="Trebuchet MS"/>
          <w:sz w:val="22"/>
          <w:szCs w:val="22"/>
        </w:rPr>
        <w:t>į</w:t>
      </w:r>
      <w:r w:rsidR="002A1329">
        <w:rPr>
          <w:rFonts w:ascii="Trebuchet MS" w:eastAsia="Times New Roman" w:hAnsi="Trebuchet MS"/>
          <w:sz w:val="22"/>
          <w:szCs w:val="22"/>
        </w:rPr>
        <w:t>monės</w:t>
      </w:r>
      <w:r w:rsidR="00420BD0">
        <w:rPr>
          <w:rFonts w:ascii="Trebuchet MS" w:eastAsia="Times New Roman" w:hAnsi="Trebuchet MS"/>
          <w:sz w:val="22"/>
          <w:szCs w:val="22"/>
        </w:rPr>
        <w:t xml:space="preserve"> įstatus</w:t>
      </w:r>
      <w:r w:rsidR="00443E83" w:rsidRPr="008362C4">
        <w:rPr>
          <w:rFonts w:ascii="Trebuchet MS" w:eastAsia="Times New Roman" w:hAnsi="Trebuchet MS"/>
          <w:sz w:val="22"/>
          <w:szCs w:val="22"/>
        </w:rPr>
        <w:t>,</w:t>
      </w:r>
      <w:r w:rsidR="002A1329">
        <w:rPr>
          <w:rFonts w:ascii="Trebuchet MS" w:eastAsia="Times New Roman" w:hAnsi="Trebuchet MS"/>
          <w:sz w:val="22"/>
          <w:szCs w:val="22"/>
        </w:rPr>
        <w:t xml:space="preserve"> kita šalis </w:t>
      </w:r>
    </w:p>
    <w:p w14:paraId="2A08D3BC" w14:textId="77777777" w:rsidR="00443E83" w:rsidRPr="008362C4" w:rsidRDefault="00443E83" w:rsidP="00443E83">
      <w:pPr>
        <w:shd w:val="clear" w:color="auto" w:fill="FFFFFF"/>
        <w:tabs>
          <w:tab w:val="left" w:pos="1000"/>
        </w:tabs>
        <w:spacing w:after="0" w:line="240" w:lineRule="auto"/>
        <w:ind w:firstLine="567"/>
        <w:jc w:val="both"/>
        <w:rPr>
          <w:rFonts w:ascii="Trebuchet MS" w:hAnsi="Trebuchet MS"/>
          <w:sz w:val="22"/>
          <w:szCs w:val="22"/>
        </w:rPr>
      </w:pPr>
      <w:r w:rsidRPr="008362C4">
        <w:rPr>
          <w:rFonts w:ascii="Trebuchet MS" w:hAnsi="Trebuchet MS"/>
          <w:sz w:val="22"/>
          <w:szCs w:val="22"/>
        </w:rPr>
        <w:t>toliau kartu vadinami „</w:t>
      </w:r>
      <w:r w:rsidRPr="008362C4">
        <w:rPr>
          <w:rFonts w:ascii="Trebuchet MS" w:hAnsi="Trebuchet MS"/>
          <w:b/>
          <w:sz w:val="22"/>
          <w:szCs w:val="22"/>
        </w:rPr>
        <w:t>Šalimis</w:t>
      </w:r>
      <w:r w:rsidRPr="008362C4">
        <w:rPr>
          <w:rFonts w:ascii="Trebuchet MS" w:hAnsi="Trebuchet MS"/>
          <w:sz w:val="22"/>
          <w:szCs w:val="22"/>
        </w:rPr>
        <w:t>“, o kiekvienas atskirai − „</w:t>
      </w:r>
      <w:r w:rsidRPr="008362C4">
        <w:rPr>
          <w:rFonts w:ascii="Trebuchet MS" w:hAnsi="Trebuchet MS"/>
          <w:b/>
          <w:sz w:val="22"/>
          <w:szCs w:val="22"/>
        </w:rPr>
        <w:t>Šalimi</w:t>
      </w:r>
      <w:r w:rsidRPr="008362C4">
        <w:rPr>
          <w:rFonts w:ascii="Trebuchet MS" w:hAnsi="Trebuchet MS"/>
          <w:sz w:val="22"/>
          <w:szCs w:val="22"/>
        </w:rPr>
        <w:t xml:space="preserve">“, sudarė šią sutartį (toliau − </w:t>
      </w:r>
      <w:r w:rsidRPr="008362C4">
        <w:rPr>
          <w:rFonts w:ascii="Trebuchet MS" w:hAnsi="Trebuchet MS"/>
          <w:b/>
          <w:sz w:val="22"/>
          <w:szCs w:val="22"/>
        </w:rPr>
        <w:t>Sutartis</w:t>
      </w:r>
      <w:r w:rsidRPr="008362C4">
        <w:rPr>
          <w:rFonts w:ascii="Trebuchet MS" w:hAnsi="Trebuchet MS"/>
          <w:sz w:val="22"/>
          <w:szCs w:val="22"/>
        </w:rPr>
        <w:t>).</w:t>
      </w:r>
    </w:p>
    <w:p w14:paraId="2FAF8BDE" w14:textId="505C0A39" w:rsidR="00443E83" w:rsidRPr="008362C4" w:rsidRDefault="00443E83" w:rsidP="00443E83">
      <w:pPr>
        <w:suppressAutoHyphens/>
        <w:spacing w:after="0" w:line="240" w:lineRule="auto"/>
        <w:ind w:firstLine="567"/>
        <w:jc w:val="both"/>
        <w:rPr>
          <w:rFonts w:ascii="Trebuchet MS" w:eastAsia="Times New Roman" w:hAnsi="Trebuchet MS"/>
          <w:sz w:val="22"/>
          <w:szCs w:val="22"/>
        </w:rPr>
      </w:pPr>
      <w:r w:rsidRPr="008362C4">
        <w:rPr>
          <w:rFonts w:ascii="Trebuchet MS" w:eastAsia="Times New Roman" w:hAnsi="Trebuchet MS"/>
          <w:sz w:val="22"/>
          <w:szCs w:val="22"/>
        </w:rPr>
        <w:t>Sutarties sudarymo pagrindas</w:t>
      </w:r>
      <w:r w:rsidRPr="008362C4">
        <w:rPr>
          <w:rFonts w:ascii="Trebuchet MS" w:eastAsia="Times New Roman" w:hAnsi="Trebuchet MS"/>
          <w:i/>
          <w:iCs/>
          <w:sz w:val="22"/>
          <w:szCs w:val="22"/>
        </w:rPr>
        <w:t xml:space="preserve"> </w:t>
      </w:r>
      <w:r w:rsidRPr="008362C4">
        <w:rPr>
          <w:rFonts w:ascii="Trebuchet MS" w:eastAsia="Times New Roman" w:hAnsi="Trebuchet MS"/>
          <w:bCs/>
          <w:sz w:val="22"/>
          <w:szCs w:val="22"/>
          <w:lang w:eastAsia="ar-SA"/>
        </w:rPr>
        <w:t>tiekėjo</w:t>
      </w:r>
      <w:r w:rsidRPr="008362C4">
        <w:rPr>
          <w:rFonts w:ascii="Trebuchet MS" w:eastAsia="Times New Roman" w:hAnsi="Trebuchet MS"/>
          <w:iCs/>
          <w:sz w:val="22"/>
          <w:szCs w:val="22"/>
        </w:rPr>
        <w:t xml:space="preserve"> </w:t>
      </w:r>
      <w:r w:rsidRPr="008362C4">
        <w:rPr>
          <w:rFonts w:ascii="Trebuchet MS" w:eastAsia="Times New Roman" w:hAnsi="Trebuchet MS"/>
          <w:sz w:val="22"/>
          <w:szCs w:val="22"/>
        </w:rPr>
        <w:t xml:space="preserve">pasiūlymas, pateiktas dėl </w:t>
      </w:r>
      <w:r w:rsidR="00420BD0" w:rsidRPr="00420BD0">
        <w:rPr>
          <w:rFonts w:ascii="Trebuchet MS" w:eastAsia="Times New Roman" w:hAnsi="Trebuchet MS"/>
          <w:sz w:val="22"/>
          <w:szCs w:val="22"/>
        </w:rPr>
        <w:t>P</w:t>
      </w:r>
      <w:r w:rsidR="00420BD0">
        <w:rPr>
          <w:rFonts w:ascii="Trebuchet MS" w:eastAsia="Times New Roman" w:hAnsi="Trebuchet MS"/>
          <w:sz w:val="22"/>
          <w:szCs w:val="22"/>
        </w:rPr>
        <w:t>aros</w:t>
      </w:r>
      <w:r w:rsidR="00420BD0" w:rsidRPr="00420BD0">
        <w:rPr>
          <w:rFonts w:ascii="Trebuchet MS" w:eastAsia="Times New Roman" w:hAnsi="Trebuchet MS"/>
          <w:sz w:val="22"/>
          <w:szCs w:val="22"/>
        </w:rPr>
        <w:t xml:space="preserve"> EKG </w:t>
      </w:r>
      <w:r w:rsidR="00420BD0">
        <w:rPr>
          <w:rFonts w:ascii="Trebuchet MS" w:eastAsia="Times New Roman" w:hAnsi="Trebuchet MS"/>
          <w:sz w:val="22"/>
          <w:szCs w:val="22"/>
        </w:rPr>
        <w:t>registravimo priemonės</w:t>
      </w:r>
      <w:r w:rsidR="00420BD0" w:rsidRPr="00420BD0">
        <w:rPr>
          <w:rFonts w:ascii="Trebuchet MS" w:eastAsia="Times New Roman" w:hAnsi="Trebuchet MS"/>
          <w:sz w:val="22"/>
          <w:szCs w:val="22"/>
        </w:rPr>
        <w:t xml:space="preserve"> (</w:t>
      </w:r>
      <w:r w:rsidR="008471E1">
        <w:rPr>
          <w:rFonts w:ascii="Trebuchet MS" w:eastAsia="Times New Roman" w:hAnsi="Trebuchet MS"/>
          <w:sz w:val="22"/>
          <w:szCs w:val="22"/>
        </w:rPr>
        <w:t>holterin</w:t>
      </w:r>
      <w:proofErr w:type="spellStart"/>
      <w:r w:rsidR="008471E1">
        <w:rPr>
          <w:rFonts w:ascii="Trebuchet MS" w:eastAsia="Times New Roman" w:hAnsi="Trebuchet MS"/>
          <w:sz w:val="22"/>
          <w:szCs w:val="22"/>
          <w:lang w:val="en-US"/>
        </w:rPr>
        <w:t>ės</w:t>
      </w:r>
      <w:proofErr w:type="spellEnd"/>
      <w:r w:rsidR="008471E1">
        <w:rPr>
          <w:rFonts w:ascii="Trebuchet MS" w:eastAsia="Times New Roman" w:hAnsi="Trebuchet MS"/>
          <w:sz w:val="22"/>
          <w:szCs w:val="22"/>
          <w:lang w:val="en-US"/>
        </w:rPr>
        <w:t xml:space="preserve"> </w:t>
      </w:r>
      <w:proofErr w:type="spellStart"/>
      <w:r w:rsidR="008471E1">
        <w:rPr>
          <w:rFonts w:ascii="Trebuchet MS" w:eastAsia="Times New Roman" w:hAnsi="Trebuchet MS"/>
          <w:sz w:val="22"/>
          <w:szCs w:val="22"/>
          <w:lang w:val="en-US"/>
        </w:rPr>
        <w:t>sistemos</w:t>
      </w:r>
      <w:proofErr w:type="spellEnd"/>
      <w:r w:rsidR="00420BD0" w:rsidRPr="00420BD0">
        <w:rPr>
          <w:rFonts w:ascii="Trebuchet MS" w:eastAsia="Times New Roman" w:hAnsi="Trebuchet MS"/>
          <w:sz w:val="22"/>
          <w:szCs w:val="22"/>
        </w:rPr>
        <w:t xml:space="preserve">) </w:t>
      </w:r>
      <w:r w:rsidR="008471E1">
        <w:rPr>
          <w:rFonts w:ascii="Trebuchet MS" w:eastAsia="Times New Roman" w:hAnsi="Trebuchet MS"/>
          <w:sz w:val="22"/>
          <w:szCs w:val="22"/>
        </w:rPr>
        <w:t>ir</w:t>
      </w:r>
      <w:r w:rsidR="00420BD0" w:rsidRPr="00420BD0">
        <w:rPr>
          <w:rFonts w:ascii="Trebuchet MS" w:eastAsia="Times New Roman" w:hAnsi="Trebuchet MS"/>
          <w:sz w:val="22"/>
          <w:szCs w:val="22"/>
        </w:rPr>
        <w:t xml:space="preserve"> </w:t>
      </w:r>
      <w:r w:rsidR="00420BD0">
        <w:rPr>
          <w:rFonts w:ascii="Trebuchet MS" w:eastAsia="Times New Roman" w:hAnsi="Trebuchet MS"/>
          <w:sz w:val="22"/>
          <w:szCs w:val="22"/>
        </w:rPr>
        <w:t>cistoskopo sistemos</w:t>
      </w:r>
      <w:r w:rsidR="00420BD0" w:rsidRPr="00420BD0">
        <w:rPr>
          <w:rFonts w:ascii="Trebuchet MS" w:eastAsia="Times New Roman" w:hAnsi="Trebuchet MS"/>
          <w:sz w:val="22"/>
          <w:szCs w:val="22"/>
        </w:rPr>
        <w:t xml:space="preserve"> (</w:t>
      </w:r>
      <w:r w:rsidR="008471E1">
        <w:rPr>
          <w:rFonts w:ascii="Trebuchet MS" w:eastAsia="Times New Roman" w:hAnsi="Trebuchet MS"/>
          <w:sz w:val="22"/>
          <w:szCs w:val="22"/>
        </w:rPr>
        <w:t>urologams</w:t>
      </w:r>
      <w:r w:rsidR="00420BD0" w:rsidRPr="00420BD0">
        <w:rPr>
          <w:rFonts w:ascii="Trebuchet MS" w:eastAsia="Times New Roman" w:hAnsi="Trebuchet MS"/>
          <w:sz w:val="22"/>
          <w:szCs w:val="22"/>
        </w:rPr>
        <w:t>)</w:t>
      </w:r>
      <w:r w:rsidR="00A9322F">
        <w:rPr>
          <w:rFonts w:ascii="Trebuchet MS" w:eastAsia="Times New Roman" w:hAnsi="Trebuchet MS"/>
          <w:sz w:val="22"/>
          <w:szCs w:val="22"/>
        </w:rPr>
        <w:t>,</w:t>
      </w:r>
      <w:r w:rsidR="00420BD0">
        <w:rPr>
          <w:rFonts w:ascii="Trebuchet MS" w:eastAsia="Times New Roman" w:hAnsi="Trebuchet MS"/>
          <w:sz w:val="22"/>
          <w:szCs w:val="22"/>
        </w:rPr>
        <w:t xml:space="preserve"> </w:t>
      </w:r>
      <w:r w:rsidR="00A9322F">
        <w:rPr>
          <w:rFonts w:ascii="Trebuchet MS" w:eastAsia="Times New Roman" w:hAnsi="Trebuchet MS"/>
          <w:sz w:val="22"/>
          <w:szCs w:val="22"/>
        </w:rPr>
        <w:t>pirkimo Nr.</w:t>
      </w:r>
      <w:r w:rsidR="00420BD0">
        <w:rPr>
          <w:rFonts w:ascii="Trebuchet MS" w:eastAsia="Times New Roman" w:hAnsi="Trebuchet MS"/>
          <w:b/>
          <w:sz w:val="22"/>
          <w:szCs w:val="22"/>
        </w:rPr>
        <w:t>686234</w:t>
      </w:r>
      <w:r w:rsidRPr="008362C4">
        <w:rPr>
          <w:rFonts w:ascii="Trebuchet MS" w:hAnsi="Trebuchet MS"/>
          <w:sz w:val="22"/>
          <w:szCs w:val="22"/>
          <w:lang w:eastAsia="zh-CN"/>
        </w:rPr>
        <w:t xml:space="preserve"> </w:t>
      </w:r>
      <w:r w:rsidRPr="008362C4">
        <w:rPr>
          <w:rFonts w:ascii="Trebuchet MS" w:eastAsia="Times New Roman" w:hAnsi="Trebuchet MS"/>
          <w:sz w:val="22"/>
          <w:szCs w:val="22"/>
        </w:rPr>
        <w:t xml:space="preserve">(toliau — </w:t>
      </w:r>
      <w:r w:rsidRPr="008362C4">
        <w:rPr>
          <w:rFonts w:ascii="Trebuchet MS" w:eastAsia="Times New Roman" w:hAnsi="Trebuchet MS"/>
          <w:b/>
          <w:sz w:val="22"/>
          <w:szCs w:val="22"/>
        </w:rPr>
        <w:t>Pirkimas</w:t>
      </w:r>
      <w:r w:rsidRPr="008362C4">
        <w:rPr>
          <w:rFonts w:ascii="Trebuchet MS" w:eastAsia="Times New Roman" w:hAnsi="Trebuchet MS"/>
          <w:sz w:val="22"/>
          <w:szCs w:val="22"/>
        </w:rPr>
        <w:t>).</w:t>
      </w:r>
    </w:p>
    <w:p w14:paraId="7C95A2CE" w14:textId="77777777" w:rsidR="00443E83" w:rsidRPr="008362C4" w:rsidRDefault="00443E83" w:rsidP="00DF1980">
      <w:pPr>
        <w:widowControl w:val="0"/>
        <w:numPr>
          <w:ilvl w:val="0"/>
          <w:numId w:val="45"/>
        </w:numPr>
        <w:tabs>
          <w:tab w:val="clear" w:pos="720"/>
          <w:tab w:val="num" w:pos="284"/>
        </w:tabs>
        <w:suppressAutoHyphens/>
        <w:spacing w:before="100" w:beforeAutospacing="1" w:after="100" w:afterAutospacing="1" w:line="240" w:lineRule="auto"/>
        <w:ind w:hanging="720"/>
        <w:jc w:val="center"/>
        <w:rPr>
          <w:rFonts w:ascii="Trebuchet MS" w:eastAsia="Times New Roman" w:hAnsi="Trebuchet MS"/>
          <w:b/>
          <w:sz w:val="22"/>
          <w:szCs w:val="22"/>
        </w:rPr>
      </w:pPr>
      <w:r w:rsidRPr="008362C4">
        <w:rPr>
          <w:rFonts w:ascii="Trebuchet MS" w:eastAsia="Times New Roman" w:hAnsi="Trebuchet MS"/>
          <w:b/>
          <w:sz w:val="22"/>
          <w:szCs w:val="22"/>
        </w:rPr>
        <w:t>Sutarties dalykas</w:t>
      </w:r>
    </w:p>
    <w:p w14:paraId="1393ACE7" w14:textId="5ADE667E" w:rsidR="00443E83" w:rsidRPr="008362C4" w:rsidRDefault="00443E83" w:rsidP="00D03F74">
      <w:pPr>
        <w:numPr>
          <w:ilvl w:val="1"/>
          <w:numId w:val="46"/>
        </w:numPr>
        <w:tabs>
          <w:tab w:val="clear" w:pos="987"/>
          <w:tab w:val="num" w:pos="0"/>
          <w:tab w:val="left" w:pos="1134"/>
        </w:tabs>
        <w:spacing w:after="0" w:line="240" w:lineRule="auto"/>
        <w:ind w:left="0" w:firstLine="600"/>
        <w:jc w:val="both"/>
        <w:rPr>
          <w:rFonts w:ascii="Trebuchet MS" w:hAnsi="Trebuchet MS"/>
          <w:sz w:val="22"/>
          <w:szCs w:val="22"/>
        </w:rPr>
      </w:pPr>
      <w:r w:rsidRPr="008362C4">
        <w:rPr>
          <w:rFonts w:ascii="Trebuchet MS" w:hAnsi="Trebuchet MS"/>
          <w:sz w:val="22"/>
          <w:szCs w:val="22"/>
        </w:rPr>
        <w:t xml:space="preserve">Sutarties dalykas yra </w:t>
      </w:r>
      <w:sdt>
        <w:sdtPr>
          <w:rPr>
            <w:rFonts w:ascii="Trebuchet MS" w:hAnsi="Trebuchet MS"/>
            <w:b/>
            <w:bCs/>
            <w:iCs/>
            <w:sz w:val="22"/>
            <w:szCs w:val="22"/>
          </w:rPr>
          <w:id w:val="39342467"/>
          <w:placeholder>
            <w:docPart w:val="135ED22ACC914DF2A0253BAD57619B06"/>
          </w:placeholder>
          <w:comboBox>
            <w:listItem w:value="Choose an item."/>
          </w:comboBox>
        </w:sdtPr>
        <w:sdtEndPr/>
        <w:sdtContent>
          <w:r w:rsidR="00A9322F" w:rsidRPr="00A9322F">
            <w:rPr>
              <w:rFonts w:ascii="Trebuchet MS" w:hAnsi="Trebuchet MS"/>
              <w:b/>
              <w:bCs/>
              <w:iCs/>
              <w:sz w:val="22"/>
              <w:szCs w:val="22"/>
            </w:rPr>
            <w:t>Cistoskopo sistema (urologams)</w:t>
          </w:r>
        </w:sdtContent>
      </w:sdt>
      <w:r w:rsidRPr="008362C4">
        <w:rPr>
          <w:rFonts w:ascii="Trebuchet MS" w:hAnsi="Trebuchet MS"/>
          <w:sz w:val="22"/>
          <w:szCs w:val="22"/>
        </w:rPr>
        <w:t xml:space="preserve"> </w:t>
      </w:r>
      <w:sdt>
        <w:sdtPr>
          <w:rPr>
            <w:rFonts w:ascii="Trebuchet MS" w:hAnsi="Trebuchet MS"/>
            <w:b/>
            <w:bCs/>
            <w:iCs/>
            <w:sz w:val="22"/>
            <w:szCs w:val="22"/>
          </w:rPr>
          <w:id w:val="39342468"/>
          <w:placeholder>
            <w:docPart w:val="87A2B7A12826464FAE3C8DB805F0E80A"/>
          </w:placeholder>
          <w:comboBox>
            <w:listItem w:value="Choose an item."/>
          </w:comboBox>
        </w:sdtPr>
        <w:sdtEndPr/>
        <w:sdtContent>
          <w:r w:rsidR="00A9322F" w:rsidRPr="00A9322F">
            <w:rPr>
              <w:rFonts w:ascii="Trebuchet MS" w:hAnsi="Trebuchet MS"/>
              <w:b/>
              <w:bCs/>
              <w:iCs/>
              <w:sz w:val="22"/>
              <w:szCs w:val="22"/>
            </w:rPr>
            <w:t xml:space="preserve">1 </w:t>
          </w:r>
        </w:sdtContent>
      </w:sdt>
      <w:r w:rsidRPr="00A9322F">
        <w:rPr>
          <w:rFonts w:ascii="Trebuchet MS" w:hAnsi="Trebuchet MS"/>
          <w:b/>
          <w:bCs/>
          <w:sz w:val="22"/>
          <w:szCs w:val="22"/>
        </w:rPr>
        <w:t xml:space="preserve"> vnt.</w:t>
      </w:r>
      <w:r w:rsidRPr="008362C4">
        <w:rPr>
          <w:rFonts w:ascii="Trebuchet MS" w:hAnsi="Trebuchet MS"/>
          <w:sz w:val="22"/>
          <w:szCs w:val="22"/>
        </w:rPr>
        <w:t xml:space="preserve"> (toliau — </w:t>
      </w:r>
      <w:r w:rsidRPr="008362C4">
        <w:rPr>
          <w:rFonts w:ascii="Trebuchet MS" w:hAnsi="Trebuchet MS"/>
          <w:b/>
          <w:sz w:val="22"/>
          <w:szCs w:val="22"/>
        </w:rPr>
        <w:t>Prekės</w:t>
      </w:r>
      <w:r w:rsidRPr="008362C4">
        <w:rPr>
          <w:rFonts w:ascii="Trebuchet MS" w:hAnsi="Trebuchet MS"/>
          <w:sz w:val="22"/>
          <w:szCs w:val="22"/>
        </w:rPr>
        <w:t>) pirkimas—pardavimas, (taip pat ir pristatymas, instaliavimas/įdiegimas/pajungimas, personalo apmokymas, garantinis aptarnavimas ir priežiūra</w:t>
      </w:r>
      <w:r w:rsidR="000043A0">
        <w:rPr>
          <w:rFonts w:ascii="Trebuchet MS" w:hAnsi="Trebuchet MS"/>
          <w:sz w:val="22"/>
          <w:szCs w:val="22"/>
        </w:rPr>
        <w:t>, techninė patikra garantiniu laikotarpiu</w:t>
      </w:r>
      <w:r w:rsidRPr="008362C4">
        <w:rPr>
          <w:rFonts w:ascii="Trebuchet MS" w:hAnsi="Trebuchet MS"/>
          <w:i/>
          <w:iCs/>
          <w:sz w:val="22"/>
          <w:szCs w:val="22"/>
        </w:rPr>
        <w:t xml:space="preserve">) </w:t>
      </w:r>
      <w:r w:rsidRPr="008362C4">
        <w:rPr>
          <w:rFonts w:ascii="Trebuchet MS" w:hAnsi="Trebuchet MS"/>
          <w:sz w:val="22"/>
          <w:szCs w:val="22"/>
        </w:rPr>
        <w:t>kurios kaina nurodyta Sutarties 3.1 punkte bei asortimentas Sutarties 1 priede „Techninė specifikacija“:</w:t>
      </w:r>
    </w:p>
    <w:p w14:paraId="235CDB55" w14:textId="77777777" w:rsidR="00443E83" w:rsidRPr="008362C4" w:rsidRDefault="00443E83" w:rsidP="00DF1980">
      <w:pPr>
        <w:numPr>
          <w:ilvl w:val="2"/>
          <w:numId w:val="46"/>
        </w:numPr>
        <w:tabs>
          <w:tab w:val="clear" w:pos="1287"/>
          <w:tab w:val="num" w:pos="0"/>
          <w:tab w:val="num" w:pos="720"/>
          <w:tab w:val="num" w:pos="851"/>
        </w:tabs>
        <w:spacing w:after="0" w:line="240" w:lineRule="auto"/>
        <w:ind w:left="0" w:firstLine="600"/>
        <w:jc w:val="both"/>
        <w:rPr>
          <w:rFonts w:ascii="Trebuchet MS" w:hAnsi="Trebuchet MS"/>
          <w:sz w:val="22"/>
          <w:szCs w:val="22"/>
        </w:rPr>
      </w:pPr>
      <w:r w:rsidRPr="008362C4">
        <w:rPr>
          <w:rFonts w:ascii="Trebuchet MS" w:eastAsia="Times New Roman" w:hAnsi="Trebuchet MS"/>
          <w:bCs/>
          <w:sz w:val="22"/>
          <w:szCs w:val="22"/>
          <w:lang w:eastAsia="zh-CN"/>
        </w:rPr>
        <w:t xml:space="preserve">Prekės turi būti naujos, nenaudotos. </w:t>
      </w:r>
      <w:r w:rsidRPr="008362C4">
        <w:rPr>
          <w:rFonts w:ascii="Trebuchet MS" w:hAnsi="Trebuchet MS"/>
          <w:bCs/>
          <w:sz w:val="22"/>
          <w:szCs w:val="22"/>
        </w:rPr>
        <w:t>Gamykliškai atnaujinti „renew“, „refurbished“, „remarked“ komponentai neleistini. Prekės kokybė turi atitikti toms prekėms taikomus kokybės reikalavimus</w:t>
      </w:r>
      <w:r w:rsidRPr="008362C4">
        <w:rPr>
          <w:rFonts w:ascii="Trebuchet MS" w:hAnsi="Trebuchet MS"/>
          <w:sz w:val="22"/>
          <w:szCs w:val="22"/>
        </w:rPr>
        <w:t>;</w:t>
      </w:r>
    </w:p>
    <w:p w14:paraId="3C57154F" w14:textId="77777777" w:rsidR="00443E83" w:rsidRPr="008362C4" w:rsidRDefault="00443E83" w:rsidP="00DF1980">
      <w:pPr>
        <w:numPr>
          <w:ilvl w:val="2"/>
          <w:numId w:val="46"/>
        </w:numPr>
        <w:tabs>
          <w:tab w:val="clear" w:pos="1287"/>
          <w:tab w:val="num" w:pos="0"/>
          <w:tab w:val="num" w:pos="720"/>
          <w:tab w:val="num" w:pos="851"/>
        </w:tabs>
        <w:spacing w:after="0" w:line="240" w:lineRule="auto"/>
        <w:ind w:left="0" w:firstLine="600"/>
        <w:jc w:val="both"/>
        <w:rPr>
          <w:rFonts w:ascii="Trebuchet MS" w:hAnsi="Trebuchet MS"/>
          <w:sz w:val="22"/>
          <w:szCs w:val="22"/>
        </w:rPr>
      </w:pPr>
      <w:r w:rsidRPr="008362C4">
        <w:rPr>
          <w:rFonts w:ascii="Trebuchet MS" w:hAnsi="Trebuchet MS"/>
          <w:sz w:val="22"/>
          <w:szCs w:val="22"/>
        </w:rPr>
        <w:t>Prekių komplektiškumas turi atitikti suderinto asortimento reikalavimus;</w:t>
      </w:r>
    </w:p>
    <w:p w14:paraId="73D951D6" w14:textId="77777777" w:rsidR="00443E83" w:rsidRPr="008362C4" w:rsidRDefault="00443E83" w:rsidP="00DF1980">
      <w:pPr>
        <w:numPr>
          <w:ilvl w:val="2"/>
          <w:numId w:val="46"/>
        </w:numPr>
        <w:tabs>
          <w:tab w:val="clear" w:pos="1287"/>
          <w:tab w:val="num" w:pos="0"/>
          <w:tab w:val="num" w:pos="720"/>
          <w:tab w:val="num" w:pos="851"/>
        </w:tabs>
        <w:spacing w:after="0" w:line="240" w:lineRule="auto"/>
        <w:ind w:left="0" w:firstLine="600"/>
        <w:jc w:val="both"/>
        <w:rPr>
          <w:rFonts w:ascii="Trebuchet MS" w:hAnsi="Trebuchet MS"/>
          <w:sz w:val="22"/>
          <w:szCs w:val="22"/>
        </w:rPr>
      </w:pPr>
      <w:r w:rsidRPr="008362C4">
        <w:rPr>
          <w:rFonts w:ascii="Trebuchet MS" w:hAnsi="Trebuchet MS"/>
          <w:sz w:val="22"/>
          <w:szCs w:val="22"/>
        </w:rPr>
        <w:t xml:space="preserve">Prekės pristatomos sukomplektuotos su visais būtinais reikmenimis, lietuviškomis technine ir naudojimo instrukcijomis, serviso dokumentacija, </w:t>
      </w:r>
      <w:r w:rsidRPr="008362C4">
        <w:rPr>
          <w:rFonts w:ascii="Trebuchet MS" w:hAnsi="Trebuchet MS"/>
          <w:bCs/>
          <w:sz w:val="22"/>
          <w:szCs w:val="22"/>
        </w:rPr>
        <w:t xml:space="preserve">atitikties deklaracija (gaminio kokybės užtikrinimu)/sertifikatu </w:t>
      </w:r>
      <w:r w:rsidRPr="008362C4">
        <w:rPr>
          <w:rFonts w:ascii="Trebuchet MS" w:hAnsi="Trebuchet MS"/>
          <w:sz w:val="22"/>
          <w:szCs w:val="22"/>
        </w:rPr>
        <w:t>(arba lygiaverčiais dokumentais, jei taikoma), kad būtų užtikrintas tinkamas Prekių naudojamas;</w:t>
      </w:r>
    </w:p>
    <w:p w14:paraId="03D3BD99" w14:textId="0691EA99" w:rsidR="005D41EB" w:rsidRDefault="00443E83" w:rsidP="00F477A5">
      <w:pPr>
        <w:numPr>
          <w:ilvl w:val="2"/>
          <w:numId w:val="46"/>
        </w:numPr>
        <w:tabs>
          <w:tab w:val="clear" w:pos="1287"/>
          <w:tab w:val="num" w:pos="0"/>
          <w:tab w:val="num" w:pos="720"/>
        </w:tabs>
        <w:spacing w:after="0" w:line="240" w:lineRule="auto"/>
        <w:ind w:left="0" w:firstLine="600"/>
        <w:jc w:val="both"/>
        <w:rPr>
          <w:rFonts w:ascii="Trebuchet MS" w:hAnsi="Trebuchet MS"/>
          <w:sz w:val="22"/>
          <w:szCs w:val="22"/>
        </w:rPr>
      </w:pPr>
      <w:r w:rsidRPr="008362C4">
        <w:rPr>
          <w:rFonts w:ascii="Trebuchet MS" w:hAnsi="Trebuchet MS"/>
          <w:sz w:val="22"/>
          <w:szCs w:val="22"/>
        </w:rPr>
        <w:t>į visą Prekių komplektą turi įeiti visos detalės ir kitos sudedamosios dalys bei medžiagos (įskaitant, bet neapsiribojant nurodytomis Sutarties 1 priede „Techninė specifikacija), reikalingos normaliam Prekės naudojimui</w:t>
      </w:r>
      <w:r w:rsidR="00F477A5">
        <w:rPr>
          <w:rFonts w:ascii="Trebuchet MS" w:hAnsi="Trebuchet MS"/>
          <w:sz w:val="22"/>
          <w:szCs w:val="22"/>
        </w:rPr>
        <w:t>.</w:t>
      </w:r>
    </w:p>
    <w:p w14:paraId="39366840" w14:textId="52C57972" w:rsidR="00415D80" w:rsidRDefault="00415D80" w:rsidP="00415D80">
      <w:pPr>
        <w:numPr>
          <w:ilvl w:val="2"/>
          <w:numId w:val="46"/>
        </w:numPr>
        <w:tabs>
          <w:tab w:val="clear" w:pos="1287"/>
          <w:tab w:val="num" w:pos="142"/>
          <w:tab w:val="num" w:pos="720"/>
          <w:tab w:val="left" w:pos="1560"/>
        </w:tabs>
        <w:spacing w:after="0" w:line="240" w:lineRule="auto"/>
        <w:ind w:left="0" w:firstLine="600"/>
        <w:jc w:val="both"/>
        <w:rPr>
          <w:rFonts w:ascii="Trebuchet MS" w:hAnsi="Trebuchet MS"/>
          <w:sz w:val="22"/>
          <w:szCs w:val="22"/>
        </w:rPr>
      </w:pPr>
      <w:r w:rsidRPr="00552DDD">
        <w:rPr>
          <w:rFonts w:ascii="Trebuchet MS" w:hAnsi="Trebuchet MS"/>
          <w:sz w:val="22"/>
          <w:szCs w:val="22"/>
        </w:rPr>
        <w:t xml:space="preserve">Šalys, vykdydamos Sutartį, įsipareigoja laikytis šių </w:t>
      </w:r>
      <w:r w:rsidRPr="00552DDD">
        <w:rPr>
          <w:rStyle w:val="Laukeliai"/>
          <w:rFonts w:ascii="Trebuchet MS" w:hAnsi="Trebuchet MS"/>
          <w:sz w:val="22"/>
        </w:rPr>
        <w:t xml:space="preserve">socialinio atsakingumo ir </w:t>
      </w:r>
      <w:r w:rsidRPr="00552DDD">
        <w:rPr>
          <w:rFonts w:ascii="Trebuchet MS" w:hAnsi="Trebuchet MS"/>
          <w:sz w:val="22"/>
          <w:szCs w:val="22"/>
        </w:rPr>
        <w:t>aplinkosaugos reikalavimų (žaliasis pirkimas</w:t>
      </w:r>
      <w:r w:rsidRPr="00552DDD">
        <w:rPr>
          <w:rFonts w:ascii="Trebuchet MS" w:hAnsi="Trebuchet MS"/>
          <w:sz w:val="22"/>
        </w:rPr>
        <w:t>, socialiai atsakingas pirkimas</w:t>
      </w:r>
      <w:r w:rsidRPr="00552DDD">
        <w:rPr>
          <w:rFonts w:ascii="Trebuchet MS" w:hAnsi="Trebuchet MS"/>
          <w:sz w:val="22"/>
          <w:szCs w:val="22"/>
        </w:rPr>
        <w:t>):</w:t>
      </w:r>
      <w:r w:rsidRPr="00FE52BD">
        <w:rPr>
          <w:rFonts w:ascii="Trebuchet MS" w:hAnsi="Trebuchet MS"/>
          <w:sz w:val="22"/>
          <w:szCs w:val="22"/>
        </w:rPr>
        <w:t xml:space="preserve"> </w:t>
      </w:r>
      <w:r>
        <w:rPr>
          <w:rStyle w:val="Laukeliai"/>
          <w:rFonts w:ascii="Trebuchet MS" w:hAnsi="Trebuchet MS"/>
          <w:sz w:val="22"/>
        </w:rPr>
        <w:t xml:space="preserve">užtikrinti lygias galimybes darbo aplinkoje, rūšiuoti atliekas, </w:t>
      </w:r>
      <w:r w:rsidRPr="00FD7D2C">
        <w:rPr>
          <w:rFonts w:ascii="Trebuchet MS" w:hAnsi="Trebuchet MS"/>
          <w:sz w:val="22"/>
          <w:szCs w:val="22"/>
        </w:rPr>
        <w:t xml:space="preserve">mažinti popieriaus sunaudojimą, atsisakyti nebūtino dokumentų kopijavimo ir spausdinimo. Su Sutarties vykdymu susiję dokumentai </w:t>
      </w:r>
      <w:r w:rsidRPr="00FD7D2C">
        <w:rPr>
          <w:rFonts w:ascii="Trebuchet MS" w:hAnsi="Trebuchet MS"/>
          <w:sz w:val="22"/>
          <w:szCs w:val="22"/>
          <w:lang w:eastAsia="ar-SA"/>
        </w:rPr>
        <w:t>Pirkėjui</w:t>
      </w:r>
      <w:r w:rsidRPr="00FD7D2C">
        <w:rPr>
          <w:rFonts w:ascii="Trebuchet MS" w:hAnsi="Trebuchet MS"/>
          <w:sz w:val="22"/>
          <w:szCs w:val="22"/>
        </w:rPr>
        <w:t xml:space="preserve"> turi būti pateikti tik elektroniniu formatu (nebent Sutartyje ir jos prieduose nenumatyta kitaip). Išimtiniais atvejais su Sutarties vykdymu susiję dokumentai, turi (gali) būti pateikiami popieriniu formatu, jeigu toks formatas privalomas pagal teisės aktus arba Pirkėjas nurodo tokį būtinumą – tokiu atveju turi būti naudojamas perdirbtas popierius, kuris atitinka minimaliuosius aplinkos apsaugos kriterijus, patvirtintus Lietuvos Respublikos aplinkos ministro 2011 m. birželio 28 d. įsakymu Nr. D1-508 „</w:t>
      </w:r>
      <w:r w:rsidRPr="00FD32B3">
        <w:rPr>
          <w:rStyle w:val="Laukeliai"/>
          <w:rFonts w:ascii="Trebuchet MS" w:eastAsia="Times New Roman" w:hAnsi="Trebuchet MS"/>
          <w:sz w:val="22"/>
          <w:szCs w:val="22"/>
        </w:rPr>
        <w:t>Dėl Aplinkos apsaugos kriterijų taikymo, vykdant žaliuosius pirkimus, tvarkos aprašo patvirtinimo</w:t>
      </w:r>
      <w:r w:rsidRPr="00FD7D2C">
        <w:rPr>
          <w:rFonts w:ascii="Trebuchet MS" w:hAnsi="Trebuchet MS"/>
          <w:sz w:val="22"/>
          <w:szCs w:val="22"/>
        </w:rPr>
        <w:t>“</w:t>
      </w:r>
      <w:r>
        <w:rPr>
          <w:rFonts w:ascii="Trebuchet MS" w:hAnsi="Trebuchet MS"/>
          <w:sz w:val="22"/>
          <w:szCs w:val="22"/>
        </w:rPr>
        <w:t xml:space="preserve">. Taip pat: </w:t>
      </w:r>
    </w:p>
    <w:p w14:paraId="774A3CC2" w14:textId="77777777" w:rsidR="00415D80" w:rsidRPr="00FC43E2" w:rsidRDefault="00415D80" w:rsidP="00415D80">
      <w:pPr>
        <w:pStyle w:val="ListParagraph"/>
        <w:numPr>
          <w:ilvl w:val="3"/>
          <w:numId w:val="46"/>
        </w:numPr>
        <w:tabs>
          <w:tab w:val="num" w:pos="142"/>
          <w:tab w:val="left" w:pos="1560"/>
        </w:tabs>
        <w:spacing w:after="0" w:line="240" w:lineRule="auto"/>
        <w:ind w:left="0" w:firstLine="600"/>
        <w:jc w:val="both"/>
        <w:rPr>
          <w:rFonts w:ascii="Trebuchet MS" w:hAnsi="Trebuchet MS"/>
          <w:sz w:val="22"/>
          <w:szCs w:val="22"/>
        </w:rPr>
      </w:pPr>
      <w:r w:rsidRPr="00FC43E2">
        <w:rPr>
          <w:rFonts w:ascii="Trebuchet MS" w:hAnsi="Trebuchet MS"/>
          <w:sz w:val="22"/>
          <w:szCs w:val="22"/>
        </w:rPr>
        <w:t xml:space="preserve">Tiekėjas turi užtikrinti, kad per </w:t>
      </w:r>
      <w:r>
        <w:rPr>
          <w:rFonts w:ascii="Trebuchet MS" w:hAnsi="Trebuchet MS"/>
          <w:sz w:val="22"/>
          <w:szCs w:val="22"/>
        </w:rPr>
        <w:t xml:space="preserve">Prekės </w:t>
      </w:r>
      <w:r w:rsidRPr="00FC43E2">
        <w:rPr>
          <w:rFonts w:ascii="Trebuchet MS" w:hAnsi="Trebuchet MS"/>
          <w:sz w:val="22"/>
          <w:szCs w:val="22"/>
        </w:rPr>
        <w:t>naudojimo laikotarpį būtų galima įsigyti originalių arba joms lygiaverčių atsarginių dalių.</w:t>
      </w:r>
    </w:p>
    <w:p w14:paraId="7609D2B0" w14:textId="77777777" w:rsidR="00415D80" w:rsidRPr="00FC43E2" w:rsidRDefault="00415D80" w:rsidP="00415D80">
      <w:pPr>
        <w:pStyle w:val="ListParagraph"/>
        <w:numPr>
          <w:ilvl w:val="3"/>
          <w:numId w:val="46"/>
        </w:numPr>
        <w:tabs>
          <w:tab w:val="num" w:pos="142"/>
          <w:tab w:val="left" w:pos="1560"/>
        </w:tabs>
        <w:spacing w:after="0" w:line="240" w:lineRule="auto"/>
        <w:ind w:left="0" w:firstLine="600"/>
        <w:jc w:val="both"/>
        <w:rPr>
          <w:rFonts w:ascii="Trebuchet MS" w:hAnsi="Trebuchet MS"/>
          <w:sz w:val="22"/>
          <w:szCs w:val="22"/>
        </w:rPr>
      </w:pPr>
      <w:r w:rsidRPr="00FC43E2">
        <w:rPr>
          <w:rFonts w:ascii="Trebuchet MS" w:hAnsi="Trebuchet MS"/>
          <w:sz w:val="22"/>
          <w:szCs w:val="22"/>
        </w:rPr>
        <w:t xml:space="preserve">Tiekėjas turi užtikrinti </w:t>
      </w:r>
      <w:r>
        <w:rPr>
          <w:rFonts w:ascii="Trebuchet MS" w:hAnsi="Trebuchet MS"/>
          <w:sz w:val="22"/>
          <w:szCs w:val="22"/>
        </w:rPr>
        <w:t xml:space="preserve">galimybę </w:t>
      </w:r>
      <w:r w:rsidRPr="00FC43E2">
        <w:rPr>
          <w:rFonts w:ascii="Trebuchet MS" w:hAnsi="Trebuchet MS"/>
          <w:sz w:val="22"/>
          <w:szCs w:val="22"/>
        </w:rPr>
        <w:t xml:space="preserve">atnaujinti </w:t>
      </w:r>
      <w:r>
        <w:rPr>
          <w:rFonts w:ascii="Trebuchet MS" w:hAnsi="Trebuchet MS"/>
          <w:sz w:val="22"/>
          <w:szCs w:val="22"/>
        </w:rPr>
        <w:t>Prekės</w:t>
      </w:r>
      <w:r w:rsidRPr="00FC43E2">
        <w:rPr>
          <w:rFonts w:ascii="Trebuchet MS" w:hAnsi="Trebuchet MS"/>
          <w:sz w:val="22"/>
          <w:szCs w:val="22"/>
        </w:rPr>
        <w:t xml:space="preserve"> sudėtines dalis/sistemas, įskaitant ir programinę įrangą, siekiant prailginti </w:t>
      </w:r>
      <w:r>
        <w:rPr>
          <w:rFonts w:ascii="Trebuchet MS" w:hAnsi="Trebuchet MS"/>
          <w:sz w:val="22"/>
          <w:szCs w:val="22"/>
        </w:rPr>
        <w:t>Prekės</w:t>
      </w:r>
      <w:r w:rsidRPr="00FC43E2">
        <w:rPr>
          <w:rFonts w:ascii="Trebuchet MS" w:hAnsi="Trebuchet MS"/>
          <w:sz w:val="22"/>
          <w:szCs w:val="22"/>
        </w:rPr>
        <w:t xml:space="preserve"> efektyvaus panaudojimo laiką.</w:t>
      </w:r>
    </w:p>
    <w:p w14:paraId="71E49FA6" w14:textId="77777777" w:rsidR="00415D80" w:rsidRPr="00FC43E2" w:rsidRDefault="00415D80" w:rsidP="00415D80">
      <w:pPr>
        <w:pStyle w:val="ListParagraph"/>
        <w:numPr>
          <w:ilvl w:val="3"/>
          <w:numId w:val="46"/>
        </w:numPr>
        <w:tabs>
          <w:tab w:val="num" w:pos="142"/>
          <w:tab w:val="left" w:pos="1560"/>
        </w:tabs>
        <w:spacing w:after="0" w:line="240" w:lineRule="auto"/>
        <w:ind w:left="0" w:firstLine="600"/>
        <w:jc w:val="both"/>
        <w:rPr>
          <w:rFonts w:ascii="Trebuchet MS" w:hAnsi="Trebuchet MS"/>
          <w:sz w:val="22"/>
          <w:szCs w:val="22"/>
        </w:rPr>
      </w:pPr>
      <w:r w:rsidRPr="00FC43E2">
        <w:rPr>
          <w:rFonts w:ascii="Trebuchet MS" w:hAnsi="Trebuchet MS"/>
          <w:sz w:val="22"/>
          <w:szCs w:val="22"/>
        </w:rPr>
        <w:t>Tiekėjas įsipareigo</w:t>
      </w:r>
      <w:r>
        <w:rPr>
          <w:rFonts w:ascii="Trebuchet MS" w:hAnsi="Trebuchet MS"/>
          <w:sz w:val="22"/>
          <w:szCs w:val="22"/>
        </w:rPr>
        <w:t>ja</w:t>
      </w:r>
      <w:r w:rsidRPr="00FC43E2">
        <w:rPr>
          <w:rFonts w:ascii="Trebuchet MS" w:hAnsi="Trebuchet MS"/>
          <w:sz w:val="22"/>
          <w:szCs w:val="22"/>
        </w:rPr>
        <w:t xml:space="preserve"> </w:t>
      </w:r>
      <w:r>
        <w:rPr>
          <w:rFonts w:ascii="Trebuchet MS" w:hAnsi="Trebuchet MS"/>
          <w:sz w:val="22"/>
          <w:szCs w:val="22"/>
        </w:rPr>
        <w:t>pravesti</w:t>
      </w:r>
      <w:r w:rsidRPr="00FC43E2">
        <w:rPr>
          <w:rFonts w:ascii="Trebuchet MS" w:hAnsi="Trebuchet MS"/>
          <w:sz w:val="22"/>
          <w:szCs w:val="22"/>
        </w:rPr>
        <w:t xml:space="preserve"> mokymus, kuriuose būtų aptarti elektros energijos vartojimo efektyvumo didinimo aspektai (vartojimo parametrų reguliavimas ir tikslinimas, ir kt.</w:t>
      </w:r>
      <w:r>
        <w:rPr>
          <w:rFonts w:ascii="Trebuchet MS" w:hAnsi="Trebuchet MS"/>
          <w:sz w:val="22"/>
          <w:szCs w:val="22"/>
        </w:rPr>
        <w:t>).</w:t>
      </w:r>
    </w:p>
    <w:p w14:paraId="6ACD8AEE" w14:textId="77777777" w:rsidR="00415D80" w:rsidRPr="00FC43E2" w:rsidRDefault="00415D80" w:rsidP="00415D80">
      <w:pPr>
        <w:pStyle w:val="ListParagraph"/>
        <w:numPr>
          <w:ilvl w:val="3"/>
          <w:numId w:val="46"/>
        </w:numPr>
        <w:tabs>
          <w:tab w:val="num" w:pos="142"/>
          <w:tab w:val="left" w:pos="1560"/>
        </w:tabs>
        <w:spacing w:after="0" w:line="240" w:lineRule="auto"/>
        <w:ind w:left="0" w:firstLine="600"/>
        <w:jc w:val="both"/>
        <w:rPr>
          <w:rFonts w:ascii="Trebuchet MS" w:hAnsi="Trebuchet MS"/>
          <w:sz w:val="22"/>
          <w:szCs w:val="22"/>
        </w:rPr>
      </w:pPr>
      <w:r w:rsidRPr="00FC43E2">
        <w:rPr>
          <w:rFonts w:ascii="Trebuchet MS" w:hAnsi="Trebuchet MS"/>
          <w:sz w:val="22"/>
          <w:szCs w:val="22"/>
        </w:rPr>
        <w:lastRenderedPageBreak/>
        <w:t>Tiekėjas įsipareigo</w:t>
      </w:r>
      <w:r>
        <w:rPr>
          <w:rFonts w:ascii="Trebuchet MS" w:hAnsi="Trebuchet MS"/>
          <w:sz w:val="22"/>
          <w:szCs w:val="22"/>
        </w:rPr>
        <w:t>ja</w:t>
      </w:r>
      <w:r w:rsidRPr="00FC43E2">
        <w:rPr>
          <w:rFonts w:ascii="Trebuchet MS" w:hAnsi="Trebuchet MS"/>
          <w:sz w:val="22"/>
          <w:szCs w:val="22"/>
        </w:rPr>
        <w:t xml:space="preserve"> </w:t>
      </w:r>
      <w:r>
        <w:rPr>
          <w:rFonts w:ascii="Trebuchet MS" w:hAnsi="Trebuchet MS"/>
          <w:sz w:val="22"/>
          <w:szCs w:val="22"/>
        </w:rPr>
        <w:t xml:space="preserve">Prekę sumontuoti </w:t>
      </w:r>
      <w:r w:rsidRPr="00FC43E2">
        <w:rPr>
          <w:rFonts w:ascii="Trebuchet MS" w:hAnsi="Trebuchet MS"/>
          <w:sz w:val="22"/>
          <w:szCs w:val="22"/>
        </w:rPr>
        <w:t xml:space="preserve">taip, kad būtų pasiektas kuo didesnis vartojimo efektyvumas: </w:t>
      </w:r>
      <w:r>
        <w:rPr>
          <w:rFonts w:ascii="Trebuchet MS" w:hAnsi="Trebuchet MS"/>
          <w:sz w:val="22"/>
          <w:szCs w:val="22"/>
        </w:rPr>
        <w:t>T</w:t>
      </w:r>
      <w:r w:rsidRPr="00FC43E2">
        <w:rPr>
          <w:rFonts w:ascii="Trebuchet MS" w:hAnsi="Trebuchet MS"/>
          <w:sz w:val="22"/>
          <w:szCs w:val="22"/>
        </w:rPr>
        <w:t xml:space="preserve">iekėjas turi pateikti naudotojo poreikių vertinimą, pasiūlyti geriausius </w:t>
      </w:r>
      <w:r>
        <w:rPr>
          <w:rFonts w:ascii="Trebuchet MS" w:hAnsi="Trebuchet MS"/>
          <w:sz w:val="22"/>
          <w:szCs w:val="22"/>
        </w:rPr>
        <w:t>Prekės</w:t>
      </w:r>
      <w:r w:rsidRPr="00FC43E2">
        <w:rPr>
          <w:rFonts w:ascii="Trebuchet MS" w:hAnsi="Trebuchet MS"/>
          <w:sz w:val="22"/>
          <w:szCs w:val="22"/>
        </w:rPr>
        <w:t xml:space="preserve"> energijos vartojimo parametrus. Tiekėjas, atlikdamas techninę </w:t>
      </w:r>
      <w:r>
        <w:rPr>
          <w:rFonts w:ascii="Trebuchet MS" w:hAnsi="Trebuchet MS"/>
          <w:sz w:val="22"/>
          <w:szCs w:val="22"/>
        </w:rPr>
        <w:t>Prekės</w:t>
      </w:r>
      <w:r w:rsidRPr="00FC43E2">
        <w:rPr>
          <w:rFonts w:ascii="Trebuchet MS" w:hAnsi="Trebuchet MS"/>
          <w:sz w:val="22"/>
          <w:szCs w:val="22"/>
        </w:rPr>
        <w:t xml:space="preserve"> priežiūrą, pakartotinai turi tikslinti ir pasiūlyti geriausius </w:t>
      </w:r>
      <w:r>
        <w:rPr>
          <w:rFonts w:ascii="Trebuchet MS" w:hAnsi="Trebuchet MS"/>
          <w:sz w:val="22"/>
          <w:szCs w:val="22"/>
        </w:rPr>
        <w:t>Prekės</w:t>
      </w:r>
      <w:r w:rsidRPr="00FC43E2">
        <w:rPr>
          <w:rFonts w:ascii="Trebuchet MS" w:hAnsi="Trebuchet MS"/>
          <w:sz w:val="22"/>
          <w:szCs w:val="22"/>
        </w:rPr>
        <w:t xml:space="preserve"> vartojimo parametrus.</w:t>
      </w:r>
    </w:p>
    <w:p w14:paraId="26E1A2FC" w14:textId="3CA9295A" w:rsidR="00415D80" w:rsidRPr="00C10029" w:rsidRDefault="00415D80" w:rsidP="00C10029">
      <w:pPr>
        <w:pStyle w:val="ListParagraph"/>
        <w:numPr>
          <w:ilvl w:val="3"/>
          <w:numId w:val="46"/>
        </w:numPr>
        <w:tabs>
          <w:tab w:val="num" w:pos="142"/>
          <w:tab w:val="left" w:pos="1560"/>
        </w:tabs>
        <w:spacing w:after="0" w:line="240" w:lineRule="auto"/>
        <w:ind w:left="0" w:firstLine="600"/>
        <w:jc w:val="both"/>
        <w:rPr>
          <w:rFonts w:ascii="Trebuchet MS" w:hAnsi="Trebuchet MS"/>
          <w:sz w:val="22"/>
          <w:szCs w:val="22"/>
        </w:rPr>
      </w:pPr>
      <w:r w:rsidRPr="00CD4304">
        <w:rPr>
          <w:rFonts w:ascii="Trebuchet MS" w:hAnsi="Trebuchet MS"/>
          <w:sz w:val="22"/>
          <w:szCs w:val="22"/>
        </w:rPr>
        <w:t>Prekės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p>
    <w:p w14:paraId="7DB81BEF" w14:textId="77777777" w:rsidR="00443E83" w:rsidRPr="008362C4" w:rsidRDefault="00443E83" w:rsidP="00D03F74">
      <w:pPr>
        <w:numPr>
          <w:ilvl w:val="1"/>
          <w:numId w:val="46"/>
        </w:numPr>
        <w:tabs>
          <w:tab w:val="clear" w:pos="987"/>
          <w:tab w:val="num" w:pos="0"/>
          <w:tab w:val="left" w:pos="1134"/>
        </w:tabs>
        <w:spacing w:after="0" w:line="240" w:lineRule="auto"/>
        <w:ind w:left="0" w:firstLine="600"/>
        <w:jc w:val="both"/>
        <w:rPr>
          <w:rFonts w:ascii="Trebuchet MS" w:hAnsi="Trebuchet MS"/>
          <w:sz w:val="22"/>
          <w:szCs w:val="22"/>
        </w:rPr>
      </w:pPr>
      <w:bookmarkStart w:id="4" w:name="_Ref390180616"/>
      <w:r w:rsidRPr="008362C4">
        <w:rPr>
          <w:rFonts w:ascii="Trebuchet MS" w:hAnsi="Trebuchet MS"/>
          <w:sz w:val="22"/>
          <w:szCs w:val="22"/>
        </w:rPr>
        <w:t>Prekės turi būti pristatytos:</w:t>
      </w:r>
      <w:bookmarkEnd w:id="4"/>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5911"/>
      </w:tblGrid>
      <w:tr w:rsidR="00443E83" w:rsidRPr="008362C4" w14:paraId="41B4BF8E" w14:textId="77777777" w:rsidTr="009900B6">
        <w:tc>
          <w:tcPr>
            <w:tcW w:w="4248" w:type="dxa"/>
            <w:shd w:val="clear" w:color="auto" w:fill="D9D9D9" w:themeFill="background1" w:themeFillShade="D9"/>
            <w:vAlign w:val="center"/>
          </w:tcPr>
          <w:p w14:paraId="1B14A3ED" w14:textId="77777777" w:rsidR="00443E83" w:rsidRPr="008362C4" w:rsidRDefault="00443E83" w:rsidP="005B353B">
            <w:pPr>
              <w:spacing w:after="0" w:line="240" w:lineRule="auto"/>
              <w:jc w:val="center"/>
              <w:rPr>
                <w:rFonts w:ascii="Trebuchet MS" w:hAnsi="Trebuchet MS"/>
                <w:b/>
                <w:bCs/>
                <w:sz w:val="22"/>
                <w:szCs w:val="22"/>
              </w:rPr>
            </w:pPr>
            <w:r w:rsidRPr="008362C4">
              <w:rPr>
                <w:rFonts w:ascii="Trebuchet MS" w:hAnsi="Trebuchet MS"/>
                <w:b/>
                <w:bCs/>
                <w:sz w:val="22"/>
                <w:szCs w:val="22"/>
              </w:rPr>
              <w:t>Prekių pristatymo vietos adresas</w:t>
            </w:r>
          </w:p>
        </w:tc>
        <w:tc>
          <w:tcPr>
            <w:tcW w:w="5911" w:type="dxa"/>
            <w:shd w:val="clear" w:color="auto" w:fill="D9D9D9" w:themeFill="background1" w:themeFillShade="D9"/>
            <w:vAlign w:val="center"/>
          </w:tcPr>
          <w:p w14:paraId="01E17792" w14:textId="77777777" w:rsidR="00443E83" w:rsidRPr="008362C4" w:rsidRDefault="00443E83" w:rsidP="00086059">
            <w:pPr>
              <w:spacing w:after="0" w:line="240" w:lineRule="auto"/>
              <w:jc w:val="both"/>
              <w:rPr>
                <w:rFonts w:ascii="Trebuchet MS" w:hAnsi="Trebuchet MS"/>
                <w:b/>
                <w:bCs/>
                <w:sz w:val="22"/>
                <w:szCs w:val="22"/>
              </w:rPr>
            </w:pPr>
            <w:r w:rsidRPr="008362C4">
              <w:rPr>
                <w:rFonts w:ascii="Trebuchet MS" w:hAnsi="Trebuchet MS"/>
                <w:b/>
                <w:bCs/>
                <w:sz w:val="22"/>
                <w:szCs w:val="22"/>
              </w:rPr>
              <w:t>Sutartinių įsipareigojimų nurodytų Sutarties specialiųjų sąlygų 1.1. punkte įvykdymo terminas</w:t>
            </w:r>
          </w:p>
        </w:tc>
      </w:tr>
      <w:tr w:rsidR="00443E83" w:rsidRPr="008362C4" w14:paraId="5F942649" w14:textId="77777777" w:rsidTr="00913924">
        <w:tc>
          <w:tcPr>
            <w:tcW w:w="4248" w:type="dxa"/>
          </w:tcPr>
          <w:p w14:paraId="4E25882C" w14:textId="77777777" w:rsidR="00443E83" w:rsidRPr="008362C4" w:rsidRDefault="00443E83" w:rsidP="00913924">
            <w:pPr>
              <w:spacing w:after="0" w:line="240" w:lineRule="auto"/>
              <w:rPr>
                <w:rFonts w:ascii="Trebuchet MS" w:hAnsi="Trebuchet MS"/>
                <w:iCs/>
                <w:sz w:val="22"/>
                <w:szCs w:val="22"/>
              </w:rPr>
            </w:pPr>
            <w:r w:rsidRPr="008362C4">
              <w:rPr>
                <w:rFonts w:ascii="Trebuchet MS" w:hAnsi="Trebuchet MS"/>
                <w:sz w:val="22"/>
                <w:szCs w:val="22"/>
              </w:rPr>
              <w:t xml:space="preserve">VšĮ Kauno miesto poliklinika, </w:t>
            </w:r>
            <w:r w:rsidRPr="008362C4">
              <w:rPr>
                <w:rFonts w:ascii="Trebuchet MS" w:hAnsi="Trebuchet MS"/>
                <w:iCs/>
                <w:sz w:val="22"/>
                <w:szCs w:val="22"/>
              </w:rPr>
              <w:t>Kaunas</w:t>
            </w:r>
            <w:r w:rsidRPr="008362C4" w:rsidDel="00886654">
              <w:rPr>
                <w:rFonts w:ascii="Trebuchet MS" w:hAnsi="Trebuchet MS"/>
                <w:iCs/>
                <w:sz w:val="22"/>
                <w:szCs w:val="22"/>
              </w:rPr>
              <w:t xml:space="preserve"> </w:t>
            </w:r>
            <w:r w:rsidRPr="008362C4">
              <w:rPr>
                <w:rStyle w:val="FootnoteReference"/>
                <w:rFonts w:ascii="Trebuchet MS" w:hAnsi="Trebuchet MS"/>
                <w:iCs/>
                <w:sz w:val="22"/>
                <w:szCs w:val="22"/>
              </w:rPr>
              <w:footnoteReference w:id="2"/>
            </w:r>
          </w:p>
        </w:tc>
        <w:tc>
          <w:tcPr>
            <w:tcW w:w="5911" w:type="dxa"/>
          </w:tcPr>
          <w:p w14:paraId="10E5EBCF" w14:textId="31DB3AB5" w:rsidR="00443E83" w:rsidRPr="008362C4" w:rsidRDefault="00443E83" w:rsidP="00086059">
            <w:pPr>
              <w:spacing w:after="0" w:line="240" w:lineRule="auto"/>
              <w:jc w:val="both"/>
              <w:rPr>
                <w:rFonts w:ascii="Trebuchet MS" w:hAnsi="Trebuchet MS"/>
                <w:sz w:val="22"/>
                <w:szCs w:val="22"/>
              </w:rPr>
            </w:pPr>
            <w:r w:rsidRPr="008362C4">
              <w:rPr>
                <w:rFonts w:ascii="Trebuchet MS" w:hAnsi="Trebuchet MS"/>
                <w:sz w:val="22"/>
                <w:szCs w:val="22"/>
              </w:rPr>
              <w:t xml:space="preserve">Per </w:t>
            </w:r>
            <w:r w:rsidR="005B353B">
              <w:rPr>
                <w:rFonts w:ascii="Trebuchet MS" w:hAnsi="Trebuchet MS"/>
                <w:sz w:val="22"/>
                <w:szCs w:val="22"/>
              </w:rPr>
              <w:t>9</w:t>
            </w:r>
            <w:r w:rsidR="00593B05">
              <w:rPr>
                <w:rFonts w:ascii="Trebuchet MS" w:hAnsi="Trebuchet MS"/>
                <w:sz w:val="22"/>
                <w:szCs w:val="22"/>
              </w:rPr>
              <w:t>0</w:t>
            </w:r>
            <w:r w:rsidR="00DE2F29">
              <w:rPr>
                <w:rFonts w:ascii="Trebuchet MS" w:hAnsi="Trebuchet MS"/>
                <w:sz w:val="22"/>
                <w:szCs w:val="22"/>
              </w:rPr>
              <w:t xml:space="preserve"> </w:t>
            </w:r>
            <w:r w:rsidRPr="008362C4">
              <w:rPr>
                <w:rFonts w:ascii="Trebuchet MS" w:hAnsi="Trebuchet MS"/>
                <w:iCs/>
                <w:sz w:val="22"/>
                <w:szCs w:val="22"/>
              </w:rPr>
              <w:t xml:space="preserve">kalendorinių </w:t>
            </w:r>
            <w:r w:rsidRPr="008362C4">
              <w:rPr>
                <w:rFonts w:ascii="Trebuchet MS" w:hAnsi="Trebuchet MS"/>
                <w:sz w:val="22"/>
                <w:szCs w:val="22"/>
              </w:rPr>
              <w:t>dienų nuo sutarties įsigaliojimo dienos.</w:t>
            </w:r>
          </w:p>
        </w:tc>
      </w:tr>
    </w:tbl>
    <w:p w14:paraId="518DA04D" w14:textId="77777777" w:rsidR="00443E83" w:rsidRPr="008362C4" w:rsidRDefault="00443E83" w:rsidP="00DF1980">
      <w:pPr>
        <w:numPr>
          <w:ilvl w:val="2"/>
          <w:numId w:val="46"/>
        </w:numPr>
        <w:tabs>
          <w:tab w:val="clear" w:pos="1287"/>
          <w:tab w:val="num" w:pos="0"/>
          <w:tab w:val="left" w:pos="200"/>
        </w:tabs>
        <w:spacing w:after="0" w:line="240" w:lineRule="auto"/>
        <w:ind w:left="0" w:firstLine="567"/>
        <w:jc w:val="both"/>
        <w:rPr>
          <w:rFonts w:ascii="Trebuchet MS" w:hAnsi="Trebuchet MS"/>
          <w:sz w:val="22"/>
          <w:szCs w:val="22"/>
        </w:rPr>
      </w:pPr>
      <w:r w:rsidRPr="008362C4">
        <w:rPr>
          <w:rFonts w:ascii="Trebuchet MS" w:hAnsi="Trebuchet MS"/>
          <w:sz w:val="22"/>
          <w:szCs w:val="22"/>
        </w:rPr>
        <w:t>Šalys susitaria, kad Prekių pristatymo terminas yra esminė sutarties sąlyga.</w:t>
      </w:r>
    </w:p>
    <w:p w14:paraId="414B8563" w14:textId="77777777" w:rsidR="00443E83" w:rsidRPr="008362C4" w:rsidRDefault="00443E83" w:rsidP="00DF1980">
      <w:pPr>
        <w:numPr>
          <w:ilvl w:val="2"/>
          <w:numId w:val="46"/>
        </w:numPr>
        <w:tabs>
          <w:tab w:val="left" w:pos="200"/>
        </w:tabs>
        <w:spacing w:after="0" w:line="240" w:lineRule="auto"/>
        <w:ind w:left="0" w:firstLine="600"/>
        <w:jc w:val="both"/>
        <w:rPr>
          <w:rFonts w:ascii="Trebuchet MS" w:hAnsi="Trebuchet MS"/>
          <w:sz w:val="22"/>
          <w:szCs w:val="22"/>
        </w:rPr>
      </w:pPr>
      <w:r w:rsidRPr="008362C4">
        <w:rPr>
          <w:rFonts w:ascii="Trebuchet MS" w:hAnsi="Trebuchet MS"/>
          <w:sz w:val="22"/>
          <w:szCs w:val="22"/>
        </w:rPr>
        <w:t>Tiekėjui pristačius Prekes, Pirkėjas kartu su Tiekėju įsipareigoja patikrinti Prekių kokybę ir komplektiškumą bei pasirašyti Prekių perdavimo—priėmimo aktą, kuriame pažymimi trūkumai ar pažeidimai, jei tokie nustatyti.</w:t>
      </w:r>
    </w:p>
    <w:p w14:paraId="0948F186" w14:textId="34682393" w:rsidR="00443E83" w:rsidRPr="007C1B20" w:rsidRDefault="00443E83" w:rsidP="00DF1980">
      <w:pPr>
        <w:numPr>
          <w:ilvl w:val="2"/>
          <w:numId w:val="46"/>
        </w:numPr>
        <w:tabs>
          <w:tab w:val="left" w:pos="200"/>
        </w:tabs>
        <w:spacing w:after="0" w:line="240" w:lineRule="auto"/>
        <w:ind w:left="0" w:firstLine="600"/>
        <w:jc w:val="both"/>
        <w:rPr>
          <w:rFonts w:ascii="Trebuchet MS" w:hAnsi="Trebuchet MS"/>
          <w:sz w:val="22"/>
          <w:szCs w:val="22"/>
        </w:rPr>
      </w:pPr>
      <w:r w:rsidRPr="007C1B20">
        <w:rPr>
          <w:rFonts w:ascii="Trebuchet MS" w:hAnsi="Trebuchet MS"/>
          <w:sz w:val="22"/>
          <w:szCs w:val="22"/>
        </w:rPr>
        <w:t xml:space="preserve">Tiekėjas privalo ne vėliau kaip prieš 5 (penkias) darbo dienas įspėti Pirkėją raštu [el. pašto adresas </w:t>
      </w:r>
      <w:sdt>
        <w:sdtPr>
          <w:rPr>
            <w:rFonts w:ascii="Trebuchet MS" w:hAnsi="Trebuchet MS"/>
            <w:sz w:val="22"/>
            <w:szCs w:val="22"/>
          </w:rPr>
          <w:id w:val="34937394"/>
          <w:placeholder>
            <w:docPart w:val="BC68694F883F44AD84498032E9F7BA8D"/>
          </w:placeholder>
          <w:text/>
        </w:sdtPr>
        <w:sdtEndPr/>
        <w:sdtContent>
          <w:r w:rsidR="007C1B20" w:rsidRPr="007C1B20">
            <w:rPr>
              <w:rFonts w:ascii="Trebuchet MS" w:hAnsi="Trebuchet MS"/>
              <w:sz w:val="22"/>
              <w:szCs w:val="22"/>
            </w:rPr>
            <w:t>lina.treciokaite</w:t>
          </w:r>
          <w:r w:rsidR="007C1B20" w:rsidRPr="007C1B20">
            <w:rPr>
              <w:rFonts w:ascii="Trebuchet MS" w:hAnsi="Trebuchet MS"/>
              <w:sz w:val="22"/>
              <w:szCs w:val="22"/>
              <w:lang w:val="en-US"/>
            </w:rPr>
            <w:t>@</w:t>
          </w:r>
          <w:r w:rsidR="007C1B20" w:rsidRPr="007C1B20">
            <w:rPr>
              <w:rFonts w:ascii="Trebuchet MS" w:hAnsi="Trebuchet MS"/>
              <w:sz w:val="22"/>
              <w:szCs w:val="22"/>
            </w:rPr>
            <w:t>kaunopoliklinika.lt</w:t>
          </w:r>
        </w:sdtContent>
      </w:sdt>
      <w:r w:rsidRPr="007C1B20">
        <w:rPr>
          <w:rFonts w:ascii="Trebuchet MS" w:hAnsi="Trebuchet MS"/>
          <w:sz w:val="22"/>
          <w:szCs w:val="22"/>
        </w:rPr>
        <w:t xml:space="preserve">, telefono Nr. </w:t>
      </w:r>
      <w:sdt>
        <w:sdtPr>
          <w:rPr>
            <w:rFonts w:ascii="Trebuchet MS" w:hAnsi="Trebuchet MS"/>
            <w:sz w:val="22"/>
            <w:szCs w:val="22"/>
          </w:rPr>
          <w:id w:val="19990503"/>
          <w:placeholder>
            <w:docPart w:val="1DDE3C7CEF6D4DD5A2EF390FEDB393BB"/>
          </w:placeholder>
          <w:text/>
        </w:sdtPr>
        <w:sdtEndPr/>
        <w:sdtContent>
          <w:r w:rsidR="007C1B20" w:rsidRPr="007C1B20">
            <w:rPr>
              <w:rFonts w:ascii="Trebuchet MS" w:hAnsi="Trebuchet MS"/>
              <w:sz w:val="22"/>
              <w:szCs w:val="22"/>
            </w:rPr>
            <w:t>866248231</w:t>
          </w:r>
        </w:sdtContent>
      </w:sdt>
      <w:r w:rsidRPr="007C1B20">
        <w:rPr>
          <w:rFonts w:ascii="Trebuchet MS" w:hAnsi="Trebuchet MS"/>
          <w:sz w:val="22"/>
          <w:szCs w:val="22"/>
        </w:rPr>
        <w:t xml:space="preserve">] apie ketinimą pristatyti Prekes, kad Pirkėjas galėtų tinkamai pasiruošti Prekių priėmimui. </w:t>
      </w:r>
    </w:p>
    <w:p w14:paraId="4E664AE4" w14:textId="77777777" w:rsidR="00443E83" w:rsidRPr="008362C4" w:rsidRDefault="00443E83" w:rsidP="00DF1980">
      <w:pPr>
        <w:numPr>
          <w:ilvl w:val="2"/>
          <w:numId w:val="46"/>
        </w:numPr>
        <w:tabs>
          <w:tab w:val="left" w:pos="200"/>
        </w:tabs>
        <w:spacing w:after="0" w:line="240" w:lineRule="auto"/>
        <w:ind w:left="0" w:firstLine="600"/>
        <w:jc w:val="both"/>
        <w:rPr>
          <w:rFonts w:ascii="Trebuchet MS" w:hAnsi="Trebuchet MS"/>
          <w:sz w:val="22"/>
          <w:szCs w:val="22"/>
        </w:rPr>
      </w:pPr>
      <w:r w:rsidRPr="007C1B20">
        <w:rPr>
          <w:rFonts w:ascii="Trebuchet MS" w:hAnsi="Trebuchet MS"/>
          <w:sz w:val="22"/>
          <w:szCs w:val="22"/>
        </w:rPr>
        <w:t>Prekes Pirkėjas priima tik darbo dienomis</w:t>
      </w:r>
      <w:r w:rsidRPr="008362C4">
        <w:rPr>
          <w:rFonts w:ascii="Trebuchet MS" w:hAnsi="Trebuchet MS"/>
          <w:sz w:val="22"/>
          <w:szCs w:val="22"/>
        </w:rPr>
        <w:t xml:space="preserve"> nuo 8.00 iki 15.00</w:t>
      </w:r>
      <w:r w:rsidRPr="008362C4">
        <w:rPr>
          <w:rFonts w:ascii="Trebuchet MS" w:hAnsi="Trebuchet MS"/>
          <w:iCs/>
          <w:sz w:val="22"/>
          <w:szCs w:val="22"/>
        </w:rPr>
        <w:t xml:space="preserve"> val.</w:t>
      </w:r>
    </w:p>
    <w:p w14:paraId="4553E2EC" w14:textId="77777777" w:rsidR="00443E83" w:rsidRPr="008362C4" w:rsidRDefault="00443E83" w:rsidP="00DF1980">
      <w:pPr>
        <w:numPr>
          <w:ilvl w:val="1"/>
          <w:numId w:val="46"/>
        </w:numPr>
        <w:tabs>
          <w:tab w:val="left" w:pos="200"/>
          <w:tab w:val="left" w:pos="1134"/>
        </w:tabs>
        <w:spacing w:after="0" w:line="240" w:lineRule="auto"/>
        <w:ind w:left="0" w:firstLine="600"/>
        <w:jc w:val="both"/>
        <w:rPr>
          <w:rFonts w:ascii="Trebuchet MS" w:hAnsi="Trebuchet MS"/>
          <w:sz w:val="22"/>
          <w:szCs w:val="22"/>
        </w:rPr>
      </w:pPr>
      <w:r w:rsidRPr="008362C4">
        <w:rPr>
          <w:rFonts w:ascii="Trebuchet MS" w:hAnsi="Trebuchet MS"/>
          <w:sz w:val="22"/>
          <w:szCs w:val="22"/>
        </w:rPr>
        <w:t>Garantiniai įsipareigojimai:</w:t>
      </w:r>
    </w:p>
    <w:p w14:paraId="3E354642" w14:textId="746CF6B3" w:rsidR="00443E83" w:rsidRPr="008362C4" w:rsidRDefault="00443E83" w:rsidP="00DF1980">
      <w:pPr>
        <w:numPr>
          <w:ilvl w:val="2"/>
          <w:numId w:val="46"/>
        </w:numPr>
        <w:tabs>
          <w:tab w:val="left" w:pos="200"/>
        </w:tabs>
        <w:spacing w:after="0" w:line="240" w:lineRule="auto"/>
        <w:ind w:left="0" w:firstLine="600"/>
        <w:jc w:val="both"/>
        <w:rPr>
          <w:rFonts w:ascii="Trebuchet MS" w:hAnsi="Trebuchet MS"/>
          <w:sz w:val="22"/>
          <w:szCs w:val="22"/>
        </w:rPr>
      </w:pPr>
      <w:r w:rsidRPr="008362C4">
        <w:rPr>
          <w:rFonts w:ascii="Trebuchet MS" w:hAnsi="Trebuchet MS"/>
          <w:sz w:val="22"/>
          <w:szCs w:val="22"/>
        </w:rPr>
        <w:t>Prekėms Tiekėjas suteikia</w:t>
      </w:r>
      <w:r w:rsidR="007D0615">
        <w:rPr>
          <w:rFonts w:ascii="Trebuchet MS" w:hAnsi="Trebuchet MS"/>
          <w:sz w:val="22"/>
          <w:szCs w:val="22"/>
        </w:rPr>
        <w:t xml:space="preserve"> </w:t>
      </w:r>
      <w:sdt>
        <w:sdtPr>
          <w:rPr>
            <w:rFonts w:ascii="Trebuchet MS" w:hAnsi="Trebuchet MS"/>
            <w:iCs/>
            <w:sz w:val="22"/>
            <w:szCs w:val="22"/>
          </w:rPr>
          <w:id w:val="39342470"/>
          <w:placeholder>
            <w:docPart w:val="ABDFD800F9F64831AE4016A72D7E53F5"/>
          </w:placeholder>
          <w:comboBox>
            <w:listItem w:displayText="12" w:value="12"/>
            <w:listItem w:displayText="24" w:value="24"/>
            <w:listItem w:displayText="36" w:value="36"/>
            <w:listItem w:displayText="60" w:value="60"/>
            <w:listItem w:displayText="18" w:value="18"/>
          </w:comboBox>
        </w:sdtPr>
        <w:sdtEndPr/>
        <w:sdtContent>
          <w:r w:rsidR="00CE0E0F" w:rsidRPr="00CE0E0F">
            <w:rPr>
              <w:rFonts w:ascii="Trebuchet MS" w:hAnsi="Trebuchet MS"/>
              <w:iCs/>
              <w:sz w:val="22"/>
              <w:szCs w:val="22"/>
            </w:rPr>
            <w:t>24</w:t>
          </w:r>
        </w:sdtContent>
      </w:sdt>
      <w:r w:rsidR="007D0615">
        <w:rPr>
          <w:rFonts w:ascii="Trebuchet MS" w:hAnsi="Trebuchet MS"/>
          <w:iCs/>
          <w:sz w:val="22"/>
          <w:szCs w:val="22"/>
        </w:rPr>
        <w:t xml:space="preserve"> </w:t>
      </w:r>
      <w:r w:rsidRPr="008362C4">
        <w:rPr>
          <w:rFonts w:ascii="Trebuchet MS" w:hAnsi="Trebuchet MS"/>
          <w:sz w:val="22"/>
          <w:szCs w:val="22"/>
        </w:rPr>
        <w:t xml:space="preserve">mėnesių garantiją, skaičiuojamą nuo Prekių perdavimo—priėmimo akto pasirašymo dienos. </w:t>
      </w:r>
    </w:p>
    <w:p w14:paraId="1CD5399B" w14:textId="77777777" w:rsidR="00443E83" w:rsidRPr="008362C4" w:rsidRDefault="00443E83" w:rsidP="00DF1980">
      <w:pPr>
        <w:numPr>
          <w:ilvl w:val="2"/>
          <w:numId w:val="46"/>
        </w:numPr>
        <w:tabs>
          <w:tab w:val="left" w:pos="200"/>
        </w:tabs>
        <w:spacing w:after="0" w:line="240" w:lineRule="auto"/>
        <w:ind w:left="0" w:firstLine="600"/>
        <w:jc w:val="both"/>
        <w:rPr>
          <w:rFonts w:ascii="Trebuchet MS" w:hAnsi="Trebuchet MS"/>
          <w:sz w:val="22"/>
          <w:szCs w:val="22"/>
        </w:rPr>
      </w:pPr>
      <w:r w:rsidRPr="008362C4">
        <w:rPr>
          <w:rFonts w:ascii="Trebuchet MS" w:hAnsi="Trebuchet MS"/>
          <w:sz w:val="22"/>
          <w:szCs w:val="22"/>
        </w:rPr>
        <w:t>Prekių perdavimo—priėmimo akto pasirašymas nepanaikina Pirkėjo teisės reikšti pretenzijų Tiekėjui dėl paslėptų Prekių defektų, neatitikimų ar (ir) Prekių defektų, gedimų ar (ir) kitų neatitikimų Pirkimo sąlygų, įskaitant techninės specifikacijos ir teisės aktų, reikalavimams, kurie nebuvo nustatyti Prekių perdavimo—priėmimo metu dėl techninių priežasčių, įskaitant ir galimybę tik paleidus Prekes, per tam tikrą laiką nuo jų paleidimo, nustatyti visus veikimo trūkumus ir neatitikimus.</w:t>
      </w:r>
    </w:p>
    <w:p w14:paraId="3B0FAACD" w14:textId="77777777" w:rsidR="00443E83" w:rsidRPr="008362C4" w:rsidRDefault="00443E83" w:rsidP="00DF1980">
      <w:pPr>
        <w:numPr>
          <w:ilvl w:val="2"/>
          <w:numId w:val="46"/>
        </w:numPr>
        <w:spacing w:after="0" w:line="240" w:lineRule="auto"/>
        <w:ind w:left="0" w:firstLine="600"/>
        <w:jc w:val="both"/>
        <w:rPr>
          <w:rFonts w:ascii="Trebuchet MS" w:hAnsi="Trebuchet MS"/>
          <w:sz w:val="22"/>
          <w:szCs w:val="22"/>
        </w:rPr>
      </w:pPr>
      <w:r w:rsidRPr="008362C4">
        <w:rPr>
          <w:rFonts w:ascii="Trebuchet MS" w:hAnsi="Trebuchet MS"/>
          <w:sz w:val="22"/>
          <w:szCs w:val="22"/>
        </w:rPr>
        <w:t>Jei Prekių trūkumų neįmanoma pašalinti, o Tiekėjas nesutinka ar negali Prekių pakeisti savo sąskaita naujomis per Sutarties 1.2 punkte nustatytą terminą, Pirkėjas turi teisę nutraukti Sutarties vykdymą šioje Sutartyje nustatyta tvarka ir pareikalauti iš Tiekėjo sumokėti 10 % (dešimt procentų) Sutarties vertės dydžio baudą.</w:t>
      </w:r>
    </w:p>
    <w:p w14:paraId="63185CDA" w14:textId="779A9892" w:rsidR="00443E83" w:rsidRPr="008362C4" w:rsidRDefault="00443E83" w:rsidP="00DF1980">
      <w:pPr>
        <w:numPr>
          <w:ilvl w:val="2"/>
          <w:numId w:val="46"/>
        </w:numPr>
        <w:spacing w:after="0" w:line="240" w:lineRule="auto"/>
        <w:ind w:left="0" w:firstLine="600"/>
        <w:jc w:val="both"/>
        <w:rPr>
          <w:rFonts w:ascii="Trebuchet MS" w:hAnsi="Trebuchet MS"/>
          <w:sz w:val="22"/>
          <w:szCs w:val="22"/>
        </w:rPr>
      </w:pPr>
      <w:r w:rsidRPr="008362C4">
        <w:rPr>
          <w:rFonts w:ascii="Trebuchet MS" w:hAnsi="Trebuchet MS"/>
          <w:sz w:val="22"/>
          <w:szCs w:val="22"/>
        </w:rPr>
        <w:t xml:space="preserve">Šalys aiškiai susitaria, kad aukščiau minima kokybės garantija turi apimti nemokamą pilną Prekių profilaktinę techninę apžiūrą bei priežiūrą pagal gamintojų reikalavimus, įskaitant visus būtinus techninės priežiūros bei remonto darbus, Prekių atsarginių dalių keitimą, techninės patikros atlikimą visą kokybės garantinį laikotarpį. </w:t>
      </w:r>
    </w:p>
    <w:p w14:paraId="38AF03FE" w14:textId="230BC935" w:rsidR="00443E83" w:rsidRPr="008362C4" w:rsidRDefault="00443E83" w:rsidP="00DF1980">
      <w:pPr>
        <w:numPr>
          <w:ilvl w:val="2"/>
          <w:numId w:val="46"/>
        </w:numPr>
        <w:spacing w:after="0" w:line="240" w:lineRule="auto"/>
        <w:ind w:left="0" w:firstLine="600"/>
        <w:jc w:val="both"/>
        <w:rPr>
          <w:rFonts w:ascii="Trebuchet MS" w:hAnsi="Trebuchet MS"/>
          <w:sz w:val="22"/>
          <w:szCs w:val="22"/>
        </w:rPr>
      </w:pPr>
      <w:r w:rsidRPr="008362C4">
        <w:rPr>
          <w:rFonts w:ascii="Trebuchet MS" w:hAnsi="Trebuchet MS"/>
          <w:sz w:val="22"/>
          <w:szCs w:val="22"/>
        </w:rPr>
        <w:t xml:space="preserve">Prekių garantijos galiojimo metu Tiekėjas nemokamai Pirkėjui teikia konsultacijas ir paaiškinimus telefonu. Prekių gedimo atveju, kai konsultacijos telefonu neužtenka, atvyksta remontuoti Prekes per 24 valandas nuo pranešimo apie Prekių gedimą gavimo. </w:t>
      </w:r>
      <w:r w:rsidR="00415D80">
        <w:rPr>
          <w:rFonts w:ascii="Trebuchet MS" w:hAnsi="Trebuchet MS"/>
          <w:sz w:val="22"/>
          <w:szCs w:val="22"/>
        </w:rPr>
        <w:t xml:space="preserve">Negalint suremontuoti prekės per </w:t>
      </w:r>
      <w:r w:rsidR="00415D80" w:rsidRPr="008362C4">
        <w:rPr>
          <w:rFonts w:ascii="Trebuchet MS" w:hAnsi="Trebuchet MS"/>
          <w:sz w:val="22"/>
          <w:szCs w:val="22"/>
        </w:rPr>
        <w:t>24 valandas nuo pranešimo apie Prek</w:t>
      </w:r>
      <w:r w:rsidR="00415D80">
        <w:rPr>
          <w:rFonts w:ascii="Trebuchet MS" w:hAnsi="Trebuchet MS"/>
          <w:sz w:val="22"/>
          <w:szCs w:val="22"/>
        </w:rPr>
        <w:t>ės</w:t>
      </w:r>
      <w:r w:rsidR="00415D80" w:rsidRPr="008362C4">
        <w:rPr>
          <w:rFonts w:ascii="Trebuchet MS" w:hAnsi="Trebuchet MS"/>
          <w:sz w:val="22"/>
          <w:szCs w:val="22"/>
        </w:rPr>
        <w:t xml:space="preserve"> gedimą gavimo</w:t>
      </w:r>
      <w:r w:rsidR="00415D80">
        <w:rPr>
          <w:rFonts w:ascii="Trebuchet MS" w:hAnsi="Trebuchet MS"/>
          <w:sz w:val="22"/>
          <w:szCs w:val="22"/>
        </w:rPr>
        <w:t xml:space="preserve"> T</w:t>
      </w:r>
      <w:r w:rsidR="00415D80" w:rsidRPr="008054F9">
        <w:rPr>
          <w:rFonts w:ascii="Trebuchet MS" w:hAnsi="Trebuchet MS"/>
          <w:sz w:val="22"/>
          <w:szCs w:val="22"/>
        </w:rPr>
        <w:t>i</w:t>
      </w:r>
      <w:r w:rsidR="00415D80">
        <w:rPr>
          <w:rFonts w:ascii="Trebuchet MS" w:hAnsi="Trebuchet MS"/>
          <w:sz w:val="22"/>
          <w:szCs w:val="22"/>
        </w:rPr>
        <w:t>e</w:t>
      </w:r>
      <w:r w:rsidR="00415D80" w:rsidRPr="008054F9">
        <w:rPr>
          <w:rFonts w:ascii="Trebuchet MS" w:hAnsi="Trebuchet MS"/>
          <w:sz w:val="22"/>
          <w:szCs w:val="22"/>
        </w:rPr>
        <w:t>kėjas privalo pristatyti pakaitinę medicinos priemonę</w:t>
      </w:r>
      <w:r w:rsidR="00415D80">
        <w:rPr>
          <w:rFonts w:ascii="Trebuchet MS" w:hAnsi="Trebuchet MS"/>
          <w:sz w:val="22"/>
          <w:szCs w:val="22"/>
        </w:rPr>
        <w:t>.</w:t>
      </w:r>
    </w:p>
    <w:p w14:paraId="2D38F739" w14:textId="77777777" w:rsidR="00443E83" w:rsidRPr="008362C4" w:rsidRDefault="00443E83" w:rsidP="00DF1980">
      <w:pPr>
        <w:numPr>
          <w:ilvl w:val="2"/>
          <w:numId w:val="46"/>
        </w:numPr>
        <w:spacing w:after="0" w:line="240" w:lineRule="auto"/>
        <w:ind w:left="0" w:firstLine="600"/>
        <w:jc w:val="both"/>
        <w:rPr>
          <w:rFonts w:ascii="Trebuchet MS" w:hAnsi="Trebuchet MS"/>
          <w:sz w:val="22"/>
          <w:szCs w:val="22"/>
        </w:rPr>
      </w:pPr>
      <w:r w:rsidRPr="008362C4">
        <w:rPr>
          <w:rFonts w:ascii="Trebuchet MS" w:hAnsi="Trebuchet MS"/>
          <w:sz w:val="22"/>
          <w:szCs w:val="22"/>
        </w:rPr>
        <w:t>Tiekėjas garantuoja, kad Prekių instaliavimo/įdiegimo metu jo atlikti darbai atitiks normatyvinių dokumentų reikalavimus, jie bus atlikti be klaidų, kurios panaikintų ar sumažintų atliktų darbų vertę.</w:t>
      </w:r>
    </w:p>
    <w:p w14:paraId="5931B6B7" w14:textId="140BD079" w:rsidR="005D41EB" w:rsidRPr="005D588A" w:rsidRDefault="00443E83" w:rsidP="00DF1980">
      <w:pPr>
        <w:numPr>
          <w:ilvl w:val="2"/>
          <w:numId w:val="46"/>
        </w:numPr>
        <w:spacing w:after="0" w:line="240" w:lineRule="auto"/>
        <w:ind w:left="0" w:firstLine="600"/>
        <w:jc w:val="both"/>
        <w:rPr>
          <w:rFonts w:ascii="Trebuchet MS" w:hAnsi="Trebuchet MS"/>
          <w:sz w:val="22"/>
          <w:szCs w:val="22"/>
        </w:rPr>
      </w:pPr>
      <w:r w:rsidRPr="008362C4">
        <w:rPr>
          <w:rFonts w:ascii="Trebuchet MS" w:hAnsi="Trebuchet MS"/>
          <w:sz w:val="22"/>
          <w:szCs w:val="22"/>
        </w:rPr>
        <w:t>Šalys susitaria, kad Tiekėjo garantinių įsipareigojimų vykdymas yra esminė Sutarties sąlyga</w:t>
      </w:r>
      <w:r w:rsidR="005D41EB" w:rsidRPr="005D588A">
        <w:rPr>
          <w:rFonts w:ascii="Trebuchet MS" w:hAnsi="Trebuchet MS"/>
          <w:sz w:val="22"/>
          <w:szCs w:val="22"/>
          <w:lang w:eastAsia="zh-CN"/>
        </w:rPr>
        <w:t>.</w:t>
      </w:r>
    </w:p>
    <w:p w14:paraId="76BD3C13" w14:textId="77777777" w:rsidR="00443E83" w:rsidRPr="008362C4" w:rsidRDefault="00443E83" w:rsidP="00443E83">
      <w:pPr>
        <w:spacing w:after="0" w:line="240" w:lineRule="auto"/>
        <w:jc w:val="center"/>
        <w:outlineLvl w:val="0"/>
        <w:rPr>
          <w:rFonts w:ascii="Trebuchet MS" w:hAnsi="Trebuchet MS"/>
          <w:iCs/>
          <w:sz w:val="22"/>
          <w:szCs w:val="22"/>
          <w:lang w:bidi="hi-IN"/>
        </w:rPr>
      </w:pPr>
    </w:p>
    <w:p w14:paraId="54B68E7A" w14:textId="77777777" w:rsidR="00443E83" w:rsidRPr="008362C4" w:rsidRDefault="00443E83" w:rsidP="00DF1980">
      <w:pPr>
        <w:numPr>
          <w:ilvl w:val="0"/>
          <w:numId w:val="46"/>
        </w:numPr>
        <w:spacing w:after="0" w:line="240" w:lineRule="auto"/>
        <w:jc w:val="center"/>
        <w:outlineLvl w:val="0"/>
        <w:rPr>
          <w:rFonts w:ascii="Trebuchet MS" w:hAnsi="Trebuchet MS"/>
          <w:b/>
          <w:bCs/>
          <w:sz w:val="22"/>
          <w:szCs w:val="22"/>
        </w:rPr>
      </w:pPr>
      <w:bookmarkStart w:id="5" w:name="_Toc525049608"/>
      <w:bookmarkStart w:id="6" w:name="_Toc525049720"/>
      <w:bookmarkStart w:id="7" w:name="_Toc525049830"/>
      <w:bookmarkStart w:id="8" w:name="_Toc8750472"/>
      <w:bookmarkStart w:id="9" w:name="_Toc37419639"/>
      <w:bookmarkStart w:id="10" w:name="_Toc88222603"/>
      <w:bookmarkStart w:id="11" w:name="_Toc102654337"/>
      <w:bookmarkStart w:id="12" w:name="_Toc105406932"/>
      <w:bookmarkStart w:id="13" w:name="_Toc108090437"/>
      <w:r w:rsidRPr="008362C4">
        <w:rPr>
          <w:rFonts w:ascii="Trebuchet MS" w:hAnsi="Trebuchet MS"/>
          <w:b/>
          <w:bCs/>
          <w:sz w:val="22"/>
          <w:szCs w:val="22"/>
        </w:rPr>
        <w:t>Sutarties galiojimas, vykdymo pradžia, trukmė ir terminai</w:t>
      </w:r>
      <w:bookmarkEnd w:id="5"/>
      <w:bookmarkEnd w:id="6"/>
      <w:bookmarkEnd w:id="7"/>
      <w:bookmarkEnd w:id="8"/>
      <w:bookmarkEnd w:id="9"/>
      <w:bookmarkEnd w:id="10"/>
      <w:bookmarkEnd w:id="11"/>
      <w:bookmarkEnd w:id="12"/>
      <w:bookmarkEnd w:id="13"/>
    </w:p>
    <w:p w14:paraId="7A84B59C" w14:textId="77777777" w:rsidR="00443E83" w:rsidRPr="008362C4" w:rsidRDefault="00443E83" w:rsidP="00443E83">
      <w:pPr>
        <w:spacing w:after="0" w:line="240" w:lineRule="auto"/>
        <w:ind w:firstLine="567"/>
        <w:jc w:val="center"/>
        <w:rPr>
          <w:rFonts w:ascii="Trebuchet MS" w:hAnsi="Trebuchet MS"/>
          <w:sz w:val="22"/>
          <w:szCs w:val="22"/>
        </w:rPr>
      </w:pPr>
    </w:p>
    <w:p w14:paraId="503812F6" w14:textId="77777777" w:rsidR="00443E83" w:rsidRPr="008362C4" w:rsidRDefault="00443E83" w:rsidP="00DF1980">
      <w:pPr>
        <w:numPr>
          <w:ilvl w:val="1"/>
          <w:numId w:val="46"/>
        </w:numPr>
        <w:tabs>
          <w:tab w:val="clear" w:pos="987"/>
          <w:tab w:val="left" w:pos="0"/>
          <w:tab w:val="num" w:pos="1134"/>
        </w:tabs>
        <w:spacing w:after="0" w:line="240" w:lineRule="auto"/>
        <w:ind w:left="0" w:firstLine="567"/>
        <w:contextualSpacing/>
        <w:jc w:val="both"/>
        <w:rPr>
          <w:rFonts w:ascii="Trebuchet MS" w:hAnsi="Trebuchet MS"/>
          <w:sz w:val="22"/>
          <w:szCs w:val="22"/>
        </w:rPr>
      </w:pPr>
      <w:r w:rsidRPr="008362C4">
        <w:rPr>
          <w:rFonts w:ascii="Trebuchet MS" w:hAnsi="Trebuchet MS"/>
          <w:sz w:val="22"/>
          <w:szCs w:val="22"/>
        </w:rPr>
        <w:lastRenderedPageBreak/>
        <w:t>Ši Sutartis įsigalioja nuo to momento, kai ją pasirašo abi Šalys. Šalys įsipareigoja ne vėliau kaip per 5 (penkias) darbo dienas nuo Sutarties sudarymo apsikeisti Sutarties egzempliorių originalais.</w:t>
      </w:r>
    </w:p>
    <w:p w14:paraId="123C59C9" w14:textId="28BF1DFB" w:rsidR="00443E83" w:rsidRPr="008362C4" w:rsidRDefault="00443E83" w:rsidP="00DF1980">
      <w:pPr>
        <w:numPr>
          <w:ilvl w:val="1"/>
          <w:numId w:val="46"/>
        </w:numPr>
        <w:tabs>
          <w:tab w:val="clear" w:pos="987"/>
          <w:tab w:val="left" w:pos="0"/>
          <w:tab w:val="num" w:pos="1134"/>
        </w:tabs>
        <w:spacing w:after="0" w:line="240" w:lineRule="auto"/>
        <w:ind w:left="0" w:firstLine="567"/>
        <w:contextualSpacing/>
        <w:jc w:val="both"/>
        <w:rPr>
          <w:rFonts w:ascii="Trebuchet MS" w:hAnsi="Trebuchet MS"/>
          <w:sz w:val="22"/>
          <w:szCs w:val="22"/>
        </w:rPr>
      </w:pPr>
      <w:r w:rsidRPr="008362C4">
        <w:rPr>
          <w:rFonts w:ascii="Trebuchet MS" w:hAnsi="Trebuchet MS"/>
          <w:sz w:val="22"/>
          <w:szCs w:val="22"/>
        </w:rPr>
        <w:t xml:space="preserve">Sutartis galioja iki </w:t>
      </w:r>
      <w:r w:rsidRPr="008362C4">
        <w:rPr>
          <w:rFonts w:ascii="Trebuchet MS" w:eastAsia="Trebuchet MS" w:hAnsi="Trebuchet MS" w:cs="Trebuchet MS"/>
          <w:sz w:val="22"/>
          <w:szCs w:val="22"/>
        </w:rPr>
        <w:t>sutartinių įsipareigojimų įvykdymo,</w:t>
      </w:r>
      <w:r w:rsidRPr="008362C4">
        <w:rPr>
          <w:rFonts w:ascii="Trebuchet MS" w:hAnsi="Trebuchet MS"/>
          <w:b/>
          <w:sz w:val="22"/>
          <w:szCs w:val="22"/>
        </w:rPr>
        <w:t xml:space="preserve"> bet ne ilgiau kaip </w:t>
      </w:r>
      <w:r w:rsidR="005E2677">
        <w:rPr>
          <w:rFonts w:ascii="Trebuchet MS" w:hAnsi="Trebuchet MS"/>
          <w:b/>
          <w:sz w:val="22"/>
          <w:szCs w:val="22"/>
        </w:rPr>
        <w:t>5</w:t>
      </w:r>
      <w:r w:rsidR="00C729A3" w:rsidRPr="008362C4">
        <w:rPr>
          <w:rFonts w:ascii="Trebuchet MS" w:hAnsi="Trebuchet MS"/>
          <w:b/>
          <w:sz w:val="22"/>
          <w:szCs w:val="22"/>
        </w:rPr>
        <w:t xml:space="preserve"> </w:t>
      </w:r>
      <w:r w:rsidRPr="008362C4">
        <w:rPr>
          <w:rFonts w:ascii="Trebuchet MS" w:hAnsi="Trebuchet MS"/>
          <w:b/>
          <w:sz w:val="22"/>
          <w:szCs w:val="22"/>
        </w:rPr>
        <w:t>(</w:t>
      </w:r>
      <w:r w:rsidR="005E2677">
        <w:rPr>
          <w:rFonts w:ascii="Trebuchet MS" w:hAnsi="Trebuchet MS"/>
          <w:b/>
          <w:sz w:val="22"/>
          <w:szCs w:val="22"/>
        </w:rPr>
        <w:t>penki</w:t>
      </w:r>
      <w:r w:rsidR="00C729A3">
        <w:rPr>
          <w:rFonts w:ascii="Trebuchet MS" w:hAnsi="Trebuchet MS"/>
          <w:b/>
          <w:sz w:val="22"/>
          <w:szCs w:val="22"/>
        </w:rPr>
        <w:t>s</w:t>
      </w:r>
      <w:r w:rsidRPr="008362C4">
        <w:rPr>
          <w:rFonts w:ascii="Trebuchet MS" w:hAnsi="Trebuchet MS"/>
          <w:b/>
          <w:sz w:val="22"/>
          <w:szCs w:val="22"/>
        </w:rPr>
        <w:t>) mėnesi</w:t>
      </w:r>
      <w:r w:rsidR="000043A0">
        <w:rPr>
          <w:rFonts w:ascii="Trebuchet MS" w:hAnsi="Trebuchet MS"/>
          <w:b/>
          <w:sz w:val="22"/>
          <w:szCs w:val="22"/>
        </w:rPr>
        <w:t>us</w:t>
      </w:r>
      <w:r w:rsidRPr="008362C4">
        <w:rPr>
          <w:rFonts w:ascii="Trebuchet MS" w:hAnsi="Trebuchet MS"/>
          <w:b/>
          <w:sz w:val="22"/>
          <w:szCs w:val="22"/>
        </w:rPr>
        <w:t xml:space="preserve"> nuo Sutarties įsigaliojimo dienos</w:t>
      </w:r>
      <w:r w:rsidRPr="008362C4">
        <w:rPr>
          <w:rFonts w:ascii="Trebuchet MS" w:hAnsi="Trebuchet MS"/>
          <w:sz w:val="22"/>
          <w:szCs w:val="22"/>
        </w:rPr>
        <w:t xml:space="preserve"> arba iki Sutarties nutraukimo Sutartyje ar įstatymuose nustatytais pagrindais ir tvarka.</w:t>
      </w:r>
    </w:p>
    <w:p w14:paraId="304D3582" w14:textId="04E101F0" w:rsidR="00443E83" w:rsidRPr="008362C4" w:rsidRDefault="00443E83" w:rsidP="00DF1980">
      <w:pPr>
        <w:numPr>
          <w:ilvl w:val="1"/>
          <w:numId w:val="46"/>
        </w:numPr>
        <w:tabs>
          <w:tab w:val="clear" w:pos="987"/>
          <w:tab w:val="left" w:pos="0"/>
          <w:tab w:val="num" w:pos="1134"/>
        </w:tabs>
        <w:spacing w:after="0" w:line="240" w:lineRule="auto"/>
        <w:ind w:left="0" w:firstLine="567"/>
        <w:jc w:val="both"/>
        <w:rPr>
          <w:rFonts w:ascii="Trebuchet MS" w:hAnsi="Trebuchet MS"/>
          <w:sz w:val="22"/>
          <w:szCs w:val="22"/>
        </w:rPr>
      </w:pPr>
      <w:r w:rsidRPr="008362C4">
        <w:rPr>
          <w:rFonts w:ascii="Trebuchet MS" w:hAnsi="Trebuchet MS"/>
          <w:sz w:val="22"/>
          <w:szCs w:val="22"/>
        </w:rPr>
        <w:t>Šalis nėra laikoma atsakinga už bet kokių įsipareigojimų pagal šią Sutartį neįvykdymą ar dalinį neįvykdymą, jeigu įrodo, kad tai įvyko dėl neįprastų aplinkybių, kurių Šalis negalėjo kontroliuoti ir protingai numatyti, išvengti ar pašalinti jokiomis priemonėmis, pvz.: Vyriausybės sprendimai ir kiti aktai, kurie turėjo poveikį Šalies veiklai, politiniai neramumai, streikai, paskelbti ir nepaskelbti karai, kiti ginkluoti susirėmimai, gaisrai, potvyniai, kitos stichinės nelaimės.</w:t>
      </w:r>
    </w:p>
    <w:p w14:paraId="1D0A8CA1" w14:textId="62AB6E97" w:rsidR="00443E83" w:rsidRPr="008362C4" w:rsidRDefault="00443E83" w:rsidP="00DF1980">
      <w:pPr>
        <w:numPr>
          <w:ilvl w:val="1"/>
          <w:numId w:val="46"/>
        </w:numPr>
        <w:tabs>
          <w:tab w:val="left" w:pos="0"/>
          <w:tab w:val="left" w:pos="1134"/>
        </w:tabs>
        <w:spacing w:after="0" w:line="240" w:lineRule="auto"/>
        <w:ind w:left="0" w:firstLine="600"/>
        <w:jc w:val="both"/>
        <w:rPr>
          <w:rFonts w:ascii="Trebuchet MS" w:hAnsi="Trebuchet MS"/>
          <w:sz w:val="22"/>
          <w:szCs w:val="22"/>
        </w:rPr>
      </w:pPr>
      <w:r w:rsidRPr="008362C4">
        <w:rPr>
          <w:rFonts w:ascii="Trebuchet MS" w:hAnsi="Trebuchet MS"/>
          <w:sz w:val="22"/>
          <w:szCs w:val="22"/>
        </w:rPr>
        <w:t xml:space="preserve">Tiekėjo </w:t>
      </w:r>
      <w:r w:rsidRPr="008362C4">
        <w:rPr>
          <w:rFonts w:ascii="Trebuchet MS" w:hAnsi="Trebuchet MS"/>
          <w:bCs/>
          <w:sz w:val="22"/>
          <w:szCs w:val="22"/>
        </w:rPr>
        <w:t xml:space="preserve">sutartinių įsipareigojimų įvykdymo terminas gali būti pratęstas Pirkėjo ir Tiekėjo rašytiniu susitarimu ne ilgesniam kaip </w:t>
      </w:r>
      <w:r w:rsidR="008C16F4">
        <w:rPr>
          <w:rFonts w:ascii="Trebuchet MS" w:hAnsi="Trebuchet MS"/>
          <w:bCs/>
          <w:sz w:val="22"/>
          <w:szCs w:val="22"/>
        </w:rPr>
        <w:t>3</w:t>
      </w:r>
      <w:r w:rsidR="000043A0" w:rsidRPr="008362C4">
        <w:rPr>
          <w:rFonts w:ascii="Trebuchet MS" w:hAnsi="Trebuchet MS"/>
          <w:bCs/>
          <w:sz w:val="22"/>
          <w:szCs w:val="22"/>
        </w:rPr>
        <w:t xml:space="preserve">0 </w:t>
      </w:r>
      <w:r w:rsidRPr="008362C4">
        <w:rPr>
          <w:rFonts w:ascii="Trebuchet MS" w:hAnsi="Trebuchet MS"/>
          <w:bCs/>
          <w:sz w:val="22"/>
          <w:szCs w:val="22"/>
        </w:rPr>
        <w:t>(</w:t>
      </w:r>
      <w:r w:rsidR="008C16F4">
        <w:rPr>
          <w:rFonts w:ascii="Trebuchet MS" w:hAnsi="Trebuchet MS"/>
          <w:bCs/>
          <w:sz w:val="22"/>
          <w:szCs w:val="22"/>
        </w:rPr>
        <w:t>trisdešimties</w:t>
      </w:r>
      <w:r w:rsidRPr="008362C4">
        <w:rPr>
          <w:rFonts w:ascii="Trebuchet MS" w:hAnsi="Trebuchet MS"/>
          <w:bCs/>
          <w:sz w:val="22"/>
          <w:szCs w:val="22"/>
        </w:rPr>
        <w:t>) dienų laikotarpiui, jeigu a</w:t>
      </w:r>
      <w:r w:rsidRPr="008362C4">
        <w:rPr>
          <w:rFonts w:ascii="Trebuchet MS" w:hAnsi="Trebuchet MS" w:cs="Calibri"/>
          <w:bCs/>
          <w:iCs/>
          <w:sz w:val="22"/>
          <w:szCs w:val="22"/>
        </w:rPr>
        <w:t>tsiranda uždelsimas, kliūčių ar trukdymų, kurių atsiradimui Tiekėjas neturi įtakos ir už kuriuos jis neatsako ir kurie sukelti ir priskirtini tretiesiems asmenims.</w:t>
      </w:r>
    </w:p>
    <w:p w14:paraId="38C1AC25" w14:textId="77777777" w:rsidR="00443E83" w:rsidRPr="008362C4" w:rsidRDefault="00443E83" w:rsidP="00DF1980">
      <w:pPr>
        <w:numPr>
          <w:ilvl w:val="1"/>
          <w:numId w:val="46"/>
        </w:numPr>
        <w:tabs>
          <w:tab w:val="left" w:pos="0"/>
          <w:tab w:val="left" w:pos="1134"/>
        </w:tabs>
        <w:spacing w:after="0" w:line="240" w:lineRule="auto"/>
        <w:ind w:left="0" w:firstLine="600"/>
        <w:jc w:val="both"/>
        <w:rPr>
          <w:rFonts w:ascii="Trebuchet MS" w:hAnsi="Trebuchet MS"/>
          <w:sz w:val="22"/>
          <w:szCs w:val="22"/>
        </w:rPr>
      </w:pPr>
      <w:r w:rsidRPr="008362C4">
        <w:rPr>
          <w:rFonts w:ascii="Trebuchet MS" w:hAnsi="Trebuchet MS" w:cs="Calibri"/>
          <w:bCs/>
          <w:iCs/>
          <w:sz w:val="22"/>
          <w:szCs w:val="22"/>
        </w:rPr>
        <w:t xml:space="preserve">Sutarties </w:t>
      </w:r>
      <w:r w:rsidRPr="008362C4">
        <w:rPr>
          <w:rFonts w:ascii="Trebuchet MS" w:hAnsi="Trebuchet MS"/>
          <w:sz w:val="22"/>
          <w:szCs w:val="22"/>
        </w:rPr>
        <w:t xml:space="preserve">įvykdymas užtikrinamas vienu iš Sutarties bendrosiose sąlygose nurodytų prievolių įvykdymo užtikrinimo būdų — </w:t>
      </w:r>
      <w:sdt>
        <w:sdtPr>
          <w:rPr>
            <w:rFonts w:ascii="Trebuchet MS" w:hAnsi="Trebuchet MS"/>
            <w:sz w:val="22"/>
            <w:szCs w:val="22"/>
          </w:rPr>
          <w:id w:val="273801424"/>
          <w:placeholder>
            <w:docPart w:val="9C2927C94B444D61B7C53C388538E043"/>
          </w:placeholder>
          <w:text/>
        </w:sdtPr>
        <w:sdtEndPr/>
        <w:sdtContent>
          <w:r w:rsidRPr="008362C4">
            <w:rPr>
              <w:rFonts w:ascii="Trebuchet MS" w:hAnsi="Trebuchet MS"/>
              <w:sz w:val="22"/>
              <w:szCs w:val="22"/>
            </w:rPr>
            <w:t>netesybomis</w:t>
          </w:r>
        </w:sdtContent>
      </w:sdt>
      <w:r w:rsidRPr="008362C4">
        <w:rPr>
          <w:rFonts w:ascii="Trebuchet MS" w:hAnsi="Trebuchet MS"/>
          <w:sz w:val="22"/>
          <w:szCs w:val="22"/>
        </w:rPr>
        <w:t>.</w:t>
      </w:r>
    </w:p>
    <w:p w14:paraId="78F5CEFF" w14:textId="77777777" w:rsidR="00443E83" w:rsidRPr="008362C4" w:rsidRDefault="00443E83" w:rsidP="00DF1980">
      <w:pPr>
        <w:numPr>
          <w:ilvl w:val="1"/>
          <w:numId w:val="46"/>
        </w:numPr>
        <w:tabs>
          <w:tab w:val="left" w:pos="0"/>
          <w:tab w:val="left" w:pos="1134"/>
        </w:tabs>
        <w:spacing w:after="0" w:line="240" w:lineRule="auto"/>
        <w:ind w:left="0" w:firstLine="600"/>
        <w:jc w:val="both"/>
        <w:rPr>
          <w:rFonts w:ascii="Trebuchet MS" w:hAnsi="Trebuchet MS"/>
          <w:sz w:val="22"/>
          <w:szCs w:val="22"/>
        </w:rPr>
      </w:pPr>
      <w:r w:rsidRPr="008362C4">
        <w:rPr>
          <w:rFonts w:ascii="Trebuchet MS" w:eastAsia="Times New Roman" w:hAnsi="Trebuchet MS"/>
          <w:sz w:val="22"/>
          <w:szCs w:val="22"/>
          <w:lang w:eastAsia="en-US"/>
        </w:rPr>
        <w:t>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0912F863" w14:textId="77777777" w:rsidR="00443E83" w:rsidRPr="008362C4" w:rsidRDefault="00443E83" w:rsidP="00443E83">
      <w:pPr>
        <w:spacing w:after="0" w:line="240" w:lineRule="auto"/>
        <w:ind w:firstLine="720"/>
        <w:jc w:val="both"/>
        <w:rPr>
          <w:rFonts w:ascii="Trebuchet MS" w:hAnsi="Trebuchet MS"/>
          <w:sz w:val="22"/>
          <w:szCs w:val="22"/>
        </w:rPr>
      </w:pPr>
    </w:p>
    <w:p w14:paraId="37CFA93C" w14:textId="77777777" w:rsidR="00443E83" w:rsidRPr="008362C4" w:rsidRDefault="00443E83" w:rsidP="00DF1980">
      <w:pPr>
        <w:numPr>
          <w:ilvl w:val="0"/>
          <w:numId w:val="46"/>
        </w:numPr>
        <w:spacing w:after="0" w:line="240" w:lineRule="auto"/>
        <w:jc w:val="center"/>
        <w:rPr>
          <w:rFonts w:ascii="Trebuchet MS" w:hAnsi="Trebuchet MS"/>
          <w:b/>
          <w:bCs/>
          <w:sz w:val="22"/>
          <w:szCs w:val="22"/>
        </w:rPr>
      </w:pPr>
      <w:r w:rsidRPr="008362C4">
        <w:rPr>
          <w:rFonts w:ascii="Trebuchet MS" w:hAnsi="Trebuchet MS"/>
          <w:b/>
          <w:bCs/>
          <w:sz w:val="22"/>
          <w:szCs w:val="22"/>
        </w:rPr>
        <w:t>Sutarties kaina (kainodaros taisyklės) ir mokėjimo sąlygos</w:t>
      </w:r>
    </w:p>
    <w:p w14:paraId="349C3046" w14:textId="77777777" w:rsidR="00443E83" w:rsidRPr="008362C4" w:rsidRDefault="00443E83" w:rsidP="00443E83">
      <w:pPr>
        <w:spacing w:after="0" w:line="240" w:lineRule="auto"/>
        <w:jc w:val="both"/>
        <w:rPr>
          <w:rFonts w:ascii="Trebuchet MS" w:hAnsi="Trebuchet MS"/>
          <w:b/>
          <w:bCs/>
          <w:sz w:val="22"/>
          <w:szCs w:val="22"/>
        </w:rPr>
      </w:pPr>
    </w:p>
    <w:p w14:paraId="23E22F5D" w14:textId="60619C04" w:rsidR="00DE2F29" w:rsidRPr="00CC768C" w:rsidRDefault="00443E83" w:rsidP="00825803">
      <w:pPr>
        <w:widowControl w:val="0"/>
        <w:numPr>
          <w:ilvl w:val="1"/>
          <w:numId w:val="46"/>
        </w:numPr>
        <w:tabs>
          <w:tab w:val="clear" w:pos="987"/>
          <w:tab w:val="left" w:pos="0"/>
          <w:tab w:val="left" w:pos="1276"/>
        </w:tabs>
        <w:spacing w:after="0" w:line="240" w:lineRule="auto"/>
        <w:ind w:left="1134" w:hanging="567"/>
        <w:jc w:val="both"/>
        <w:rPr>
          <w:rFonts w:ascii="Trebuchet MS" w:hAnsi="Trebuchet MS"/>
          <w:sz w:val="22"/>
          <w:szCs w:val="22"/>
        </w:rPr>
      </w:pPr>
      <w:r w:rsidRPr="008362C4">
        <w:rPr>
          <w:rFonts w:ascii="Trebuchet MS" w:hAnsi="Trebuchet MS"/>
          <w:sz w:val="22"/>
          <w:szCs w:val="22"/>
        </w:rPr>
        <w:t>Sutarties kaina</w:t>
      </w:r>
      <w:r w:rsidR="00DE2F29" w:rsidRPr="00825803">
        <w:rPr>
          <w:rFonts w:ascii="Trebuchet MS" w:hAnsi="Trebuchet MS"/>
          <w:bCs/>
          <w:sz w:val="22"/>
        </w:rPr>
        <w:t>:</w:t>
      </w:r>
    </w:p>
    <w:p w14:paraId="6C8E9C33" w14:textId="70D4338A" w:rsidR="00CC768C" w:rsidRDefault="00CC768C" w:rsidP="00CC768C">
      <w:pPr>
        <w:widowControl w:val="0"/>
        <w:tabs>
          <w:tab w:val="left" w:pos="0"/>
          <w:tab w:val="left" w:pos="1276"/>
        </w:tabs>
        <w:spacing w:after="0" w:line="240" w:lineRule="auto"/>
        <w:jc w:val="both"/>
        <w:rPr>
          <w:rFonts w:ascii="Trebuchet MS" w:eastAsia="Calibri" w:hAnsi="Trebuchet MS" w:cs="Times New Roman"/>
          <w:b/>
          <w:bCs/>
          <w:color w:val="000000" w:themeColor="text1"/>
          <w:sz w:val="22"/>
          <w:szCs w:val="22"/>
        </w:rPr>
      </w:pPr>
    </w:p>
    <w:p w14:paraId="777F4AF3" w14:textId="73B4BF50" w:rsidR="00CC768C" w:rsidRPr="00CC768C" w:rsidRDefault="00CC768C" w:rsidP="00CC768C">
      <w:pPr>
        <w:spacing w:after="0" w:line="240" w:lineRule="auto"/>
        <w:ind w:firstLine="567"/>
        <w:jc w:val="both"/>
        <w:rPr>
          <w:rFonts w:ascii="Trebuchet MS" w:hAnsi="Trebuchet MS"/>
          <w:b/>
          <w:sz w:val="22"/>
          <w:szCs w:val="22"/>
        </w:rPr>
      </w:pPr>
      <w:r>
        <w:rPr>
          <w:rFonts w:ascii="Trebuchet MS" w:eastAsia="Calibri" w:hAnsi="Trebuchet MS" w:cs="Times New Roman"/>
          <w:sz w:val="22"/>
          <w:szCs w:val="24"/>
        </w:rPr>
        <w:t>2</w:t>
      </w:r>
      <w:r w:rsidRPr="00AD4F86">
        <w:rPr>
          <w:rFonts w:ascii="Trebuchet MS" w:eastAsia="Calibri" w:hAnsi="Trebuchet MS" w:cs="Times New Roman"/>
          <w:sz w:val="22"/>
          <w:szCs w:val="24"/>
        </w:rPr>
        <w:t xml:space="preserve"> pirkimo </w:t>
      </w:r>
      <w:r w:rsidR="00415D80">
        <w:rPr>
          <w:rFonts w:ascii="Trebuchet MS" w:eastAsia="Calibri" w:hAnsi="Trebuchet MS" w:cs="Times New Roman"/>
          <w:sz w:val="22"/>
          <w:szCs w:val="24"/>
        </w:rPr>
        <w:t xml:space="preserve">objekto </w:t>
      </w:r>
      <w:r w:rsidRPr="00AD4F86">
        <w:rPr>
          <w:rFonts w:ascii="Trebuchet MS" w:eastAsia="Calibri" w:hAnsi="Trebuchet MS" w:cs="Times New Roman"/>
          <w:sz w:val="22"/>
          <w:szCs w:val="24"/>
        </w:rPr>
        <w:t>dalis</w:t>
      </w:r>
      <w:r>
        <w:rPr>
          <w:rFonts w:ascii="Trebuchet MS" w:eastAsia="Calibri" w:hAnsi="Trebuchet MS" w:cs="Times New Roman"/>
          <w:sz w:val="22"/>
          <w:szCs w:val="24"/>
        </w:rPr>
        <w:t xml:space="preserve">: </w:t>
      </w:r>
      <w:bookmarkStart w:id="14" w:name="_Hlk148958454"/>
      <w:r>
        <w:rPr>
          <w:rFonts w:ascii="Trebuchet MS" w:hAnsi="Trebuchet MS"/>
          <w:b/>
          <w:sz w:val="22"/>
          <w:szCs w:val="22"/>
        </w:rPr>
        <w:t>Citoskopo sistema (urogolams), 1 vnt.</w:t>
      </w:r>
      <w:bookmarkEnd w:id="14"/>
    </w:p>
    <w:tbl>
      <w:tblPr>
        <w:tblW w:w="102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6892"/>
      </w:tblGrid>
      <w:tr w:rsidR="00CC768C" w:rsidRPr="00AD4F86" w14:paraId="221153F9" w14:textId="77777777" w:rsidTr="00F0291A">
        <w:tc>
          <w:tcPr>
            <w:tcW w:w="3402" w:type="dxa"/>
          </w:tcPr>
          <w:p w14:paraId="696B473C" w14:textId="77777777" w:rsidR="00CC768C" w:rsidRPr="00AD4F86" w:rsidRDefault="00CC768C" w:rsidP="00F0291A">
            <w:pPr>
              <w:spacing w:after="0" w:line="240" w:lineRule="auto"/>
              <w:rPr>
                <w:rFonts w:ascii="Trebuchet MS" w:eastAsia="Calibri" w:hAnsi="Trebuchet MS" w:cs="Times New Roman"/>
                <w:b/>
                <w:sz w:val="22"/>
                <w:szCs w:val="22"/>
              </w:rPr>
            </w:pPr>
            <w:r w:rsidRPr="00AD4F86">
              <w:rPr>
                <w:rFonts w:ascii="Trebuchet MS" w:eastAsia="Calibri" w:hAnsi="Trebuchet MS" w:cs="Times New Roman"/>
                <w:b/>
                <w:sz w:val="22"/>
                <w:szCs w:val="22"/>
              </w:rPr>
              <w:t>Sutarties kaina be PVM</w:t>
            </w:r>
          </w:p>
        </w:tc>
        <w:tc>
          <w:tcPr>
            <w:tcW w:w="6892" w:type="dxa"/>
          </w:tcPr>
          <w:p w14:paraId="5398A57B" w14:textId="1D7D60CA" w:rsidR="00CC768C" w:rsidRPr="00AD4F86" w:rsidRDefault="00C82CDA" w:rsidP="00F0291A">
            <w:pPr>
              <w:spacing w:after="0" w:line="240" w:lineRule="auto"/>
              <w:rPr>
                <w:rFonts w:ascii="Trebuchet MS" w:eastAsia="Calibri" w:hAnsi="Trebuchet MS" w:cs="Times New Roman"/>
                <w:i/>
                <w:sz w:val="22"/>
                <w:szCs w:val="22"/>
              </w:rPr>
            </w:pPr>
            <w:sdt>
              <w:sdtPr>
                <w:rPr>
                  <w:rFonts w:ascii="Trebuchet MS" w:eastAsia="Calibri" w:hAnsi="Trebuchet MS" w:cs="Times New Roman"/>
                  <w:sz w:val="22"/>
                  <w:szCs w:val="22"/>
                  <w:highlight w:val="yellow"/>
                </w:rPr>
                <w:id w:val="121890403"/>
                <w:placeholder>
                  <w:docPart w:val="868D2FF9A284442EB86FAE464A663107"/>
                </w:placeholder>
                <w:text/>
              </w:sdtPr>
              <w:sdtEndPr>
                <w:rPr>
                  <w:highlight w:val="none"/>
                </w:rPr>
              </w:sdtEndPr>
              <w:sdtContent>
                <w:r w:rsidR="00A23DFC">
                  <w:rPr>
                    <w:rFonts w:ascii="Trebuchet MS" w:eastAsia="Calibri" w:hAnsi="Trebuchet MS" w:cs="Times New Roman"/>
                    <w:sz w:val="22"/>
                    <w:szCs w:val="22"/>
                  </w:rPr>
                  <w:t>20247,00 Eur (</w:t>
                </w:r>
                <w:r w:rsidR="005046E2">
                  <w:rPr>
                    <w:rFonts w:ascii="Trebuchet MS" w:eastAsia="Calibri" w:hAnsi="Trebuchet MS" w:cs="Times New Roman"/>
                    <w:sz w:val="22"/>
                    <w:szCs w:val="22"/>
                  </w:rPr>
                  <w:t>D</w:t>
                </w:r>
                <w:r w:rsidR="00A23DFC">
                  <w:rPr>
                    <w:rFonts w:ascii="Trebuchet MS" w:eastAsia="Calibri" w:hAnsi="Trebuchet MS" w:cs="Times New Roman"/>
                    <w:sz w:val="22"/>
                    <w:szCs w:val="22"/>
                  </w:rPr>
                  <w:t>videšimt tūkstančių du šimtai keturiasdešimt septyni Eurai, 00 c</w:t>
                </w:r>
                <w:r w:rsidR="005046E2">
                  <w:rPr>
                    <w:rFonts w:ascii="Trebuchet MS" w:eastAsia="Calibri" w:hAnsi="Trebuchet MS" w:cs="Times New Roman"/>
                    <w:sz w:val="22"/>
                    <w:szCs w:val="22"/>
                  </w:rPr>
                  <w:t>entų</w:t>
                </w:r>
                <w:r w:rsidR="00A23DFC">
                  <w:rPr>
                    <w:rFonts w:ascii="Trebuchet MS" w:eastAsia="Calibri" w:hAnsi="Trebuchet MS" w:cs="Times New Roman"/>
                    <w:sz w:val="22"/>
                    <w:szCs w:val="22"/>
                  </w:rPr>
                  <w:t>)</w:t>
                </w:r>
              </w:sdtContent>
            </w:sdt>
          </w:p>
        </w:tc>
      </w:tr>
      <w:tr w:rsidR="00CC768C" w:rsidRPr="00AD4F86" w14:paraId="3320A2CC" w14:textId="77777777" w:rsidTr="00F0291A">
        <w:tc>
          <w:tcPr>
            <w:tcW w:w="3402" w:type="dxa"/>
          </w:tcPr>
          <w:p w14:paraId="0DCF4DB4" w14:textId="70B9AAD0" w:rsidR="00CC768C" w:rsidRPr="00AD4F86" w:rsidRDefault="00BE50E9" w:rsidP="00F0291A">
            <w:pPr>
              <w:spacing w:after="0" w:line="240" w:lineRule="auto"/>
              <w:rPr>
                <w:rFonts w:ascii="Trebuchet MS" w:eastAsia="Calibri" w:hAnsi="Trebuchet MS" w:cs="Times New Roman"/>
                <w:b/>
                <w:sz w:val="22"/>
                <w:szCs w:val="22"/>
              </w:rPr>
            </w:pPr>
            <w:r>
              <w:rPr>
                <w:rFonts w:ascii="Trebuchet MS" w:eastAsia="Calibri" w:hAnsi="Trebuchet MS" w:cs="Times New Roman"/>
                <w:b/>
                <w:sz w:val="22"/>
                <w:szCs w:val="22"/>
              </w:rPr>
              <w:t>21</w:t>
            </w:r>
            <w:r w:rsidR="00CC768C" w:rsidRPr="00AD4F86">
              <w:rPr>
                <w:rFonts w:ascii="Trebuchet MS" w:eastAsia="Calibri" w:hAnsi="Trebuchet MS" w:cs="Times New Roman"/>
                <w:b/>
                <w:sz w:val="22"/>
                <w:szCs w:val="22"/>
              </w:rPr>
              <w:t xml:space="preserve"> % PVM </w:t>
            </w:r>
          </w:p>
        </w:tc>
        <w:tc>
          <w:tcPr>
            <w:tcW w:w="6892" w:type="dxa"/>
          </w:tcPr>
          <w:p w14:paraId="64E4A87D" w14:textId="316047CD" w:rsidR="00CC768C" w:rsidRPr="00AD4F86" w:rsidRDefault="00C82CDA" w:rsidP="00F0291A">
            <w:pPr>
              <w:spacing w:after="0" w:line="240" w:lineRule="auto"/>
              <w:rPr>
                <w:rFonts w:ascii="Trebuchet MS" w:eastAsia="Calibri" w:hAnsi="Trebuchet MS" w:cs="Times New Roman"/>
                <w:sz w:val="22"/>
                <w:szCs w:val="22"/>
              </w:rPr>
            </w:pPr>
            <w:sdt>
              <w:sdtPr>
                <w:rPr>
                  <w:rFonts w:ascii="Trebuchet MS" w:eastAsia="Calibri" w:hAnsi="Trebuchet MS" w:cs="Times New Roman"/>
                  <w:sz w:val="22"/>
                  <w:szCs w:val="22"/>
                  <w:highlight w:val="yellow"/>
                </w:rPr>
                <w:id w:val="-873066878"/>
                <w:placeholder>
                  <w:docPart w:val="3C4E92CD87D941A692C3301B7A298AE3"/>
                </w:placeholder>
                <w:text/>
              </w:sdtPr>
              <w:sdtEndPr>
                <w:rPr>
                  <w:highlight w:val="none"/>
                </w:rPr>
              </w:sdtEndPr>
              <w:sdtContent>
                <w:r w:rsidR="005046E2">
                  <w:rPr>
                    <w:rFonts w:ascii="Trebuchet MS" w:eastAsia="Calibri" w:hAnsi="Trebuchet MS" w:cs="Times New Roman"/>
                    <w:sz w:val="22"/>
                    <w:szCs w:val="22"/>
                  </w:rPr>
                  <w:t>4251,87 Eur (Keturi tūkstančiai du šimtai penkiasdešimt vienas Euras, 87 centai)</w:t>
                </w:r>
              </w:sdtContent>
            </w:sdt>
          </w:p>
        </w:tc>
      </w:tr>
      <w:tr w:rsidR="00CC768C" w:rsidRPr="00AD4F86" w14:paraId="60797CDA" w14:textId="77777777" w:rsidTr="00F0291A">
        <w:tc>
          <w:tcPr>
            <w:tcW w:w="3402" w:type="dxa"/>
          </w:tcPr>
          <w:p w14:paraId="0612285B" w14:textId="0391DF71" w:rsidR="00CC768C" w:rsidRPr="00AD4F86" w:rsidRDefault="00CC768C" w:rsidP="00F0291A">
            <w:pPr>
              <w:spacing w:after="0" w:line="240" w:lineRule="auto"/>
              <w:rPr>
                <w:rFonts w:ascii="Trebuchet MS" w:eastAsia="Calibri" w:hAnsi="Trebuchet MS" w:cs="Times New Roman"/>
                <w:b/>
                <w:sz w:val="22"/>
                <w:szCs w:val="22"/>
              </w:rPr>
            </w:pPr>
            <w:r>
              <w:rPr>
                <w:rFonts w:ascii="Trebuchet MS" w:eastAsia="Calibri" w:hAnsi="Trebuchet MS" w:cs="Times New Roman"/>
                <w:b/>
                <w:sz w:val="22"/>
                <w:szCs w:val="22"/>
              </w:rPr>
              <w:t>Bendra 2</w:t>
            </w:r>
            <w:r w:rsidRPr="00AD4F86">
              <w:rPr>
                <w:rFonts w:ascii="Trebuchet MS" w:eastAsia="Calibri" w:hAnsi="Trebuchet MS" w:cs="Times New Roman"/>
                <w:b/>
                <w:sz w:val="22"/>
                <w:szCs w:val="22"/>
              </w:rPr>
              <w:t xml:space="preserve"> pirkimo dalies sutarties kaina (Sutarties kaina + PVM)</w:t>
            </w:r>
          </w:p>
        </w:tc>
        <w:tc>
          <w:tcPr>
            <w:tcW w:w="6892" w:type="dxa"/>
          </w:tcPr>
          <w:p w14:paraId="01A2E009" w14:textId="44760DE8" w:rsidR="00CC768C" w:rsidRPr="00AD4F86" w:rsidRDefault="00C82CDA" w:rsidP="00F0291A">
            <w:pPr>
              <w:spacing w:after="0" w:line="240" w:lineRule="auto"/>
              <w:rPr>
                <w:rFonts w:ascii="Trebuchet MS" w:eastAsia="Calibri" w:hAnsi="Trebuchet MS" w:cs="Times New Roman"/>
                <w:sz w:val="22"/>
                <w:szCs w:val="22"/>
              </w:rPr>
            </w:pPr>
            <w:sdt>
              <w:sdtPr>
                <w:rPr>
                  <w:rFonts w:ascii="Trebuchet MS" w:eastAsia="Calibri" w:hAnsi="Trebuchet MS" w:cs="Times New Roman"/>
                  <w:sz w:val="22"/>
                  <w:szCs w:val="22"/>
                  <w:highlight w:val="yellow"/>
                </w:rPr>
                <w:id w:val="-863055612"/>
                <w:placeholder>
                  <w:docPart w:val="F6CE5220CAB543C18664785788BEAA4F"/>
                </w:placeholder>
                <w:text/>
              </w:sdtPr>
              <w:sdtEndPr>
                <w:rPr>
                  <w:highlight w:val="none"/>
                </w:rPr>
              </w:sdtEndPr>
              <w:sdtContent>
                <w:r w:rsidR="005046E2">
                  <w:rPr>
                    <w:rFonts w:ascii="Trebuchet MS" w:eastAsia="Calibri" w:hAnsi="Trebuchet MS" w:cs="Times New Roman"/>
                    <w:sz w:val="22"/>
                    <w:szCs w:val="22"/>
                  </w:rPr>
                  <w:t>24498,87 Eur (Dvidešimt keturi tūkstančiai keturi šimtai devyniasdešimt aštuoni Eurai, 87 centai)</w:t>
                </w:r>
              </w:sdtContent>
            </w:sdt>
          </w:p>
        </w:tc>
      </w:tr>
    </w:tbl>
    <w:p w14:paraId="2FB7B142" w14:textId="77777777" w:rsidR="00CC768C" w:rsidRDefault="00CC768C" w:rsidP="00CC768C">
      <w:pPr>
        <w:widowControl w:val="0"/>
        <w:tabs>
          <w:tab w:val="left" w:pos="0"/>
          <w:tab w:val="left" w:pos="1000"/>
        </w:tabs>
        <w:suppressAutoHyphens/>
        <w:spacing w:after="0" w:line="240" w:lineRule="auto"/>
        <w:jc w:val="both"/>
        <w:rPr>
          <w:rFonts w:ascii="Trebuchet MS" w:hAnsi="Trebuchet MS"/>
          <w:sz w:val="22"/>
          <w:szCs w:val="22"/>
          <w:lang w:eastAsia="zh-CN"/>
        </w:rPr>
      </w:pPr>
    </w:p>
    <w:p w14:paraId="6913FF79" w14:textId="77777777" w:rsidR="00CC768C" w:rsidRPr="00CC768C" w:rsidRDefault="00CC768C" w:rsidP="00CC768C">
      <w:pPr>
        <w:widowControl w:val="0"/>
        <w:tabs>
          <w:tab w:val="left" w:pos="0"/>
          <w:tab w:val="left" w:pos="1276"/>
        </w:tabs>
        <w:spacing w:after="0" w:line="240" w:lineRule="auto"/>
        <w:ind w:left="567"/>
        <w:jc w:val="both"/>
        <w:rPr>
          <w:rFonts w:ascii="Trebuchet MS" w:hAnsi="Trebuchet MS"/>
          <w:bCs/>
          <w:sz w:val="22"/>
        </w:rPr>
      </w:pPr>
    </w:p>
    <w:p w14:paraId="1E0A5F28" w14:textId="17EB6E3D" w:rsidR="00443E83" w:rsidRPr="008362C4" w:rsidRDefault="00443E83" w:rsidP="00DF1980">
      <w:pPr>
        <w:numPr>
          <w:ilvl w:val="1"/>
          <w:numId w:val="52"/>
        </w:numPr>
        <w:tabs>
          <w:tab w:val="left" w:pos="0"/>
          <w:tab w:val="left" w:pos="1000"/>
        </w:tabs>
        <w:spacing w:after="0" w:line="240" w:lineRule="auto"/>
        <w:ind w:left="0" w:firstLine="709"/>
        <w:contextualSpacing/>
        <w:jc w:val="both"/>
        <w:rPr>
          <w:rFonts w:ascii="Trebuchet MS" w:hAnsi="Trebuchet MS"/>
          <w:sz w:val="22"/>
          <w:szCs w:val="22"/>
          <w:u w:val="single"/>
        </w:rPr>
      </w:pPr>
      <w:r w:rsidRPr="008362C4">
        <w:rPr>
          <w:rFonts w:ascii="Trebuchet MS" w:hAnsi="Trebuchet MS" w:cs="Arial"/>
          <w:sz w:val="22"/>
          <w:szCs w:val="22"/>
          <w:lang w:bidi="hi-IN"/>
        </w:rPr>
        <w:t xml:space="preserve">Vadovaujantis Viešųjų pirkimų tarnybos direktoriaus patvirtinta Kainodaros taisyklių nustatymo metodika, taikomas kainos apskaičiavimo būdas — </w:t>
      </w:r>
      <w:r w:rsidRPr="00C605F6">
        <w:rPr>
          <w:rFonts w:ascii="Trebuchet MS" w:hAnsi="Trebuchet MS" w:cs="Arial"/>
          <w:b/>
          <w:sz w:val="22"/>
          <w:szCs w:val="22"/>
          <w:lang w:bidi="hi-IN"/>
        </w:rPr>
        <w:t>fiksuoto</w:t>
      </w:r>
      <w:r w:rsidR="00FA2433">
        <w:rPr>
          <w:rFonts w:ascii="Trebuchet MS" w:hAnsi="Trebuchet MS" w:cs="Arial"/>
          <w:b/>
          <w:sz w:val="22"/>
          <w:szCs w:val="22"/>
          <w:lang w:bidi="hi-IN"/>
        </w:rPr>
        <w:t>s kainos</w:t>
      </w:r>
      <w:r w:rsidR="00EB160F">
        <w:rPr>
          <w:rFonts w:ascii="Trebuchet MS" w:hAnsi="Trebuchet MS" w:cs="Arial"/>
          <w:b/>
          <w:sz w:val="22"/>
          <w:szCs w:val="22"/>
          <w:lang w:bidi="hi-IN"/>
        </w:rPr>
        <w:t xml:space="preserve"> </w:t>
      </w:r>
      <w:r w:rsidRPr="00C605F6">
        <w:rPr>
          <w:rFonts w:ascii="Trebuchet MS" w:hAnsi="Trebuchet MS" w:cs="Arial"/>
          <w:b/>
          <w:sz w:val="22"/>
          <w:szCs w:val="22"/>
          <w:lang w:bidi="hi-IN"/>
        </w:rPr>
        <w:t>kainodara</w:t>
      </w:r>
      <w:r w:rsidRPr="00C605F6">
        <w:rPr>
          <w:rFonts w:ascii="Trebuchet MS" w:hAnsi="Trebuchet MS"/>
          <w:sz w:val="22"/>
          <w:szCs w:val="22"/>
        </w:rPr>
        <w:t xml:space="preserve">. </w:t>
      </w:r>
      <w:r w:rsidRPr="008362C4">
        <w:rPr>
          <w:rFonts w:ascii="Trebuchet MS" w:hAnsi="Trebuchet MS"/>
          <w:sz w:val="22"/>
          <w:szCs w:val="22"/>
        </w:rPr>
        <w:t xml:space="preserve">Prekių kaina, nurodyta Sutarties 1 priede yra galutinė ir apima visas tiesiogines ir netiesiogines išlaidas, susijusias su Prekių pirkimu. </w:t>
      </w:r>
    </w:p>
    <w:p w14:paraId="0EF149B1" w14:textId="77777777" w:rsidR="00443E83" w:rsidRPr="008362C4" w:rsidRDefault="00443E83" w:rsidP="00DF1980">
      <w:pPr>
        <w:numPr>
          <w:ilvl w:val="1"/>
          <w:numId w:val="52"/>
        </w:numPr>
        <w:tabs>
          <w:tab w:val="left" w:pos="142"/>
          <w:tab w:val="left" w:pos="567"/>
          <w:tab w:val="left" w:pos="1000"/>
        </w:tabs>
        <w:snapToGrid w:val="0"/>
        <w:spacing w:after="0" w:line="240" w:lineRule="auto"/>
        <w:ind w:left="0" w:firstLine="709"/>
        <w:jc w:val="both"/>
        <w:rPr>
          <w:rFonts w:ascii="Trebuchet MS" w:hAnsi="Trebuchet MS"/>
          <w:sz w:val="22"/>
          <w:szCs w:val="22"/>
        </w:rPr>
      </w:pPr>
      <w:r w:rsidRPr="008362C4">
        <w:rPr>
          <w:rFonts w:ascii="Trebuchet MS" w:hAnsi="Trebuchet MS"/>
          <w:sz w:val="22"/>
          <w:szCs w:val="22"/>
        </w:rPr>
        <w:t>Mokėjimai atliekami tokia tvarka:</w:t>
      </w:r>
    </w:p>
    <w:p w14:paraId="59A4BBB4" w14:textId="77777777" w:rsidR="00443E83" w:rsidRPr="008362C4" w:rsidRDefault="00443E83" w:rsidP="00DF1980">
      <w:pPr>
        <w:numPr>
          <w:ilvl w:val="2"/>
          <w:numId w:val="52"/>
        </w:numPr>
        <w:tabs>
          <w:tab w:val="left" w:pos="0"/>
          <w:tab w:val="left" w:pos="1418"/>
        </w:tabs>
        <w:spacing w:after="0" w:line="240" w:lineRule="auto"/>
        <w:ind w:left="0" w:firstLine="709"/>
        <w:jc w:val="both"/>
        <w:rPr>
          <w:rFonts w:ascii="Trebuchet MS" w:hAnsi="Trebuchet MS"/>
          <w:sz w:val="22"/>
          <w:szCs w:val="22"/>
        </w:rPr>
      </w:pPr>
      <w:r w:rsidRPr="008362C4">
        <w:rPr>
          <w:rFonts w:ascii="Trebuchet MS" w:hAnsi="Trebuchet MS"/>
          <w:sz w:val="22"/>
          <w:szCs w:val="22"/>
        </w:rPr>
        <w:t xml:space="preserve">Už Prekes, kai Prekės pristatytos Pirkėjui, Pirkėjas apmoka per 30 (trisdešimt) kalendorinių dienų nuo Prekių </w:t>
      </w:r>
      <w:r w:rsidRPr="008362C4">
        <w:rPr>
          <w:rFonts w:ascii="Trebuchet MS" w:hAnsi="Trebuchet MS" w:cs="Garamond"/>
          <w:sz w:val="22"/>
          <w:szCs w:val="22"/>
        </w:rPr>
        <w:t xml:space="preserve">perdavimo—priėmimo akto (toliau — </w:t>
      </w:r>
      <w:r w:rsidRPr="008362C4">
        <w:rPr>
          <w:rFonts w:ascii="Trebuchet MS" w:hAnsi="Trebuchet MS" w:cs="Garamond"/>
          <w:b/>
          <w:sz w:val="22"/>
          <w:szCs w:val="22"/>
        </w:rPr>
        <w:t>Aktas</w:t>
      </w:r>
      <w:r w:rsidRPr="008362C4">
        <w:rPr>
          <w:rFonts w:ascii="Trebuchet MS" w:hAnsi="Trebuchet MS" w:cs="Garamond"/>
          <w:sz w:val="22"/>
          <w:szCs w:val="22"/>
        </w:rPr>
        <w:t>)</w:t>
      </w:r>
      <w:r w:rsidRPr="008362C4">
        <w:rPr>
          <w:rFonts w:ascii="Trebuchet MS" w:hAnsi="Trebuchet MS"/>
          <w:sz w:val="22"/>
          <w:szCs w:val="22"/>
        </w:rPr>
        <w:t xml:space="preserve"> ir PVM sąskaitos faktūros pateikimo jam dienos Sutarties bendrosiose sąlygose nustatyta tvarka. Tiekėjo pateikiama PVM sąskaita faktūra turi atitikti Lietuvos Respublikos pridėtinės vertės mokesčio įstatymo reikalavimus ir būti tiksli. PVM sąskaitoje faktūroje Tiekėjas privalomai turi nurodyti Sutarties numerį, atsiskaitymo terminą ir kitus privalomus rekvizitus. Pirkėjas turi teisę sustabdyti atsiskaitymą, jeigu PVM sąskaitoje  faktūroje nurodyta neteisinga kaina, sąskaitoje nenurodytas Sutarties numeris, data ir (ar) apmokėjimo terminas, kol PVM sąskaitos faktūros netikslumai bus ištaisyti. Pirkėjas informuoja Tiekėją apie esančius netikslumus. Tiekėjas, ištaisęs netikslumus, pateikia Pirkėjui tikslią (tinkamą) PVM sąskaitą faktūrą naudojantis informacinės sistemos „E. sąskaita“ priemonėmis.</w:t>
      </w:r>
    </w:p>
    <w:p w14:paraId="1FC1CF45" w14:textId="77777777" w:rsidR="00443E83" w:rsidRPr="008362C4" w:rsidRDefault="00443E83" w:rsidP="00DF1980">
      <w:pPr>
        <w:numPr>
          <w:ilvl w:val="2"/>
          <w:numId w:val="52"/>
        </w:numPr>
        <w:tabs>
          <w:tab w:val="left" w:pos="0"/>
          <w:tab w:val="left" w:pos="1418"/>
        </w:tabs>
        <w:spacing w:after="0" w:line="240" w:lineRule="auto"/>
        <w:ind w:left="0" w:firstLine="709"/>
        <w:jc w:val="both"/>
        <w:rPr>
          <w:rFonts w:ascii="Trebuchet MS" w:hAnsi="Trebuchet MS"/>
          <w:sz w:val="22"/>
          <w:szCs w:val="22"/>
        </w:rPr>
      </w:pPr>
      <w:r w:rsidRPr="008362C4">
        <w:rPr>
          <w:rFonts w:ascii="Trebuchet MS" w:hAnsi="Trebuchet MS"/>
          <w:sz w:val="22"/>
          <w:szCs w:val="22"/>
        </w:rPr>
        <w:t xml:space="preserve">Pirkėjas už prekes atsiskaito Tiekėjui mokestiniu pavedimu </w:t>
      </w:r>
      <w:r w:rsidRPr="008362C4">
        <w:rPr>
          <w:rFonts w:ascii="Trebuchet MS" w:hAnsi="Trebuchet MS"/>
          <w:iCs/>
          <w:sz w:val="22"/>
          <w:szCs w:val="22"/>
        </w:rPr>
        <w:t xml:space="preserve">į šioje Sutartyje nurodytą </w:t>
      </w:r>
      <w:r w:rsidRPr="008362C4">
        <w:rPr>
          <w:rFonts w:ascii="Trebuchet MS" w:hAnsi="Trebuchet MS"/>
          <w:sz w:val="22"/>
          <w:szCs w:val="22"/>
        </w:rPr>
        <w:t xml:space="preserve">Tiekėjo </w:t>
      </w:r>
      <w:r w:rsidRPr="008362C4">
        <w:rPr>
          <w:rFonts w:ascii="Trebuchet MS" w:hAnsi="Trebuchet MS"/>
          <w:iCs/>
          <w:sz w:val="22"/>
          <w:szCs w:val="22"/>
        </w:rPr>
        <w:t>banko sąskaitą.</w:t>
      </w:r>
    </w:p>
    <w:p w14:paraId="69394C9A" w14:textId="53C1589E" w:rsidR="00443E83" w:rsidRPr="006B0291" w:rsidRDefault="00C82CDA" w:rsidP="006B0291">
      <w:pPr>
        <w:tabs>
          <w:tab w:val="left" w:pos="1418"/>
        </w:tabs>
        <w:spacing w:after="0" w:line="240" w:lineRule="auto"/>
        <w:rPr>
          <w:rFonts w:ascii="Trebuchet MS" w:hAnsi="Trebuchet MS"/>
          <w:b/>
          <w:bCs/>
          <w:sz w:val="22"/>
          <w:szCs w:val="22"/>
        </w:rPr>
      </w:pPr>
      <w:sdt>
        <w:sdtPr>
          <w:rPr>
            <w:rFonts w:ascii="Trebuchet MS" w:hAnsi="Trebuchet MS"/>
            <w:b/>
            <w:bCs/>
            <w:sz w:val="22"/>
            <w:szCs w:val="22"/>
          </w:rPr>
          <w:id w:val="-676346291"/>
          <w:placeholder>
            <w:docPart w:val="4C3F267C672F4BCE8E64B78894DCE7B1"/>
          </w:placeholder>
          <w:text/>
        </w:sdtPr>
        <w:sdtEndPr/>
        <w:sdtContent>
          <w:r w:rsidR="006B0291" w:rsidRPr="006B0291">
            <w:rPr>
              <w:rFonts w:ascii="Trebuchet MS" w:hAnsi="Trebuchet MS"/>
              <w:b/>
              <w:bCs/>
              <w:sz w:val="22"/>
              <w:szCs w:val="22"/>
            </w:rPr>
            <w:t xml:space="preserve">          </w:t>
          </w:r>
          <w:r w:rsidR="00443E83" w:rsidRPr="006B0291">
            <w:rPr>
              <w:rFonts w:ascii="Trebuchet MS" w:hAnsi="Trebuchet MS"/>
              <w:b/>
              <w:bCs/>
              <w:sz w:val="22"/>
              <w:szCs w:val="22"/>
            </w:rPr>
            <w:t xml:space="preserve">Tiekėjo banko </w:t>
          </w:r>
          <w:r w:rsidR="006B0291" w:rsidRPr="006B0291">
            <w:rPr>
              <w:rFonts w:ascii="Trebuchet MS" w:hAnsi="Trebuchet MS"/>
              <w:b/>
              <w:bCs/>
              <w:sz w:val="22"/>
              <w:szCs w:val="22"/>
            </w:rPr>
            <w:t xml:space="preserve">A/s: LT25 7044 0600 0164 5641 </w:t>
          </w:r>
        </w:sdtContent>
      </w:sdt>
      <w:r w:rsidR="00443E83" w:rsidRPr="006B0291">
        <w:rPr>
          <w:rFonts w:ascii="Trebuchet MS" w:hAnsi="Trebuchet MS"/>
          <w:b/>
          <w:bCs/>
          <w:sz w:val="22"/>
          <w:szCs w:val="22"/>
        </w:rPr>
        <w:t xml:space="preserve"> </w:t>
      </w:r>
    </w:p>
    <w:p w14:paraId="563C952C" w14:textId="7B1266FB" w:rsidR="00443E83" w:rsidRPr="008362C4" w:rsidRDefault="00C82CDA" w:rsidP="00443E83">
      <w:pPr>
        <w:tabs>
          <w:tab w:val="left" w:pos="1287"/>
          <w:tab w:val="left" w:pos="1418"/>
        </w:tabs>
        <w:spacing w:after="0" w:line="240" w:lineRule="auto"/>
        <w:ind w:firstLine="709"/>
        <w:jc w:val="both"/>
        <w:rPr>
          <w:rFonts w:ascii="Trebuchet MS" w:hAnsi="Trebuchet MS"/>
          <w:sz w:val="22"/>
          <w:szCs w:val="22"/>
        </w:rPr>
      </w:pPr>
      <w:sdt>
        <w:sdtPr>
          <w:rPr>
            <w:rFonts w:ascii="Trebuchet MS" w:hAnsi="Trebuchet MS"/>
            <w:b/>
            <w:bCs/>
            <w:sz w:val="22"/>
            <w:szCs w:val="22"/>
          </w:rPr>
          <w:id w:val="22437924"/>
          <w:placeholder>
            <w:docPart w:val="B32E3AECBB4843C3A4CAF0DA0F9E17E3"/>
          </w:placeholder>
          <w:text/>
        </w:sdtPr>
        <w:sdtEndPr/>
        <w:sdtContent>
          <w:r w:rsidR="006B0291" w:rsidRPr="006B0291">
            <w:rPr>
              <w:rFonts w:ascii="Trebuchet MS" w:hAnsi="Trebuchet MS"/>
              <w:b/>
              <w:bCs/>
              <w:sz w:val="22"/>
              <w:szCs w:val="22"/>
            </w:rPr>
            <w:t>Bankas: 70440 AB SEB Vilniaus Bankas, Vilnius</w:t>
          </w:r>
        </w:sdtContent>
      </w:sdt>
    </w:p>
    <w:p w14:paraId="6D33A208" w14:textId="77777777" w:rsidR="00443E83" w:rsidRPr="008362C4" w:rsidRDefault="00443E83" w:rsidP="00DF1980">
      <w:pPr>
        <w:numPr>
          <w:ilvl w:val="2"/>
          <w:numId w:val="52"/>
        </w:numPr>
        <w:tabs>
          <w:tab w:val="left" w:pos="1418"/>
        </w:tabs>
        <w:spacing w:after="0" w:line="240" w:lineRule="auto"/>
        <w:ind w:left="0" w:firstLine="709"/>
        <w:jc w:val="both"/>
        <w:rPr>
          <w:rFonts w:ascii="Trebuchet MS" w:hAnsi="Trebuchet MS"/>
          <w:sz w:val="22"/>
          <w:szCs w:val="22"/>
        </w:rPr>
      </w:pPr>
      <w:r w:rsidRPr="008362C4">
        <w:rPr>
          <w:rFonts w:ascii="Trebuchet MS" w:hAnsi="Trebuchet MS"/>
          <w:iCs/>
          <w:sz w:val="22"/>
          <w:szCs w:val="22"/>
        </w:rPr>
        <w:t xml:space="preserve">Apmokėjimas laikomas įvykdytu, kai pinigai patenka į </w:t>
      </w:r>
      <w:r w:rsidRPr="008362C4">
        <w:rPr>
          <w:rFonts w:ascii="Trebuchet MS" w:hAnsi="Trebuchet MS"/>
          <w:sz w:val="22"/>
          <w:szCs w:val="22"/>
        </w:rPr>
        <w:t>Tiekėjo sąskaitą.</w:t>
      </w:r>
    </w:p>
    <w:p w14:paraId="70DC0012" w14:textId="77777777" w:rsidR="00443E83" w:rsidRPr="008362C4" w:rsidRDefault="00443E83" w:rsidP="00443E83">
      <w:pPr>
        <w:spacing w:after="0" w:line="240" w:lineRule="auto"/>
        <w:ind w:firstLine="567"/>
        <w:jc w:val="both"/>
        <w:rPr>
          <w:rFonts w:ascii="Trebuchet MS" w:hAnsi="Trebuchet MS"/>
          <w:sz w:val="22"/>
          <w:szCs w:val="22"/>
        </w:rPr>
      </w:pPr>
    </w:p>
    <w:p w14:paraId="42FB936C" w14:textId="77777777" w:rsidR="00443E83" w:rsidRPr="008362C4" w:rsidRDefault="00443E83" w:rsidP="00DF1980">
      <w:pPr>
        <w:keepNext/>
        <w:numPr>
          <w:ilvl w:val="0"/>
          <w:numId w:val="52"/>
        </w:numPr>
        <w:spacing w:after="0" w:line="240" w:lineRule="auto"/>
        <w:jc w:val="center"/>
        <w:outlineLvl w:val="0"/>
        <w:rPr>
          <w:rFonts w:ascii="Trebuchet MS" w:hAnsi="Trebuchet MS"/>
          <w:b/>
          <w:bCs/>
          <w:sz w:val="22"/>
          <w:szCs w:val="22"/>
        </w:rPr>
      </w:pPr>
      <w:bookmarkStart w:id="15" w:name="_Toc525049609"/>
      <w:bookmarkStart w:id="16" w:name="_Toc525049721"/>
      <w:bookmarkStart w:id="17" w:name="_Toc525049831"/>
      <w:bookmarkStart w:id="18" w:name="_Toc8750473"/>
      <w:bookmarkStart w:id="19" w:name="_Toc37419640"/>
      <w:bookmarkStart w:id="20" w:name="_Toc88222604"/>
      <w:bookmarkStart w:id="21" w:name="_Toc102654338"/>
      <w:bookmarkStart w:id="22" w:name="_Toc105406933"/>
      <w:bookmarkStart w:id="23" w:name="_Toc108090438"/>
      <w:r w:rsidRPr="008362C4">
        <w:rPr>
          <w:rFonts w:ascii="Trebuchet MS" w:hAnsi="Trebuchet MS"/>
          <w:b/>
          <w:bCs/>
          <w:sz w:val="22"/>
          <w:szCs w:val="22"/>
        </w:rPr>
        <w:t>Šalių atsakomybė</w:t>
      </w:r>
      <w:bookmarkEnd w:id="15"/>
      <w:bookmarkEnd w:id="16"/>
      <w:bookmarkEnd w:id="17"/>
      <w:bookmarkEnd w:id="18"/>
      <w:bookmarkEnd w:id="19"/>
      <w:bookmarkEnd w:id="20"/>
      <w:bookmarkEnd w:id="21"/>
      <w:bookmarkEnd w:id="22"/>
      <w:bookmarkEnd w:id="23"/>
    </w:p>
    <w:p w14:paraId="48536AD4" w14:textId="77777777" w:rsidR="00443E83" w:rsidRPr="008362C4" w:rsidRDefault="00443E83" w:rsidP="00443E83">
      <w:pPr>
        <w:spacing w:after="0" w:line="240" w:lineRule="auto"/>
        <w:ind w:left="567"/>
        <w:contextualSpacing/>
        <w:jc w:val="both"/>
        <w:rPr>
          <w:rFonts w:ascii="Trebuchet MS" w:hAnsi="Trebuchet MS"/>
          <w:sz w:val="22"/>
          <w:szCs w:val="22"/>
        </w:rPr>
      </w:pPr>
    </w:p>
    <w:p w14:paraId="4ED48B23" w14:textId="77777777" w:rsidR="00DE2F29" w:rsidRDefault="00DE2F29" w:rsidP="00D70EB1">
      <w:pPr>
        <w:numPr>
          <w:ilvl w:val="1"/>
          <w:numId w:val="53"/>
        </w:numPr>
        <w:tabs>
          <w:tab w:val="left" w:pos="1134"/>
        </w:tabs>
        <w:spacing w:after="0" w:line="240" w:lineRule="auto"/>
        <w:ind w:left="0" w:firstLine="567"/>
        <w:jc w:val="both"/>
        <w:rPr>
          <w:rFonts w:ascii="Trebuchet MS" w:hAnsi="Trebuchet MS"/>
          <w:sz w:val="22"/>
          <w:szCs w:val="22"/>
        </w:rPr>
      </w:pPr>
      <w:r>
        <w:rPr>
          <w:rFonts w:ascii="Trebuchet MS" w:hAnsi="Trebuchet MS"/>
          <w:sz w:val="22"/>
          <w:szCs w:val="22"/>
        </w:rPr>
        <w:t>Tiekėjas</w:t>
      </w:r>
      <w:r w:rsidRPr="00CD75B1">
        <w:rPr>
          <w:rFonts w:ascii="Trebuchet MS" w:hAnsi="Trebuchet MS"/>
          <w:sz w:val="22"/>
          <w:szCs w:val="22"/>
        </w:rPr>
        <w:t xml:space="preserve"> supranta, kad COVID-19, Rusijos Federacijos karinės agresijos prieš Ukrainą veiksmai bei nepaprastosios padėties Lietuvos Respublikos teritorijoje įvedimas atsižvelgiant į šį agresijos aktą savaime nėra laikomi civilinės atsakomybės netaikymo pagrindais, ir </w:t>
      </w:r>
      <w:r>
        <w:rPr>
          <w:rFonts w:ascii="Trebuchet MS" w:hAnsi="Trebuchet MS"/>
          <w:sz w:val="22"/>
          <w:szCs w:val="22"/>
        </w:rPr>
        <w:t>Tiekėjui</w:t>
      </w:r>
      <w:r w:rsidRPr="00CD75B1">
        <w:rPr>
          <w:rFonts w:ascii="Trebuchet MS" w:hAnsi="Trebuchet MS"/>
          <w:sz w:val="22"/>
          <w:szCs w:val="22"/>
        </w:rPr>
        <w:t xml:space="preserve"> nesutrukdys tinkamai įvykdyti Sutartį.</w:t>
      </w:r>
    </w:p>
    <w:p w14:paraId="433623A1" w14:textId="764C1F59" w:rsidR="00443E83" w:rsidRPr="008362C4" w:rsidRDefault="00443E83" w:rsidP="00D70EB1">
      <w:pPr>
        <w:numPr>
          <w:ilvl w:val="1"/>
          <w:numId w:val="53"/>
        </w:numPr>
        <w:tabs>
          <w:tab w:val="left" w:pos="1134"/>
        </w:tabs>
        <w:spacing w:after="0" w:line="240" w:lineRule="auto"/>
        <w:ind w:left="0" w:firstLine="567"/>
        <w:contextualSpacing/>
        <w:jc w:val="both"/>
        <w:rPr>
          <w:rFonts w:ascii="Trebuchet MS" w:hAnsi="Trebuchet MS"/>
          <w:sz w:val="22"/>
          <w:szCs w:val="22"/>
        </w:rPr>
      </w:pPr>
      <w:r w:rsidRPr="008362C4">
        <w:rPr>
          <w:rFonts w:ascii="Trebuchet MS" w:hAnsi="Trebuchet MS"/>
          <w:sz w:val="22"/>
          <w:szCs w:val="22"/>
        </w:rPr>
        <w:t>Neatlikus apmokėjimo nustatytais terminais, Tiekėjo pareikalavimu Pirkėjas privalo sumokėti Tiekėjui už kiekvieną uždelstą dieną 0,1 % delspinigių nuo laiku neapmokėtos sumos.</w:t>
      </w:r>
    </w:p>
    <w:p w14:paraId="4CDC5F25" w14:textId="1D5160C4" w:rsidR="00443E83" w:rsidRPr="008362C4" w:rsidRDefault="00443E83" w:rsidP="00D70EB1">
      <w:pPr>
        <w:numPr>
          <w:ilvl w:val="1"/>
          <w:numId w:val="53"/>
        </w:numPr>
        <w:tabs>
          <w:tab w:val="left" w:pos="1134"/>
        </w:tabs>
        <w:spacing w:after="0" w:line="240" w:lineRule="auto"/>
        <w:ind w:left="0" w:firstLine="567"/>
        <w:contextualSpacing/>
        <w:jc w:val="both"/>
        <w:rPr>
          <w:rFonts w:ascii="Trebuchet MS" w:hAnsi="Trebuchet MS"/>
          <w:sz w:val="22"/>
          <w:szCs w:val="22"/>
        </w:rPr>
      </w:pPr>
      <w:r w:rsidRPr="008362C4">
        <w:rPr>
          <w:rFonts w:ascii="Trebuchet MS" w:hAnsi="Trebuchet MS"/>
          <w:sz w:val="22"/>
          <w:szCs w:val="22"/>
        </w:rPr>
        <w:t xml:space="preserve">Jei Tiekėjas nepristato Prekių nustatytu terminu, Pirkėjas turi teisę, įspėjęs raštu, pradėti skaičiuoti 0,1 % dydžio delspinigius nuo laiku nepristatytų Prekių kainos už kiekvieną termino praleidimo dieną. </w:t>
      </w:r>
    </w:p>
    <w:p w14:paraId="3D3ADF4A" w14:textId="78669F60" w:rsidR="00443E83" w:rsidRPr="008362C4" w:rsidRDefault="00443E83" w:rsidP="00D70EB1">
      <w:pPr>
        <w:numPr>
          <w:ilvl w:val="1"/>
          <w:numId w:val="53"/>
        </w:numPr>
        <w:tabs>
          <w:tab w:val="left" w:pos="1134"/>
        </w:tabs>
        <w:spacing w:after="0" w:line="240" w:lineRule="auto"/>
        <w:ind w:left="0" w:firstLine="567"/>
        <w:jc w:val="both"/>
        <w:rPr>
          <w:rFonts w:ascii="Trebuchet MS" w:hAnsi="Trebuchet MS"/>
          <w:sz w:val="22"/>
          <w:szCs w:val="22"/>
        </w:rPr>
      </w:pPr>
      <w:r w:rsidRPr="008362C4">
        <w:rPr>
          <w:rFonts w:ascii="Trebuchet MS" w:hAnsi="Trebuchet MS"/>
          <w:sz w:val="22"/>
          <w:szCs w:val="22"/>
        </w:rPr>
        <w:t>Jei Tiekėjas Sutarties galiojimo metu atsisako pristatyti Prekes Pirkėjui pagal Sutarties sąlygas ir dėl šios priežasties Pirkėjas priverstas nutraukti Sutartį dėl Prekių pirkimo, Tiekėjas moka Pirkėjui 20 % (dvi</w:t>
      </w:r>
      <w:r w:rsidRPr="008362C4">
        <w:rPr>
          <w:rFonts w:ascii="Trebuchet MS" w:hAnsi="Trebuchet MS"/>
          <w:iCs/>
          <w:sz w:val="22"/>
          <w:szCs w:val="22"/>
        </w:rPr>
        <w:t>dešimt procentų</w:t>
      </w:r>
      <w:r w:rsidRPr="008362C4">
        <w:rPr>
          <w:rFonts w:ascii="Trebuchet MS" w:hAnsi="Trebuchet MS"/>
          <w:sz w:val="22"/>
          <w:szCs w:val="22"/>
        </w:rPr>
        <w:t>) Sutarties kainos, nurodytos Sutarties 3.1</w:t>
      </w:r>
      <w:r w:rsidR="00294564">
        <w:rPr>
          <w:rFonts w:ascii="Trebuchet MS" w:hAnsi="Trebuchet MS"/>
          <w:sz w:val="22"/>
          <w:szCs w:val="22"/>
        </w:rPr>
        <w:t>.</w:t>
      </w:r>
      <w:r w:rsidRPr="008362C4">
        <w:rPr>
          <w:rFonts w:ascii="Trebuchet MS" w:hAnsi="Trebuchet MS"/>
          <w:sz w:val="22"/>
          <w:szCs w:val="22"/>
        </w:rPr>
        <w:t xml:space="preserve"> punkte</w:t>
      </w:r>
      <w:r w:rsidR="00741823">
        <w:rPr>
          <w:rFonts w:ascii="Trebuchet MS" w:hAnsi="Trebuchet MS"/>
          <w:sz w:val="22"/>
          <w:szCs w:val="22"/>
        </w:rPr>
        <w:t xml:space="preserve">, </w:t>
      </w:r>
      <w:r w:rsidRPr="008362C4">
        <w:rPr>
          <w:rFonts w:ascii="Trebuchet MS" w:hAnsi="Trebuchet MS"/>
          <w:sz w:val="22"/>
          <w:szCs w:val="22"/>
        </w:rPr>
        <w:t>dydžio baudą.</w:t>
      </w:r>
    </w:p>
    <w:p w14:paraId="1694F35A" w14:textId="12BBC50B" w:rsidR="00443E83" w:rsidRPr="008362C4" w:rsidRDefault="00443E83" w:rsidP="00D70EB1">
      <w:pPr>
        <w:numPr>
          <w:ilvl w:val="1"/>
          <w:numId w:val="53"/>
        </w:numPr>
        <w:tabs>
          <w:tab w:val="left" w:pos="1134"/>
        </w:tabs>
        <w:spacing w:after="0" w:line="240" w:lineRule="auto"/>
        <w:ind w:left="0" w:firstLine="567"/>
        <w:jc w:val="both"/>
        <w:rPr>
          <w:rFonts w:ascii="Trebuchet MS" w:hAnsi="Trebuchet MS"/>
          <w:sz w:val="22"/>
          <w:szCs w:val="22"/>
        </w:rPr>
      </w:pPr>
      <w:r w:rsidRPr="008362C4">
        <w:rPr>
          <w:rFonts w:ascii="Trebuchet MS" w:hAnsi="Trebuchet MS"/>
          <w:sz w:val="22"/>
          <w:szCs w:val="22"/>
        </w:rPr>
        <w:t xml:space="preserve">Netinkamu prisiimtų įsipareigojimų vykdymu ir atitinkamai esminiu Sutarties pažeidimu, suteikiančiu </w:t>
      </w:r>
      <w:r w:rsidRPr="008362C4">
        <w:rPr>
          <w:rFonts w:ascii="Trebuchet MS" w:hAnsi="Trebuchet MS"/>
          <w:bCs/>
          <w:sz w:val="22"/>
          <w:szCs w:val="22"/>
        </w:rPr>
        <w:t>Pirkėjui</w:t>
      </w:r>
      <w:r w:rsidRPr="008362C4">
        <w:rPr>
          <w:rFonts w:ascii="Trebuchet MS" w:hAnsi="Trebuchet MS"/>
          <w:b/>
          <w:sz w:val="22"/>
          <w:szCs w:val="22"/>
        </w:rPr>
        <w:t xml:space="preserve"> </w:t>
      </w:r>
      <w:r w:rsidRPr="008362C4">
        <w:rPr>
          <w:rFonts w:ascii="Trebuchet MS" w:hAnsi="Trebuchet MS"/>
          <w:sz w:val="22"/>
          <w:szCs w:val="22"/>
        </w:rPr>
        <w:t>teisę savo pasirinkimu taikyti šios sutarties 4.</w:t>
      </w:r>
      <w:r w:rsidR="00DE2F29">
        <w:rPr>
          <w:rFonts w:ascii="Trebuchet MS" w:hAnsi="Trebuchet MS"/>
          <w:sz w:val="22"/>
          <w:szCs w:val="22"/>
        </w:rPr>
        <w:t>7</w:t>
      </w:r>
      <w:r w:rsidR="00DE2F29" w:rsidRPr="008362C4">
        <w:rPr>
          <w:rFonts w:ascii="Trebuchet MS" w:hAnsi="Trebuchet MS"/>
          <w:sz w:val="22"/>
          <w:szCs w:val="22"/>
        </w:rPr>
        <w:t xml:space="preserve"> </w:t>
      </w:r>
      <w:r w:rsidRPr="008362C4">
        <w:rPr>
          <w:rFonts w:ascii="Trebuchet MS" w:hAnsi="Trebuchet MS"/>
          <w:sz w:val="22"/>
          <w:szCs w:val="22"/>
        </w:rPr>
        <w:t>ir 4.</w:t>
      </w:r>
      <w:r w:rsidR="00DE2F29">
        <w:rPr>
          <w:rFonts w:ascii="Trebuchet MS" w:hAnsi="Trebuchet MS"/>
          <w:sz w:val="22"/>
          <w:szCs w:val="22"/>
        </w:rPr>
        <w:t>8</w:t>
      </w:r>
      <w:r w:rsidR="00DE2F29" w:rsidRPr="008362C4">
        <w:rPr>
          <w:rFonts w:ascii="Trebuchet MS" w:hAnsi="Trebuchet MS"/>
          <w:sz w:val="22"/>
          <w:szCs w:val="22"/>
        </w:rPr>
        <w:t xml:space="preserve"> </w:t>
      </w:r>
      <w:r w:rsidRPr="008362C4">
        <w:rPr>
          <w:rFonts w:ascii="Trebuchet MS" w:hAnsi="Trebuchet MS"/>
          <w:sz w:val="22"/>
          <w:szCs w:val="22"/>
        </w:rPr>
        <w:t>punktuose numatytus veiksmus, įskaitant vienašalį Sutarties nutraukimą, yra laikoma:</w:t>
      </w:r>
    </w:p>
    <w:p w14:paraId="6B487286" w14:textId="77777777" w:rsidR="00443E83" w:rsidRPr="008362C4" w:rsidRDefault="00443E83" w:rsidP="00C9079B">
      <w:pPr>
        <w:widowControl w:val="0"/>
        <w:numPr>
          <w:ilvl w:val="2"/>
          <w:numId w:val="53"/>
        </w:numPr>
        <w:tabs>
          <w:tab w:val="left" w:pos="284"/>
          <w:tab w:val="left" w:pos="567"/>
          <w:tab w:val="left" w:pos="1418"/>
        </w:tabs>
        <w:spacing w:after="0" w:line="240" w:lineRule="auto"/>
        <w:ind w:left="0" w:firstLine="567"/>
        <w:jc w:val="both"/>
        <w:rPr>
          <w:rFonts w:ascii="Trebuchet MS" w:hAnsi="Trebuchet MS"/>
          <w:sz w:val="22"/>
          <w:szCs w:val="22"/>
        </w:rPr>
      </w:pPr>
      <w:r w:rsidRPr="008362C4">
        <w:rPr>
          <w:rFonts w:ascii="Trebuchet MS" w:hAnsi="Trebuchet MS"/>
          <w:sz w:val="22"/>
          <w:szCs w:val="22"/>
        </w:rPr>
        <w:t xml:space="preserve">kai parduotos Prekės neatitinka Sutartyje ir Pirkimo sąlygose nustatytų kokybės reikalavimų ir jų trūkumų neįmanoma pašalinti per protingą ir </w:t>
      </w:r>
      <w:r w:rsidRPr="008362C4">
        <w:rPr>
          <w:rFonts w:ascii="Trebuchet MS" w:hAnsi="Trebuchet MS"/>
          <w:bCs/>
          <w:sz w:val="22"/>
          <w:szCs w:val="22"/>
        </w:rPr>
        <w:t xml:space="preserve">Pirkėjui </w:t>
      </w:r>
      <w:r w:rsidRPr="008362C4">
        <w:rPr>
          <w:rFonts w:ascii="Trebuchet MS" w:hAnsi="Trebuchet MS"/>
          <w:sz w:val="22"/>
          <w:szCs w:val="22"/>
        </w:rPr>
        <w:t>priimtiną terminą;</w:t>
      </w:r>
    </w:p>
    <w:p w14:paraId="555E6CAC" w14:textId="77777777" w:rsidR="00443E83" w:rsidRPr="008362C4" w:rsidRDefault="00443E83" w:rsidP="00C9079B">
      <w:pPr>
        <w:numPr>
          <w:ilvl w:val="2"/>
          <w:numId w:val="53"/>
        </w:numPr>
        <w:tabs>
          <w:tab w:val="num" w:pos="1287"/>
          <w:tab w:val="left" w:pos="1418"/>
        </w:tabs>
        <w:snapToGrid w:val="0"/>
        <w:spacing w:after="0" w:line="240" w:lineRule="auto"/>
        <w:ind w:left="0" w:firstLine="567"/>
        <w:jc w:val="both"/>
        <w:rPr>
          <w:rFonts w:ascii="Trebuchet MS" w:eastAsia="Calibri" w:hAnsi="Trebuchet MS" w:cs="TimesLT"/>
          <w:sz w:val="22"/>
          <w:szCs w:val="22"/>
          <w:lang w:eastAsia="zh-CN"/>
        </w:rPr>
      </w:pPr>
      <w:r w:rsidRPr="008362C4">
        <w:rPr>
          <w:rFonts w:ascii="Trebuchet MS" w:eastAsia="Calibri" w:hAnsi="Trebuchet MS" w:cs="TimesLT"/>
          <w:sz w:val="22"/>
          <w:szCs w:val="22"/>
          <w:lang w:eastAsia="zh-CN"/>
        </w:rPr>
        <w:t xml:space="preserve">jei paaiškėja, kad </w:t>
      </w:r>
      <w:r w:rsidRPr="008362C4">
        <w:rPr>
          <w:rFonts w:ascii="Trebuchet MS" w:eastAsia="Calibri" w:hAnsi="Trebuchet MS" w:cs="TimesLT"/>
          <w:sz w:val="22"/>
          <w:szCs w:val="22"/>
        </w:rPr>
        <w:t>Tiekėjas</w:t>
      </w:r>
      <w:r w:rsidRPr="008362C4">
        <w:rPr>
          <w:rFonts w:ascii="Trebuchet MS" w:eastAsia="Calibri" w:hAnsi="Trebuchet MS" w:cs="TimesLT"/>
          <w:sz w:val="22"/>
          <w:szCs w:val="22"/>
          <w:lang w:eastAsia="zh-CN"/>
        </w:rPr>
        <w:t xml:space="preserve"> apie Prekių kokybės ir/arba asortimento atitiktį </w:t>
      </w:r>
      <w:r w:rsidRPr="008362C4">
        <w:rPr>
          <w:rFonts w:ascii="Trebuchet MS" w:eastAsia="Calibri" w:hAnsi="Trebuchet MS" w:cs="TimesLT"/>
          <w:bCs/>
          <w:sz w:val="22"/>
          <w:szCs w:val="22"/>
          <w:lang w:eastAsia="zh-CN"/>
        </w:rPr>
        <w:t>Pirkėjo</w:t>
      </w:r>
      <w:r w:rsidRPr="008362C4">
        <w:rPr>
          <w:rFonts w:ascii="Trebuchet MS" w:eastAsia="Calibri" w:hAnsi="Trebuchet MS" w:cs="TimesLT"/>
          <w:sz w:val="22"/>
          <w:szCs w:val="22"/>
          <w:lang w:eastAsia="zh-CN"/>
        </w:rPr>
        <w:t xml:space="preserve"> nustatytiems reikalavimams pateikė melagingą informaciją, kurią </w:t>
      </w:r>
      <w:r w:rsidRPr="008362C4">
        <w:rPr>
          <w:rFonts w:ascii="Trebuchet MS" w:eastAsia="Calibri" w:hAnsi="Trebuchet MS" w:cs="TimesLT"/>
          <w:bCs/>
          <w:sz w:val="22"/>
          <w:szCs w:val="22"/>
          <w:lang w:eastAsia="zh-CN"/>
        </w:rPr>
        <w:t>Pirkėjas</w:t>
      </w:r>
      <w:r w:rsidRPr="008362C4">
        <w:rPr>
          <w:rFonts w:ascii="Trebuchet MS" w:eastAsia="Calibri" w:hAnsi="Trebuchet MS" w:cs="TimesLT"/>
          <w:sz w:val="22"/>
          <w:szCs w:val="22"/>
          <w:lang w:eastAsia="zh-CN"/>
        </w:rPr>
        <w:t xml:space="preserve"> gali įrodyti bet kokiomis teisėtomis priemonėmis;</w:t>
      </w:r>
    </w:p>
    <w:p w14:paraId="227BF534" w14:textId="77777777" w:rsidR="00443E83" w:rsidRPr="008362C4" w:rsidRDefault="00443E83" w:rsidP="00C9079B">
      <w:pPr>
        <w:widowControl w:val="0"/>
        <w:numPr>
          <w:ilvl w:val="2"/>
          <w:numId w:val="53"/>
        </w:numPr>
        <w:tabs>
          <w:tab w:val="left" w:pos="284"/>
          <w:tab w:val="left" w:pos="567"/>
          <w:tab w:val="left" w:pos="1418"/>
        </w:tabs>
        <w:spacing w:after="0" w:line="240" w:lineRule="auto"/>
        <w:ind w:left="0" w:firstLine="567"/>
        <w:jc w:val="both"/>
        <w:rPr>
          <w:rFonts w:ascii="Trebuchet MS" w:hAnsi="Trebuchet MS"/>
          <w:sz w:val="22"/>
          <w:szCs w:val="22"/>
        </w:rPr>
      </w:pPr>
      <w:r w:rsidRPr="008362C4">
        <w:rPr>
          <w:rFonts w:ascii="Trebuchet MS" w:hAnsi="Trebuchet MS"/>
          <w:sz w:val="22"/>
          <w:szCs w:val="22"/>
        </w:rPr>
        <w:t xml:space="preserve">kai Tiekėjas nurodytu terminu Prekių nepristatė arba visai nutraukė Prekių pardavimą; </w:t>
      </w:r>
    </w:p>
    <w:p w14:paraId="087A82E4" w14:textId="77777777" w:rsidR="00443E83" w:rsidRPr="008362C4" w:rsidRDefault="00443E83" w:rsidP="00C9079B">
      <w:pPr>
        <w:widowControl w:val="0"/>
        <w:numPr>
          <w:ilvl w:val="2"/>
          <w:numId w:val="53"/>
        </w:numPr>
        <w:tabs>
          <w:tab w:val="left" w:pos="284"/>
          <w:tab w:val="left" w:pos="567"/>
          <w:tab w:val="left" w:pos="1418"/>
        </w:tabs>
        <w:spacing w:after="0" w:line="240" w:lineRule="auto"/>
        <w:ind w:left="0" w:firstLine="567"/>
        <w:jc w:val="both"/>
        <w:rPr>
          <w:rFonts w:ascii="Trebuchet MS" w:hAnsi="Trebuchet MS"/>
          <w:sz w:val="22"/>
          <w:szCs w:val="22"/>
        </w:rPr>
      </w:pPr>
      <w:r w:rsidRPr="008362C4">
        <w:rPr>
          <w:rFonts w:ascii="Trebuchet MS" w:hAnsi="Trebuchet MS"/>
          <w:sz w:val="22"/>
          <w:szCs w:val="22"/>
        </w:rPr>
        <w:t>kai Tiekėjas nurodytais terminais nevykdo arba netinkamai vykdo Sutartyje numatytus garantinius įsipareigojimus;</w:t>
      </w:r>
    </w:p>
    <w:p w14:paraId="5EFC24BE" w14:textId="77777777" w:rsidR="00443E83" w:rsidRPr="008362C4" w:rsidRDefault="00443E83" w:rsidP="00C9079B">
      <w:pPr>
        <w:widowControl w:val="0"/>
        <w:numPr>
          <w:ilvl w:val="2"/>
          <w:numId w:val="53"/>
        </w:numPr>
        <w:tabs>
          <w:tab w:val="left" w:pos="284"/>
          <w:tab w:val="left" w:pos="567"/>
          <w:tab w:val="left" w:pos="1418"/>
        </w:tabs>
        <w:spacing w:after="0" w:line="240" w:lineRule="auto"/>
        <w:ind w:left="0" w:firstLine="567"/>
        <w:jc w:val="both"/>
        <w:rPr>
          <w:rFonts w:ascii="Trebuchet MS" w:hAnsi="Trebuchet MS"/>
          <w:sz w:val="22"/>
          <w:szCs w:val="22"/>
        </w:rPr>
      </w:pPr>
      <w:r w:rsidRPr="008362C4">
        <w:rPr>
          <w:rFonts w:ascii="Trebuchet MS" w:hAnsi="Trebuchet MS"/>
          <w:sz w:val="22"/>
          <w:szCs w:val="22"/>
        </w:rPr>
        <w:t>LR viešųjų pirkimų įstatymo 90 str. 1 d. nurodytos aplinkybės;</w:t>
      </w:r>
    </w:p>
    <w:p w14:paraId="0A1A648B" w14:textId="77777777" w:rsidR="00443E83" w:rsidRPr="008362C4" w:rsidRDefault="00443E83" w:rsidP="00C9079B">
      <w:pPr>
        <w:widowControl w:val="0"/>
        <w:numPr>
          <w:ilvl w:val="2"/>
          <w:numId w:val="53"/>
        </w:numPr>
        <w:tabs>
          <w:tab w:val="left" w:pos="284"/>
          <w:tab w:val="left" w:pos="567"/>
          <w:tab w:val="left" w:pos="1418"/>
        </w:tabs>
        <w:spacing w:after="0" w:line="240" w:lineRule="auto"/>
        <w:ind w:left="0" w:firstLine="567"/>
        <w:jc w:val="both"/>
        <w:rPr>
          <w:rFonts w:ascii="Trebuchet MS" w:hAnsi="Trebuchet MS"/>
          <w:sz w:val="22"/>
          <w:szCs w:val="22"/>
        </w:rPr>
      </w:pPr>
      <w:r w:rsidRPr="008362C4">
        <w:rPr>
          <w:rFonts w:ascii="Trebuchet MS" w:hAnsi="Trebuchet MS"/>
          <w:bCs/>
          <w:sz w:val="22"/>
          <w:szCs w:val="22"/>
        </w:rPr>
        <w:t>kai</w:t>
      </w:r>
      <w:r w:rsidRPr="008362C4">
        <w:rPr>
          <w:rFonts w:ascii="Trebuchet MS" w:hAnsi="Trebuchet MS"/>
          <w:b/>
          <w:sz w:val="22"/>
          <w:szCs w:val="22"/>
        </w:rPr>
        <w:t xml:space="preserve"> </w:t>
      </w:r>
      <w:r w:rsidRPr="008362C4">
        <w:rPr>
          <w:rFonts w:ascii="Trebuchet MS" w:hAnsi="Trebuchet MS"/>
          <w:sz w:val="22"/>
          <w:szCs w:val="22"/>
        </w:rPr>
        <w:t>Tiekėjui</w:t>
      </w:r>
      <w:r w:rsidRPr="008362C4">
        <w:rPr>
          <w:rFonts w:ascii="Trebuchet MS" w:hAnsi="Trebuchet MS"/>
          <w:b/>
          <w:sz w:val="22"/>
          <w:szCs w:val="22"/>
        </w:rPr>
        <w:t xml:space="preserve"> </w:t>
      </w:r>
      <w:r w:rsidRPr="008362C4">
        <w:rPr>
          <w:rFonts w:ascii="Trebuchet MS" w:hAnsi="Trebuchet MS" w:cs="Arial"/>
          <w:sz w:val="22"/>
          <w:szCs w:val="22"/>
          <w:lang w:bidi="hi-IN"/>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Pr="008362C4">
        <w:rPr>
          <w:rFonts w:ascii="Trebuchet MS" w:hAnsi="Trebuchet MS"/>
          <w:bCs/>
          <w:sz w:val="22"/>
          <w:szCs w:val="22"/>
        </w:rPr>
        <w:t>Pirkėjui</w:t>
      </w:r>
      <w:r w:rsidRPr="008362C4">
        <w:rPr>
          <w:rFonts w:ascii="Trebuchet MS" w:hAnsi="Trebuchet MS" w:cs="Arial"/>
          <w:bCs/>
          <w:sz w:val="22"/>
          <w:szCs w:val="22"/>
          <w:lang w:bidi="hi-IN"/>
        </w:rPr>
        <w:t xml:space="preserve"> </w:t>
      </w:r>
      <w:r w:rsidRPr="008362C4">
        <w:rPr>
          <w:rFonts w:ascii="Trebuchet MS" w:hAnsi="Trebuchet MS" w:cs="Arial"/>
          <w:sz w:val="22"/>
          <w:szCs w:val="22"/>
          <w:lang w:bidi="hi-IN"/>
        </w:rPr>
        <w:t xml:space="preserve">tampa žinoma apie kitokį priverstinį </w:t>
      </w:r>
      <w:r w:rsidRPr="008362C4">
        <w:rPr>
          <w:rFonts w:ascii="Trebuchet MS" w:hAnsi="Trebuchet MS"/>
          <w:sz w:val="22"/>
          <w:szCs w:val="22"/>
        </w:rPr>
        <w:t>Tiekėjo</w:t>
      </w:r>
      <w:r w:rsidRPr="008362C4">
        <w:rPr>
          <w:rFonts w:ascii="Trebuchet MS" w:hAnsi="Trebuchet MS"/>
          <w:b/>
          <w:sz w:val="22"/>
          <w:szCs w:val="22"/>
        </w:rPr>
        <w:t xml:space="preserve"> </w:t>
      </w:r>
      <w:r w:rsidRPr="008362C4">
        <w:rPr>
          <w:rFonts w:ascii="Trebuchet MS" w:hAnsi="Trebuchet MS" w:cs="Arial"/>
          <w:sz w:val="22"/>
          <w:szCs w:val="22"/>
          <w:lang w:bidi="hi-IN"/>
        </w:rPr>
        <w:t xml:space="preserve">kreditorių teisių įgyvendinimą, galintį turėti esminės įtakos </w:t>
      </w:r>
      <w:r w:rsidRPr="008362C4">
        <w:rPr>
          <w:rFonts w:ascii="Trebuchet MS" w:hAnsi="Trebuchet MS"/>
          <w:sz w:val="22"/>
          <w:szCs w:val="22"/>
        </w:rPr>
        <w:t>Tiekėjo</w:t>
      </w:r>
      <w:r w:rsidRPr="008362C4">
        <w:rPr>
          <w:rFonts w:ascii="Trebuchet MS" w:hAnsi="Trebuchet MS"/>
          <w:b/>
          <w:sz w:val="22"/>
          <w:szCs w:val="22"/>
        </w:rPr>
        <w:t xml:space="preserve"> </w:t>
      </w:r>
      <w:r w:rsidRPr="008362C4">
        <w:rPr>
          <w:rFonts w:ascii="Trebuchet MS" w:hAnsi="Trebuchet MS" w:cs="Arial"/>
          <w:sz w:val="22"/>
          <w:szCs w:val="22"/>
          <w:lang w:bidi="hi-IN"/>
        </w:rPr>
        <w:t xml:space="preserve">galimybėms toliau vykdyti Sutartį ir (ar) dėl </w:t>
      </w:r>
      <w:r w:rsidRPr="008362C4">
        <w:rPr>
          <w:rFonts w:ascii="Trebuchet MS" w:hAnsi="Trebuchet MS"/>
          <w:sz w:val="22"/>
          <w:szCs w:val="22"/>
        </w:rPr>
        <w:t xml:space="preserve">Tiekėjo </w:t>
      </w:r>
      <w:r w:rsidRPr="008362C4">
        <w:rPr>
          <w:rFonts w:ascii="Trebuchet MS" w:hAnsi="Trebuchet MS" w:cs="Arial"/>
          <w:sz w:val="22"/>
          <w:szCs w:val="22"/>
          <w:lang w:bidi="hi-IN"/>
        </w:rPr>
        <w:t>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318FE1F8" w14:textId="77777777" w:rsidR="00443E83" w:rsidRPr="008362C4" w:rsidRDefault="00443E83" w:rsidP="00DF1980">
      <w:pPr>
        <w:widowControl w:val="0"/>
        <w:numPr>
          <w:ilvl w:val="1"/>
          <w:numId w:val="53"/>
        </w:numPr>
        <w:tabs>
          <w:tab w:val="left" w:pos="284"/>
          <w:tab w:val="left" w:pos="567"/>
          <w:tab w:val="left" w:pos="1134"/>
        </w:tabs>
        <w:spacing w:after="0" w:line="240" w:lineRule="auto"/>
        <w:ind w:left="0" w:firstLine="567"/>
        <w:jc w:val="both"/>
        <w:rPr>
          <w:rFonts w:ascii="Trebuchet MS" w:hAnsi="Trebuchet MS"/>
          <w:sz w:val="22"/>
          <w:szCs w:val="22"/>
        </w:rPr>
      </w:pPr>
      <w:r w:rsidRPr="008362C4">
        <w:rPr>
          <w:rFonts w:ascii="Trebuchet MS" w:hAnsi="Trebuchet MS"/>
          <w:sz w:val="22"/>
          <w:szCs w:val="22"/>
        </w:rPr>
        <w:t xml:space="preserve">Tiekėjas turi teisę vienašališkai nutraukti Sutartį, apie tai pranešęs Pirkėjui raštu prieš 10 (dešimt) dienų, tik jeigu </w:t>
      </w:r>
      <w:r w:rsidRPr="008362C4">
        <w:rPr>
          <w:rFonts w:ascii="Trebuchet MS" w:hAnsi="Trebuchet MS"/>
          <w:bCs/>
          <w:sz w:val="22"/>
          <w:szCs w:val="22"/>
        </w:rPr>
        <w:t>Pirkėjas</w:t>
      </w:r>
      <w:r w:rsidRPr="008362C4">
        <w:rPr>
          <w:rFonts w:ascii="Trebuchet MS" w:hAnsi="Trebuchet MS"/>
          <w:sz w:val="22"/>
          <w:szCs w:val="22"/>
        </w:rPr>
        <w:t xml:space="preserve"> ją iš esmės pažeidė:</w:t>
      </w:r>
    </w:p>
    <w:p w14:paraId="77DCA6C8" w14:textId="77777777" w:rsidR="00443E83" w:rsidRPr="008362C4" w:rsidRDefault="00443E83" w:rsidP="00DF1980">
      <w:pPr>
        <w:widowControl w:val="0"/>
        <w:numPr>
          <w:ilvl w:val="2"/>
          <w:numId w:val="53"/>
        </w:numPr>
        <w:tabs>
          <w:tab w:val="left" w:pos="284"/>
          <w:tab w:val="left" w:pos="567"/>
          <w:tab w:val="num" w:pos="1418"/>
        </w:tabs>
        <w:spacing w:after="0" w:line="240" w:lineRule="auto"/>
        <w:ind w:left="0" w:firstLine="567"/>
        <w:jc w:val="both"/>
        <w:rPr>
          <w:rFonts w:ascii="Trebuchet MS" w:hAnsi="Trebuchet MS"/>
          <w:sz w:val="22"/>
          <w:szCs w:val="22"/>
        </w:rPr>
      </w:pPr>
      <w:r w:rsidRPr="008362C4">
        <w:rPr>
          <w:rFonts w:ascii="Trebuchet MS" w:hAnsi="Trebuchet MS"/>
          <w:sz w:val="22"/>
          <w:szCs w:val="22"/>
        </w:rPr>
        <w:t>Pirkėjas daugiau kaip 2 (</w:t>
      </w:r>
      <w:r w:rsidRPr="008362C4">
        <w:rPr>
          <w:rFonts w:ascii="Trebuchet MS" w:hAnsi="Trebuchet MS"/>
          <w:iCs/>
          <w:sz w:val="22"/>
          <w:szCs w:val="22"/>
        </w:rPr>
        <w:t>du</w:t>
      </w:r>
      <w:r w:rsidRPr="008362C4">
        <w:rPr>
          <w:rFonts w:ascii="Trebuchet MS" w:hAnsi="Trebuchet MS"/>
          <w:sz w:val="22"/>
          <w:szCs w:val="22"/>
        </w:rPr>
        <w:t>) kartus laiku nesumokėjo už Prekes, kai jos buvo perduotos Sutartyje nustatytais terminais;</w:t>
      </w:r>
    </w:p>
    <w:p w14:paraId="66F72FA1" w14:textId="77777777" w:rsidR="00443E83" w:rsidRPr="008362C4" w:rsidRDefault="00443E83" w:rsidP="00DF1980">
      <w:pPr>
        <w:widowControl w:val="0"/>
        <w:numPr>
          <w:ilvl w:val="2"/>
          <w:numId w:val="53"/>
        </w:numPr>
        <w:tabs>
          <w:tab w:val="left" w:pos="284"/>
          <w:tab w:val="left" w:pos="567"/>
          <w:tab w:val="num" w:pos="1287"/>
          <w:tab w:val="num" w:pos="1440"/>
        </w:tabs>
        <w:spacing w:after="0" w:line="240" w:lineRule="auto"/>
        <w:ind w:left="0" w:firstLine="567"/>
        <w:jc w:val="both"/>
        <w:rPr>
          <w:rFonts w:ascii="Trebuchet MS" w:hAnsi="Trebuchet MS"/>
          <w:sz w:val="22"/>
          <w:szCs w:val="22"/>
        </w:rPr>
      </w:pPr>
      <w:r w:rsidRPr="008362C4">
        <w:rPr>
          <w:rFonts w:ascii="Trebuchet MS" w:hAnsi="Trebuchet MS"/>
          <w:sz w:val="22"/>
          <w:szCs w:val="22"/>
        </w:rPr>
        <w:t>Pirkėjas daugiau kaip 2 (</w:t>
      </w:r>
      <w:r w:rsidRPr="008362C4">
        <w:rPr>
          <w:rFonts w:ascii="Trebuchet MS" w:hAnsi="Trebuchet MS"/>
          <w:iCs/>
          <w:sz w:val="22"/>
          <w:szCs w:val="22"/>
        </w:rPr>
        <w:t>du</w:t>
      </w:r>
      <w:r w:rsidRPr="008362C4">
        <w:rPr>
          <w:rFonts w:ascii="Trebuchet MS" w:hAnsi="Trebuchet MS"/>
          <w:sz w:val="22"/>
          <w:szCs w:val="22"/>
        </w:rPr>
        <w:t>) kartus nepriėmė tinkamos kokybės Prekių, kai jos buvo perduotos Sutartyje nustatytais terminais;</w:t>
      </w:r>
    </w:p>
    <w:p w14:paraId="33EB1FC3" w14:textId="77777777" w:rsidR="00443E83" w:rsidRPr="008362C4" w:rsidRDefault="00443E83" w:rsidP="00DF1980">
      <w:pPr>
        <w:widowControl w:val="0"/>
        <w:numPr>
          <w:ilvl w:val="2"/>
          <w:numId w:val="53"/>
        </w:numPr>
        <w:tabs>
          <w:tab w:val="left" w:pos="284"/>
          <w:tab w:val="left" w:pos="567"/>
          <w:tab w:val="num" w:pos="1287"/>
          <w:tab w:val="num" w:pos="1440"/>
        </w:tabs>
        <w:spacing w:after="0" w:line="240" w:lineRule="auto"/>
        <w:ind w:left="0" w:firstLine="567"/>
        <w:jc w:val="both"/>
        <w:rPr>
          <w:rFonts w:ascii="Trebuchet MS" w:hAnsi="Trebuchet MS"/>
          <w:sz w:val="22"/>
          <w:szCs w:val="22"/>
        </w:rPr>
      </w:pPr>
      <w:r w:rsidRPr="008362C4">
        <w:rPr>
          <w:rFonts w:ascii="Trebuchet MS" w:hAnsi="Trebuchet MS"/>
          <w:bCs/>
          <w:sz w:val="22"/>
          <w:szCs w:val="22"/>
        </w:rPr>
        <w:t>Pirkėjas</w:t>
      </w:r>
      <w:r w:rsidRPr="008362C4">
        <w:rPr>
          <w:rFonts w:ascii="Trebuchet MS" w:hAnsi="Trebuchet MS"/>
          <w:spacing w:val="14"/>
          <w:sz w:val="22"/>
          <w:szCs w:val="22"/>
        </w:rPr>
        <w:t xml:space="preserve"> </w:t>
      </w:r>
      <w:r w:rsidRPr="008362C4">
        <w:rPr>
          <w:rFonts w:ascii="Trebuchet MS" w:hAnsi="Trebuchet MS"/>
          <w:sz w:val="22"/>
          <w:szCs w:val="22"/>
        </w:rPr>
        <w:t>nepaisydamas ne mažiau 2 (dviejų)</w:t>
      </w:r>
      <w:r w:rsidRPr="008362C4">
        <w:rPr>
          <w:rFonts w:ascii="Trebuchet MS" w:hAnsi="Trebuchet MS"/>
          <w:spacing w:val="14"/>
          <w:sz w:val="22"/>
          <w:szCs w:val="22"/>
        </w:rPr>
        <w:t xml:space="preserve"> </w:t>
      </w:r>
      <w:r w:rsidRPr="008362C4">
        <w:rPr>
          <w:rFonts w:ascii="Trebuchet MS" w:hAnsi="Trebuchet MS"/>
          <w:sz w:val="22"/>
          <w:szCs w:val="22"/>
        </w:rPr>
        <w:t>raštiš</w:t>
      </w:r>
      <w:r w:rsidRPr="008362C4">
        <w:rPr>
          <w:rFonts w:ascii="Trebuchet MS" w:hAnsi="Trebuchet MS"/>
          <w:spacing w:val="-1"/>
          <w:sz w:val="22"/>
          <w:szCs w:val="22"/>
        </w:rPr>
        <w:t>k</w:t>
      </w:r>
      <w:r w:rsidRPr="008362C4">
        <w:rPr>
          <w:rFonts w:ascii="Trebuchet MS" w:hAnsi="Trebuchet MS"/>
          <w:sz w:val="22"/>
          <w:szCs w:val="22"/>
        </w:rPr>
        <w:t>ų</w:t>
      </w:r>
      <w:r w:rsidRPr="008362C4">
        <w:rPr>
          <w:rFonts w:ascii="Trebuchet MS" w:hAnsi="Trebuchet MS"/>
          <w:spacing w:val="10"/>
          <w:sz w:val="22"/>
          <w:szCs w:val="22"/>
        </w:rPr>
        <w:t xml:space="preserve"> </w:t>
      </w:r>
      <w:r w:rsidRPr="008362C4">
        <w:rPr>
          <w:rFonts w:ascii="Trebuchet MS" w:hAnsi="Trebuchet MS"/>
          <w:sz w:val="22"/>
          <w:szCs w:val="22"/>
        </w:rPr>
        <w:t>Tiekėjo</w:t>
      </w:r>
      <w:r w:rsidRPr="008362C4">
        <w:rPr>
          <w:rFonts w:ascii="Trebuchet MS" w:hAnsi="Trebuchet MS"/>
          <w:spacing w:val="5"/>
          <w:sz w:val="22"/>
          <w:szCs w:val="22"/>
        </w:rPr>
        <w:t xml:space="preserve"> </w:t>
      </w:r>
      <w:r w:rsidRPr="008362C4">
        <w:rPr>
          <w:rFonts w:ascii="Trebuchet MS" w:hAnsi="Trebuchet MS"/>
          <w:sz w:val="22"/>
          <w:szCs w:val="22"/>
        </w:rPr>
        <w:t>įspėjimų, vengia vykdyti Sutartimi prisiimtas pareigas</w:t>
      </w:r>
      <w:r w:rsidRPr="008362C4">
        <w:rPr>
          <w:rFonts w:ascii="Trebuchet MS" w:hAnsi="Trebuchet MS"/>
          <w:spacing w:val="4"/>
          <w:sz w:val="22"/>
          <w:szCs w:val="22"/>
        </w:rPr>
        <w:t xml:space="preserve"> </w:t>
      </w:r>
      <w:r w:rsidRPr="008362C4">
        <w:rPr>
          <w:rFonts w:ascii="Trebuchet MS" w:hAnsi="Trebuchet MS"/>
          <w:sz w:val="22"/>
          <w:szCs w:val="22"/>
        </w:rPr>
        <w:t>ir</w:t>
      </w:r>
      <w:r w:rsidRPr="008362C4">
        <w:rPr>
          <w:rFonts w:ascii="Trebuchet MS" w:hAnsi="Trebuchet MS"/>
          <w:spacing w:val="29"/>
          <w:sz w:val="22"/>
          <w:szCs w:val="22"/>
        </w:rPr>
        <w:t xml:space="preserve"> </w:t>
      </w:r>
      <w:r w:rsidRPr="008362C4">
        <w:rPr>
          <w:rFonts w:ascii="Trebuchet MS" w:hAnsi="Trebuchet MS"/>
          <w:sz w:val="22"/>
          <w:szCs w:val="22"/>
        </w:rPr>
        <w:t>nereaguoja į</w:t>
      </w:r>
      <w:r w:rsidRPr="008362C4">
        <w:rPr>
          <w:rFonts w:ascii="Trebuchet MS" w:hAnsi="Trebuchet MS"/>
          <w:spacing w:val="15"/>
          <w:sz w:val="22"/>
          <w:szCs w:val="22"/>
        </w:rPr>
        <w:t xml:space="preserve"> </w:t>
      </w:r>
      <w:r w:rsidRPr="008362C4">
        <w:rPr>
          <w:rFonts w:ascii="Trebuchet MS" w:hAnsi="Trebuchet MS"/>
          <w:sz w:val="22"/>
          <w:szCs w:val="22"/>
        </w:rPr>
        <w:t>Tiekėjo priminimus ir</w:t>
      </w:r>
      <w:r w:rsidRPr="008362C4">
        <w:rPr>
          <w:rFonts w:ascii="Trebuchet MS" w:hAnsi="Trebuchet MS"/>
          <w:spacing w:val="39"/>
          <w:sz w:val="22"/>
          <w:szCs w:val="22"/>
        </w:rPr>
        <w:t xml:space="preserve"> </w:t>
      </w:r>
      <w:r w:rsidRPr="008362C4">
        <w:rPr>
          <w:rFonts w:ascii="Trebuchet MS" w:hAnsi="Trebuchet MS"/>
          <w:sz w:val="22"/>
          <w:szCs w:val="22"/>
        </w:rPr>
        <w:t>įspėjimus apie Sutarties sąlygų vykdymo būtinumą.</w:t>
      </w:r>
      <w:r w:rsidRPr="008362C4">
        <w:rPr>
          <w:rFonts w:ascii="Trebuchet MS" w:hAnsi="Trebuchet MS"/>
          <w:spacing w:val="5"/>
          <w:sz w:val="22"/>
          <w:szCs w:val="22"/>
        </w:rPr>
        <w:t xml:space="preserve"> </w:t>
      </w:r>
      <w:r w:rsidRPr="008362C4">
        <w:rPr>
          <w:rFonts w:ascii="Trebuchet MS" w:hAnsi="Trebuchet MS"/>
          <w:sz w:val="22"/>
          <w:szCs w:val="22"/>
        </w:rPr>
        <w:t>Iš</w:t>
      </w:r>
      <w:r w:rsidRPr="008362C4">
        <w:rPr>
          <w:rFonts w:ascii="Trebuchet MS" w:hAnsi="Trebuchet MS"/>
          <w:spacing w:val="3"/>
          <w:sz w:val="22"/>
          <w:szCs w:val="22"/>
        </w:rPr>
        <w:t xml:space="preserve"> </w:t>
      </w:r>
      <w:r w:rsidRPr="008362C4">
        <w:rPr>
          <w:rFonts w:ascii="Trebuchet MS" w:hAnsi="Trebuchet MS"/>
          <w:sz w:val="22"/>
          <w:szCs w:val="22"/>
        </w:rPr>
        <w:t>eiles einančių priminimų</w:t>
      </w:r>
      <w:r w:rsidRPr="008362C4">
        <w:rPr>
          <w:rFonts w:ascii="Trebuchet MS" w:hAnsi="Trebuchet MS"/>
          <w:spacing w:val="9"/>
          <w:sz w:val="22"/>
          <w:szCs w:val="22"/>
        </w:rPr>
        <w:t xml:space="preserve"> </w:t>
      </w:r>
      <w:r w:rsidRPr="008362C4">
        <w:rPr>
          <w:rFonts w:ascii="Trebuchet MS" w:hAnsi="Trebuchet MS"/>
          <w:sz w:val="22"/>
          <w:szCs w:val="22"/>
        </w:rPr>
        <w:t>ir/</w:t>
      </w:r>
      <w:r w:rsidRPr="008362C4">
        <w:rPr>
          <w:rFonts w:ascii="Trebuchet MS" w:hAnsi="Trebuchet MS"/>
          <w:spacing w:val="-1"/>
          <w:sz w:val="22"/>
          <w:szCs w:val="22"/>
        </w:rPr>
        <w:t>a</w:t>
      </w:r>
      <w:r w:rsidRPr="008362C4">
        <w:rPr>
          <w:rFonts w:ascii="Trebuchet MS" w:hAnsi="Trebuchet MS"/>
          <w:sz w:val="22"/>
          <w:szCs w:val="22"/>
        </w:rPr>
        <w:t>rba įspėjimų dažnumas negali būti</w:t>
      </w:r>
      <w:r w:rsidRPr="008362C4">
        <w:rPr>
          <w:rFonts w:ascii="Trebuchet MS" w:hAnsi="Trebuchet MS"/>
          <w:spacing w:val="17"/>
          <w:sz w:val="22"/>
          <w:szCs w:val="22"/>
        </w:rPr>
        <w:t xml:space="preserve"> </w:t>
      </w:r>
      <w:r w:rsidRPr="008362C4">
        <w:rPr>
          <w:rFonts w:ascii="Trebuchet MS" w:hAnsi="Trebuchet MS"/>
          <w:sz w:val="22"/>
          <w:szCs w:val="22"/>
        </w:rPr>
        <w:t>trumpesnis nei</w:t>
      </w:r>
      <w:r w:rsidRPr="008362C4">
        <w:rPr>
          <w:rFonts w:ascii="Trebuchet MS" w:hAnsi="Trebuchet MS"/>
          <w:spacing w:val="31"/>
          <w:sz w:val="22"/>
          <w:szCs w:val="22"/>
        </w:rPr>
        <w:t xml:space="preserve"> </w:t>
      </w:r>
      <w:r w:rsidRPr="008362C4">
        <w:rPr>
          <w:rFonts w:ascii="Trebuchet MS" w:hAnsi="Trebuchet MS"/>
          <w:sz w:val="22"/>
          <w:szCs w:val="22"/>
        </w:rPr>
        <w:t>5</w:t>
      </w:r>
      <w:r w:rsidRPr="008362C4">
        <w:rPr>
          <w:rFonts w:ascii="Trebuchet MS" w:hAnsi="Trebuchet MS"/>
          <w:spacing w:val="3"/>
          <w:sz w:val="22"/>
          <w:szCs w:val="22"/>
        </w:rPr>
        <w:t xml:space="preserve"> </w:t>
      </w:r>
      <w:r w:rsidRPr="008362C4">
        <w:rPr>
          <w:rFonts w:ascii="Trebuchet MS" w:hAnsi="Trebuchet MS"/>
          <w:sz w:val="22"/>
          <w:szCs w:val="22"/>
        </w:rPr>
        <w:t>(penkios) darbo dienos.</w:t>
      </w:r>
    </w:p>
    <w:p w14:paraId="5E2E415F" w14:textId="77777777" w:rsidR="00443E83" w:rsidRPr="008362C4" w:rsidRDefault="00443E83" w:rsidP="00DF1980">
      <w:pPr>
        <w:numPr>
          <w:ilvl w:val="1"/>
          <w:numId w:val="53"/>
        </w:numPr>
        <w:tabs>
          <w:tab w:val="left" w:pos="1134"/>
        </w:tabs>
        <w:spacing w:after="0" w:line="240" w:lineRule="auto"/>
        <w:ind w:left="0" w:firstLine="567"/>
        <w:jc w:val="both"/>
        <w:rPr>
          <w:rFonts w:ascii="Trebuchet MS" w:hAnsi="Trebuchet MS"/>
          <w:sz w:val="22"/>
          <w:szCs w:val="22"/>
        </w:rPr>
      </w:pPr>
      <w:r w:rsidRPr="008362C4">
        <w:rPr>
          <w:rFonts w:ascii="Trebuchet MS" w:hAnsi="Trebuchet MS"/>
          <w:bCs/>
          <w:sz w:val="22"/>
          <w:szCs w:val="22"/>
        </w:rPr>
        <w:t>Pirkėjas</w:t>
      </w:r>
      <w:r w:rsidRPr="008362C4">
        <w:rPr>
          <w:rFonts w:ascii="Trebuchet MS" w:hAnsi="Trebuchet MS"/>
          <w:sz w:val="22"/>
          <w:szCs w:val="22"/>
        </w:rPr>
        <w:t xml:space="preserve"> turi teisę vienašališkai nutraukti Sutartį, jeigu Tiekėjas netinkamai vykdo savo įsipareigojimus arba vykdo juos kitomis sąlygomis, negu buvo numatyta Sutartyje.</w:t>
      </w:r>
    </w:p>
    <w:p w14:paraId="2F8EC8EE" w14:textId="27CA633C" w:rsidR="00443E83" w:rsidRPr="008362C4" w:rsidRDefault="00443E83" w:rsidP="00DF1980">
      <w:pPr>
        <w:numPr>
          <w:ilvl w:val="1"/>
          <w:numId w:val="53"/>
        </w:numPr>
        <w:tabs>
          <w:tab w:val="left" w:pos="1134"/>
        </w:tabs>
        <w:spacing w:after="0" w:line="240" w:lineRule="auto"/>
        <w:ind w:left="0" w:firstLine="567"/>
        <w:jc w:val="both"/>
        <w:rPr>
          <w:rFonts w:ascii="Trebuchet MS" w:hAnsi="Trebuchet MS"/>
          <w:sz w:val="22"/>
          <w:szCs w:val="22"/>
        </w:rPr>
      </w:pPr>
      <w:r w:rsidRPr="008362C4">
        <w:rPr>
          <w:rFonts w:ascii="Trebuchet MS" w:hAnsi="Trebuchet MS"/>
          <w:sz w:val="22"/>
          <w:szCs w:val="22"/>
        </w:rPr>
        <w:t xml:space="preserve">Jeigu </w:t>
      </w:r>
      <w:r w:rsidRPr="008362C4">
        <w:rPr>
          <w:rFonts w:ascii="Trebuchet MS" w:hAnsi="Trebuchet MS"/>
          <w:bCs/>
          <w:sz w:val="22"/>
          <w:szCs w:val="22"/>
        </w:rPr>
        <w:t>Pirkėjas</w:t>
      </w:r>
      <w:r w:rsidRPr="008362C4">
        <w:rPr>
          <w:rFonts w:ascii="Trebuchet MS" w:hAnsi="Trebuchet MS"/>
          <w:spacing w:val="5"/>
          <w:sz w:val="22"/>
          <w:szCs w:val="22"/>
        </w:rPr>
        <w:t xml:space="preserve"> </w:t>
      </w:r>
      <w:r w:rsidRPr="008362C4">
        <w:rPr>
          <w:rFonts w:ascii="Trebuchet MS" w:hAnsi="Trebuchet MS"/>
          <w:sz w:val="22"/>
          <w:szCs w:val="22"/>
        </w:rPr>
        <w:t>nutraukia Sutartį 4.</w:t>
      </w:r>
      <w:r w:rsidR="00DE2F29">
        <w:rPr>
          <w:rFonts w:ascii="Trebuchet MS" w:hAnsi="Trebuchet MS"/>
          <w:sz w:val="22"/>
          <w:szCs w:val="22"/>
        </w:rPr>
        <w:t>7</w:t>
      </w:r>
      <w:r w:rsidR="00DE2F29" w:rsidRPr="008362C4">
        <w:rPr>
          <w:rFonts w:ascii="Trebuchet MS" w:hAnsi="Trebuchet MS"/>
          <w:sz w:val="22"/>
          <w:szCs w:val="22"/>
        </w:rPr>
        <w:t xml:space="preserve"> </w:t>
      </w:r>
      <w:r w:rsidRPr="008362C4">
        <w:rPr>
          <w:rFonts w:ascii="Trebuchet MS" w:hAnsi="Trebuchet MS"/>
          <w:sz w:val="22"/>
          <w:szCs w:val="22"/>
        </w:rPr>
        <w:t>punkto pagrindu arba jeigu Tiekėjas nutraukia Sutartį joje nenumatyt</w:t>
      </w:r>
      <w:r w:rsidRPr="008362C4">
        <w:rPr>
          <w:rFonts w:ascii="Trebuchet MS" w:hAnsi="Trebuchet MS"/>
          <w:spacing w:val="-1"/>
          <w:sz w:val="22"/>
          <w:szCs w:val="22"/>
        </w:rPr>
        <w:t>a</w:t>
      </w:r>
      <w:r w:rsidRPr="008362C4">
        <w:rPr>
          <w:rFonts w:ascii="Trebuchet MS" w:hAnsi="Trebuchet MS"/>
          <w:sz w:val="22"/>
          <w:szCs w:val="22"/>
        </w:rPr>
        <w:t xml:space="preserve">is pagrindais, </w:t>
      </w:r>
      <w:r w:rsidRPr="008362C4">
        <w:rPr>
          <w:rFonts w:ascii="Trebuchet MS" w:hAnsi="Trebuchet MS"/>
          <w:bCs/>
          <w:sz w:val="22"/>
          <w:szCs w:val="22"/>
        </w:rPr>
        <w:t xml:space="preserve">Pirkėjas </w:t>
      </w:r>
      <w:r w:rsidRPr="008362C4">
        <w:rPr>
          <w:rFonts w:ascii="Trebuchet MS" w:hAnsi="Trebuchet MS"/>
          <w:sz w:val="22"/>
          <w:szCs w:val="22"/>
        </w:rPr>
        <w:t>gali reikalauti iš Tiekėjo sumokėti baudą, lygią 20 % (</w:t>
      </w:r>
      <w:r w:rsidRPr="008362C4">
        <w:rPr>
          <w:rFonts w:ascii="Trebuchet MS" w:hAnsi="Trebuchet MS"/>
          <w:iCs/>
          <w:sz w:val="22"/>
          <w:szCs w:val="22"/>
        </w:rPr>
        <w:t>dvidešimt procentų</w:t>
      </w:r>
      <w:r w:rsidRPr="008362C4">
        <w:rPr>
          <w:rFonts w:ascii="Trebuchet MS" w:hAnsi="Trebuchet MS"/>
          <w:sz w:val="22"/>
          <w:szCs w:val="22"/>
        </w:rPr>
        <w:t>) Sutarties kainos, nurodytos Sutarties 3.1. punkte</w:t>
      </w:r>
      <w:r w:rsidR="00741823">
        <w:rPr>
          <w:rFonts w:ascii="Trebuchet MS" w:hAnsi="Trebuchet MS"/>
          <w:sz w:val="22"/>
          <w:szCs w:val="22"/>
        </w:rPr>
        <w:t>,</w:t>
      </w:r>
      <w:r w:rsidR="00933FDE">
        <w:rPr>
          <w:rFonts w:ascii="Trebuchet MS" w:hAnsi="Trebuchet MS"/>
          <w:sz w:val="22"/>
          <w:szCs w:val="22"/>
        </w:rPr>
        <w:t xml:space="preserve"> </w:t>
      </w:r>
      <w:r w:rsidRPr="008362C4">
        <w:rPr>
          <w:rFonts w:ascii="Trebuchet MS" w:hAnsi="Trebuchet MS" w:cs="Arial"/>
          <w:sz w:val="22"/>
          <w:szCs w:val="22"/>
          <w:lang w:bidi="hi-IN"/>
        </w:rPr>
        <w:t xml:space="preserve">ir atlyginti tiesioginius nuostolius, susijusius </w:t>
      </w:r>
      <w:r w:rsidRPr="008362C4">
        <w:rPr>
          <w:rFonts w:ascii="Trebuchet MS" w:hAnsi="Trebuchet MS" w:cs="Arial"/>
          <w:sz w:val="22"/>
          <w:szCs w:val="22"/>
          <w:lang w:bidi="hi-IN"/>
        </w:rPr>
        <w:lastRenderedPageBreak/>
        <w:t xml:space="preserve">su Sutarties nutraukimu. </w:t>
      </w:r>
      <w:r w:rsidRPr="008362C4">
        <w:rPr>
          <w:rFonts w:ascii="Trebuchet MS" w:hAnsi="Trebuchet MS"/>
          <w:bCs/>
          <w:sz w:val="22"/>
          <w:szCs w:val="22"/>
        </w:rPr>
        <w:t>Pirkėjui</w:t>
      </w:r>
      <w:r w:rsidRPr="008362C4">
        <w:rPr>
          <w:rFonts w:ascii="Trebuchet MS" w:hAnsi="Trebuchet MS" w:cs="Arial"/>
          <w:sz w:val="22"/>
          <w:szCs w:val="22"/>
          <w:lang w:bidi="hi-IN"/>
        </w:rPr>
        <w:t xml:space="preserve"> pareiškus reikalavimą atlyginti patirtus nuostolius, baudos suma įskaitoma į nuostolių atlyginimą.</w:t>
      </w:r>
    </w:p>
    <w:p w14:paraId="13BF3020" w14:textId="77777777" w:rsidR="00443E83" w:rsidRPr="008362C4" w:rsidRDefault="00443E83" w:rsidP="00DF1980">
      <w:pPr>
        <w:numPr>
          <w:ilvl w:val="1"/>
          <w:numId w:val="53"/>
        </w:numPr>
        <w:tabs>
          <w:tab w:val="left" w:pos="1134"/>
        </w:tabs>
        <w:spacing w:after="0" w:line="240" w:lineRule="auto"/>
        <w:ind w:left="0" w:firstLine="567"/>
        <w:jc w:val="both"/>
        <w:rPr>
          <w:rFonts w:ascii="Trebuchet MS" w:hAnsi="Trebuchet MS"/>
          <w:sz w:val="22"/>
          <w:szCs w:val="22"/>
        </w:rPr>
      </w:pPr>
      <w:r w:rsidRPr="008362C4">
        <w:rPr>
          <w:rFonts w:ascii="Trebuchet MS" w:hAnsi="Trebuchet MS" w:cs="Arial"/>
          <w:sz w:val="22"/>
          <w:szCs w:val="22"/>
          <w:lang w:bidi="hi-IN"/>
        </w:rPr>
        <w:t>Sutarties pagrindu Šalies privalomos mokėti netesybos turi būti sumokėtos per 10 (dešimt) dienų nuo joms apmokėti išrašytos sąskaitos faktūros ar kito dokumento, kuriame pateikiamas reikalavimas sumokėti netesybas, gavimo dienos. Šios Sutarties pagrindu Šalies privalomi atlyginti nuostoliai turi būti apmokėti per 10 (dešimt) dienų nuo rašytinės pretenzijos gavimo dienos.</w:t>
      </w:r>
    </w:p>
    <w:p w14:paraId="28A5F10D" w14:textId="7FDE8535" w:rsidR="00443E83" w:rsidRPr="000E73E6" w:rsidRDefault="00443E83" w:rsidP="00DF1980">
      <w:pPr>
        <w:numPr>
          <w:ilvl w:val="1"/>
          <w:numId w:val="53"/>
        </w:numPr>
        <w:tabs>
          <w:tab w:val="left" w:pos="1276"/>
        </w:tabs>
        <w:spacing w:after="0" w:line="240" w:lineRule="auto"/>
        <w:ind w:left="0" w:firstLine="567"/>
        <w:jc w:val="both"/>
        <w:rPr>
          <w:rFonts w:ascii="Trebuchet MS" w:hAnsi="Trebuchet MS"/>
          <w:sz w:val="22"/>
          <w:szCs w:val="22"/>
        </w:rPr>
      </w:pPr>
      <w:r w:rsidRPr="008362C4">
        <w:rPr>
          <w:rFonts w:ascii="Trebuchet MS" w:hAnsi="Trebuchet MS" w:cs="Arial"/>
          <w:sz w:val="22"/>
          <w:szCs w:val="22"/>
          <w:lang w:bidi="hi-IN"/>
        </w:rPr>
        <w:t>Nuostolių atlyginimas ir netesybų sumokėjimas neatleidžia Šalies nuo Sutarties nuostatų tinkamo vykdymo.</w:t>
      </w:r>
    </w:p>
    <w:p w14:paraId="7BADBBD2" w14:textId="77777777" w:rsidR="000E73E6" w:rsidRPr="008362C4" w:rsidRDefault="000E73E6" w:rsidP="000E73E6">
      <w:pPr>
        <w:tabs>
          <w:tab w:val="left" w:pos="1276"/>
        </w:tabs>
        <w:spacing w:after="0" w:line="240" w:lineRule="auto"/>
        <w:ind w:left="567"/>
        <w:jc w:val="both"/>
        <w:rPr>
          <w:rFonts w:ascii="Trebuchet MS" w:hAnsi="Trebuchet MS"/>
          <w:sz w:val="22"/>
          <w:szCs w:val="22"/>
        </w:rPr>
      </w:pPr>
    </w:p>
    <w:p w14:paraId="011D46C2" w14:textId="77777777" w:rsidR="00443E83" w:rsidRPr="008362C4" w:rsidRDefault="00443E83" w:rsidP="00DF1980">
      <w:pPr>
        <w:keepNext/>
        <w:numPr>
          <w:ilvl w:val="0"/>
          <w:numId w:val="53"/>
        </w:numPr>
        <w:spacing w:after="0" w:line="240" w:lineRule="auto"/>
        <w:jc w:val="center"/>
        <w:outlineLvl w:val="0"/>
        <w:rPr>
          <w:rFonts w:ascii="Trebuchet MS" w:hAnsi="Trebuchet MS"/>
          <w:b/>
          <w:bCs/>
          <w:sz w:val="22"/>
          <w:szCs w:val="22"/>
        </w:rPr>
      </w:pPr>
      <w:bookmarkStart w:id="24" w:name="_Toc525049610"/>
      <w:bookmarkStart w:id="25" w:name="_Toc525049722"/>
      <w:bookmarkStart w:id="26" w:name="_Toc525049832"/>
      <w:bookmarkStart w:id="27" w:name="_Toc8750474"/>
      <w:bookmarkStart w:id="28" w:name="_Toc37419641"/>
      <w:bookmarkStart w:id="29" w:name="_Toc88222605"/>
      <w:bookmarkStart w:id="30" w:name="_Toc102654339"/>
      <w:bookmarkStart w:id="31" w:name="_Toc105406934"/>
      <w:bookmarkStart w:id="32" w:name="_Toc108090439"/>
      <w:r w:rsidRPr="008362C4">
        <w:rPr>
          <w:rFonts w:ascii="Trebuchet MS" w:hAnsi="Trebuchet MS"/>
          <w:b/>
          <w:bCs/>
          <w:sz w:val="22"/>
          <w:szCs w:val="22"/>
        </w:rPr>
        <w:t>Susirašinėjimas</w:t>
      </w:r>
      <w:bookmarkEnd w:id="24"/>
      <w:bookmarkEnd w:id="25"/>
      <w:bookmarkEnd w:id="26"/>
      <w:bookmarkEnd w:id="27"/>
      <w:bookmarkEnd w:id="28"/>
      <w:bookmarkEnd w:id="29"/>
      <w:bookmarkEnd w:id="30"/>
      <w:bookmarkEnd w:id="31"/>
      <w:bookmarkEnd w:id="32"/>
    </w:p>
    <w:p w14:paraId="5B303B72" w14:textId="77777777" w:rsidR="00443E83" w:rsidRPr="008362C4" w:rsidRDefault="00443E83" w:rsidP="00443E83">
      <w:pPr>
        <w:keepNext/>
        <w:spacing w:after="0" w:line="240" w:lineRule="auto"/>
        <w:ind w:left="400"/>
        <w:outlineLvl w:val="0"/>
        <w:rPr>
          <w:rFonts w:ascii="Trebuchet MS" w:hAnsi="Trebuchet MS"/>
          <w:b/>
          <w:bCs/>
          <w:sz w:val="22"/>
          <w:szCs w:val="22"/>
        </w:rPr>
      </w:pPr>
    </w:p>
    <w:p w14:paraId="64655C61" w14:textId="77777777" w:rsidR="00443E83" w:rsidRPr="008362C4" w:rsidRDefault="00443E83" w:rsidP="00DF1980">
      <w:pPr>
        <w:numPr>
          <w:ilvl w:val="1"/>
          <w:numId w:val="53"/>
        </w:numPr>
        <w:tabs>
          <w:tab w:val="left" w:pos="1134"/>
        </w:tabs>
        <w:spacing w:after="0" w:line="240" w:lineRule="auto"/>
        <w:ind w:left="0" w:firstLine="567"/>
        <w:contextualSpacing/>
        <w:jc w:val="both"/>
        <w:rPr>
          <w:rFonts w:ascii="Trebuchet MS" w:hAnsi="Trebuchet MS"/>
          <w:sz w:val="22"/>
          <w:szCs w:val="22"/>
        </w:rPr>
      </w:pPr>
      <w:r w:rsidRPr="008362C4">
        <w:rPr>
          <w:rFonts w:ascii="Trebuchet MS" w:hAnsi="Trebuchet MS"/>
          <w:sz w:val="22"/>
          <w:szCs w:val="22"/>
        </w:rPr>
        <w:t>Pirkėjo vadovo paskirti asmenys, atsakingi už Sutarties vykdymą, Sutarties ir pakeitimų paskelbimą pagal LR Viešųjų pirkimų įstatymo 86 straipsnio 9 dalies nuostatas:</w:t>
      </w:r>
    </w:p>
    <w:tbl>
      <w:tblPr>
        <w:tblW w:w="997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398"/>
        <w:gridCol w:w="6575"/>
      </w:tblGrid>
      <w:tr w:rsidR="00443E83" w:rsidRPr="008362C4" w14:paraId="4EFF4F12" w14:textId="77777777" w:rsidTr="00913924">
        <w:trPr>
          <w:jc w:val="center"/>
        </w:trPr>
        <w:tc>
          <w:tcPr>
            <w:tcW w:w="3398" w:type="dxa"/>
            <w:tcMar>
              <w:left w:w="108" w:type="dxa"/>
            </w:tcMar>
          </w:tcPr>
          <w:p w14:paraId="1F95E3FC"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Vardas, pavardė:</w:t>
            </w:r>
          </w:p>
        </w:tc>
        <w:tc>
          <w:tcPr>
            <w:tcW w:w="6575" w:type="dxa"/>
            <w:tcMar>
              <w:left w:w="108" w:type="dxa"/>
            </w:tcMar>
          </w:tcPr>
          <w:p w14:paraId="5457FFDB" w14:textId="60EF8367" w:rsidR="00443E83" w:rsidRPr="0031217E" w:rsidRDefault="00443E83" w:rsidP="00913924">
            <w:pPr>
              <w:tabs>
                <w:tab w:val="left" w:pos="1276"/>
              </w:tabs>
              <w:spacing w:after="0" w:line="240" w:lineRule="auto"/>
              <w:ind w:right="-567"/>
              <w:rPr>
                <w:rFonts w:ascii="Trebuchet MS" w:hAnsi="Trebuchet MS"/>
                <w:sz w:val="22"/>
                <w:szCs w:val="22"/>
              </w:rPr>
            </w:pPr>
          </w:p>
        </w:tc>
      </w:tr>
      <w:tr w:rsidR="00443E83" w:rsidRPr="008362C4" w14:paraId="5A2A456A" w14:textId="77777777" w:rsidTr="00913924">
        <w:trPr>
          <w:jc w:val="center"/>
        </w:trPr>
        <w:tc>
          <w:tcPr>
            <w:tcW w:w="3398" w:type="dxa"/>
            <w:tcMar>
              <w:left w:w="108" w:type="dxa"/>
            </w:tcMar>
          </w:tcPr>
          <w:p w14:paraId="33894F90"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Pareigos</w:t>
            </w:r>
          </w:p>
        </w:tc>
        <w:tc>
          <w:tcPr>
            <w:tcW w:w="6575" w:type="dxa"/>
            <w:tcMar>
              <w:left w:w="108" w:type="dxa"/>
            </w:tcMar>
          </w:tcPr>
          <w:p w14:paraId="35BE21FA" w14:textId="5F90FD54" w:rsidR="00443E83" w:rsidRPr="0031217E" w:rsidRDefault="00443E83" w:rsidP="00913924">
            <w:pPr>
              <w:tabs>
                <w:tab w:val="left" w:pos="1276"/>
              </w:tabs>
              <w:spacing w:after="0" w:line="240" w:lineRule="auto"/>
              <w:ind w:right="-567"/>
              <w:rPr>
                <w:rFonts w:ascii="Trebuchet MS" w:hAnsi="Trebuchet MS"/>
                <w:sz w:val="22"/>
                <w:szCs w:val="22"/>
              </w:rPr>
            </w:pPr>
          </w:p>
        </w:tc>
      </w:tr>
      <w:tr w:rsidR="00443E83" w:rsidRPr="008362C4" w14:paraId="292D5199" w14:textId="77777777" w:rsidTr="00913924">
        <w:trPr>
          <w:jc w:val="center"/>
        </w:trPr>
        <w:tc>
          <w:tcPr>
            <w:tcW w:w="3398" w:type="dxa"/>
            <w:tcMar>
              <w:left w:w="108" w:type="dxa"/>
            </w:tcMar>
          </w:tcPr>
          <w:p w14:paraId="22B5EC4B"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Adresas:</w:t>
            </w:r>
          </w:p>
        </w:tc>
        <w:tc>
          <w:tcPr>
            <w:tcW w:w="6575" w:type="dxa"/>
            <w:tcMar>
              <w:left w:w="108" w:type="dxa"/>
            </w:tcMar>
          </w:tcPr>
          <w:p w14:paraId="3836CB98" w14:textId="58536378" w:rsidR="00443E83" w:rsidRPr="0031217E" w:rsidRDefault="00443E83" w:rsidP="00913924">
            <w:pPr>
              <w:tabs>
                <w:tab w:val="left" w:pos="1276"/>
              </w:tabs>
              <w:spacing w:after="0" w:line="240" w:lineRule="auto"/>
              <w:ind w:right="-567"/>
              <w:rPr>
                <w:rFonts w:ascii="Trebuchet MS" w:hAnsi="Trebuchet MS"/>
                <w:sz w:val="22"/>
                <w:szCs w:val="22"/>
              </w:rPr>
            </w:pPr>
          </w:p>
        </w:tc>
      </w:tr>
      <w:tr w:rsidR="00443E83" w:rsidRPr="008362C4" w14:paraId="7AF05CC2" w14:textId="77777777" w:rsidTr="00913924">
        <w:trPr>
          <w:jc w:val="center"/>
        </w:trPr>
        <w:tc>
          <w:tcPr>
            <w:tcW w:w="3398" w:type="dxa"/>
            <w:tcMar>
              <w:left w:w="108" w:type="dxa"/>
            </w:tcMar>
          </w:tcPr>
          <w:p w14:paraId="4AA02A15"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Telefonas:</w:t>
            </w:r>
          </w:p>
        </w:tc>
        <w:tc>
          <w:tcPr>
            <w:tcW w:w="6575" w:type="dxa"/>
            <w:tcMar>
              <w:left w:w="108" w:type="dxa"/>
            </w:tcMar>
          </w:tcPr>
          <w:p w14:paraId="7D7B36C0" w14:textId="121BD846" w:rsidR="00443E83" w:rsidRPr="0031217E" w:rsidRDefault="00443E83" w:rsidP="0031217E">
            <w:pPr>
              <w:tabs>
                <w:tab w:val="left" w:pos="1276"/>
              </w:tabs>
              <w:spacing w:after="0" w:line="240" w:lineRule="auto"/>
              <w:ind w:right="-567"/>
              <w:rPr>
                <w:rFonts w:ascii="Trebuchet MS" w:hAnsi="Trebuchet MS"/>
                <w:sz w:val="22"/>
                <w:szCs w:val="22"/>
              </w:rPr>
            </w:pPr>
          </w:p>
        </w:tc>
      </w:tr>
      <w:tr w:rsidR="00443E83" w:rsidRPr="008362C4" w14:paraId="0EBD05BD" w14:textId="77777777" w:rsidTr="00913924">
        <w:trPr>
          <w:jc w:val="center"/>
        </w:trPr>
        <w:tc>
          <w:tcPr>
            <w:tcW w:w="3398" w:type="dxa"/>
            <w:tcMar>
              <w:left w:w="108" w:type="dxa"/>
            </w:tcMar>
          </w:tcPr>
          <w:p w14:paraId="722365CD"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El.paštas:</w:t>
            </w:r>
          </w:p>
        </w:tc>
        <w:tc>
          <w:tcPr>
            <w:tcW w:w="6575" w:type="dxa"/>
            <w:tcMar>
              <w:left w:w="108" w:type="dxa"/>
            </w:tcMar>
          </w:tcPr>
          <w:p w14:paraId="530555E5" w14:textId="5144BB90" w:rsidR="00443E83" w:rsidRPr="0031217E" w:rsidRDefault="00443E83" w:rsidP="00913924">
            <w:pPr>
              <w:tabs>
                <w:tab w:val="left" w:pos="1276"/>
              </w:tabs>
              <w:spacing w:after="0" w:line="240" w:lineRule="auto"/>
              <w:ind w:right="-567"/>
              <w:rPr>
                <w:rFonts w:ascii="Trebuchet MS" w:hAnsi="Trebuchet MS"/>
                <w:sz w:val="22"/>
                <w:szCs w:val="22"/>
              </w:rPr>
            </w:pPr>
          </w:p>
        </w:tc>
      </w:tr>
      <w:tr w:rsidR="00443E83" w:rsidRPr="008362C4" w14:paraId="06D266BA" w14:textId="77777777" w:rsidTr="00913924">
        <w:trPr>
          <w:jc w:val="center"/>
        </w:trPr>
        <w:tc>
          <w:tcPr>
            <w:tcW w:w="3398" w:type="dxa"/>
            <w:tcBorders>
              <w:bottom w:val="single" w:sz="4" w:space="0" w:color="00000A"/>
            </w:tcBorders>
            <w:tcMar>
              <w:left w:w="108" w:type="dxa"/>
            </w:tcMar>
          </w:tcPr>
          <w:p w14:paraId="0491EB72"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Funkcijos</w:t>
            </w:r>
          </w:p>
        </w:tc>
        <w:tc>
          <w:tcPr>
            <w:tcW w:w="6575" w:type="dxa"/>
            <w:tcBorders>
              <w:bottom w:val="single" w:sz="4" w:space="0" w:color="00000A"/>
            </w:tcBorders>
            <w:tcMar>
              <w:left w:w="108" w:type="dxa"/>
            </w:tcMar>
          </w:tcPr>
          <w:p w14:paraId="6D022856" w14:textId="54DC5DC0" w:rsidR="00443E83" w:rsidRPr="0031217E" w:rsidRDefault="00443E83" w:rsidP="00913924">
            <w:pPr>
              <w:tabs>
                <w:tab w:val="left" w:pos="1276"/>
              </w:tabs>
              <w:spacing w:after="0" w:line="240" w:lineRule="auto"/>
              <w:ind w:right="-567"/>
              <w:rPr>
                <w:rFonts w:ascii="Trebuchet MS" w:hAnsi="Trebuchet MS"/>
                <w:sz w:val="22"/>
                <w:szCs w:val="22"/>
              </w:rPr>
            </w:pPr>
          </w:p>
        </w:tc>
      </w:tr>
      <w:tr w:rsidR="00443E83" w:rsidRPr="008362C4" w14:paraId="7368A80D" w14:textId="77777777" w:rsidTr="00913924">
        <w:trPr>
          <w:jc w:val="center"/>
        </w:trPr>
        <w:tc>
          <w:tcPr>
            <w:tcW w:w="3398" w:type="dxa"/>
            <w:tcBorders>
              <w:top w:val="single" w:sz="4" w:space="0" w:color="00000A"/>
              <w:left w:val="single" w:sz="4" w:space="0" w:color="00000A"/>
              <w:bottom w:val="single" w:sz="4" w:space="0" w:color="00000A"/>
              <w:right w:val="single" w:sz="4" w:space="0" w:color="00000A"/>
            </w:tcBorders>
            <w:shd w:val="clear" w:color="auto" w:fill="E0E0E0"/>
            <w:tcMar>
              <w:left w:w="108" w:type="dxa"/>
            </w:tcMar>
          </w:tcPr>
          <w:p w14:paraId="50BBAE3C" w14:textId="77777777" w:rsidR="00443E83" w:rsidRPr="008362C4" w:rsidRDefault="00443E83" w:rsidP="00913924">
            <w:pPr>
              <w:tabs>
                <w:tab w:val="left" w:pos="1276"/>
              </w:tabs>
              <w:spacing w:after="0" w:line="240" w:lineRule="auto"/>
              <w:ind w:right="-567"/>
              <w:rPr>
                <w:rFonts w:ascii="Trebuchet MS" w:hAnsi="Trebuchet MS"/>
                <w:sz w:val="22"/>
                <w:szCs w:val="22"/>
              </w:rPr>
            </w:pPr>
          </w:p>
        </w:tc>
        <w:tc>
          <w:tcPr>
            <w:tcW w:w="6575" w:type="dxa"/>
            <w:tcBorders>
              <w:top w:val="single" w:sz="4" w:space="0" w:color="00000A"/>
              <w:left w:val="single" w:sz="4" w:space="0" w:color="00000A"/>
              <w:bottom w:val="single" w:sz="4" w:space="0" w:color="00000A"/>
              <w:right w:val="single" w:sz="4" w:space="0" w:color="00000A"/>
            </w:tcBorders>
            <w:shd w:val="clear" w:color="auto" w:fill="E0E0E0"/>
            <w:tcMar>
              <w:left w:w="108" w:type="dxa"/>
            </w:tcMar>
          </w:tcPr>
          <w:p w14:paraId="4B180445" w14:textId="77777777" w:rsidR="00443E83" w:rsidRPr="008362C4" w:rsidRDefault="00443E83" w:rsidP="00913924">
            <w:pPr>
              <w:tabs>
                <w:tab w:val="left" w:pos="1276"/>
              </w:tabs>
              <w:spacing w:after="0" w:line="240" w:lineRule="auto"/>
              <w:ind w:right="-567"/>
              <w:rPr>
                <w:rFonts w:ascii="Trebuchet MS" w:hAnsi="Trebuchet MS"/>
                <w:sz w:val="22"/>
                <w:szCs w:val="22"/>
              </w:rPr>
            </w:pPr>
          </w:p>
        </w:tc>
      </w:tr>
      <w:tr w:rsidR="00443E83" w:rsidRPr="008362C4" w14:paraId="2DCADCA6" w14:textId="77777777" w:rsidTr="00913924">
        <w:trPr>
          <w:jc w:val="center"/>
        </w:trPr>
        <w:tc>
          <w:tcPr>
            <w:tcW w:w="3398" w:type="dxa"/>
            <w:tcBorders>
              <w:top w:val="single" w:sz="4" w:space="0" w:color="00000A"/>
              <w:left w:val="single" w:sz="4" w:space="0" w:color="00000A"/>
              <w:bottom w:val="single" w:sz="4" w:space="0" w:color="00000A"/>
              <w:right w:val="single" w:sz="4" w:space="0" w:color="00000A"/>
            </w:tcBorders>
            <w:tcMar>
              <w:left w:w="108" w:type="dxa"/>
            </w:tcMar>
          </w:tcPr>
          <w:p w14:paraId="1103E486"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Vardas, pavardė:</w:t>
            </w:r>
          </w:p>
        </w:tc>
        <w:tc>
          <w:tcPr>
            <w:tcW w:w="6575" w:type="dxa"/>
            <w:tcBorders>
              <w:top w:val="single" w:sz="4" w:space="0" w:color="00000A"/>
              <w:left w:val="single" w:sz="4" w:space="0" w:color="00000A"/>
              <w:bottom w:val="single" w:sz="4" w:space="0" w:color="00000A"/>
              <w:right w:val="single" w:sz="4" w:space="0" w:color="00000A"/>
            </w:tcBorders>
            <w:tcMar>
              <w:left w:w="108" w:type="dxa"/>
            </w:tcMar>
          </w:tcPr>
          <w:p w14:paraId="5D62AE70" w14:textId="250571CF" w:rsidR="00443E83" w:rsidRPr="008362C4" w:rsidRDefault="00443E83" w:rsidP="00913924">
            <w:pPr>
              <w:tabs>
                <w:tab w:val="left" w:pos="1276"/>
              </w:tabs>
              <w:spacing w:after="0" w:line="240" w:lineRule="auto"/>
              <w:ind w:right="-567"/>
              <w:rPr>
                <w:rFonts w:ascii="Trebuchet MS" w:hAnsi="Trebuchet MS"/>
                <w:sz w:val="22"/>
                <w:szCs w:val="22"/>
              </w:rPr>
            </w:pPr>
          </w:p>
        </w:tc>
      </w:tr>
      <w:tr w:rsidR="00443E83" w:rsidRPr="008362C4" w14:paraId="34F72964" w14:textId="77777777" w:rsidTr="00913924">
        <w:trPr>
          <w:jc w:val="center"/>
        </w:trPr>
        <w:tc>
          <w:tcPr>
            <w:tcW w:w="3398" w:type="dxa"/>
            <w:tcBorders>
              <w:top w:val="single" w:sz="4" w:space="0" w:color="00000A"/>
              <w:left w:val="single" w:sz="4" w:space="0" w:color="00000A"/>
              <w:bottom w:val="single" w:sz="4" w:space="0" w:color="00000A"/>
              <w:right w:val="single" w:sz="4" w:space="0" w:color="00000A"/>
            </w:tcBorders>
            <w:tcMar>
              <w:left w:w="108" w:type="dxa"/>
            </w:tcMar>
          </w:tcPr>
          <w:p w14:paraId="5A7F9D9A"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Pareigos</w:t>
            </w:r>
          </w:p>
        </w:tc>
        <w:tc>
          <w:tcPr>
            <w:tcW w:w="6575" w:type="dxa"/>
            <w:tcBorders>
              <w:top w:val="single" w:sz="4" w:space="0" w:color="00000A"/>
              <w:left w:val="single" w:sz="4" w:space="0" w:color="00000A"/>
              <w:bottom w:val="single" w:sz="4" w:space="0" w:color="00000A"/>
              <w:right w:val="single" w:sz="4" w:space="0" w:color="00000A"/>
            </w:tcBorders>
            <w:tcMar>
              <w:left w:w="108" w:type="dxa"/>
            </w:tcMar>
          </w:tcPr>
          <w:p w14:paraId="6CCDF9DB" w14:textId="3C7AED5D" w:rsidR="00443E83" w:rsidRPr="008362C4" w:rsidRDefault="00443E83" w:rsidP="00913924">
            <w:pPr>
              <w:tabs>
                <w:tab w:val="left" w:pos="1276"/>
              </w:tabs>
              <w:spacing w:after="0" w:line="240" w:lineRule="auto"/>
              <w:ind w:right="-567"/>
              <w:rPr>
                <w:rFonts w:ascii="Trebuchet MS" w:hAnsi="Trebuchet MS"/>
                <w:sz w:val="22"/>
                <w:szCs w:val="22"/>
              </w:rPr>
            </w:pPr>
          </w:p>
        </w:tc>
      </w:tr>
      <w:tr w:rsidR="00443E83" w:rsidRPr="008362C4" w14:paraId="666E8FD0" w14:textId="77777777" w:rsidTr="00913924">
        <w:trPr>
          <w:jc w:val="center"/>
        </w:trPr>
        <w:tc>
          <w:tcPr>
            <w:tcW w:w="3398" w:type="dxa"/>
            <w:tcBorders>
              <w:top w:val="single" w:sz="4" w:space="0" w:color="00000A"/>
              <w:left w:val="single" w:sz="4" w:space="0" w:color="00000A"/>
              <w:bottom w:val="single" w:sz="4" w:space="0" w:color="00000A"/>
              <w:right w:val="single" w:sz="4" w:space="0" w:color="00000A"/>
            </w:tcBorders>
            <w:tcMar>
              <w:left w:w="108" w:type="dxa"/>
            </w:tcMar>
          </w:tcPr>
          <w:p w14:paraId="08FBAB49"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Adresas:</w:t>
            </w:r>
          </w:p>
        </w:tc>
        <w:tc>
          <w:tcPr>
            <w:tcW w:w="6575" w:type="dxa"/>
            <w:tcBorders>
              <w:top w:val="single" w:sz="4" w:space="0" w:color="00000A"/>
              <w:left w:val="single" w:sz="4" w:space="0" w:color="00000A"/>
              <w:bottom w:val="single" w:sz="4" w:space="0" w:color="00000A"/>
              <w:right w:val="single" w:sz="4" w:space="0" w:color="00000A"/>
            </w:tcBorders>
            <w:tcMar>
              <w:left w:w="108" w:type="dxa"/>
            </w:tcMar>
          </w:tcPr>
          <w:p w14:paraId="39E6CDB6" w14:textId="20D25C99" w:rsidR="00443E83" w:rsidRPr="0031217E" w:rsidRDefault="00443E83" w:rsidP="00913924">
            <w:pPr>
              <w:tabs>
                <w:tab w:val="left" w:pos="1276"/>
              </w:tabs>
              <w:spacing w:after="0" w:line="240" w:lineRule="auto"/>
              <w:ind w:right="-567"/>
              <w:rPr>
                <w:rFonts w:ascii="Trebuchet MS" w:hAnsi="Trebuchet MS"/>
                <w:sz w:val="22"/>
                <w:szCs w:val="22"/>
              </w:rPr>
            </w:pPr>
          </w:p>
        </w:tc>
      </w:tr>
      <w:tr w:rsidR="00443E83" w:rsidRPr="008362C4" w14:paraId="396667A6" w14:textId="77777777" w:rsidTr="00913924">
        <w:trPr>
          <w:jc w:val="center"/>
        </w:trPr>
        <w:tc>
          <w:tcPr>
            <w:tcW w:w="3398" w:type="dxa"/>
            <w:tcBorders>
              <w:top w:val="single" w:sz="4" w:space="0" w:color="00000A"/>
              <w:left w:val="single" w:sz="4" w:space="0" w:color="00000A"/>
              <w:bottom w:val="single" w:sz="4" w:space="0" w:color="00000A"/>
              <w:right w:val="single" w:sz="4" w:space="0" w:color="00000A"/>
            </w:tcBorders>
            <w:tcMar>
              <w:left w:w="108" w:type="dxa"/>
            </w:tcMar>
          </w:tcPr>
          <w:p w14:paraId="3A901074"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Telefonas:</w:t>
            </w:r>
          </w:p>
        </w:tc>
        <w:tc>
          <w:tcPr>
            <w:tcW w:w="6575" w:type="dxa"/>
            <w:tcBorders>
              <w:top w:val="single" w:sz="4" w:space="0" w:color="00000A"/>
              <w:left w:val="single" w:sz="4" w:space="0" w:color="00000A"/>
              <w:bottom w:val="single" w:sz="4" w:space="0" w:color="00000A"/>
              <w:right w:val="single" w:sz="4" w:space="0" w:color="00000A"/>
            </w:tcBorders>
            <w:tcMar>
              <w:left w:w="108" w:type="dxa"/>
            </w:tcMar>
          </w:tcPr>
          <w:p w14:paraId="43D40F94" w14:textId="41372CC1" w:rsidR="00443E83" w:rsidRPr="0031217E" w:rsidRDefault="00443E83" w:rsidP="0031217E">
            <w:pPr>
              <w:tabs>
                <w:tab w:val="left" w:pos="1276"/>
              </w:tabs>
              <w:spacing w:after="0" w:line="240" w:lineRule="auto"/>
              <w:ind w:right="-567"/>
              <w:rPr>
                <w:rFonts w:ascii="Trebuchet MS" w:hAnsi="Trebuchet MS"/>
                <w:sz w:val="22"/>
                <w:szCs w:val="22"/>
              </w:rPr>
            </w:pPr>
          </w:p>
        </w:tc>
      </w:tr>
      <w:tr w:rsidR="00443E83" w:rsidRPr="008362C4" w14:paraId="144C7555" w14:textId="77777777" w:rsidTr="00913924">
        <w:trPr>
          <w:jc w:val="center"/>
        </w:trPr>
        <w:tc>
          <w:tcPr>
            <w:tcW w:w="3398" w:type="dxa"/>
            <w:tcBorders>
              <w:top w:val="single" w:sz="4" w:space="0" w:color="00000A"/>
              <w:left w:val="single" w:sz="4" w:space="0" w:color="00000A"/>
              <w:bottom w:val="single" w:sz="4" w:space="0" w:color="00000A"/>
              <w:right w:val="single" w:sz="4" w:space="0" w:color="00000A"/>
            </w:tcBorders>
            <w:tcMar>
              <w:left w:w="108" w:type="dxa"/>
            </w:tcMar>
          </w:tcPr>
          <w:p w14:paraId="28A31EB4"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El.paštas:</w:t>
            </w:r>
          </w:p>
        </w:tc>
        <w:tc>
          <w:tcPr>
            <w:tcW w:w="6575" w:type="dxa"/>
            <w:tcBorders>
              <w:top w:val="single" w:sz="4" w:space="0" w:color="00000A"/>
              <w:left w:val="single" w:sz="4" w:space="0" w:color="00000A"/>
              <w:bottom w:val="single" w:sz="4" w:space="0" w:color="00000A"/>
              <w:right w:val="single" w:sz="4" w:space="0" w:color="00000A"/>
            </w:tcBorders>
            <w:tcMar>
              <w:left w:w="108" w:type="dxa"/>
            </w:tcMar>
          </w:tcPr>
          <w:p w14:paraId="14DD993D" w14:textId="09AADE1C" w:rsidR="00443E83" w:rsidRPr="0031217E" w:rsidRDefault="00443E83" w:rsidP="00913924">
            <w:pPr>
              <w:tabs>
                <w:tab w:val="left" w:pos="1276"/>
              </w:tabs>
              <w:spacing w:after="0" w:line="240" w:lineRule="auto"/>
              <w:ind w:right="-567"/>
              <w:rPr>
                <w:rFonts w:ascii="Trebuchet MS" w:hAnsi="Trebuchet MS"/>
                <w:sz w:val="22"/>
                <w:szCs w:val="22"/>
              </w:rPr>
            </w:pPr>
          </w:p>
        </w:tc>
      </w:tr>
      <w:tr w:rsidR="00443E83" w:rsidRPr="008362C4" w14:paraId="1D780A4F" w14:textId="77777777" w:rsidTr="00913924">
        <w:trPr>
          <w:jc w:val="center"/>
        </w:trPr>
        <w:tc>
          <w:tcPr>
            <w:tcW w:w="3398" w:type="dxa"/>
            <w:tcBorders>
              <w:top w:val="single" w:sz="4" w:space="0" w:color="00000A"/>
              <w:left w:val="single" w:sz="4" w:space="0" w:color="00000A"/>
              <w:bottom w:val="single" w:sz="4" w:space="0" w:color="00000A"/>
              <w:right w:val="single" w:sz="4" w:space="0" w:color="00000A"/>
            </w:tcBorders>
            <w:tcMar>
              <w:left w:w="108" w:type="dxa"/>
            </w:tcMar>
          </w:tcPr>
          <w:p w14:paraId="543DEBE2" w14:textId="77777777" w:rsidR="00443E83" w:rsidRPr="008362C4" w:rsidRDefault="00443E83" w:rsidP="00913924">
            <w:pPr>
              <w:tabs>
                <w:tab w:val="left" w:pos="1276"/>
              </w:tabs>
              <w:spacing w:after="0" w:line="240" w:lineRule="auto"/>
              <w:ind w:right="-567"/>
              <w:rPr>
                <w:rFonts w:ascii="Trebuchet MS" w:hAnsi="Trebuchet MS"/>
                <w:sz w:val="22"/>
                <w:szCs w:val="22"/>
              </w:rPr>
            </w:pPr>
            <w:r w:rsidRPr="008362C4">
              <w:rPr>
                <w:rFonts w:ascii="Trebuchet MS" w:hAnsi="Trebuchet MS"/>
                <w:sz w:val="22"/>
                <w:szCs w:val="22"/>
              </w:rPr>
              <w:t>Funkcijos</w:t>
            </w:r>
          </w:p>
        </w:tc>
        <w:tc>
          <w:tcPr>
            <w:tcW w:w="6575" w:type="dxa"/>
            <w:tcBorders>
              <w:top w:val="single" w:sz="4" w:space="0" w:color="00000A"/>
              <w:left w:val="single" w:sz="4" w:space="0" w:color="00000A"/>
              <w:bottom w:val="single" w:sz="4" w:space="0" w:color="00000A"/>
              <w:right w:val="single" w:sz="4" w:space="0" w:color="00000A"/>
            </w:tcBorders>
            <w:tcMar>
              <w:left w:w="108" w:type="dxa"/>
            </w:tcMar>
          </w:tcPr>
          <w:p w14:paraId="668F2B2B" w14:textId="08090E95" w:rsidR="00443E83" w:rsidRPr="008362C4" w:rsidRDefault="00443E83" w:rsidP="00913924">
            <w:pPr>
              <w:tabs>
                <w:tab w:val="left" w:pos="1276"/>
              </w:tabs>
              <w:spacing w:after="0" w:line="240" w:lineRule="auto"/>
              <w:ind w:right="-567"/>
              <w:rPr>
                <w:rFonts w:ascii="Trebuchet MS" w:hAnsi="Trebuchet MS"/>
                <w:sz w:val="22"/>
                <w:szCs w:val="22"/>
              </w:rPr>
            </w:pPr>
          </w:p>
        </w:tc>
      </w:tr>
    </w:tbl>
    <w:p w14:paraId="21302B94" w14:textId="77777777" w:rsidR="00443E83" w:rsidRPr="008362C4" w:rsidRDefault="00443E83" w:rsidP="00443E83">
      <w:pPr>
        <w:tabs>
          <w:tab w:val="num" w:pos="0"/>
        </w:tabs>
        <w:spacing w:after="0" w:line="240" w:lineRule="auto"/>
        <w:ind w:firstLine="567"/>
        <w:jc w:val="both"/>
        <w:rPr>
          <w:rFonts w:ascii="Trebuchet MS" w:hAnsi="Trebuchet MS"/>
          <w:sz w:val="22"/>
          <w:szCs w:val="22"/>
        </w:rPr>
      </w:pPr>
    </w:p>
    <w:p w14:paraId="50048D0E" w14:textId="77777777" w:rsidR="00443E83" w:rsidRPr="008362C4" w:rsidRDefault="00443E83" w:rsidP="00DF1980">
      <w:pPr>
        <w:numPr>
          <w:ilvl w:val="1"/>
          <w:numId w:val="53"/>
        </w:numPr>
        <w:tabs>
          <w:tab w:val="left" w:pos="1134"/>
        </w:tabs>
        <w:spacing w:after="0" w:line="240" w:lineRule="auto"/>
        <w:contextualSpacing/>
        <w:jc w:val="both"/>
        <w:rPr>
          <w:rFonts w:ascii="Trebuchet MS" w:hAnsi="Trebuchet MS"/>
          <w:sz w:val="22"/>
          <w:szCs w:val="22"/>
        </w:rPr>
      </w:pPr>
      <w:r w:rsidRPr="008362C4">
        <w:rPr>
          <w:rFonts w:ascii="Trebuchet MS" w:hAnsi="Trebuchet MS"/>
          <w:sz w:val="22"/>
          <w:szCs w:val="22"/>
        </w:rPr>
        <w:t>Tiekėjo paskirtas asmuo, atsakingas už Sutarties vykdymą:</w:t>
      </w:r>
    </w:p>
    <w:tbl>
      <w:tblPr>
        <w:tblpPr w:leftFromText="180" w:rightFromText="180" w:vertAnchor="text" w:horzAnchor="margin" w:tblpX="191" w:tblpY="52"/>
        <w:tblW w:w="98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397"/>
        <w:gridCol w:w="6492"/>
      </w:tblGrid>
      <w:tr w:rsidR="00443E83" w:rsidRPr="008362C4" w14:paraId="3987BF7C" w14:textId="77777777" w:rsidTr="00913924">
        <w:tc>
          <w:tcPr>
            <w:tcW w:w="3397" w:type="dxa"/>
            <w:tcMar>
              <w:left w:w="108" w:type="dxa"/>
            </w:tcMar>
          </w:tcPr>
          <w:p w14:paraId="59A42614"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Vardas, pavardė:</w:t>
            </w:r>
          </w:p>
        </w:tc>
        <w:tc>
          <w:tcPr>
            <w:tcW w:w="6492" w:type="dxa"/>
            <w:tcMar>
              <w:left w:w="108" w:type="dxa"/>
            </w:tcMar>
          </w:tcPr>
          <w:p w14:paraId="0955BEDC" w14:textId="5E8126E5" w:rsidR="00443E83" w:rsidRPr="008362C4" w:rsidRDefault="00443E83" w:rsidP="00913924">
            <w:pPr>
              <w:spacing w:after="0" w:line="240" w:lineRule="auto"/>
              <w:rPr>
                <w:rFonts w:ascii="Trebuchet MS" w:hAnsi="Trebuchet MS"/>
                <w:sz w:val="22"/>
                <w:szCs w:val="22"/>
              </w:rPr>
            </w:pPr>
          </w:p>
        </w:tc>
      </w:tr>
      <w:tr w:rsidR="00443E83" w:rsidRPr="008362C4" w14:paraId="638848B6" w14:textId="77777777" w:rsidTr="00913924">
        <w:tc>
          <w:tcPr>
            <w:tcW w:w="3397" w:type="dxa"/>
            <w:tcMar>
              <w:left w:w="108" w:type="dxa"/>
            </w:tcMar>
          </w:tcPr>
          <w:p w14:paraId="27C9CF6A"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Adresas:</w:t>
            </w:r>
          </w:p>
        </w:tc>
        <w:tc>
          <w:tcPr>
            <w:tcW w:w="6492" w:type="dxa"/>
            <w:tcMar>
              <w:left w:w="108" w:type="dxa"/>
            </w:tcMar>
          </w:tcPr>
          <w:p w14:paraId="0426E769" w14:textId="796F28FE" w:rsidR="00443E83" w:rsidRPr="008362C4" w:rsidRDefault="00443E83" w:rsidP="00913924">
            <w:pPr>
              <w:spacing w:after="0" w:line="240" w:lineRule="auto"/>
              <w:rPr>
                <w:rFonts w:ascii="Trebuchet MS" w:hAnsi="Trebuchet MS"/>
                <w:sz w:val="22"/>
                <w:szCs w:val="22"/>
              </w:rPr>
            </w:pPr>
          </w:p>
        </w:tc>
      </w:tr>
      <w:tr w:rsidR="00443E83" w:rsidRPr="008362C4" w14:paraId="5F715865" w14:textId="77777777" w:rsidTr="00913924">
        <w:tc>
          <w:tcPr>
            <w:tcW w:w="3397" w:type="dxa"/>
            <w:tcMar>
              <w:left w:w="108" w:type="dxa"/>
            </w:tcMar>
          </w:tcPr>
          <w:p w14:paraId="7E5A5657"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Telefonas:</w:t>
            </w:r>
          </w:p>
        </w:tc>
        <w:tc>
          <w:tcPr>
            <w:tcW w:w="6492" w:type="dxa"/>
            <w:tcMar>
              <w:left w:w="108" w:type="dxa"/>
            </w:tcMar>
          </w:tcPr>
          <w:p w14:paraId="6AAF3AD8" w14:textId="07A84D9F" w:rsidR="00443E83" w:rsidRPr="008362C4" w:rsidRDefault="00443E83" w:rsidP="00913924">
            <w:pPr>
              <w:spacing w:after="0" w:line="240" w:lineRule="auto"/>
              <w:rPr>
                <w:rFonts w:ascii="Trebuchet MS" w:hAnsi="Trebuchet MS"/>
                <w:sz w:val="22"/>
                <w:szCs w:val="22"/>
              </w:rPr>
            </w:pPr>
          </w:p>
        </w:tc>
      </w:tr>
      <w:tr w:rsidR="00443E83" w:rsidRPr="008362C4" w14:paraId="14994D44" w14:textId="77777777" w:rsidTr="00913924">
        <w:tc>
          <w:tcPr>
            <w:tcW w:w="3397" w:type="dxa"/>
            <w:tcMar>
              <w:left w:w="108" w:type="dxa"/>
            </w:tcMar>
          </w:tcPr>
          <w:p w14:paraId="1A58F20F" w14:textId="77777777" w:rsidR="00443E83" w:rsidRPr="00352430" w:rsidRDefault="00443E83" w:rsidP="00913924">
            <w:pPr>
              <w:spacing w:after="0" w:line="240" w:lineRule="auto"/>
              <w:rPr>
                <w:rFonts w:ascii="Trebuchet MS" w:hAnsi="Trebuchet MS"/>
                <w:sz w:val="22"/>
                <w:szCs w:val="22"/>
              </w:rPr>
            </w:pPr>
            <w:r w:rsidRPr="00352430">
              <w:rPr>
                <w:rFonts w:ascii="Trebuchet MS" w:hAnsi="Trebuchet MS"/>
                <w:sz w:val="22"/>
                <w:szCs w:val="22"/>
              </w:rPr>
              <w:t>El. paštas:</w:t>
            </w:r>
          </w:p>
        </w:tc>
        <w:tc>
          <w:tcPr>
            <w:tcW w:w="6492" w:type="dxa"/>
            <w:tcMar>
              <w:left w:w="108" w:type="dxa"/>
            </w:tcMar>
          </w:tcPr>
          <w:p w14:paraId="614AFB58" w14:textId="3A7DFB77" w:rsidR="00443E83" w:rsidRPr="008362C4" w:rsidRDefault="00443E83" w:rsidP="00913924">
            <w:pPr>
              <w:spacing w:after="0" w:line="240" w:lineRule="auto"/>
              <w:rPr>
                <w:rFonts w:ascii="Trebuchet MS" w:hAnsi="Trebuchet MS"/>
                <w:sz w:val="22"/>
                <w:szCs w:val="22"/>
              </w:rPr>
            </w:pPr>
          </w:p>
        </w:tc>
      </w:tr>
    </w:tbl>
    <w:p w14:paraId="5835EB90" w14:textId="77777777" w:rsidR="00443E83" w:rsidRPr="008362C4" w:rsidRDefault="00443E83" w:rsidP="00443E83">
      <w:pPr>
        <w:tabs>
          <w:tab w:val="num" w:pos="0"/>
        </w:tabs>
        <w:spacing w:after="0" w:line="240" w:lineRule="auto"/>
        <w:ind w:firstLine="567"/>
        <w:jc w:val="both"/>
        <w:rPr>
          <w:rFonts w:ascii="Trebuchet MS" w:hAnsi="Trebuchet MS"/>
          <w:sz w:val="22"/>
          <w:szCs w:val="22"/>
        </w:rPr>
      </w:pPr>
    </w:p>
    <w:p w14:paraId="279AE68E" w14:textId="77777777" w:rsidR="00443E83" w:rsidRPr="008362C4" w:rsidRDefault="00443E83" w:rsidP="00DF1980">
      <w:pPr>
        <w:numPr>
          <w:ilvl w:val="1"/>
          <w:numId w:val="53"/>
        </w:numPr>
        <w:tabs>
          <w:tab w:val="left" w:pos="1134"/>
        </w:tabs>
        <w:spacing w:after="0" w:line="240" w:lineRule="auto"/>
        <w:ind w:left="0" w:firstLine="567"/>
        <w:contextualSpacing/>
        <w:jc w:val="both"/>
        <w:rPr>
          <w:rFonts w:ascii="Trebuchet MS" w:hAnsi="Trebuchet MS"/>
          <w:sz w:val="22"/>
          <w:szCs w:val="22"/>
        </w:rPr>
      </w:pPr>
      <w:r w:rsidRPr="008362C4">
        <w:rPr>
          <w:rFonts w:ascii="Trebuchet MS" w:hAnsi="Trebuchet MS"/>
          <w:sz w:val="22"/>
          <w:szCs w:val="22"/>
        </w:rPr>
        <w:t>Tiekėjo ir Pirkėjo vienas kitam siunčiami pranešimai turi būti raštiški ir siunčiami šiais adresais:</w:t>
      </w:r>
    </w:p>
    <w:p w14:paraId="7C8B96FF" w14:textId="77777777" w:rsidR="00443E83" w:rsidRPr="008362C4" w:rsidRDefault="00443E83" w:rsidP="00443E83">
      <w:pPr>
        <w:tabs>
          <w:tab w:val="num" w:pos="0"/>
        </w:tabs>
        <w:spacing w:after="0" w:line="240" w:lineRule="auto"/>
        <w:ind w:firstLine="567"/>
        <w:jc w:val="both"/>
        <w:rPr>
          <w:rFonts w:ascii="Trebuchet MS" w:hAnsi="Trebuchet MS"/>
          <w:b/>
          <w:bCs/>
          <w:sz w:val="22"/>
          <w:szCs w:val="22"/>
        </w:rPr>
      </w:pPr>
      <w:r w:rsidRPr="008362C4">
        <w:rPr>
          <w:rFonts w:ascii="Trebuchet MS" w:hAnsi="Trebuchet MS"/>
          <w:b/>
          <w:bCs/>
          <w:sz w:val="22"/>
          <w:szCs w:val="22"/>
        </w:rPr>
        <w:t xml:space="preserve">Tiekėjui — </w:t>
      </w:r>
    </w:p>
    <w:tbl>
      <w:tblPr>
        <w:tblpPr w:leftFromText="180" w:rightFromText="180" w:vertAnchor="text" w:horzAnchor="margin" w:tblpX="220" w:tblpY="52"/>
        <w:tblW w:w="99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397"/>
        <w:gridCol w:w="6521"/>
      </w:tblGrid>
      <w:tr w:rsidR="00443E83" w:rsidRPr="008362C4" w14:paraId="659DAEA0" w14:textId="77777777" w:rsidTr="00913924">
        <w:tc>
          <w:tcPr>
            <w:tcW w:w="3397" w:type="dxa"/>
            <w:tcMar>
              <w:left w:w="108" w:type="dxa"/>
            </w:tcMar>
          </w:tcPr>
          <w:p w14:paraId="122CA46F"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Vardas, pavardė:</w:t>
            </w:r>
          </w:p>
        </w:tc>
        <w:tc>
          <w:tcPr>
            <w:tcW w:w="6521" w:type="dxa"/>
            <w:tcMar>
              <w:left w:w="108" w:type="dxa"/>
            </w:tcMar>
          </w:tcPr>
          <w:p w14:paraId="55ACEA19" w14:textId="0E24D8AE" w:rsidR="00443E83" w:rsidRPr="008362C4" w:rsidRDefault="00443E83" w:rsidP="00913924">
            <w:pPr>
              <w:spacing w:after="0" w:line="240" w:lineRule="auto"/>
              <w:rPr>
                <w:rFonts w:ascii="Trebuchet MS" w:hAnsi="Trebuchet MS"/>
                <w:sz w:val="22"/>
                <w:szCs w:val="22"/>
              </w:rPr>
            </w:pPr>
          </w:p>
        </w:tc>
      </w:tr>
      <w:tr w:rsidR="00443E83" w:rsidRPr="008362C4" w14:paraId="1734078A" w14:textId="77777777" w:rsidTr="00913924">
        <w:tc>
          <w:tcPr>
            <w:tcW w:w="3397" w:type="dxa"/>
            <w:tcMar>
              <w:left w:w="108" w:type="dxa"/>
            </w:tcMar>
          </w:tcPr>
          <w:p w14:paraId="6D411F64"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Adresas:</w:t>
            </w:r>
          </w:p>
        </w:tc>
        <w:tc>
          <w:tcPr>
            <w:tcW w:w="6521" w:type="dxa"/>
            <w:tcMar>
              <w:left w:w="108" w:type="dxa"/>
            </w:tcMar>
          </w:tcPr>
          <w:p w14:paraId="765E356A" w14:textId="36993386" w:rsidR="00443E83" w:rsidRPr="008362C4" w:rsidRDefault="00443E83" w:rsidP="00913924">
            <w:pPr>
              <w:spacing w:after="0" w:line="240" w:lineRule="auto"/>
              <w:rPr>
                <w:rFonts w:ascii="Trebuchet MS" w:hAnsi="Trebuchet MS"/>
                <w:sz w:val="22"/>
                <w:szCs w:val="22"/>
              </w:rPr>
            </w:pPr>
          </w:p>
        </w:tc>
      </w:tr>
      <w:tr w:rsidR="00443E83" w:rsidRPr="008362C4" w14:paraId="134ABBCF" w14:textId="77777777" w:rsidTr="00913924">
        <w:tc>
          <w:tcPr>
            <w:tcW w:w="3397" w:type="dxa"/>
            <w:tcMar>
              <w:left w:w="108" w:type="dxa"/>
            </w:tcMar>
          </w:tcPr>
          <w:p w14:paraId="4211FF7E"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Telefonas:</w:t>
            </w:r>
          </w:p>
        </w:tc>
        <w:tc>
          <w:tcPr>
            <w:tcW w:w="6521" w:type="dxa"/>
            <w:tcMar>
              <w:left w:w="108" w:type="dxa"/>
            </w:tcMar>
          </w:tcPr>
          <w:p w14:paraId="47834DC1" w14:textId="2E0BF268" w:rsidR="00443E83" w:rsidRPr="008362C4" w:rsidRDefault="00443E83" w:rsidP="00913924">
            <w:pPr>
              <w:spacing w:after="0" w:line="240" w:lineRule="auto"/>
              <w:rPr>
                <w:rFonts w:ascii="Trebuchet MS" w:hAnsi="Trebuchet MS"/>
                <w:sz w:val="22"/>
                <w:szCs w:val="22"/>
              </w:rPr>
            </w:pPr>
          </w:p>
        </w:tc>
      </w:tr>
      <w:tr w:rsidR="00443E83" w:rsidRPr="008362C4" w14:paraId="64686DD9" w14:textId="77777777" w:rsidTr="00913924">
        <w:tc>
          <w:tcPr>
            <w:tcW w:w="3397" w:type="dxa"/>
            <w:tcMar>
              <w:left w:w="108" w:type="dxa"/>
            </w:tcMar>
          </w:tcPr>
          <w:p w14:paraId="3513ADBF"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El. paštas:</w:t>
            </w:r>
          </w:p>
        </w:tc>
        <w:tc>
          <w:tcPr>
            <w:tcW w:w="6521" w:type="dxa"/>
            <w:tcMar>
              <w:left w:w="108" w:type="dxa"/>
            </w:tcMar>
          </w:tcPr>
          <w:p w14:paraId="4EFD3F0B" w14:textId="7E6DF13B" w:rsidR="00443E83" w:rsidRPr="008362C4" w:rsidRDefault="00443E83" w:rsidP="00913924">
            <w:pPr>
              <w:spacing w:after="0" w:line="240" w:lineRule="auto"/>
              <w:rPr>
                <w:rFonts w:ascii="Trebuchet MS" w:hAnsi="Trebuchet MS"/>
                <w:sz w:val="22"/>
                <w:szCs w:val="22"/>
              </w:rPr>
            </w:pPr>
          </w:p>
        </w:tc>
      </w:tr>
    </w:tbl>
    <w:p w14:paraId="154B0A68" w14:textId="77777777" w:rsidR="00443E83" w:rsidRPr="008362C4" w:rsidRDefault="00443E83" w:rsidP="00443E83">
      <w:pPr>
        <w:tabs>
          <w:tab w:val="num" w:pos="0"/>
        </w:tabs>
        <w:spacing w:after="0" w:line="240" w:lineRule="auto"/>
        <w:ind w:firstLine="567"/>
        <w:jc w:val="both"/>
        <w:rPr>
          <w:rFonts w:ascii="Trebuchet MS" w:hAnsi="Trebuchet MS"/>
          <w:b/>
          <w:bCs/>
          <w:sz w:val="22"/>
          <w:szCs w:val="22"/>
        </w:rPr>
      </w:pPr>
    </w:p>
    <w:p w14:paraId="7ADAF2D2" w14:textId="77777777" w:rsidR="00443E83" w:rsidRPr="008362C4" w:rsidRDefault="00443E83" w:rsidP="00443E83">
      <w:pPr>
        <w:tabs>
          <w:tab w:val="num" w:pos="0"/>
        </w:tabs>
        <w:spacing w:after="0" w:line="240" w:lineRule="auto"/>
        <w:ind w:firstLine="567"/>
        <w:jc w:val="both"/>
        <w:rPr>
          <w:rFonts w:ascii="Trebuchet MS" w:hAnsi="Trebuchet MS"/>
          <w:b/>
          <w:bCs/>
          <w:sz w:val="22"/>
          <w:szCs w:val="22"/>
        </w:rPr>
      </w:pPr>
      <w:r w:rsidRPr="008362C4">
        <w:rPr>
          <w:rFonts w:ascii="Trebuchet MS" w:hAnsi="Trebuchet MS"/>
          <w:b/>
          <w:bCs/>
          <w:sz w:val="22"/>
          <w:szCs w:val="22"/>
        </w:rPr>
        <w:t>Pirkėjui —</w:t>
      </w:r>
    </w:p>
    <w:p w14:paraId="3CA26796" w14:textId="77777777" w:rsidR="00443E83" w:rsidRPr="008362C4" w:rsidRDefault="00443E83" w:rsidP="00443E83">
      <w:pPr>
        <w:tabs>
          <w:tab w:val="num" w:pos="0"/>
          <w:tab w:val="left" w:pos="1985"/>
        </w:tabs>
        <w:spacing w:after="0" w:line="240" w:lineRule="auto"/>
        <w:ind w:firstLine="567"/>
        <w:jc w:val="both"/>
        <w:rPr>
          <w:rFonts w:ascii="Trebuchet MS" w:hAnsi="Trebuchet MS"/>
          <w:sz w:val="22"/>
          <w:szCs w:val="22"/>
        </w:rPr>
      </w:pPr>
      <w:r w:rsidRPr="008362C4">
        <w:rPr>
          <w:rFonts w:ascii="Trebuchet MS" w:hAnsi="Trebuchet MS"/>
          <w:sz w:val="22"/>
          <w:szCs w:val="22"/>
        </w:rPr>
        <w:t>Adresas:</w:t>
      </w:r>
      <w:r w:rsidRPr="008362C4">
        <w:rPr>
          <w:rFonts w:ascii="Trebuchet MS" w:hAnsi="Trebuchet MS"/>
          <w:sz w:val="22"/>
          <w:szCs w:val="22"/>
        </w:rPr>
        <w:tab/>
        <w:t>Pramonės pr. 31, Kaunas</w:t>
      </w:r>
    </w:p>
    <w:p w14:paraId="3D6CC4BA" w14:textId="77777777" w:rsidR="00443E83" w:rsidRPr="008362C4" w:rsidRDefault="00443E83" w:rsidP="00443E83">
      <w:pPr>
        <w:tabs>
          <w:tab w:val="num" w:pos="0"/>
          <w:tab w:val="left" w:pos="1985"/>
        </w:tabs>
        <w:spacing w:after="0" w:line="240" w:lineRule="auto"/>
        <w:ind w:firstLine="567"/>
        <w:jc w:val="both"/>
        <w:rPr>
          <w:rFonts w:ascii="Trebuchet MS" w:hAnsi="Trebuchet MS"/>
          <w:sz w:val="22"/>
          <w:szCs w:val="22"/>
        </w:rPr>
      </w:pPr>
      <w:r w:rsidRPr="008362C4">
        <w:rPr>
          <w:rFonts w:ascii="Trebuchet MS" w:hAnsi="Trebuchet MS"/>
          <w:sz w:val="22"/>
          <w:szCs w:val="22"/>
        </w:rPr>
        <w:t>Telefonas:</w:t>
      </w:r>
      <w:r w:rsidRPr="008362C4">
        <w:rPr>
          <w:rFonts w:ascii="Trebuchet MS" w:hAnsi="Trebuchet MS"/>
          <w:sz w:val="22"/>
          <w:szCs w:val="22"/>
        </w:rPr>
        <w:tab/>
        <w:t>+370 37 40 39 99</w:t>
      </w:r>
    </w:p>
    <w:p w14:paraId="10C3E83E" w14:textId="71FB39A8" w:rsidR="00443E83" w:rsidRPr="008362C4" w:rsidRDefault="00443E83" w:rsidP="00443E83">
      <w:pPr>
        <w:tabs>
          <w:tab w:val="num" w:pos="0"/>
          <w:tab w:val="left" w:pos="1985"/>
        </w:tabs>
        <w:spacing w:after="0" w:line="240" w:lineRule="auto"/>
        <w:ind w:firstLine="567"/>
        <w:jc w:val="both"/>
        <w:rPr>
          <w:rFonts w:ascii="Trebuchet MS" w:hAnsi="Trebuchet MS"/>
          <w:sz w:val="22"/>
          <w:szCs w:val="22"/>
        </w:rPr>
      </w:pPr>
      <w:r w:rsidRPr="008362C4">
        <w:rPr>
          <w:rFonts w:ascii="Trebuchet MS" w:hAnsi="Trebuchet MS"/>
          <w:sz w:val="22"/>
          <w:szCs w:val="22"/>
        </w:rPr>
        <w:t>El. paštas:</w:t>
      </w:r>
      <w:r w:rsidRPr="008362C4">
        <w:rPr>
          <w:rFonts w:ascii="Trebuchet MS" w:hAnsi="Trebuchet MS"/>
          <w:sz w:val="22"/>
          <w:szCs w:val="22"/>
        </w:rPr>
        <w:tab/>
      </w:r>
      <w:r w:rsidR="0070504B">
        <w:fldChar w:fldCharType="begin"/>
      </w:r>
      <w:r w:rsidR="0070504B">
        <w:instrText xml:space="preserve"> HYPERLINK "mailto:info@kaunopoliklinika.lt" </w:instrText>
      </w:r>
      <w:r w:rsidR="0070504B">
        <w:fldChar w:fldCharType="separate"/>
      </w:r>
      <w:r w:rsidRPr="008362C4">
        <w:rPr>
          <w:rFonts w:ascii="Trebuchet MS" w:hAnsi="Trebuchet MS"/>
          <w:sz w:val="22"/>
          <w:szCs w:val="22"/>
        </w:rPr>
        <w:t>info@kaunopoliklinika.lt</w:t>
      </w:r>
      <w:r w:rsidR="0070504B">
        <w:rPr>
          <w:rFonts w:ascii="Trebuchet MS" w:hAnsi="Trebuchet MS"/>
          <w:sz w:val="22"/>
          <w:szCs w:val="22"/>
        </w:rPr>
        <w:fldChar w:fldCharType="end"/>
      </w:r>
    </w:p>
    <w:p w14:paraId="46B14FBD" w14:textId="77777777" w:rsidR="00443E83" w:rsidRPr="008362C4" w:rsidRDefault="00443E83" w:rsidP="00443E83">
      <w:pPr>
        <w:spacing w:after="0" w:line="240" w:lineRule="auto"/>
        <w:ind w:firstLine="600"/>
        <w:jc w:val="both"/>
        <w:rPr>
          <w:rFonts w:ascii="Trebuchet MS" w:hAnsi="Trebuchet MS"/>
          <w:sz w:val="22"/>
          <w:szCs w:val="22"/>
        </w:rPr>
      </w:pPr>
    </w:p>
    <w:p w14:paraId="1B4CEEDD" w14:textId="77777777" w:rsidR="00443E83" w:rsidRPr="008362C4" w:rsidRDefault="00443E83" w:rsidP="00DF1980">
      <w:pPr>
        <w:numPr>
          <w:ilvl w:val="0"/>
          <w:numId w:val="53"/>
        </w:numPr>
        <w:spacing w:after="0" w:line="240" w:lineRule="auto"/>
        <w:jc w:val="center"/>
        <w:rPr>
          <w:rFonts w:ascii="Trebuchet MS" w:hAnsi="Trebuchet MS"/>
          <w:b/>
          <w:bCs/>
          <w:sz w:val="22"/>
          <w:szCs w:val="22"/>
        </w:rPr>
      </w:pPr>
      <w:r w:rsidRPr="008362C4">
        <w:rPr>
          <w:rFonts w:ascii="Trebuchet MS" w:hAnsi="Trebuchet MS"/>
          <w:b/>
          <w:sz w:val="22"/>
          <w:szCs w:val="22"/>
        </w:rPr>
        <w:t xml:space="preserve">Tiekėjo </w:t>
      </w:r>
      <w:r w:rsidRPr="008362C4">
        <w:rPr>
          <w:rFonts w:ascii="Trebuchet MS" w:hAnsi="Trebuchet MS"/>
          <w:b/>
          <w:bCs/>
          <w:sz w:val="22"/>
          <w:szCs w:val="22"/>
          <w:lang w:bidi="hi-IN"/>
        </w:rPr>
        <w:t>teisė pasitelkti trečiuosius asmenis (subtiekimas), jungtinė veikla</w:t>
      </w:r>
    </w:p>
    <w:p w14:paraId="717448A8" w14:textId="77777777" w:rsidR="00443E83" w:rsidRPr="008362C4" w:rsidRDefault="00443E83" w:rsidP="00443E83">
      <w:pPr>
        <w:tabs>
          <w:tab w:val="left" w:pos="1134"/>
        </w:tabs>
        <w:suppressAutoHyphens/>
        <w:spacing w:after="0" w:line="240" w:lineRule="auto"/>
        <w:jc w:val="both"/>
        <w:rPr>
          <w:rFonts w:ascii="Trebuchet MS" w:hAnsi="Trebuchet MS"/>
          <w:bCs/>
          <w:sz w:val="22"/>
          <w:szCs w:val="22"/>
        </w:rPr>
      </w:pPr>
    </w:p>
    <w:p w14:paraId="151453F6" w14:textId="2AA59FAF" w:rsidR="00443E83" w:rsidRPr="00B338B5" w:rsidRDefault="00443E83" w:rsidP="00DF1980">
      <w:pPr>
        <w:numPr>
          <w:ilvl w:val="1"/>
          <w:numId w:val="53"/>
        </w:numPr>
        <w:tabs>
          <w:tab w:val="left" w:pos="567"/>
        </w:tabs>
        <w:suppressAutoHyphens/>
        <w:spacing w:after="0" w:line="240" w:lineRule="auto"/>
        <w:ind w:left="0" w:firstLine="709"/>
        <w:jc w:val="both"/>
        <w:rPr>
          <w:rFonts w:ascii="Trebuchet MS" w:hAnsi="Trebuchet MS"/>
          <w:bCs/>
          <w:sz w:val="22"/>
          <w:szCs w:val="22"/>
        </w:rPr>
      </w:pPr>
      <w:r w:rsidRPr="008362C4">
        <w:rPr>
          <w:rFonts w:ascii="Trebuchet MS" w:hAnsi="Trebuchet MS"/>
          <w:bCs/>
          <w:sz w:val="22"/>
          <w:szCs w:val="22"/>
        </w:rPr>
        <w:t xml:space="preserve">Tiekėjas sutartinių įsipareigojimų vykdymui pasitelkia šiuos subtiekėjus </w:t>
      </w:r>
      <w:sdt>
        <w:sdtPr>
          <w:rPr>
            <w:rFonts w:ascii="Trebuchet MS" w:hAnsi="Trebuchet MS"/>
            <w:sz w:val="22"/>
            <w:szCs w:val="22"/>
          </w:rPr>
          <w:id w:val="39342186"/>
          <w:placeholder>
            <w:docPart w:val="83BD23C879DF4B93A4D1F02D15A1DDC1"/>
          </w:placeholder>
          <w:text/>
        </w:sdtPr>
        <w:sdtEndPr/>
        <w:sdtContent>
          <w:r w:rsidRPr="00B338B5">
            <w:rPr>
              <w:rFonts w:ascii="Trebuchet MS" w:hAnsi="Trebuchet MS"/>
              <w:sz w:val="22"/>
              <w:szCs w:val="22"/>
            </w:rPr>
            <w:t>nurodyti</w:t>
          </w:r>
        </w:sdtContent>
      </w:sdt>
      <w:r w:rsidRPr="008362C4">
        <w:rPr>
          <w:rFonts w:ascii="Trebuchet MS" w:hAnsi="Trebuchet MS" w:cs="Arial"/>
          <w:bCs/>
          <w:sz w:val="22"/>
          <w:szCs w:val="22"/>
          <w:lang w:bidi="hi-IN"/>
        </w:rPr>
        <w:t xml:space="preserve"> tik toms sutartinių įsipareigojimų dalims, kurios numatytos </w:t>
      </w:r>
      <w:r w:rsidRPr="008362C4">
        <w:rPr>
          <w:rFonts w:ascii="Trebuchet MS" w:hAnsi="Trebuchet MS"/>
          <w:bCs/>
          <w:sz w:val="22"/>
          <w:szCs w:val="22"/>
        </w:rPr>
        <w:t>Tiekėjo</w:t>
      </w:r>
      <w:r w:rsidRPr="008362C4">
        <w:rPr>
          <w:rFonts w:ascii="Trebuchet MS" w:hAnsi="Trebuchet MS" w:cs="Arial"/>
          <w:bCs/>
          <w:sz w:val="22"/>
          <w:szCs w:val="22"/>
          <w:lang w:bidi="hi-IN"/>
        </w:rPr>
        <w:t xml:space="preserve"> pasiūlyme:</w:t>
      </w:r>
      <w:r w:rsidRPr="008362C4">
        <w:rPr>
          <w:rFonts w:ascii="Trebuchet MS" w:hAnsi="Trebuchet MS"/>
          <w:bCs/>
          <w:sz w:val="22"/>
          <w:szCs w:val="22"/>
        </w:rPr>
        <w:t xml:space="preserve"> </w:t>
      </w:r>
      <w:r w:rsidRPr="00B338B5">
        <w:rPr>
          <w:rFonts w:ascii="Trebuchet MS" w:hAnsi="Trebuchet MS" w:cs="Arial"/>
          <w:bCs/>
          <w:sz w:val="22"/>
          <w:szCs w:val="22"/>
          <w:lang w:bidi="hi-IN"/>
        </w:rPr>
        <w:t>Tiekėjas Sutarčiai vykdyti neturi teisės pasitelkti subtiekėjų</w:t>
      </w:r>
      <w:r w:rsidRPr="00B338B5">
        <w:rPr>
          <w:rFonts w:ascii="Trebuchet MS" w:hAnsi="Trebuchet MS"/>
          <w:bCs/>
          <w:sz w:val="22"/>
          <w:szCs w:val="22"/>
        </w:rPr>
        <w:t xml:space="preserve">. </w:t>
      </w:r>
    </w:p>
    <w:p w14:paraId="47E5D2D1" w14:textId="77777777" w:rsidR="00443E83" w:rsidRPr="008362C4" w:rsidRDefault="00443E83" w:rsidP="00DF1980">
      <w:pPr>
        <w:numPr>
          <w:ilvl w:val="1"/>
          <w:numId w:val="53"/>
        </w:numPr>
        <w:tabs>
          <w:tab w:val="left" w:pos="567"/>
        </w:tabs>
        <w:suppressAutoHyphens/>
        <w:spacing w:after="0" w:line="240" w:lineRule="auto"/>
        <w:ind w:left="0" w:firstLine="709"/>
        <w:jc w:val="both"/>
        <w:rPr>
          <w:rFonts w:ascii="Trebuchet MS" w:hAnsi="Trebuchet MS"/>
          <w:bCs/>
          <w:sz w:val="22"/>
          <w:szCs w:val="22"/>
        </w:rPr>
      </w:pPr>
      <w:r w:rsidRPr="008362C4">
        <w:rPr>
          <w:rFonts w:ascii="Trebuchet MS" w:hAnsi="Trebuchet MS" w:cs="Arial"/>
          <w:bCs/>
          <w:sz w:val="22"/>
          <w:szCs w:val="22"/>
          <w:lang w:bidi="hi-IN"/>
        </w:rPr>
        <w:lastRenderedPageBreak/>
        <w:t xml:space="preserve">Sutartinius įsipareigojimus, kuriuos </w:t>
      </w:r>
      <w:r w:rsidRPr="008362C4">
        <w:rPr>
          <w:rFonts w:ascii="Trebuchet MS" w:hAnsi="Trebuchet MS"/>
          <w:bCs/>
          <w:sz w:val="22"/>
          <w:szCs w:val="22"/>
        </w:rPr>
        <w:t>Tiekėjas</w:t>
      </w:r>
      <w:r w:rsidRPr="008362C4">
        <w:rPr>
          <w:rFonts w:ascii="Trebuchet MS" w:hAnsi="Trebuchet MS" w:cs="Arial"/>
          <w:bCs/>
          <w:sz w:val="22"/>
          <w:szCs w:val="22"/>
          <w:lang w:bidi="hi-IN"/>
        </w:rPr>
        <w:t xml:space="preserve"> pasiūlyme Pirkimui numatė perduoti subtiekėjams, gali teikti tie subtiekėjai, kuriuos </w:t>
      </w:r>
      <w:r w:rsidRPr="008362C4">
        <w:rPr>
          <w:rFonts w:ascii="Trebuchet MS" w:hAnsi="Trebuchet MS"/>
          <w:bCs/>
          <w:sz w:val="22"/>
          <w:szCs w:val="22"/>
        </w:rPr>
        <w:t>Tiekėjas</w:t>
      </w:r>
      <w:r w:rsidRPr="008362C4">
        <w:rPr>
          <w:rFonts w:ascii="Trebuchet MS" w:hAnsi="Trebuchet MS" w:cs="Arial"/>
          <w:bCs/>
          <w:sz w:val="22"/>
          <w:szCs w:val="22"/>
          <w:lang w:bidi="hi-IN"/>
        </w:rPr>
        <w:t xml:space="preserve"> iš anksto nurodė teikdamas pasiūlymą Pirkimui.</w:t>
      </w:r>
    </w:p>
    <w:p w14:paraId="56D57C95" w14:textId="77777777" w:rsidR="00443E83" w:rsidRPr="008362C4" w:rsidRDefault="00443E83" w:rsidP="00DF1980">
      <w:pPr>
        <w:numPr>
          <w:ilvl w:val="1"/>
          <w:numId w:val="53"/>
        </w:numPr>
        <w:tabs>
          <w:tab w:val="left" w:pos="567"/>
        </w:tabs>
        <w:suppressAutoHyphens/>
        <w:spacing w:after="0" w:line="240" w:lineRule="auto"/>
        <w:ind w:left="0" w:firstLine="709"/>
        <w:jc w:val="both"/>
        <w:rPr>
          <w:rFonts w:ascii="Trebuchet MS" w:hAnsi="Trebuchet MS"/>
          <w:bCs/>
          <w:sz w:val="22"/>
          <w:szCs w:val="22"/>
        </w:rPr>
      </w:pPr>
      <w:r w:rsidRPr="008362C4">
        <w:rPr>
          <w:rFonts w:ascii="Trebuchet MS" w:hAnsi="Trebuchet MS"/>
          <w:bCs/>
          <w:sz w:val="22"/>
          <w:szCs w:val="22"/>
          <w:lang w:bidi="hi-IN"/>
        </w:rPr>
        <w:t>Subtiekėjo keitimas galimas tik tiems s</w:t>
      </w:r>
      <w:r w:rsidRPr="008362C4">
        <w:rPr>
          <w:rFonts w:ascii="Trebuchet MS" w:hAnsi="Trebuchet MS" w:cs="Arial"/>
          <w:bCs/>
          <w:sz w:val="22"/>
          <w:szCs w:val="22"/>
          <w:lang w:bidi="hi-IN"/>
        </w:rPr>
        <w:t>utartiniams įsipareigojimams</w:t>
      </w:r>
      <w:r w:rsidRPr="008362C4">
        <w:rPr>
          <w:rFonts w:ascii="Trebuchet MS" w:hAnsi="Trebuchet MS"/>
          <w:bCs/>
          <w:sz w:val="22"/>
          <w:szCs w:val="22"/>
          <w:lang w:bidi="hi-IN"/>
        </w:rPr>
        <w:t xml:space="preserve">, kuriuos </w:t>
      </w:r>
      <w:r w:rsidRPr="008362C4">
        <w:rPr>
          <w:rFonts w:ascii="Trebuchet MS" w:hAnsi="Trebuchet MS"/>
          <w:bCs/>
          <w:sz w:val="22"/>
          <w:szCs w:val="22"/>
        </w:rPr>
        <w:t>Tiekėjas</w:t>
      </w:r>
      <w:r w:rsidRPr="008362C4">
        <w:rPr>
          <w:rFonts w:ascii="Trebuchet MS" w:hAnsi="Trebuchet MS"/>
          <w:bCs/>
          <w:sz w:val="22"/>
          <w:szCs w:val="22"/>
          <w:lang w:bidi="hi-IN"/>
        </w:rPr>
        <w:t xml:space="preserve"> pasiūlyme numatė jiems perduoti.</w:t>
      </w:r>
    </w:p>
    <w:p w14:paraId="5719461B" w14:textId="77777777" w:rsidR="00443E83" w:rsidRPr="008362C4" w:rsidRDefault="00443E83" w:rsidP="00DF1980">
      <w:pPr>
        <w:numPr>
          <w:ilvl w:val="1"/>
          <w:numId w:val="53"/>
        </w:numPr>
        <w:tabs>
          <w:tab w:val="left" w:pos="567"/>
        </w:tabs>
        <w:suppressAutoHyphens/>
        <w:spacing w:after="0" w:line="240" w:lineRule="auto"/>
        <w:ind w:left="0" w:firstLine="709"/>
        <w:jc w:val="both"/>
        <w:rPr>
          <w:rFonts w:ascii="Trebuchet MS" w:hAnsi="Trebuchet MS"/>
          <w:bCs/>
          <w:sz w:val="22"/>
          <w:szCs w:val="22"/>
        </w:rPr>
      </w:pPr>
      <w:r w:rsidRPr="008362C4">
        <w:rPr>
          <w:rFonts w:ascii="Trebuchet MS" w:hAnsi="Trebuchet MS" w:cs="Arial"/>
          <w:bCs/>
          <w:sz w:val="22"/>
          <w:szCs w:val="22"/>
          <w:lang w:bidi="hi-IN"/>
        </w:rPr>
        <w:t xml:space="preserve">Subtiekėjų keitimas ar naujų subtiekėjų pasitelkimas galimas tik tuomet, kai </w:t>
      </w:r>
      <w:r w:rsidRPr="008362C4">
        <w:rPr>
          <w:rFonts w:ascii="Trebuchet MS" w:hAnsi="Trebuchet MS"/>
          <w:bCs/>
          <w:sz w:val="22"/>
          <w:szCs w:val="22"/>
        </w:rPr>
        <w:t>Tiekėjas</w:t>
      </w:r>
      <w:r w:rsidRPr="008362C4">
        <w:rPr>
          <w:rFonts w:ascii="Trebuchet MS" w:hAnsi="Trebuchet MS" w:cs="Arial"/>
          <w:bCs/>
          <w:sz w:val="22"/>
          <w:szCs w:val="22"/>
          <w:lang w:bidi="hi-IN"/>
        </w:rPr>
        <w:t xml:space="preserve"> pateikia prašymą </w:t>
      </w:r>
      <w:r w:rsidRPr="008362C4">
        <w:rPr>
          <w:rFonts w:ascii="Trebuchet MS" w:hAnsi="Trebuchet MS"/>
          <w:bCs/>
          <w:sz w:val="22"/>
          <w:szCs w:val="22"/>
        </w:rPr>
        <w:t>Pirkėjui</w:t>
      </w:r>
      <w:r w:rsidRPr="008362C4">
        <w:rPr>
          <w:rFonts w:ascii="Trebuchet MS" w:hAnsi="Trebuchet MS" w:cs="Arial"/>
          <w:bCs/>
          <w:sz w:val="22"/>
          <w:szCs w:val="22"/>
          <w:lang w:bidi="hi-IN"/>
        </w:rPr>
        <w:t xml:space="preserve"> dėl subtiekėjo, kuris nurodytas Sutartyje, keitimo ar naujo subtiekėjo pasitelkimo, subtiekėjo atitiktį Pirkimo dokumentuose nustatytiems kvalifikaciniams reikalavimams pagrindžiančius dokumentus (jei Pirkimo dokumentuose subtiekėjams buvo keliami kvalifikaciniai reikalavimai) bei gauna raštišką </w:t>
      </w:r>
      <w:r w:rsidRPr="008362C4">
        <w:rPr>
          <w:rFonts w:ascii="Trebuchet MS" w:hAnsi="Trebuchet MS"/>
          <w:bCs/>
          <w:sz w:val="22"/>
          <w:szCs w:val="22"/>
        </w:rPr>
        <w:t>Pirkėjo</w:t>
      </w:r>
      <w:r w:rsidRPr="008362C4">
        <w:rPr>
          <w:rFonts w:ascii="Trebuchet MS" w:hAnsi="Trebuchet MS" w:cs="Arial"/>
          <w:bCs/>
          <w:sz w:val="22"/>
          <w:szCs w:val="22"/>
          <w:lang w:bidi="hi-IN"/>
        </w:rPr>
        <w:t xml:space="preserve"> sutikimą dėl pasirinkto subtiekėjo pakeitimo ar naujo subtiekėjo pasitelkimo. Kartu su nurodytais dokumentais, </w:t>
      </w:r>
      <w:r w:rsidRPr="008362C4">
        <w:rPr>
          <w:rFonts w:ascii="Trebuchet MS" w:hAnsi="Trebuchet MS"/>
          <w:bCs/>
          <w:sz w:val="22"/>
          <w:szCs w:val="22"/>
        </w:rPr>
        <w:t xml:space="preserve">Tiekėjas </w:t>
      </w:r>
      <w:r w:rsidRPr="008362C4">
        <w:rPr>
          <w:rFonts w:ascii="Trebuchet MS" w:hAnsi="Trebuchet MS" w:cs="Arial"/>
          <w:bCs/>
          <w:sz w:val="22"/>
          <w:szCs w:val="22"/>
          <w:lang w:bidi="hi-IN"/>
        </w:rPr>
        <w:t xml:space="preserve">taip pat turi pateikti </w:t>
      </w:r>
      <w:r w:rsidRPr="008362C4">
        <w:rPr>
          <w:rFonts w:ascii="Trebuchet MS" w:hAnsi="Trebuchet MS"/>
          <w:bCs/>
          <w:sz w:val="22"/>
          <w:szCs w:val="22"/>
        </w:rPr>
        <w:t>Pirkėjui</w:t>
      </w:r>
      <w:r w:rsidRPr="008362C4">
        <w:rPr>
          <w:rFonts w:ascii="Trebuchet MS" w:hAnsi="Trebuchet MS" w:cs="Arial"/>
          <w:bCs/>
          <w:sz w:val="22"/>
          <w:szCs w:val="22"/>
          <w:lang w:bidi="hi-IN"/>
        </w:rPr>
        <w:t xml:space="preserve"> rašytinio pranešimo, pateikto subtiekėjui, nurodytam Sutartyje, kuriuo jis informuojamas apie jo pakeitimo faktą ir numatomą pakeitimo datą, kopiją.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FA35BD0" w14:textId="77777777" w:rsidR="00443E83" w:rsidRPr="008362C4" w:rsidRDefault="00443E83" w:rsidP="00DF1980">
      <w:pPr>
        <w:numPr>
          <w:ilvl w:val="1"/>
          <w:numId w:val="53"/>
        </w:numPr>
        <w:suppressAutoHyphens/>
        <w:spacing w:after="0" w:line="240" w:lineRule="auto"/>
        <w:ind w:left="0" w:firstLine="709"/>
        <w:jc w:val="both"/>
        <w:rPr>
          <w:rFonts w:ascii="Trebuchet MS" w:hAnsi="Trebuchet MS"/>
          <w:bCs/>
          <w:sz w:val="22"/>
          <w:szCs w:val="22"/>
        </w:rPr>
      </w:pPr>
      <w:r w:rsidRPr="008362C4">
        <w:rPr>
          <w:rFonts w:ascii="Trebuchet MS" w:hAnsi="Trebuchet MS"/>
          <w:bCs/>
          <w:sz w:val="22"/>
          <w:szCs w:val="22"/>
        </w:rPr>
        <w:t xml:space="preserve">Tiekėjas </w:t>
      </w:r>
      <w:r w:rsidRPr="008362C4">
        <w:rPr>
          <w:rFonts w:ascii="Trebuchet MS" w:hAnsi="Trebuchet MS" w:cs="Arial"/>
          <w:bCs/>
          <w:sz w:val="22"/>
          <w:szCs w:val="22"/>
          <w:lang w:bidi="hi-IN"/>
        </w:rPr>
        <w:t xml:space="preserve">privalo užtikrinti, kad Sutarties sudarymo momentu ir visą jos galiojimo laikotarpį Sutartį vykdantys subtiekėjai turėtų reikiamą kvalifikaciją ir patirtį, būtinas tinkamam Sutarties vykdymui. Už subtiekėjų tiekiamų Prekių kokybę </w:t>
      </w:r>
      <w:r w:rsidRPr="008362C4">
        <w:rPr>
          <w:rFonts w:ascii="Trebuchet MS" w:hAnsi="Trebuchet MS"/>
          <w:bCs/>
          <w:sz w:val="22"/>
          <w:szCs w:val="22"/>
        </w:rPr>
        <w:t>Pirkėjui</w:t>
      </w:r>
      <w:r w:rsidRPr="008362C4">
        <w:rPr>
          <w:rFonts w:ascii="Trebuchet MS" w:hAnsi="Trebuchet MS" w:cs="Arial"/>
          <w:bCs/>
          <w:sz w:val="22"/>
          <w:szCs w:val="22"/>
          <w:lang w:bidi="hi-IN"/>
        </w:rPr>
        <w:t xml:space="preserve"> atsako </w:t>
      </w:r>
      <w:r w:rsidRPr="008362C4">
        <w:rPr>
          <w:rFonts w:ascii="Trebuchet MS" w:hAnsi="Trebuchet MS"/>
          <w:bCs/>
          <w:sz w:val="22"/>
          <w:szCs w:val="22"/>
        </w:rPr>
        <w:t>Tiekėjas.</w:t>
      </w:r>
    </w:p>
    <w:p w14:paraId="39062AE1" w14:textId="4748F039" w:rsidR="00443E83" w:rsidRPr="008362C4" w:rsidRDefault="00443E83" w:rsidP="00DF1980">
      <w:pPr>
        <w:numPr>
          <w:ilvl w:val="1"/>
          <w:numId w:val="53"/>
        </w:numPr>
        <w:suppressAutoHyphens/>
        <w:spacing w:after="0" w:line="240" w:lineRule="auto"/>
        <w:ind w:left="0" w:firstLine="709"/>
        <w:jc w:val="both"/>
        <w:rPr>
          <w:rFonts w:ascii="Trebuchet MS" w:hAnsi="Trebuchet MS"/>
          <w:bCs/>
          <w:sz w:val="22"/>
          <w:szCs w:val="22"/>
        </w:rPr>
      </w:pPr>
      <w:r w:rsidRPr="008362C4">
        <w:rPr>
          <w:rFonts w:ascii="Trebuchet MS" w:hAnsi="Trebuchet MS" w:cs="Arial"/>
          <w:bCs/>
          <w:sz w:val="22"/>
          <w:szCs w:val="22"/>
          <w:lang w:bidi="hi-IN"/>
        </w:rPr>
        <w:t xml:space="preserve">Sutartis iš </w:t>
      </w:r>
      <w:r w:rsidRPr="008362C4">
        <w:rPr>
          <w:rFonts w:ascii="Trebuchet MS" w:hAnsi="Trebuchet MS"/>
          <w:bCs/>
          <w:sz w:val="22"/>
          <w:szCs w:val="22"/>
        </w:rPr>
        <w:t xml:space="preserve">Tiekėjo </w:t>
      </w:r>
      <w:r w:rsidRPr="008362C4">
        <w:rPr>
          <w:rFonts w:ascii="Trebuchet MS" w:hAnsi="Trebuchet MS" w:cs="Arial"/>
          <w:bCs/>
          <w:sz w:val="22"/>
          <w:szCs w:val="22"/>
          <w:lang w:bidi="hi-IN"/>
        </w:rPr>
        <w:t>pusės vykdoma jungtinės veiklos pagrindu</w:t>
      </w:r>
      <w:r w:rsidRPr="008362C4">
        <w:rPr>
          <w:rFonts w:ascii="Trebuchet MS" w:hAnsi="Trebuchet MS" w:cs="Arial"/>
          <w:bCs/>
          <w:iCs/>
          <w:sz w:val="22"/>
          <w:szCs w:val="22"/>
          <w:lang w:bidi="hi-IN"/>
        </w:rPr>
        <w:t xml:space="preserve">: </w:t>
      </w:r>
      <w:sdt>
        <w:sdtPr>
          <w:rPr>
            <w:rFonts w:ascii="Trebuchet MS" w:hAnsi="Trebuchet MS" w:cs="Arial"/>
            <w:bCs/>
            <w:sz w:val="22"/>
            <w:szCs w:val="22"/>
            <w:lang w:bidi="hi-IN"/>
          </w:rPr>
          <w:id w:val="39342207"/>
          <w:placeholder>
            <w:docPart w:val="DD0996E34DC449EE885728C1360D5BD9"/>
          </w:placeholder>
          <w:dropDownList>
            <w:listItem w:displayText="TAIP" w:value="TAIP"/>
            <w:listItem w:displayText="NE" w:value="NE"/>
          </w:dropDownList>
        </w:sdtPr>
        <w:sdtEndPr/>
        <w:sdtContent>
          <w:r w:rsidR="000D2EE0">
            <w:rPr>
              <w:rFonts w:ascii="Trebuchet MS" w:hAnsi="Trebuchet MS" w:cs="Arial"/>
              <w:bCs/>
              <w:sz w:val="22"/>
              <w:szCs w:val="22"/>
              <w:lang w:bidi="hi-IN"/>
            </w:rPr>
            <w:t>NE</w:t>
          </w:r>
        </w:sdtContent>
      </w:sdt>
      <w:r w:rsidR="000D2EE0">
        <w:rPr>
          <w:rFonts w:ascii="Trebuchet MS" w:hAnsi="Trebuchet MS" w:cs="Arial"/>
          <w:bCs/>
          <w:sz w:val="22"/>
          <w:szCs w:val="22"/>
          <w:lang w:bidi="hi-IN"/>
        </w:rPr>
        <w:t>.</w:t>
      </w:r>
    </w:p>
    <w:p w14:paraId="3CA7DE5E" w14:textId="77777777" w:rsidR="00443E83" w:rsidRPr="008362C4" w:rsidRDefault="00443E83" w:rsidP="00DF1980">
      <w:pPr>
        <w:numPr>
          <w:ilvl w:val="1"/>
          <w:numId w:val="53"/>
        </w:numPr>
        <w:tabs>
          <w:tab w:val="num" w:pos="987"/>
        </w:tabs>
        <w:suppressAutoHyphens/>
        <w:spacing w:after="0" w:line="240" w:lineRule="auto"/>
        <w:ind w:left="0" w:firstLine="709"/>
        <w:jc w:val="both"/>
        <w:rPr>
          <w:rFonts w:ascii="Trebuchet MS" w:hAnsi="Trebuchet MS"/>
          <w:bCs/>
          <w:sz w:val="22"/>
          <w:szCs w:val="22"/>
        </w:rPr>
      </w:pPr>
      <w:r w:rsidRPr="008362C4">
        <w:rPr>
          <w:rFonts w:ascii="Trebuchet MS" w:hAnsi="Trebuchet MS" w:cs="Arial"/>
          <w:bCs/>
          <w:sz w:val="22"/>
          <w:szCs w:val="22"/>
          <w:lang w:bidi="hi-IN"/>
        </w:rPr>
        <w:t>Atsiradus poreikiui keisti jungtinės veiklos sutartyje nurodytus partnerius kitais (jeigu Prekės tiekiamos pagal jungtinės veiklos sutartį), privalo būti įvykdytos visos žemiau nurodytos sąlygos:</w:t>
      </w:r>
    </w:p>
    <w:p w14:paraId="0F0A93D1" w14:textId="77777777" w:rsidR="00443E83" w:rsidRPr="008362C4" w:rsidRDefault="00443E83" w:rsidP="00DF1980">
      <w:pPr>
        <w:numPr>
          <w:ilvl w:val="2"/>
          <w:numId w:val="53"/>
        </w:numPr>
        <w:tabs>
          <w:tab w:val="left" w:pos="1418"/>
        </w:tabs>
        <w:spacing w:after="0" w:line="240" w:lineRule="auto"/>
        <w:ind w:left="0" w:firstLine="709"/>
        <w:jc w:val="both"/>
        <w:rPr>
          <w:rFonts w:ascii="Trebuchet MS" w:hAnsi="Trebuchet MS" w:cs="Arial"/>
          <w:bCs/>
          <w:sz w:val="22"/>
          <w:szCs w:val="22"/>
          <w:lang w:bidi="hi-IN"/>
        </w:rPr>
      </w:pPr>
      <w:r w:rsidRPr="008362C4">
        <w:rPr>
          <w:rFonts w:ascii="Trebuchet MS" w:hAnsi="Trebuchet MS"/>
          <w:bCs/>
          <w:sz w:val="22"/>
          <w:szCs w:val="22"/>
        </w:rPr>
        <w:t xml:space="preserve">Tiekėjas </w:t>
      </w:r>
      <w:r w:rsidRPr="008362C4">
        <w:rPr>
          <w:rFonts w:ascii="Trebuchet MS" w:hAnsi="Trebuchet MS" w:cs="Arial"/>
          <w:bCs/>
          <w:sz w:val="22"/>
          <w:szCs w:val="22"/>
          <w:lang w:bidi="hi-IN"/>
        </w:rPr>
        <w:t xml:space="preserve">pateikia </w:t>
      </w:r>
      <w:r w:rsidRPr="008362C4">
        <w:rPr>
          <w:rFonts w:ascii="Trebuchet MS" w:hAnsi="Trebuchet MS"/>
          <w:bCs/>
          <w:sz w:val="22"/>
          <w:szCs w:val="22"/>
        </w:rPr>
        <w:t>Pirkėjui</w:t>
      </w:r>
      <w:r w:rsidRPr="008362C4">
        <w:rPr>
          <w:rFonts w:ascii="Trebuchet MS" w:hAnsi="Trebuchet MS" w:cs="Arial"/>
          <w:bCs/>
          <w:sz w:val="22"/>
          <w:szCs w:val="22"/>
          <w:lang w:bidi="hi-IN"/>
        </w:rPr>
        <w:t xml:space="preserve"> šiuos dokumentus:</w:t>
      </w:r>
    </w:p>
    <w:p w14:paraId="23D58056" w14:textId="77777777" w:rsidR="00443E83" w:rsidRPr="008362C4" w:rsidRDefault="00443E83" w:rsidP="00DF1980">
      <w:pPr>
        <w:numPr>
          <w:ilvl w:val="3"/>
          <w:numId w:val="53"/>
        </w:numPr>
        <w:tabs>
          <w:tab w:val="num" w:pos="1440"/>
          <w:tab w:val="left" w:pos="1701"/>
        </w:tabs>
        <w:spacing w:after="0" w:line="240" w:lineRule="auto"/>
        <w:ind w:left="0" w:firstLine="709"/>
        <w:jc w:val="both"/>
        <w:rPr>
          <w:rFonts w:ascii="Trebuchet MS" w:hAnsi="Trebuchet MS" w:cs="Arial"/>
          <w:bCs/>
          <w:sz w:val="22"/>
          <w:szCs w:val="22"/>
          <w:lang w:bidi="hi-IN"/>
        </w:rPr>
      </w:pPr>
      <w:r w:rsidRPr="008362C4">
        <w:rPr>
          <w:rFonts w:ascii="Trebuchet MS" w:hAnsi="Trebuchet MS" w:cs="Arial"/>
          <w:bCs/>
          <w:sz w:val="22"/>
          <w:szCs w:val="22"/>
          <w:lang w:bidi="hi-IN"/>
        </w:rPr>
        <w:t>pasiliekančio jungtinės veiklos partnerio prašymą dėl jungtinės veiklos partnerio keitimo;</w:t>
      </w:r>
    </w:p>
    <w:p w14:paraId="50A91AB0" w14:textId="77777777" w:rsidR="00443E83" w:rsidRPr="008362C4" w:rsidRDefault="00443E83" w:rsidP="00DF1980">
      <w:pPr>
        <w:numPr>
          <w:ilvl w:val="3"/>
          <w:numId w:val="53"/>
        </w:numPr>
        <w:tabs>
          <w:tab w:val="num" w:pos="1440"/>
          <w:tab w:val="left" w:pos="1701"/>
        </w:tabs>
        <w:spacing w:after="0" w:line="240" w:lineRule="auto"/>
        <w:ind w:left="0" w:firstLine="709"/>
        <w:jc w:val="both"/>
        <w:rPr>
          <w:rFonts w:ascii="Trebuchet MS" w:hAnsi="Trebuchet MS" w:cs="Arial"/>
          <w:bCs/>
          <w:sz w:val="22"/>
          <w:szCs w:val="22"/>
          <w:lang w:bidi="hi-IN"/>
        </w:rPr>
      </w:pPr>
      <w:r w:rsidRPr="008362C4">
        <w:rPr>
          <w:rFonts w:ascii="Trebuchet MS" w:hAnsi="Trebuchet MS" w:cs="Arial"/>
          <w:bCs/>
          <w:sz w:val="22"/>
          <w:szCs w:val="22"/>
          <w:lang w:bidi="hi-IN"/>
        </w:rPr>
        <w:t>pasitraukiančio jungtinės veiklos partnerio prašymą pasitraukti iš jungtinės veiklos sutarties partnerių ir perduoti visus įsipareigojimus pagal jungtinės veiklos sutartį naujajam/ pasiliekančiam jungtinės veiklos partneriui;</w:t>
      </w:r>
    </w:p>
    <w:p w14:paraId="0271BBAA" w14:textId="77777777" w:rsidR="00443E83" w:rsidRPr="008362C4" w:rsidRDefault="00443E83" w:rsidP="00DF1980">
      <w:pPr>
        <w:numPr>
          <w:ilvl w:val="3"/>
          <w:numId w:val="53"/>
        </w:numPr>
        <w:tabs>
          <w:tab w:val="left" w:pos="0"/>
          <w:tab w:val="num" w:pos="1440"/>
          <w:tab w:val="left" w:pos="1701"/>
        </w:tabs>
        <w:spacing w:after="0" w:line="240" w:lineRule="auto"/>
        <w:ind w:left="0" w:firstLine="709"/>
        <w:jc w:val="both"/>
        <w:rPr>
          <w:rFonts w:ascii="Trebuchet MS" w:hAnsi="Trebuchet MS" w:cs="Arial"/>
          <w:bCs/>
          <w:sz w:val="22"/>
          <w:szCs w:val="22"/>
          <w:lang w:bidi="hi-IN"/>
        </w:rPr>
      </w:pPr>
      <w:r w:rsidRPr="008362C4">
        <w:rPr>
          <w:rFonts w:ascii="Trebuchet MS" w:hAnsi="Trebuchet MS" w:cs="Arial"/>
          <w:bCs/>
          <w:sz w:val="22"/>
          <w:szCs w:val="22"/>
          <w:lang w:bidi="hi-IN"/>
        </w:rPr>
        <w:t>naujojo/pasiliekančio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6039278C" w14:textId="77777777" w:rsidR="00443E83" w:rsidRPr="008362C4" w:rsidRDefault="00443E83" w:rsidP="00DF1980">
      <w:pPr>
        <w:numPr>
          <w:ilvl w:val="2"/>
          <w:numId w:val="53"/>
        </w:numPr>
        <w:tabs>
          <w:tab w:val="left" w:pos="0"/>
          <w:tab w:val="num" w:pos="1440"/>
        </w:tabs>
        <w:spacing w:after="0" w:line="240" w:lineRule="auto"/>
        <w:ind w:hanging="1145"/>
        <w:jc w:val="both"/>
        <w:rPr>
          <w:rFonts w:ascii="Trebuchet MS" w:hAnsi="Trebuchet MS" w:cs="Arial"/>
          <w:bCs/>
          <w:sz w:val="22"/>
          <w:szCs w:val="22"/>
          <w:lang w:bidi="hi-IN"/>
        </w:rPr>
      </w:pPr>
      <w:r w:rsidRPr="008362C4">
        <w:rPr>
          <w:rFonts w:ascii="Trebuchet MS" w:hAnsi="Trebuchet MS"/>
          <w:bCs/>
          <w:sz w:val="22"/>
          <w:szCs w:val="22"/>
        </w:rPr>
        <w:t xml:space="preserve">Tiekėjas </w:t>
      </w:r>
      <w:r w:rsidRPr="008362C4">
        <w:rPr>
          <w:rFonts w:ascii="Trebuchet MS" w:hAnsi="Trebuchet MS" w:cs="Arial"/>
          <w:bCs/>
          <w:sz w:val="22"/>
          <w:szCs w:val="22"/>
          <w:lang w:bidi="hi-IN"/>
        </w:rPr>
        <w:t xml:space="preserve">gauna </w:t>
      </w:r>
      <w:r w:rsidRPr="008362C4">
        <w:rPr>
          <w:rFonts w:ascii="Trebuchet MS" w:hAnsi="Trebuchet MS"/>
          <w:bCs/>
          <w:sz w:val="22"/>
          <w:szCs w:val="22"/>
        </w:rPr>
        <w:t>Pirkėjo</w:t>
      </w:r>
      <w:r w:rsidRPr="008362C4">
        <w:rPr>
          <w:rFonts w:ascii="Trebuchet MS" w:hAnsi="Trebuchet MS" w:cs="Arial"/>
          <w:bCs/>
          <w:sz w:val="22"/>
          <w:szCs w:val="22"/>
          <w:lang w:bidi="hi-IN"/>
        </w:rPr>
        <w:t xml:space="preserve"> rašytinį sutikimą keisti jungtinės veiklos partnerius.</w:t>
      </w:r>
    </w:p>
    <w:p w14:paraId="0BAF07F2" w14:textId="77777777" w:rsidR="00443E83" w:rsidRPr="008362C4" w:rsidRDefault="00443E83" w:rsidP="00DF1980">
      <w:pPr>
        <w:numPr>
          <w:ilvl w:val="2"/>
          <w:numId w:val="53"/>
        </w:numPr>
        <w:tabs>
          <w:tab w:val="left" w:pos="0"/>
          <w:tab w:val="num" w:pos="1440"/>
        </w:tabs>
        <w:spacing w:after="0" w:line="240" w:lineRule="auto"/>
        <w:ind w:left="0" w:firstLine="709"/>
        <w:jc w:val="both"/>
        <w:rPr>
          <w:rFonts w:ascii="Trebuchet MS" w:hAnsi="Trebuchet MS" w:cs="Arial"/>
          <w:bCs/>
          <w:sz w:val="22"/>
          <w:szCs w:val="22"/>
          <w:lang w:bidi="hi-IN"/>
        </w:rPr>
      </w:pPr>
      <w:r w:rsidRPr="008362C4">
        <w:rPr>
          <w:rFonts w:ascii="Trebuchet MS" w:hAnsi="Trebuchet MS"/>
          <w:bCs/>
          <w:sz w:val="22"/>
          <w:szCs w:val="22"/>
        </w:rPr>
        <w:t>Tiekėjas</w:t>
      </w:r>
      <w:r w:rsidRPr="008362C4">
        <w:rPr>
          <w:rFonts w:ascii="Trebuchet MS" w:hAnsi="Trebuchet MS" w:cs="Arial"/>
          <w:bCs/>
          <w:sz w:val="22"/>
          <w:szCs w:val="22"/>
          <w:lang w:bidi="hi-IN"/>
        </w:rPr>
        <w:t xml:space="preserve"> pateikia Pirkėjui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54D0907A" w14:textId="77777777" w:rsidR="00443E83" w:rsidRPr="008362C4" w:rsidRDefault="00443E83" w:rsidP="00DF1980">
      <w:pPr>
        <w:numPr>
          <w:ilvl w:val="1"/>
          <w:numId w:val="53"/>
        </w:numPr>
        <w:tabs>
          <w:tab w:val="left" w:pos="0"/>
          <w:tab w:val="num" w:pos="987"/>
        </w:tabs>
        <w:spacing w:after="0" w:line="240" w:lineRule="auto"/>
        <w:ind w:left="0" w:firstLine="709"/>
        <w:jc w:val="both"/>
        <w:rPr>
          <w:rFonts w:ascii="Trebuchet MS" w:hAnsi="Trebuchet MS"/>
          <w:bCs/>
          <w:sz w:val="22"/>
          <w:szCs w:val="22"/>
        </w:rPr>
      </w:pPr>
      <w:r w:rsidRPr="008362C4">
        <w:rPr>
          <w:rFonts w:ascii="Trebuchet MS" w:hAnsi="Trebuchet MS" w:cs="Arial"/>
          <w:bCs/>
          <w:sz w:val="22"/>
          <w:szCs w:val="22"/>
          <w:lang w:bidi="hi-IN"/>
        </w:rPr>
        <w:t>Šio skyriaus nuostatų nesilaikymas yra laikomas esminiu Sutarties pažeidimu.</w:t>
      </w:r>
    </w:p>
    <w:p w14:paraId="60436FAF" w14:textId="77777777" w:rsidR="00443E83" w:rsidRPr="008362C4" w:rsidRDefault="00443E83" w:rsidP="00443E83">
      <w:pPr>
        <w:tabs>
          <w:tab w:val="left" w:pos="0"/>
        </w:tabs>
        <w:spacing w:after="0" w:line="240" w:lineRule="auto"/>
        <w:ind w:left="709"/>
        <w:jc w:val="both"/>
        <w:rPr>
          <w:rFonts w:ascii="Trebuchet MS" w:hAnsi="Trebuchet MS"/>
          <w:bCs/>
          <w:sz w:val="22"/>
          <w:szCs w:val="22"/>
        </w:rPr>
      </w:pPr>
    </w:p>
    <w:p w14:paraId="162084D6" w14:textId="77777777" w:rsidR="00443E83" w:rsidRPr="008362C4" w:rsidRDefault="00443E83" w:rsidP="00DF1980">
      <w:pPr>
        <w:keepNext/>
        <w:numPr>
          <w:ilvl w:val="0"/>
          <w:numId w:val="53"/>
        </w:numPr>
        <w:spacing w:after="0" w:line="240" w:lineRule="auto"/>
        <w:ind w:left="403" w:hanging="403"/>
        <w:jc w:val="center"/>
        <w:outlineLvl w:val="0"/>
        <w:rPr>
          <w:rFonts w:ascii="Trebuchet MS" w:hAnsi="Trebuchet MS"/>
          <w:sz w:val="22"/>
          <w:szCs w:val="22"/>
        </w:rPr>
      </w:pPr>
      <w:bookmarkStart w:id="33" w:name="_Toc525049611"/>
      <w:bookmarkStart w:id="34" w:name="_Toc525049723"/>
      <w:bookmarkStart w:id="35" w:name="_Toc525049833"/>
      <w:bookmarkStart w:id="36" w:name="_Toc8750475"/>
      <w:bookmarkStart w:id="37" w:name="_Toc37419642"/>
      <w:bookmarkStart w:id="38" w:name="_Toc88222606"/>
      <w:bookmarkStart w:id="39" w:name="_Toc102654340"/>
      <w:bookmarkStart w:id="40" w:name="_Toc105406935"/>
      <w:bookmarkStart w:id="41" w:name="_Toc108090440"/>
      <w:r w:rsidRPr="008362C4">
        <w:rPr>
          <w:rFonts w:ascii="Trebuchet MS" w:hAnsi="Trebuchet MS"/>
          <w:b/>
          <w:bCs/>
          <w:sz w:val="22"/>
          <w:szCs w:val="22"/>
        </w:rPr>
        <w:t>Kitos nuostatos</w:t>
      </w:r>
      <w:bookmarkEnd w:id="33"/>
      <w:bookmarkEnd w:id="34"/>
      <w:bookmarkEnd w:id="35"/>
      <w:bookmarkEnd w:id="36"/>
      <w:bookmarkEnd w:id="37"/>
      <w:bookmarkEnd w:id="38"/>
      <w:bookmarkEnd w:id="39"/>
      <w:bookmarkEnd w:id="40"/>
      <w:bookmarkEnd w:id="41"/>
    </w:p>
    <w:p w14:paraId="7894CDAC" w14:textId="77777777" w:rsidR="00443E83" w:rsidRPr="008362C4" w:rsidRDefault="00443E83" w:rsidP="00443E83">
      <w:pPr>
        <w:tabs>
          <w:tab w:val="left" w:pos="1134"/>
        </w:tabs>
        <w:spacing w:after="0" w:line="240" w:lineRule="auto"/>
        <w:jc w:val="both"/>
        <w:rPr>
          <w:rFonts w:ascii="Trebuchet MS" w:hAnsi="Trebuchet MS"/>
          <w:sz w:val="22"/>
          <w:szCs w:val="22"/>
        </w:rPr>
      </w:pPr>
    </w:p>
    <w:p w14:paraId="7FA327B5" w14:textId="1A5B41B8" w:rsidR="00443E83" w:rsidRPr="008362C4" w:rsidRDefault="00443E83" w:rsidP="00DF1980">
      <w:pPr>
        <w:numPr>
          <w:ilvl w:val="1"/>
          <w:numId w:val="53"/>
        </w:numPr>
        <w:tabs>
          <w:tab w:val="left" w:pos="1276"/>
        </w:tabs>
        <w:spacing w:after="0" w:line="240" w:lineRule="auto"/>
        <w:ind w:left="0" w:firstLine="709"/>
        <w:jc w:val="both"/>
        <w:rPr>
          <w:rFonts w:ascii="Trebuchet MS" w:hAnsi="Trebuchet MS"/>
          <w:sz w:val="22"/>
          <w:szCs w:val="22"/>
        </w:rPr>
      </w:pPr>
      <w:r w:rsidRPr="008362C4">
        <w:rPr>
          <w:rFonts w:ascii="Trebuchet MS" w:hAnsi="Trebuchet MS"/>
          <w:bCs/>
          <w:sz w:val="22"/>
          <w:szCs w:val="22"/>
        </w:rPr>
        <w:t>Tiekėjo</w:t>
      </w:r>
      <w:r w:rsidRPr="008362C4">
        <w:rPr>
          <w:rFonts w:ascii="Trebuchet MS" w:hAnsi="Trebuchet MS"/>
          <w:b/>
          <w:sz w:val="22"/>
          <w:szCs w:val="22"/>
        </w:rPr>
        <w:t xml:space="preserve"> </w:t>
      </w:r>
      <w:r w:rsidRPr="008362C4">
        <w:rPr>
          <w:rFonts w:ascii="Trebuchet MS" w:hAnsi="Trebuchet MS"/>
          <w:sz w:val="22"/>
          <w:szCs w:val="22"/>
        </w:rPr>
        <w:t xml:space="preserve">pateiktas pasiūlymas dėl </w:t>
      </w:r>
      <w:r w:rsidR="008471E1" w:rsidRPr="008471E1">
        <w:rPr>
          <w:rFonts w:ascii="Trebuchet MS" w:hAnsi="Trebuchet MS"/>
          <w:sz w:val="22"/>
          <w:szCs w:val="22"/>
        </w:rPr>
        <w:t>Paros EKG registravimo priemonės (</w:t>
      </w:r>
      <w:r w:rsidR="008471E1">
        <w:rPr>
          <w:rFonts w:ascii="Trebuchet MS" w:hAnsi="Trebuchet MS"/>
          <w:sz w:val="22"/>
          <w:szCs w:val="22"/>
        </w:rPr>
        <w:t>holterinės sistemos</w:t>
      </w:r>
      <w:r w:rsidR="008471E1" w:rsidRPr="008471E1">
        <w:rPr>
          <w:rFonts w:ascii="Trebuchet MS" w:hAnsi="Trebuchet MS"/>
          <w:sz w:val="22"/>
          <w:szCs w:val="22"/>
        </w:rPr>
        <w:t xml:space="preserve">) </w:t>
      </w:r>
      <w:r w:rsidR="008471E1">
        <w:rPr>
          <w:rFonts w:ascii="Trebuchet MS" w:hAnsi="Trebuchet MS"/>
          <w:sz w:val="22"/>
          <w:szCs w:val="22"/>
        </w:rPr>
        <w:t>ir</w:t>
      </w:r>
      <w:r w:rsidR="008471E1" w:rsidRPr="008471E1">
        <w:rPr>
          <w:rFonts w:ascii="Trebuchet MS" w:hAnsi="Trebuchet MS"/>
          <w:sz w:val="22"/>
          <w:szCs w:val="22"/>
        </w:rPr>
        <w:t xml:space="preserve"> cistoskopo sistemos (</w:t>
      </w:r>
      <w:r w:rsidR="008471E1">
        <w:rPr>
          <w:rFonts w:ascii="Trebuchet MS" w:hAnsi="Trebuchet MS"/>
          <w:sz w:val="22"/>
          <w:szCs w:val="22"/>
        </w:rPr>
        <w:t>urologams</w:t>
      </w:r>
      <w:r w:rsidR="008471E1" w:rsidRPr="008471E1">
        <w:rPr>
          <w:rFonts w:ascii="Trebuchet MS" w:hAnsi="Trebuchet MS"/>
          <w:sz w:val="22"/>
          <w:szCs w:val="22"/>
        </w:rPr>
        <w:t>),</w:t>
      </w:r>
      <w:r w:rsidR="008471E1">
        <w:rPr>
          <w:rFonts w:ascii="Trebuchet MS" w:hAnsi="Trebuchet MS"/>
          <w:sz w:val="22"/>
          <w:szCs w:val="22"/>
        </w:rPr>
        <w:t xml:space="preserve"> </w:t>
      </w:r>
      <w:r w:rsidR="008471E1" w:rsidRPr="008471E1">
        <w:rPr>
          <w:rFonts w:ascii="Trebuchet MS" w:hAnsi="Trebuchet MS"/>
          <w:sz w:val="22"/>
          <w:szCs w:val="22"/>
        </w:rPr>
        <w:t>pirkimo Nr.</w:t>
      </w:r>
      <w:r w:rsidR="00B338B5">
        <w:rPr>
          <w:rFonts w:ascii="Trebuchet MS" w:hAnsi="Trebuchet MS"/>
          <w:sz w:val="22"/>
          <w:szCs w:val="22"/>
        </w:rPr>
        <w:t xml:space="preserve"> </w:t>
      </w:r>
      <w:r w:rsidR="008471E1" w:rsidRPr="008471E1">
        <w:rPr>
          <w:rFonts w:ascii="Trebuchet MS" w:hAnsi="Trebuchet MS"/>
          <w:sz w:val="22"/>
          <w:szCs w:val="22"/>
        </w:rPr>
        <w:t>686234</w:t>
      </w:r>
      <w:r w:rsidRPr="008362C4">
        <w:rPr>
          <w:rFonts w:ascii="Trebuchet MS" w:hAnsi="Trebuchet MS"/>
          <w:sz w:val="22"/>
          <w:szCs w:val="22"/>
        </w:rPr>
        <w:t xml:space="preserve"> ir kiti Pirkimo dokumentai yra laikomi neatskiriama šios Sutarties dalimi ir gali būti naudojami aiškinant Sutarties sąlygas.</w:t>
      </w:r>
    </w:p>
    <w:p w14:paraId="31373E12" w14:textId="77777777" w:rsidR="00443E83" w:rsidRPr="008362C4" w:rsidRDefault="00443E83" w:rsidP="00DF1980">
      <w:pPr>
        <w:numPr>
          <w:ilvl w:val="1"/>
          <w:numId w:val="53"/>
        </w:numPr>
        <w:tabs>
          <w:tab w:val="left" w:pos="1276"/>
        </w:tabs>
        <w:spacing w:after="0" w:line="240" w:lineRule="auto"/>
        <w:ind w:left="0" w:firstLine="709"/>
        <w:jc w:val="both"/>
        <w:rPr>
          <w:rFonts w:ascii="Trebuchet MS" w:hAnsi="Trebuchet MS"/>
          <w:sz w:val="22"/>
          <w:szCs w:val="22"/>
        </w:rPr>
      </w:pPr>
      <w:r w:rsidRPr="008362C4">
        <w:rPr>
          <w:rFonts w:ascii="Trebuchet MS" w:hAnsi="Trebuchet MS"/>
          <w:sz w:val="22"/>
          <w:szCs w:val="22"/>
        </w:rPr>
        <w:t>Ši Sutartis sudaryta lietuvių kalba, 2 (</w:t>
      </w:r>
      <w:r w:rsidRPr="008362C4">
        <w:rPr>
          <w:rFonts w:ascii="Trebuchet MS" w:hAnsi="Trebuchet MS"/>
          <w:iCs/>
          <w:sz w:val="22"/>
          <w:szCs w:val="22"/>
        </w:rPr>
        <w:t>dviem</w:t>
      </w:r>
      <w:r w:rsidRPr="008362C4">
        <w:rPr>
          <w:rFonts w:ascii="Trebuchet MS" w:hAnsi="Trebuchet MS"/>
          <w:sz w:val="22"/>
          <w:szCs w:val="22"/>
        </w:rPr>
        <w:t xml:space="preserve">) egzemplioriais, turinčiais vienodą teisinę galią – po vieną kiekvienai Šaliai. </w:t>
      </w:r>
    </w:p>
    <w:p w14:paraId="2F5500FF" w14:textId="77777777" w:rsidR="00443E83" w:rsidRPr="008362C4" w:rsidRDefault="00443E83" w:rsidP="00DF1980">
      <w:pPr>
        <w:numPr>
          <w:ilvl w:val="1"/>
          <w:numId w:val="53"/>
        </w:numPr>
        <w:tabs>
          <w:tab w:val="left" w:pos="1276"/>
        </w:tabs>
        <w:spacing w:after="0" w:line="240" w:lineRule="auto"/>
        <w:ind w:left="0" w:firstLine="709"/>
        <w:jc w:val="both"/>
        <w:rPr>
          <w:rFonts w:ascii="Trebuchet MS" w:hAnsi="Trebuchet MS"/>
          <w:sz w:val="22"/>
          <w:szCs w:val="22"/>
        </w:rPr>
      </w:pPr>
      <w:r w:rsidRPr="008362C4">
        <w:rPr>
          <w:rFonts w:ascii="Trebuchet MS" w:hAnsi="Trebuchet MS"/>
          <w:sz w:val="22"/>
          <w:szCs w:val="22"/>
        </w:rPr>
        <w:t>Sutarties specialiųjų sąlygų priedai:</w:t>
      </w:r>
    </w:p>
    <w:p w14:paraId="6B1402E9" w14:textId="2D1111E7" w:rsidR="00443E83" w:rsidRPr="008362C4" w:rsidRDefault="00443E83" w:rsidP="00DF1980">
      <w:pPr>
        <w:numPr>
          <w:ilvl w:val="2"/>
          <w:numId w:val="53"/>
        </w:numPr>
        <w:tabs>
          <w:tab w:val="left" w:pos="993"/>
          <w:tab w:val="left" w:pos="1276"/>
          <w:tab w:val="left" w:pos="1418"/>
        </w:tabs>
        <w:spacing w:after="0" w:line="240" w:lineRule="auto"/>
        <w:ind w:left="0" w:firstLine="709"/>
        <w:jc w:val="both"/>
        <w:rPr>
          <w:rFonts w:ascii="Trebuchet MS" w:hAnsi="Trebuchet MS"/>
          <w:sz w:val="22"/>
          <w:szCs w:val="22"/>
        </w:rPr>
      </w:pPr>
      <w:r w:rsidRPr="008362C4">
        <w:rPr>
          <w:rFonts w:ascii="Trebuchet MS" w:hAnsi="Trebuchet MS"/>
          <w:sz w:val="22"/>
          <w:szCs w:val="22"/>
        </w:rPr>
        <w:t xml:space="preserve">1 priedas </w:t>
      </w:r>
      <w:r w:rsidR="005D1AEC">
        <w:rPr>
          <w:rFonts w:ascii="Trebuchet MS" w:hAnsi="Trebuchet MS"/>
          <w:sz w:val="22"/>
          <w:szCs w:val="22"/>
        </w:rPr>
        <w:t>-</w:t>
      </w:r>
      <w:r w:rsidRPr="008362C4">
        <w:rPr>
          <w:rFonts w:ascii="Trebuchet MS" w:hAnsi="Trebuchet MS"/>
          <w:sz w:val="22"/>
          <w:szCs w:val="22"/>
        </w:rPr>
        <w:t xml:space="preserve"> „Prekių kaina, kiekis ir specifikacija“;</w:t>
      </w:r>
    </w:p>
    <w:p w14:paraId="79C0A166" w14:textId="70572BBA" w:rsidR="00443E83" w:rsidRDefault="00443E83" w:rsidP="00DF1980">
      <w:pPr>
        <w:numPr>
          <w:ilvl w:val="2"/>
          <w:numId w:val="53"/>
        </w:numPr>
        <w:tabs>
          <w:tab w:val="left" w:pos="993"/>
          <w:tab w:val="left" w:pos="1276"/>
          <w:tab w:val="left" w:pos="1418"/>
        </w:tabs>
        <w:spacing w:after="0" w:line="240" w:lineRule="auto"/>
        <w:ind w:left="0" w:firstLine="709"/>
        <w:jc w:val="both"/>
        <w:rPr>
          <w:rFonts w:ascii="Trebuchet MS" w:hAnsi="Trebuchet MS"/>
          <w:sz w:val="22"/>
          <w:szCs w:val="22"/>
        </w:rPr>
      </w:pPr>
      <w:r w:rsidRPr="008362C4">
        <w:rPr>
          <w:rFonts w:ascii="Trebuchet MS" w:hAnsi="Trebuchet MS"/>
          <w:sz w:val="22"/>
          <w:szCs w:val="22"/>
        </w:rPr>
        <w:t xml:space="preserve">2 priedas </w:t>
      </w:r>
      <w:r w:rsidR="005D1AEC">
        <w:rPr>
          <w:rFonts w:ascii="Trebuchet MS" w:hAnsi="Trebuchet MS"/>
          <w:sz w:val="22"/>
          <w:szCs w:val="22"/>
        </w:rPr>
        <w:t>-</w:t>
      </w:r>
      <w:r w:rsidRPr="008362C4">
        <w:rPr>
          <w:rFonts w:ascii="Trebuchet MS" w:hAnsi="Trebuchet MS"/>
          <w:sz w:val="22"/>
          <w:szCs w:val="22"/>
        </w:rPr>
        <w:t xml:space="preserve"> „Prekių perdavimo—priėmimo aktas“ forma</w:t>
      </w:r>
      <w:r w:rsidR="00A75A5C">
        <w:rPr>
          <w:rFonts w:ascii="Trebuchet MS" w:hAnsi="Trebuchet MS"/>
          <w:sz w:val="22"/>
          <w:szCs w:val="22"/>
        </w:rPr>
        <w:t>;</w:t>
      </w:r>
    </w:p>
    <w:p w14:paraId="15BE3601" w14:textId="3CAA95A3" w:rsidR="00A75A5C" w:rsidRPr="008362C4" w:rsidRDefault="00A75A5C" w:rsidP="00DF1980">
      <w:pPr>
        <w:numPr>
          <w:ilvl w:val="2"/>
          <w:numId w:val="53"/>
        </w:numPr>
        <w:tabs>
          <w:tab w:val="left" w:pos="993"/>
          <w:tab w:val="left" w:pos="1276"/>
          <w:tab w:val="left" w:pos="1418"/>
        </w:tabs>
        <w:spacing w:after="0" w:line="240" w:lineRule="auto"/>
        <w:ind w:left="0" w:firstLine="709"/>
        <w:jc w:val="both"/>
        <w:rPr>
          <w:rFonts w:ascii="Trebuchet MS" w:hAnsi="Trebuchet MS"/>
          <w:sz w:val="22"/>
          <w:szCs w:val="22"/>
        </w:rPr>
      </w:pPr>
      <w:r>
        <w:rPr>
          <w:rFonts w:ascii="Trebuchet MS" w:hAnsi="Trebuchet MS"/>
          <w:sz w:val="22"/>
          <w:szCs w:val="22"/>
        </w:rPr>
        <w:t>3 priedas – Tiekėjo pasiūlymas</w:t>
      </w:r>
      <w:r w:rsidR="00881274">
        <w:rPr>
          <w:rFonts w:ascii="Trebuchet MS" w:hAnsi="Trebuchet MS"/>
          <w:sz w:val="22"/>
          <w:szCs w:val="22"/>
        </w:rPr>
        <w:t xml:space="preserve"> </w:t>
      </w:r>
      <w:r w:rsidR="00881274" w:rsidRPr="00881274">
        <w:rPr>
          <w:rFonts w:ascii="Trebuchet MS" w:hAnsi="Trebuchet MS"/>
          <w:sz w:val="22"/>
          <w:szCs w:val="22"/>
        </w:rPr>
        <w:t>(atskirai nepridedama, originalas saugomas CVP IS)</w:t>
      </w:r>
      <w:r>
        <w:rPr>
          <w:rFonts w:ascii="Trebuchet MS" w:hAnsi="Trebuchet MS"/>
          <w:sz w:val="22"/>
          <w:szCs w:val="22"/>
        </w:rPr>
        <w:t>.</w:t>
      </w:r>
    </w:p>
    <w:p w14:paraId="6DFCB086" w14:textId="77777777" w:rsidR="00443E83" w:rsidRPr="008362C4" w:rsidRDefault="00443E83" w:rsidP="00443E83">
      <w:pPr>
        <w:spacing w:after="0" w:line="240" w:lineRule="auto"/>
        <w:rPr>
          <w:rFonts w:ascii="Trebuchet MS" w:hAnsi="Trebuchet MS"/>
          <w:sz w:val="22"/>
          <w:szCs w:val="22"/>
        </w:rPr>
      </w:pPr>
    </w:p>
    <w:p w14:paraId="120D093B" w14:textId="77777777" w:rsidR="00443E83" w:rsidRPr="008362C4" w:rsidRDefault="00443E83" w:rsidP="00443E83">
      <w:pPr>
        <w:spacing w:after="0" w:line="240" w:lineRule="auto"/>
        <w:rPr>
          <w:rFonts w:ascii="Trebuchet MS" w:hAnsi="Trebuchet MS"/>
          <w:sz w:val="22"/>
          <w:szCs w:val="22"/>
        </w:rPr>
      </w:pPr>
    </w:p>
    <w:tbl>
      <w:tblPr>
        <w:tblW w:w="9889" w:type="dxa"/>
        <w:tblLook w:val="00A0" w:firstRow="1" w:lastRow="0" w:firstColumn="1" w:lastColumn="0" w:noHBand="0" w:noVBand="0"/>
      </w:tblPr>
      <w:tblGrid>
        <w:gridCol w:w="5085"/>
        <w:gridCol w:w="4804"/>
      </w:tblGrid>
      <w:tr w:rsidR="00443E83" w:rsidRPr="008362C4" w14:paraId="281579AB" w14:textId="77777777" w:rsidTr="00913924">
        <w:tc>
          <w:tcPr>
            <w:tcW w:w="5085" w:type="dxa"/>
          </w:tcPr>
          <w:p w14:paraId="1927DC5A"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b/>
                <w:bCs/>
                <w:sz w:val="22"/>
                <w:szCs w:val="22"/>
              </w:rPr>
              <w:t>Pirkėjo vardu</w:t>
            </w:r>
          </w:p>
        </w:tc>
        <w:tc>
          <w:tcPr>
            <w:tcW w:w="4804" w:type="dxa"/>
          </w:tcPr>
          <w:p w14:paraId="293D19DA" w14:textId="77777777" w:rsidR="00443E83" w:rsidRPr="008362C4" w:rsidRDefault="00443E83" w:rsidP="00913924">
            <w:pPr>
              <w:spacing w:after="0" w:line="240" w:lineRule="auto"/>
              <w:ind w:right="-224"/>
              <w:rPr>
                <w:rFonts w:ascii="Trebuchet MS" w:hAnsi="Trebuchet MS"/>
                <w:sz w:val="22"/>
                <w:szCs w:val="22"/>
              </w:rPr>
            </w:pPr>
            <w:r w:rsidRPr="008362C4">
              <w:rPr>
                <w:rFonts w:ascii="Trebuchet MS" w:hAnsi="Trebuchet MS"/>
                <w:b/>
                <w:bCs/>
                <w:sz w:val="22"/>
                <w:szCs w:val="22"/>
              </w:rPr>
              <w:t>Tiekėjo vardu</w:t>
            </w:r>
          </w:p>
        </w:tc>
      </w:tr>
      <w:tr w:rsidR="00443E83" w:rsidRPr="008362C4" w14:paraId="1F3B7B72" w14:textId="77777777" w:rsidTr="00913924">
        <w:tc>
          <w:tcPr>
            <w:tcW w:w="5085" w:type="dxa"/>
          </w:tcPr>
          <w:p w14:paraId="5AE954CF" w14:textId="77777777" w:rsidR="00443E83" w:rsidRPr="008362C4" w:rsidRDefault="00443E83" w:rsidP="00913924">
            <w:pPr>
              <w:spacing w:after="0" w:line="240" w:lineRule="auto"/>
              <w:rPr>
                <w:rFonts w:ascii="Trebuchet MS" w:hAnsi="Trebuchet MS"/>
                <w:b/>
                <w:sz w:val="22"/>
                <w:szCs w:val="22"/>
              </w:rPr>
            </w:pPr>
            <w:r w:rsidRPr="008362C4">
              <w:rPr>
                <w:rFonts w:ascii="Trebuchet MS" w:hAnsi="Trebuchet MS"/>
                <w:b/>
                <w:sz w:val="22"/>
                <w:szCs w:val="22"/>
              </w:rPr>
              <w:t>Viešoji įstaiga Kauno miesto poliklinika</w:t>
            </w:r>
          </w:p>
          <w:p w14:paraId="4467722C"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Pramonės pr. 31, 51270 Kaunas</w:t>
            </w:r>
          </w:p>
          <w:p w14:paraId="4F93EE2E"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lastRenderedPageBreak/>
              <w:t>Duomenys kaupiami ir saugomi juridinių asmenų registre, kodas 135042394</w:t>
            </w:r>
          </w:p>
          <w:p w14:paraId="6F5CA86B" w14:textId="479AAC74" w:rsidR="00C9079B" w:rsidRDefault="00C9079B" w:rsidP="00913924">
            <w:pPr>
              <w:spacing w:after="0" w:line="240" w:lineRule="auto"/>
              <w:ind w:right="175"/>
              <w:rPr>
                <w:rFonts w:ascii="Trebuchet MS" w:hAnsi="Trebuchet MS"/>
                <w:sz w:val="22"/>
                <w:szCs w:val="22"/>
              </w:rPr>
            </w:pPr>
            <w:r w:rsidRPr="008362C4">
              <w:rPr>
                <w:rFonts w:ascii="Trebuchet MS" w:hAnsi="Trebuchet MS"/>
                <w:sz w:val="22"/>
                <w:szCs w:val="22"/>
              </w:rPr>
              <w:t>PVM mokėtojo kodas</w:t>
            </w:r>
            <w:r>
              <w:t xml:space="preserve"> </w:t>
            </w:r>
            <w:r w:rsidRPr="00C9079B">
              <w:rPr>
                <w:rFonts w:ascii="Trebuchet MS" w:hAnsi="Trebuchet MS"/>
                <w:sz w:val="22"/>
                <w:szCs w:val="22"/>
              </w:rPr>
              <w:t>LT350423917</w:t>
            </w:r>
          </w:p>
          <w:p w14:paraId="79253FA3" w14:textId="73250C7A" w:rsidR="00443E83" w:rsidRPr="008362C4" w:rsidRDefault="00443E83" w:rsidP="00913924">
            <w:pPr>
              <w:spacing w:after="0" w:line="240" w:lineRule="auto"/>
              <w:ind w:right="175"/>
              <w:rPr>
                <w:rFonts w:ascii="Trebuchet MS" w:hAnsi="Trebuchet MS"/>
                <w:sz w:val="22"/>
                <w:szCs w:val="22"/>
              </w:rPr>
            </w:pPr>
            <w:r w:rsidRPr="008362C4">
              <w:rPr>
                <w:rFonts w:ascii="Trebuchet MS" w:hAnsi="Trebuchet MS"/>
                <w:sz w:val="22"/>
                <w:szCs w:val="22"/>
              </w:rPr>
              <w:t>Tel. +370 37 40 39 99</w:t>
            </w:r>
          </w:p>
          <w:p w14:paraId="22BF208D" w14:textId="4DDFE7ED" w:rsidR="00443E83" w:rsidRPr="008362C4" w:rsidRDefault="00443E83" w:rsidP="00913924">
            <w:pPr>
              <w:spacing w:after="0" w:line="240" w:lineRule="auto"/>
              <w:ind w:right="175"/>
              <w:rPr>
                <w:rFonts w:ascii="Trebuchet MS" w:hAnsi="Trebuchet MS"/>
                <w:sz w:val="22"/>
                <w:szCs w:val="22"/>
              </w:rPr>
            </w:pPr>
            <w:r w:rsidRPr="008362C4">
              <w:rPr>
                <w:rFonts w:ascii="Trebuchet MS" w:hAnsi="Trebuchet MS"/>
                <w:sz w:val="22"/>
                <w:szCs w:val="22"/>
              </w:rPr>
              <w:t xml:space="preserve">El. paštas: </w:t>
            </w:r>
            <w:r w:rsidR="0070504B">
              <w:fldChar w:fldCharType="begin"/>
            </w:r>
            <w:r w:rsidR="0070504B">
              <w:instrText xml:space="preserve"> HYPERLINK "mailto:info@kaunopoliklinika.lt" </w:instrText>
            </w:r>
            <w:r w:rsidR="0070504B">
              <w:fldChar w:fldCharType="separate"/>
            </w:r>
            <w:r w:rsidRPr="008362C4">
              <w:rPr>
                <w:rFonts w:ascii="Trebuchet MS" w:hAnsi="Trebuchet MS"/>
                <w:sz w:val="22"/>
                <w:szCs w:val="22"/>
              </w:rPr>
              <w:t>info@kaunopoliklinika.lt</w:t>
            </w:r>
            <w:r w:rsidR="0070504B">
              <w:rPr>
                <w:rFonts w:ascii="Trebuchet MS" w:hAnsi="Trebuchet MS"/>
                <w:sz w:val="22"/>
                <w:szCs w:val="22"/>
              </w:rPr>
              <w:fldChar w:fldCharType="end"/>
            </w:r>
          </w:p>
          <w:p w14:paraId="1950881C" w14:textId="6FA202EC" w:rsidR="00443E83" w:rsidRPr="008362C4" w:rsidRDefault="00443E83" w:rsidP="00913924">
            <w:pPr>
              <w:spacing w:after="0" w:line="240" w:lineRule="auto"/>
              <w:ind w:right="175"/>
              <w:rPr>
                <w:rFonts w:ascii="Trebuchet MS" w:hAnsi="Trebuchet MS"/>
                <w:sz w:val="22"/>
                <w:szCs w:val="22"/>
              </w:rPr>
            </w:pPr>
          </w:p>
          <w:p w14:paraId="41824734" w14:textId="5ACC6DED" w:rsidR="00443E83" w:rsidRPr="008362C4" w:rsidRDefault="00443E83" w:rsidP="00913924">
            <w:pPr>
              <w:spacing w:after="0" w:line="240" w:lineRule="auto"/>
              <w:rPr>
                <w:rFonts w:ascii="Trebuchet MS" w:hAnsi="Trebuchet MS"/>
                <w:sz w:val="22"/>
                <w:szCs w:val="22"/>
              </w:rPr>
            </w:pPr>
          </w:p>
          <w:p w14:paraId="16917E68" w14:textId="2EC7E73C" w:rsidR="00443E83" w:rsidRPr="008362C4" w:rsidRDefault="00443E83" w:rsidP="00913924">
            <w:pPr>
              <w:spacing w:after="0" w:line="240" w:lineRule="auto"/>
              <w:ind w:right="175"/>
              <w:rPr>
                <w:rFonts w:ascii="Trebuchet MS" w:hAnsi="Trebuchet MS"/>
                <w:sz w:val="22"/>
                <w:szCs w:val="22"/>
              </w:rPr>
            </w:pPr>
          </w:p>
        </w:tc>
        <w:tc>
          <w:tcPr>
            <w:tcW w:w="4804" w:type="dxa"/>
          </w:tcPr>
          <w:p w14:paraId="66AB237C" w14:textId="488619C5" w:rsidR="00443E83" w:rsidRPr="008362C4" w:rsidRDefault="00C82CDA" w:rsidP="00913924">
            <w:pPr>
              <w:spacing w:after="0" w:line="240" w:lineRule="auto"/>
              <w:rPr>
                <w:rFonts w:ascii="Trebuchet MS" w:hAnsi="Trebuchet MS"/>
                <w:sz w:val="22"/>
                <w:szCs w:val="22"/>
              </w:rPr>
            </w:pPr>
            <w:sdt>
              <w:sdtPr>
                <w:rPr>
                  <w:rFonts w:ascii="Trebuchet MS" w:eastAsia="Times New Roman" w:hAnsi="Trebuchet MS"/>
                  <w:sz w:val="22"/>
                  <w:szCs w:val="22"/>
                </w:rPr>
                <w:alias w:val="Tiekėjo pavadinimas"/>
                <w:tag w:val="Tiekėjo pavadinimas"/>
                <w:id w:val="20225277"/>
                <w:placeholder>
                  <w:docPart w:val="82723CC06CA14E4886337F29CFECD5AA"/>
                </w:placeholder>
                <w:dataBinding w:prefixMappings="xmlns:ns0='http://schemas.openxmlformats.org/officeDocument/2006/extended-properties' " w:xpath="/ns0:Properties[1]/ns0:Company[1]" w:storeItemID="{6668398D-A668-4E3E-A5EB-62B293D839F1}"/>
                <w:text/>
              </w:sdtPr>
              <w:sdtEndPr/>
              <w:sdtContent>
                <w:r w:rsidR="00420BD0">
                  <w:rPr>
                    <w:rFonts w:ascii="Trebuchet MS" w:eastAsia="Times New Roman" w:hAnsi="Trebuchet MS"/>
                    <w:sz w:val="22"/>
                    <w:szCs w:val="22"/>
                  </w:rPr>
                  <w:t>UAB „Limeta“</w:t>
                </w:r>
              </w:sdtContent>
            </w:sdt>
          </w:p>
          <w:p w14:paraId="4E4549B4" w14:textId="5682CAAC" w:rsidR="00125D33" w:rsidRDefault="00443E83" w:rsidP="00913924">
            <w:pPr>
              <w:spacing w:after="0" w:line="240" w:lineRule="auto"/>
              <w:rPr>
                <w:rFonts w:ascii="Trebuchet MS" w:hAnsi="Trebuchet MS"/>
                <w:sz w:val="22"/>
                <w:szCs w:val="22"/>
              </w:rPr>
            </w:pPr>
            <w:r w:rsidRPr="008362C4">
              <w:rPr>
                <w:rFonts w:ascii="Trebuchet MS" w:hAnsi="Trebuchet MS"/>
                <w:sz w:val="22"/>
                <w:szCs w:val="22"/>
              </w:rPr>
              <w:t>Kodas</w:t>
            </w:r>
            <w:r w:rsidR="00125D33">
              <w:rPr>
                <w:rFonts w:ascii="Trebuchet MS" w:hAnsi="Trebuchet MS"/>
                <w:sz w:val="22"/>
                <w:szCs w:val="22"/>
              </w:rPr>
              <w:t>:</w:t>
            </w:r>
            <w:r w:rsidRPr="008362C4">
              <w:rPr>
                <w:rFonts w:ascii="Trebuchet MS" w:hAnsi="Trebuchet MS"/>
                <w:sz w:val="22"/>
                <w:szCs w:val="22"/>
              </w:rPr>
              <w:t xml:space="preserve"> </w:t>
            </w:r>
            <w:r w:rsidR="00125D33">
              <w:rPr>
                <w:rFonts w:ascii="Trebuchet MS" w:hAnsi="Trebuchet MS"/>
                <w:sz w:val="22"/>
                <w:szCs w:val="22"/>
              </w:rPr>
              <w:t>221906050</w:t>
            </w:r>
          </w:p>
          <w:p w14:paraId="36E8F02D" w14:textId="72A6088A"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lastRenderedPageBreak/>
              <w:t>PVM mokėtojo kodas</w:t>
            </w:r>
            <w:r w:rsidR="00125D33">
              <w:rPr>
                <w:rFonts w:ascii="Trebuchet MS" w:hAnsi="Trebuchet MS"/>
                <w:sz w:val="22"/>
                <w:szCs w:val="22"/>
              </w:rPr>
              <w:t>:</w:t>
            </w:r>
            <w:r w:rsidRPr="008362C4">
              <w:rPr>
                <w:rFonts w:ascii="Trebuchet MS" w:hAnsi="Trebuchet MS"/>
                <w:sz w:val="22"/>
                <w:szCs w:val="22"/>
              </w:rPr>
              <w:t xml:space="preserve"> </w:t>
            </w:r>
            <w:sdt>
              <w:sdtPr>
                <w:rPr>
                  <w:rFonts w:ascii="Trebuchet MS" w:hAnsi="Trebuchet MS"/>
                  <w:sz w:val="22"/>
                  <w:szCs w:val="22"/>
                </w:rPr>
                <w:id w:val="20224479"/>
                <w:placeholder>
                  <w:docPart w:val="DFF1496A40884A80A337C63EF736BF64"/>
                </w:placeholder>
                <w:text/>
              </w:sdtPr>
              <w:sdtEndPr/>
              <w:sdtContent>
                <w:r w:rsidR="00125D33" w:rsidRPr="00125D33">
                  <w:rPr>
                    <w:rFonts w:ascii="Trebuchet MS" w:hAnsi="Trebuchet MS"/>
                    <w:sz w:val="22"/>
                    <w:szCs w:val="22"/>
                  </w:rPr>
                  <w:t>LT219060515</w:t>
                </w:r>
              </w:sdtContent>
            </w:sdt>
          </w:p>
          <w:p w14:paraId="2152AEA3" w14:textId="63276D15" w:rsidR="00443E83" w:rsidRPr="008362C4" w:rsidRDefault="00C82CDA" w:rsidP="00913924">
            <w:pPr>
              <w:spacing w:after="0" w:line="240" w:lineRule="auto"/>
              <w:rPr>
                <w:rFonts w:ascii="Trebuchet MS" w:hAnsi="Trebuchet MS"/>
                <w:sz w:val="22"/>
                <w:szCs w:val="22"/>
                <w:highlight w:val="yellow"/>
              </w:rPr>
            </w:pPr>
            <w:sdt>
              <w:sdtPr>
                <w:rPr>
                  <w:rFonts w:ascii="Trebuchet MS" w:eastAsia="Times New Roman" w:hAnsi="Trebuchet MS"/>
                  <w:sz w:val="22"/>
                  <w:szCs w:val="22"/>
                </w:rPr>
                <w:alias w:val="Juridinios asmens registracijos adresas"/>
                <w:tag w:val=""/>
                <w:id w:val="-698629262"/>
                <w:placeholder>
                  <w:docPart w:val="CF1883E499F24165AFC60D380611EEC8"/>
                </w:placeholder>
                <w:dataBinding w:prefixMappings="xmlns:ns0='http://schemas.microsoft.com/office/2006/coverPageProps' " w:xpath="/ns0:CoverPageProperties[1]/ns0:CompanyAddress[1]" w:storeItemID="{55AF091B-3C7A-41E3-B477-F2FDAA23CFDA}"/>
                <w:text/>
              </w:sdtPr>
              <w:sdtEndPr/>
              <w:sdtContent>
                <w:r w:rsidR="00420BD0">
                  <w:rPr>
                    <w:rFonts w:ascii="Trebuchet MS" w:eastAsia="Times New Roman" w:hAnsi="Trebuchet MS"/>
                    <w:sz w:val="22"/>
                    <w:szCs w:val="22"/>
                  </w:rPr>
                  <w:t>V.A.Graičiūno g. 4</w:t>
                </w:r>
              </w:sdtContent>
            </w:sdt>
          </w:p>
          <w:p w14:paraId="7C027735" w14:textId="63F3DD12"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 xml:space="preserve">Tel. </w:t>
            </w:r>
            <w:r w:rsidR="00125D33">
              <w:rPr>
                <w:rFonts w:ascii="Trebuchet MS" w:hAnsi="Trebuchet MS"/>
                <w:sz w:val="22"/>
                <w:szCs w:val="22"/>
              </w:rPr>
              <w:t xml:space="preserve">+370 5 </w:t>
            </w:r>
            <w:sdt>
              <w:sdtPr>
                <w:rPr>
                  <w:rFonts w:ascii="Trebuchet MS" w:hAnsi="Trebuchet MS"/>
                  <w:sz w:val="22"/>
                  <w:szCs w:val="22"/>
                </w:rPr>
                <w:id w:val="20224481"/>
                <w:placeholder>
                  <w:docPart w:val="2B1C2AE5A6094DF7B0E9035F99781812"/>
                </w:placeholder>
                <w:text/>
              </w:sdtPr>
              <w:sdtEndPr/>
              <w:sdtContent>
                <w:r w:rsidR="00125D33" w:rsidRPr="00125D33">
                  <w:rPr>
                    <w:rFonts w:ascii="Trebuchet MS" w:hAnsi="Trebuchet MS"/>
                    <w:sz w:val="22"/>
                    <w:szCs w:val="22"/>
                  </w:rPr>
                  <w:t>2649696</w:t>
                </w:r>
              </w:sdtContent>
            </w:sdt>
          </w:p>
          <w:p w14:paraId="05A41DD9" w14:textId="28B45C54" w:rsidR="00443E83" w:rsidRDefault="00443E83" w:rsidP="00913924">
            <w:pPr>
              <w:spacing w:after="0" w:line="240" w:lineRule="auto"/>
              <w:rPr>
                <w:rFonts w:ascii="Trebuchet MS" w:hAnsi="Trebuchet MS"/>
                <w:sz w:val="22"/>
                <w:szCs w:val="22"/>
                <w:lang w:val="en-US"/>
              </w:rPr>
            </w:pPr>
            <w:r w:rsidRPr="008362C4">
              <w:rPr>
                <w:rFonts w:ascii="Trebuchet MS" w:hAnsi="Trebuchet MS"/>
                <w:sz w:val="22"/>
                <w:szCs w:val="22"/>
              </w:rPr>
              <w:t xml:space="preserve">El. paštas: </w:t>
            </w:r>
            <w:r w:rsidR="007D0615">
              <w:rPr>
                <w:rFonts w:ascii="Trebuchet MS" w:hAnsi="Trebuchet MS"/>
                <w:sz w:val="22"/>
                <w:szCs w:val="22"/>
              </w:rPr>
              <w:fldChar w:fldCharType="begin"/>
            </w:r>
            <w:r w:rsidR="007D0615">
              <w:rPr>
                <w:rFonts w:ascii="Trebuchet MS" w:hAnsi="Trebuchet MS"/>
                <w:sz w:val="22"/>
                <w:szCs w:val="22"/>
              </w:rPr>
              <w:instrText xml:space="preserve"> HYPERLINK "mailto:vilnius</w:instrText>
            </w:r>
            <w:r w:rsidR="007D0615">
              <w:rPr>
                <w:rFonts w:ascii="Trebuchet MS" w:hAnsi="Trebuchet MS"/>
                <w:sz w:val="22"/>
                <w:szCs w:val="22"/>
                <w:lang w:val="en-US"/>
              </w:rPr>
              <w:instrText>@limeta.lt</w:instrText>
            </w:r>
            <w:r w:rsidR="007D0615">
              <w:rPr>
                <w:rFonts w:ascii="Trebuchet MS" w:hAnsi="Trebuchet MS"/>
                <w:sz w:val="22"/>
                <w:szCs w:val="22"/>
              </w:rPr>
              <w:instrText xml:space="preserve">" </w:instrText>
            </w:r>
            <w:r w:rsidR="007D0615">
              <w:rPr>
                <w:rFonts w:ascii="Trebuchet MS" w:hAnsi="Trebuchet MS"/>
                <w:sz w:val="22"/>
                <w:szCs w:val="22"/>
              </w:rPr>
              <w:fldChar w:fldCharType="separate"/>
            </w:r>
            <w:r w:rsidR="007D0615" w:rsidRPr="00EE2F22">
              <w:rPr>
                <w:rStyle w:val="Hyperlink"/>
                <w:rFonts w:ascii="Trebuchet MS" w:hAnsi="Trebuchet MS"/>
                <w:sz w:val="22"/>
                <w:szCs w:val="22"/>
              </w:rPr>
              <w:t>vilnius</w:t>
            </w:r>
            <w:r w:rsidR="007D0615" w:rsidRPr="00EE2F22">
              <w:rPr>
                <w:rStyle w:val="Hyperlink"/>
                <w:rFonts w:ascii="Trebuchet MS" w:hAnsi="Trebuchet MS"/>
                <w:sz w:val="22"/>
                <w:szCs w:val="22"/>
                <w:lang w:val="en-US"/>
              </w:rPr>
              <w:t>@</w:t>
            </w:r>
            <w:proofErr w:type="spellStart"/>
            <w:r w:rsidR="007D0615" w:rsidRPr="00EE2F22">
              <w:rPr>
                <w:rStyle w:val="Hyperlink"/>
                <w:rFonts w:ascii="Trebuchet MS" w:hAnsi="Trebuchet MS"/>
                <w:sz w:val="22"/>
                <w:szCs w:val="22"/>
                <w:lang w:val="en-US"/>
              </w:rPr>
              <w:t>limeta.lt</w:t>
            </w:r>
            <w:proofErr w:type="spellEnd"/>
            <w:r w:rsidR="007D0615">
              <w:rPr>
                <w:rFonts w:ascii="Trebuchet MS" w:hAnsi="Trebuchet MS"/>
                <w:sz w:val="22"/>
                <w:szCs w:val="22"/>
              </w:rPr>
              <w:fldChar w:fldCharType="end"/>
            </w:r>
          </w:p>
          <w:p w14:paraId="70540849" w14:textId="77777777" w:rsidR="007D0615" w:rsidRPr="008362C4" w:rsidRDefault="007D0615" w:rsidP="00913924">
            <w:pPr>
              <w:spacing w:after="0" w:line="240" w:lineRule="auto"/>
              <w:rPr>
                <w:rFonts w:ascii="Trebuchet MS" w:hAnsi="Trebuchet MS"/>
                <w:sz w:val="22"/>
                <w:szCs w:val="22"/>
              </w:rPr>
            </w:pPr>
          </w:p>
          <w:p w14:paraId="6DA2F26F" w14:textId="45FEB4B3" w:rsidR="00443E83" w:rsidRPr="008362C4" w:rsidRDefault="00443E83" w:rsidP="0078239A">
            <w:pPr>
              <w:spacing w:after="0" w:line="240" w:lineRule="auto"/>
              <w:rPr>
                <w:rFonts w:ascii="Trebuchet MS" w:hAnsi="Trebuchet MS"/>
                <w:b/>
                <w:bCs/>
                <w:sz w:val="22"/>
                <w:szCs w:val="22"/>
              </w:rPr>
            </w:pPr>
          </w:p>
        </w:tc>
      </w:tr>
    </w:tbl>
    <w:p w14:paraId="2DE8D9FC" w14:textId="77777777" w:rsidR="00443E83" w:rsidRPr="008362C4" w:rsidRDefault="00443E83" w:rsidP="00443E83">
      <w:pPr>
        <w:rPr>
          <w:rFonts w:ascii="Trebuchet MS" w:hAnsi="Trebuchet MS"/>
          <w:sz w:val="22"/>
          <w:szCs w:val="22"/>
        </w:rPr>
      </w:pPr>
    </w:p>
    <w:p w14:paraId="58FF72AF" w14:textId="77777777" w:rsidR="00443E83" w:rsidRPr="008362C4" w:rsidRDefault="00443E83" w:rsidP="00443E83">
      <w:pPr>
        <w:spacing w:after="0" w:line="240" w:lineRule="auto"/>
        <w:rPr>
          <w:rFonts w:ascii="Trebuchet MS" w:hAnsi="Trebuchet MS"/>
          <w:sz w:val="22"/>
          <w:szCs w:val="22"/>
        </w:rPr>
      </w:pPr>
      <w:r w:rsidRPr="008362C4">
        <w:rPr>
          <w:rFonts w:ascii="Trebuchet MS" w:hAnsi="Trebuchet MS"/>
          <w:sz w:val="22"/>
          <w:szCs w:val="22"/>
        </w:rPr>
        <w:br w:type="page"/>
      </w:r>
    </w:p>
    <w:p w14:paraId="5ADF911E" w14:textId="13617255" w:rsidR="00443E83" w:rsidRPr="008362C4" w:rsidRDefault="00443E83" w:rsidP="00443E83">
      <w:pPr>
        <w:spacing w:after="0" w:line="240" w:lineRule="auto"/>
        <w:jc w:val="right"/>
        <w:rPr>
          <w:rFonts w:ascii="Trebuchet MS" w:hAnsi="Trebuchet MS"/>
          <w:sz w:val="22"/>
          <w:szCs w:val="22"/>
        </w:rPr>
      </w:pPr>
      <w:r w:rsidRPr="008362C4">
        <w:rPr>
          <w:rFonts w:ascii="Trebuchet MS" w:hAnsi="Trebuchet MS"/>
          <w:sz w:val="22"/>
          <w:szCs w:val="22"/>
        </w:rPr>
        <w:lastRenderedPageBreak/>
        <w:t xml:space="preserve">1 priedas prie </w:t>
      </w:r>
      <w:sdt>
        <w:sdtPr>
          <w:rPr>
            <w:rFonts w:ascii="Trebuchet MS" w:hAnsi="Trebuchet MS"/>
            <w:sz w:val="22"/>
            <w:szCs w:val="22"/>
          </w:rPr>
          <w:id w:val="39342213"/>
          <w:placeholder>
            <w:docPart w:val="23C69848AE4E419D873859D366BC0DFD"/>
          </w:placeholder>
          <w:date w:fullDate="2023-10-24T00:00:00Z">
            <w:dateFormat w:val="yyyy-MM-dd"/>
            <w:lid w:val="lt-LT"/>
            <w:storeMappedDataAs w:val="dateTime"/>
            <w:calendar w:val="gregorian"/>
          </w:date>
        </w:sdtPr>
        <w:sdtEndPr/>
        <w:sdtContent>
          <w:r w:rsidR="00C21FB8">
            <w:rPr>
              <w:rFonts w:ascii="Trebuchet MS" w:hAnsi="Trebuchet MS"/>
              <w:sz w:val="22"/>
              <w:szCs w:val="22"/>
            </w:rPr>
            <w:t>2023-10-24</w:t>
          </w:r>
        </w:sdtContent>
      </w:sdt>
      <w:r w:rsidRPr="008362C4">
        <w:rPr>
          <w:rFonts w:ascii="Trebuchet MS" w:hAnsi="Trebuchet MS"/>
          <w:sz w:val="22"/>
          <w:szCs w:val="22"/>
        </w:rPr>
        <w:t xml:space="preserve"> pirkimo–pardavimo Sutarties Nr. </w:t>
      </w:r>
      <w:sdt>
        <w:sdtPr>
          <w:rPr>
            <w:rFonts w:ascii="Trebuchet MS" w:hAnsi="Trebuchet MS"/>
            <w:sz w:val="22"/>
            <w:szCs w:val="22"/>
          </w:rPr>
          <w:alias w:val="Sutarties numeris"/>
          <w:tag w:val=""/>
          <w:id w:val="39342297"/>
          <w:placeholder>
            <w:docPart w:val="5E2F74506C9C4FC88AB08096E77381A3"/>
          </w:placeholder>
          <w:dataBinding w:prefixMappings="xmlns:ns0='http://purl.org/dc/elements/1.1/' xmlns:ns1='http://schemas.openxmlformats.org/package/2006/metadata/core-properties' " w:xpath="/ns1:coreProperties[1]/ns1:category[1]" w:storeItemID="{6C3C8BC8-F283-45AE-878A-BAB7291924A1}"/>
          <w:text/>
        </w:sdtPr>
        <w:sdtEndPr/>
        <w:sdtContent>
          <w:r w:rsidR="00A46846">
            <w:rPr>
              <w:rFonts w:ascii="Trebuchet MS" w:hAnsi="Trebuchet MS"/>
              <w:sz w:val="22"/>
              <w:szCs w:val="22"/>
            </w:rPr>
            <w:t>ST-23-316</w:t>
          </w:r>
        </w:sdtContent>
      </w:sdt>
    </w:p>
    <w:p w14:paraId="4DCF1B2B" w14:textId="77777777" w:rsidR="00443E83" w:rsidRPr="008362C4" w:rsidRDefault="00443E83" w:rsidP="00443E83">
      <w:pPr>
        <w:spacing w:after="0" w:line="240" w:lineRule="auto"/>
        <w:jc w:val="center"/>
        <w:rPr>
          <w:rFonts w:ascii="Trebuchet MS" w:hAnsi="Trebuchet MS"/>
          <w:b/>
          <w:bCs/>
          <w:sz w:val="22"/>
          <w:szCs w:val="22"/>
        </w:rPr>
      </w:pPr>
    </w:p>
    <w:p w14:paraId="1D521059" w14:textId="77777777" w:rsidR="00443E83" w:rsidRPr="008362C4" w:rsidRDefault="00443E83" w:rsidP="00443E83">
      <w:pPr>
        <w:spacing w:after="0" w:line="240" w:lineRule="auto"/>
        <w:jc w:val="center"/>
        <w:rPr>
          <w:rFonts w:ascii="Trebuchet MS" w:hAnsi="Trebuchet MS"/>
          <w:b/>
          <w:bCs/>
          <w:sz w:val="22"/>
          <w:szCs w:val="22"/>
        </w:rPr>
      </w:pPr>
    </w:p>
    <w:p w14:paraId="7049E3FF" w14:textId="5F12A6DA" w:rsidR="00443E83" w:rsidRDefault="00443E83" w:rsidP="00443E83">
      <w:pPr>
        <w:jc w:val="center"/>
        <w:rPr>
          <w:rFonts w:ascii="Trebuchet MS" w:hAnsi="Trebuchet MS"/>
          <w:b/>
          <w:bCs/>
          <w:sz w:val="22"/>
          <w:szCs w:val="22"/>
        </w:rPr>
      </w:pPr>
      <w:bookmarkStart w:id="42" w:name="_Hlk89182653"/>
      <w:r w:rsidRPr="008362C4">
        <w:rPr>
          <w:rFonts w:ascii="Trebuchet MS" w:hAnsi="Trebuchet MS"/>
          <w:b/>
          <w:bCs/>
          <w:sz w:val="22"/>
          <w:szCs w:val="22"/>
        </w:rPr>
        <w:t>PREKIŲ KAINA, KIEKIS IR SPECIFIKACIJA</w:t>
      </w:r>
      <w:bookmarkEnd w:id="42"/>
    </w:p>
    <w:tbl>
      <w:tblPr>
        <w:tblStyle w:val="TableGrid"/>
        <w:tblW w:w="0" w:type="auto"/>
        <w:tblInd w:w="-1" w:type="dxa"/>
        <w:tblLook w:val="04A0" w:firstRow="1" w:lastRow="0" w:firstColumn="1" w:lastColumn="0" w:noHBand="0" w:noVBand="1"/>
      </w:tblPr>
      <w:tblGrid>
        <w:gridCol w:w="1074"/>
        <w:gridCol w:w="4186"/>
        <w:gridCol w:w="1837"/>
        <w:gridCol w:w="1612"/>
        <w:gridCol w:w="1683"/>
      </w:tblGrid>
      <w:tr w:rsidR="007D0615" w:rsidRPr="00865F57" w14:paraId="6D97BA3F" w14:textId="77777777" w:rsidTr="007D0615">
        <w:tc>
          <w:tcPr>
            <w:tcW w:w="1074" w:type="dxa"/>
            <w:tcBorders>
              <w:top w:val="single" w:sz="1" w:space="0" w:color="000000"/>
              <w:left w:val="single" w:sz="1" w:space="0" w:color="000000"/>
              <w:bottom w:val="single" w:sz="1" w:space="0" w:color="000000"/>
            </w:tcBorders>
            <w:shd w:val="clear" w:color="auto" w:fill="D9E2F3" w:themeFill="accent1" w:themeFillTint="33"/>
            <w:vAlign w:val="center"/>
          </w:tcPr>
          <w:p w14:paraId="05A0D73B" w14:textId="77777777" w:rsidR="007D0615" w:rsidRPr="00865F57" w:rsidRDefault="007D0615" w:rsidP="00323694">
            <w:pPr>
              <w:pStyle w:val="ListParagraph"/>
              <w:ind w:left="0"/>
              <w:jc w:val="center"/>
              <w:rPr>
                <w:rFonts w:ascii="Trebuchet MS" w:hAnsi="Trebuchet MS" w:cs="Times New Roman"/>
                <w:iCs/>
                <w:sz w:val="22"/>
                <w:szCs w:val="22"/>
              </w:rPr>
            </w:pPr>
            <w:r w:rsidRPr="00865F57">
              <w:rPr>
                <w:rFonts w:ascii="Trebuchet MS" w:eastAsia="SimSun" w:hAnsi="Trebuchet MS" w:cs="Trebuchet MS"/>
                <w:b/>
                <w:bCs/>
                <w:kern w:val="1"/>
                <w:sz w:val="22"/>
                <w:szCs w:val="22"/>
                <w:lang w:eastAsia="zh-CN" w:bidi="hi-IN"/>
              </w:rPr>
              <w:t>Pirkimo objekto dalies Nr.</w:t>
            </w:r>
          </w:p>
        </w:tc>
        <w:tc>
          <w:tcPr>
            <w:tcW w:w="4186" w:type="dxa"/>
            <w:tcBorders>
              <w:top w:val="single" w:sz="1" w:space="0" w:color="000000"/>
              <w:left w:val="single" w:sz="1" w:space="0" w:color="000000"/>
              <w:bottom w:val="single" w:sz="1" w:space="0" w:color="000000"/>
            </w:tcBorders>
            <w:shd w:val="clear" w:color="auto" w:fill="D9E2F3" w:themeFill="accent1" w:themeFillTint="33"/>
            <w:vAlign w:val="center"/>
          </w:tcPr>
          <w:p w14:paraId="066DAE4E" w14:textId="77777777" w:rsidR="007D0615" w:rsidRPr="00865F57" w:rsidRDefault="007D0615" w:rsidP="00323694">
            <w:pPr>
              <w:pStyle w:val="ListParagraph"/>
              <w:ind w:left="0"/>
              <w:jc w:val="center"/>
              <w:rPr>
                <w:rFonts w:ascii="Trebuchet MS" w:hAnsi="Trebuchet MS" w:cs="Times New Roman"/>
                <w:iCs/>
                <w:sz w:val="22"/>
                <w:szCs w:val="22"/>
              </w:rPr>
            </w:pPr>
            <w:r w:rsidRPr="00865F57">
              <w:rPr>
                <w:rFonts w:ascii="Trebuchet MS" w:eastAsia="SimSun" w:hAnsi="Trebuchet MS" w:cs="Trebuchet MS"/>
                <w:b/>
                <w:bCs/>
                <w:kern w:val="1"/>
                <w:sz w:val="22"/>
                <w:szCs w:val="22"/>
                <w:lang w:eastAsia="zh-CN" w:bidi="hi-IN"/>
              </w:rPr>
              <w:t>Pavadinimas</w:t>
            </w:r>
          </w:p>
        </w:tc>
        <w:tc>
          <w:tcPr>
            <w:tcW w:w="1837" w:type="dxa"/>
            <w:tcBorders>
              <w:top w:val="single" w:sz="1" w:space="0" w:color="000000"/>
              <w:left w:val="single" w:sz="1" w:space="0" w:color="000000"/>
              <w:bottom w:val="single" w:sz="1" w:space="0" w:color="000000"/>
            </w:tcBorders>
            <w:shd w:val="clear" w:color="auto" w:fill="D9E2F3" w:themeFill="accent1" w:themeFillTint="33"/>
            <w:vAlign w:val="center"/>
          </w:tcPr>
          <w:p w14:paraId="38C49ED5" w14:textId="77777777" w:rsidR="007D0615" w:rsidRPr="00865F57" w:rsidRDefault="007D0615" w:rsidP="00323694">
            <w:pPr>
              <w:suppressLineNumbers/>
              <w:suppressAutoHyphens/>
              <w:jc w:val="center"/>
              <w:rPr>
                <w:rFonts w:ascii="Trebuchet MS" w:eastAsia="SimSun" w:hAnsi="Trebuchet MS" w:cs="Trebuchet MS"/>
                <w:b/>
                <w:bCs/>
                <w:kern w:val="1"/>
                <w:sz w:val="22"/>
                <w:szCs w:val="22"/>
                <w:lang w:eastAsia="zh-CN" w:bidi="hi-IN"/>
              </w:rPr>
            </w:pPr>
            <w:r w:rsidRPr="00865F57">
              <w:rPr>
                <w:rFonts w:ascii="Trebuchet MS" w:eastAsia="SimSun" w:hAnsi="Trebuchet MS" w:cs="Trebuchet MS"/>
                <w:b/>
                <w:bCs/>
                <w:kern w:val="1"/>
                <w:sz w:val="22"/>
                <w:szCs w:val="22"/>
                <w:lang w:eastAsia="zh-CN" w:bidi="hi-IN"/>
              </w:rPr>
              <w:t>Kiekis, vnt.</w:t>
            </w:r>
          </w:p>
        </w:tc>
        <w:tc>
          <w:tcPr>
            <w:tcW w:w="1612" w:type="dxa"/>
            <w:tcBorders>
              <w:top w:val="single" w:sz="1" w:space="0" w:color="000000"/>
              <w:left w:val="single" w:sz="1" w:space="0" w:color="000000"/>
              <w:bottom w:val="single" w:sz="1" w:space="0" w:color="000000"/>
            </w:tcBorders>
            <w:shd w:val="clear" w:color="auto" w:fill="D9E2F3" w:themeFill="accent1" w:themeFillTint="33"/>
            <w:vAlign w:val="center"/>
          </w:tcPr>
          <w:p w14:paraId="6A0E2991" w14:textId="77777777" w:rsidR="007D0615" w:rsidRPr="00865F57" w:rsidRDefault="007D0615" w:rsidP="00323694">
            <w:pPr>
              <w:pStyle w:val="ListParagraph"/>
              <w:ind w:left="0"/>
              <w:jc w:val="center"/>
              <w:rPr>
                <w:rFonts w:ascii="Trebuchet MS" w:hAnsi="Trebuchet MS" w:cs="Times New Roman"/>
                <w:iCs/>
                <w:sz w:val="22"/>
                <w:szCs w:val="22"/>
              </w:rPr>
            </w:pPr>
            <w:r w:rsidRPr="00865F57">
              <w:rPr>
                <w:rFonts w:ascii="Trebuchet MS" w:eastAsia="SimSun" w:hAnsi="Trebuchet MS" w:cs="Trebuchet MS"/>
                <w:b/>
                <w:bCs/>
                <w:kern w:val="1"/>
                <w:sz w:val="22"/>
                <w:szCs w:val="22"/>
                <w:lang w:eastAsia="zh-CN" w:bidi="hi-IN"/>
              </w:rPr>
              <w:t>1 vnt. kaina Eur be PVM</w:t>
            </w:r>
          </w:p>
        </w:tc>
        <w:tc>
          <w:tcPr>
            <w:tcW w:w="1683" w:type="dxa"/>
            <w:tcBorders>
              <w:top w:val="single" w:sz="1" w:space="0" w:color="000000"/>
              <w:left w:val="single" w:sz="1" w:space="0" w:color="000000"/>
              <w:bottom w:val="single" w:sz="1" w:space="0" w:color="000000"/>
            </w:tcBorders>
            <w:shd w:val="clear" w:color="auto" w:fill="D9E2F3" w:themeFill="accent1" w:themeFillTint="33"/>
            <w:vAlign w:val="center"/>
          </w:tcPr>
          <w:p w14:paraId="3C5D97DC" w14:textId="77777777" w:rsidR="007D0615" w:rsidRPr="00865F57" w:rsidRDefault="007D0615" w:rsidP="00323694">
            <w:pPr>
              <w:pStyle w:val="ListParagraph"/>
              <w:ind w:left="0"/>
              <w:jc w:val="center"/>
              <w:rPr>
                <w:rFonts w:ascii="Trebuchet MS" w:hAnsi="Trebuchet MS" w:cs="Times New Roman"/>
                <w:iCs/>
                <w:sz w:val="22"/>
                <w:szCs w:val="22"/>
              </w:rPr>
            </w:pPr>
            <w:r w:rsidRPr="00865F57">
              <w:rPr>
                <w:rFonts w:ascii="Trebuchet MS" w:eastAsia="SimSun" w:hAnsi="Trebuchet MS" w:cs="Arial"/>
                <w:b/>
                <w:kern w:val="1"/>
                <w:sz w:val="22"/>
                <w:szCs w:val="22"/>
                <w:lang w:eastAsia="zh-CN" w:bidi="hi-IN"/>
              </w:rPr>
              <w:t>Suma Eur be PVM</w:t>
            </w:r>
          </w:p>
        </w:tc>
      </w:tr>
      <w:tr w:rsidR="007D0615" w:rsidRPr="00865F57" w14:paraId="5C757208" w14:textId="77777777" w:rsidTr="007D0615">
        <w:tc>
          <w:tcPr>
            <w:tcW w:w="1074" w:type="dxa"/>
            <w:tcBorders>
              <w:left w:val="single" w:sz="1" w:space="0" w:color="000000"/>
              <w:bottom w:val="single" w:sz="1" w:space="0" w:color="000000"/>
            </w:tcBorders>
            <w:shd w:val="clear" w:color="auto" w:fill="auto"/>
          </w:tcPr>
          <w:p w14:paraId="70D0EF3B" w14:textId="77777777" w:rsidR="007D0615" w:rsidRPr="00865F57" w:rsidRDefault="007D0615" w:rsidP="00323694">
            <w:pPr>
              <w:pStyle w:val="ListParagraph"/>
              <w:ind w:left="0"/>
              <w:jc w:val="center"/>
              <w:rPr>
                <w:rFonts w:ascii="Trebuchet MS" w:hAnsi="Trebuchet MS" w:cs="Times New Roman"/>
                <w:iCs/>
                <w:sz w:val="22"/>
                <w:szCs w:val="22"/>
              </w:rPr>
            </w:pPr>
            <w:r w:rsidRPr="00865F57">
              <w:rPr>
                <w:rFonts w:ascii="Trebuchet MS" w:eastAsia="SimSun" w:hAnsi="Trebuchet MS" w:cs="Trebuchet MS"/>
                <w:i/>
                <w:kern w:val="1"/>
                <w:sz w:val="22"/>
                <w:szCs w:val="22"/>
                <w:lang w:eastAsia="zh-CN" w:bidi="hi-IN"/>
              </w:rPr>
              <w:t>1</w:t>
            </w:r>
          </w:p>
        </w:tc>
        <w:tc>
          <w:tcPr>
            <w:tcW w:w="4186" w:type="dxa"/>
            <w:tcBorders>
              <w:left w:val="single" w:sz="1" w:space="0" w:color="000000"/>
              <w:bottom w:val="single" w:sz="1" w:space="0" w:color="000000"/>
            </w:tcBorders>
            <w:shd w:val="clear" w:color="auto" w:fill="auto"/>
          </w:tcPr>
          <w:p w14:paraId="1A769D73" w14:textId="77777777" w:rsidR="007D0615" w:rsidRPr="00865F57" w:rsidRDefault="007D0615" w:rsidP="00323694">
            <w:pPr>
              <w:pStyle w:val="ListParagraph"/>
              <w:ind w:left="0"/>
              <w:jc w:val="center"/>
              <w:rPr>
                <w:rFonts w:ascii="Trebuchet MS" w:hAnsi="Trebuchet MS" w:cs="Times New Roman"/>
                <w:iCs/>
                <w:sz w:val="22"/>
                <w:szCs w:val="22"/>
              </w:rPr>
            </w:pPr>
            <w:r w:rsidRPr="00865F57">
              <w:rPr>
                <w:rFonts w:ascii="Trebuchet MS" w:eastAsia="SimSun" w:hAnsi="Trebuchet MS" w:cs="Trebuchet MS"/>
                <w:i/>
                <w:color w:val="000000"/>
                <w:kern w:val="1"/>
                <w:sz w:val="22"/>
                <w:szCs w:val="22"/>
                <w:lang w:bidi="hi-IN"/>
              </w:rPr>
              <w:t>2</w:t>
            </w:r>
          </w:p>
        </w:tc>
        <w:tc>
          <w:tcPr>
            <w:tcW w:w="1837" w:type="dxa"/>
            <w:tcBorders>
              <w:left w:val="single" w:sz="1" w:space="0" w:color="000000"/>
              <w:bottom w:val="single" w:sz="1" w:space="0" w:color="000000"/>
            </w:tcBorders>
            <w:shd w:val="clear" w:color="auto" w:fill="auto"/>
          </w:tcPr>
          <w:p w14:paraId="538317B9" w14:textId="77777777" w:rsidR="007D0615" w:rsidRPr="00865F57" w:rsidRDefault="007D0615" w:rsidP="00323694">
            <w:pPr>
              <w:pStyle w:val="ListParagraph"/>
              <w:ind w:left="0"/>
              <w:jc w:val="center"/>
              <w:rPr>
                <w:rFonts w:ascii="Trebuchet MS" w:hAnsi="Trebuchet MS" w:cs="Times New Roman"/>
                <w:iCs/>
                <w:sz w:val="22"/>
                <w:szCs w:val="22"/>
              </w:rPr>
            </w:pPr>
            <w:r w:rsidRPr="00865F57">
              <w:rPr>
                <w:rFonts w:ascii="Trebuchet MS" w:eastAsia="SimSun" w:hAnsi="Trebuchet MS" w:cs="Trebuchet MS"/>
                <w:i/>
                <w:kern w:val="1"/>
                <w:sz w:val="22"/>
                <w:szCs w:val="22"/>
                <w:lang w:eastAsia="zh-CN" w:bidi="hi-IN"/>
              </w:rPr>
              <w:t>3</w:t>
            </w:r>
          </w:p>
        </w:tc>
        <w:tc>
          <w:tcPr>
            <w:tcW w:w="1612" w:type="dxa"/>
            <w:tcBorders>
              <w:left w:val="single" w:sz="1" w:space="0" w:color="000000"/>
              <w:bottom w:val="single" w:sz="1" w:space="0" w:color="000000"/>
            </w:tcBorders>
            <w:shd w:val="clear" w:color="auto" w:fill="auto"/>
          </w:tcPr>
          <w:p w14:paraId="6731F0F7" w14:textId="77777777" w:rsidR="007D0615" w:rsidRPr="00865F57" w:rsidRDefault="007D0615" w:rsidP="00323694">
            <w:pPr>
              <w:pStyle w:val="ListParagraph"/>
              <w:ind w:left="0"/>
              <w:jc w:val="center"/>
              <w:rPr>
                <w:rFonts w:ascii="Trebuchet MS" w:hAnsi="Trebuchet MS" w:cs="Times New Roman"/>
                <w:iCs/>
                <w:sz w:val="22"/>
                <w:szCs w:val="22"/>
              </w:rPr>
            </w:pPr>
            <w:r w:rsidRPr="00865F57">
              <w:rPr>
                <w:rFonts w:ascii="Trebuchet MS" w:eastAsia="SimSun" w:hAnsi="Trebuchet MS" w:cs="Trebuchet MS"/>
                <w:i/>
                <w:kern w:val="1"/>
                <w:sz w:val="22"/>
                <w:szCs w:val="22"/>
                <w:lang w:eastAsia="zh-CN" w:bidi="hi-IN"/>
              </w:rPr>
              <w:t>4</w:t>
            </w:r>
          </w:p>
        </w:tc>
        <w:tc>
          <w:tcPr>
            <w:tcW w:w="1683" w:type="dxa"/>
            <w:tcBorders>
              <w:left w:val="single" w:sz="1" w:space="0" w:color="000000"/>
              <w:bottom w:val="single" w:sz="1" w:space="0" w:color="000000"/>
            </w:tcBorders>
            <w:shd w:val="clear" w:color="auto" w:fill="auto"/>
          </w:tcPr>
          <w:p w14:paraId="01F62EFE" w14:textId="77777777" w:rsidR="007D0615" w:rsidRPr="00865F57" w:rsidRDefault="007D0615" w:rsidP="00323694">
            <w:pPr>
              <w:pStyle w:val="ListParagraph"/>
              <w:ind w:left="0"/>
              <w:jc w:val="center"/>
              <w:rPr>
                <w:rFonts w:ascii="Trebuchet MS" w:hAnsi="Trebuchet MS" w:cs="Times New Roman"/>
                <w:iCs/>
                <w:sz w:val="22"/>
                <w:szCs w:val="22"/>
              </w:rPr>
            </w:pPr>
            <w:r w:rsidRPr="00865F57">
              <w:rPr>
                <w:rFonts w:ascii="Trebuchet MS" w:eastAsia="SimSun" w:hAnsi="Trebuchet MS" w:cs="Trebuchet MS"/>
                <w:i/>
                <w:kern w:val="1"/>
                <w:sz w:val="22"/>
                <w:szCs w:val="22"/>
                <w:lang w:eastAsia="zh-CN" w:bidi="hi-IN"/>
              </w:rPr>
              <w:t>5</w:t>
            </w:r>
          </w:p>
        </w:tc>
      </w:tr>
      <w:tr w:rsidR="007D0615" w:rsidRPr="00865F57" w14:paraId="257A324F" w14:textId="77777777" w:rsidTr="007D0615">
        <w:tc>
          <w:tcPr>
            <w:tcW w:w="1074" w:type="dxa"/>
            <w:tcBorders>
              <w:left w:val="single" w:sz="1" w:space="0" w:color="000000"/>
              <w:bottom w:val="single" w:sz="1" w:space="0" w:color="000000"/>
            </w:tcBorders>
            <w:shd w:val="clear" w:color="auto" w:fill="auto"/>
            <w:vAlign w:val="center"/>
          </w:tcPr>
          <w:p w14:paraId="69335833" w14:textId="77777777" w:rsidR="007D0615" w:rsidRPr="00865F57" w:rsidRDefault="007D0615" w:rsidP="00323694">
            <w:pPr>
              <w:pStyle w:val="ListParagraph"/>
              <w:ind w:left="0"/>
              <w:jc w:val="center"/>
              <w:rPr>
                <w:rFonts w:ascii="Trebuchet MS" w:eastAsia="SimSun" w:hAnsi="Trebuchet MS" w:cs="Trebuchet MS"/>
                <w:kern w:val="2"/>
                <w:sz w:val="22"/>
                <w:szCs w:val="22"/>
                <w:lang w:eastAsia="zh-CN" w:bidi="hi-IN"/>
              </w:rPr>
            </w:pPr>
            <w:r w:rsidRPr="00865F57">
              <w:rPr>
                <w:rFonts w:ascii="Trebuchet MS" w:eastAsia="SimSun" w:hAnsi="Trebuchet MS" w:cs="Trebuchet MS"/>
                <w:kern w:val="1"/>
                <w:sz w:val="22"/>
                <w:szCs w:val="22"/>
                <w:lang w:eastAsia="zh-CN" w:bidi="hi-IN"/>
              </w:rPr>
              <w:t>2.</w:t>
            </w:r>
          </w:p>
        </w:tc>
        <w:tc>
          <w:tcPr>
            <w:tcW w:w="4186" w:type="dxa"/>
            <w:tcBorders>
              <w:left w:val="single" w:sz="1" w:space="0" w:color="000000"/>
              <w:bottom w:val="single" w:sz="1" w:space="0" w:color="000000"/>
            </w:tcBorders>
            <w:shd w:val="clear" w:color="auto" w:fill="auto"/>
          </w:tcPr>
          <w:p w14:paraId="71CB87D2" w14:textId="77777777" w:rsidR="007D0615" w:rsidRPr="00865F57" w:rsidRDefault="007D0615" w:rsidP="00865F57">
            <w:pPr>
              <w:pStyle w:val="ListParagraph"/>
              <w:ind w:left="-43"/>
              <w:rPr>
                <w:rFonts w:ascii="Trebuchet MS" w:eastAsia="SimSun" w:hAnsi="Trebuchet MS" w:cs="Trebuchet MS"/>
                <w:kern w:val="2"/>
                <w:sz w:val="22"/>
                <w:szCs w:val="22"/>
                <w:lang w:eastAsia="zh-CN" w:bidi="hi-IN"/>
              </w:rPr>
            </w:pPr>
            <w:r w:rsidRPr="00865F57">
              <w:rPr>
                <w:rFonts w:ascii="Trebuchet MS" w:eastAsia="Calibri" w:hAnsi="Trebuchet MS" w:cs="Times New Roman"/>
                <w:b/>
                <w:bCs/>
                <w:color w:val="000000" w:themeColor="text1"/>
                <w:sz w:val="22"/>
                <w:szCs w:val="22"/>
              </w:rPr>
              <w:t>Cistoskopo sistema (urologams)</w:t>
            </w:r>
            <w:r w:rsidRPr="00865F57">
              <w:rPr>
                <w:rFonts w:ascii="Trebuchet MS" w:hAnsi="Trebuchet MS" w:cs="Times New Roman"/>
                <w:color w:val="000000" w:themeColor="text1"/>
                <w:sz w:val="22"/>
                <w:szCs w:val="22"/>
              </w:rPr>
              <w:t xml:space="preserve"> </w:t>
            </w:r>
            <w:r w:rsidRPr="00865F57">
              <w:rPr>
                <w:rFonts w:ascii="Trebuchet MS" w:hAnsi="Trebuchet MS" w:cs="Times New Roman"/>
                <w:sz w:val="22"/>
                <w:szCs w:val="22"/>
              </w:rPr>
              <w:t>Cistoskopo sistema Nexo-Compact Logic HD Lite, gamintojas Tekno-Medical Optic-Chirurgie GmbH ir vežimėlis cistoskopui Compact-cart „Profi“, gamintojas ITD Medizintechnik GmbH, Vokietija</w:t>
            </w:r>
          </w:p>
        </w:tc>
        <w:tc>
          <w:tcPr>
            <w:tcW w:w="1837" w:type="dxa"/>
            <w:tcBorders>
              <w:left w:val="single" w:sz="1" w:space="0" w:color="000000"/>
              <w:bottom w:val="single" w:sz="1" w:space="0" w:color="000000"/>
            </w:tcBorders>
            <w:shd w:val="clear" w:color="auto" w:fill="auto"/>
            <w:vAlign w:val="center"/>
          </w:tcPr>
          <w:p w14:paraId="282687B0" w14:textId="77777777" w:rsidR="007D0615" w:rsidRPr="00865F57" w:rsidRDefault="007D0615" w:rsidP="00323694">
            <w:pPr>
              <w:pStyle w:val="ListParagraph"/>
              <w:ind w:left="0"/>
              <w:jc w:val="center"/>
              <w:rPr>
                <w:rFonts w:ascii="Trebuchet MS" w:eastAsia="SimSun" w:hAnsi="Trebuchet MS" w:cs="Trebuchet MS"/>
                <w:kern w:val="2"/>
                <w:sz w:val="22"/>
                <w:szCs w:val="22"/>
                <w:lang w:eastAsia="zh-CN" w:bidi="hi-IN"/>
              </w:rPr>
            </w:pPr>
            <w:r w:rsidRPr="00865F57">
              <w:rPr>
                <w:rFonts w:ascii="Trebuchet MS" w:eastAsia="SimSun" w:hAnsi="Trebuchet MS" w:cs="Arial"/>
                <w:kern w:val="1"/>
                <w:sz w:val="22"/>
                <w:szCs w:val="22"/>
                <w:lang w:eastAsia="zh-CN" w:bidi="hi-IN"/>
              </w:rPr>
              <w:t>1</w:t>
            </w:r>
          </w:p>
        </w:tc>
        <w:tc>
          <w:tcPr>
            <w:tcW w:w="1612" w:type="dxa"/>
            <w:tcBorders>
              <w:left w:val="single" w:sz="1" w:space="0" w:color="000000"/>
              <w:bottom w:val="single" w:sz="1" w:space="0" w:color="000000"/>
            </w:tcBorders>
            <w:shd w:val="clear" w:color="auto" w:fill="auto"/>
            <w:vAlign w:val="center"/>
          </w:tcPr>
          <w:p w14:paraId="69304347" w14:textId="77777777" w:rsidR="007D0615" w:rsidRPr="00865F57" w:rsidRDefault="007D0615" w:rsidP="00865F57">
            <w:pPr>
              <w:pStyle w:val="ListParagraph"/>
              <w:ind w:left="0"/>
              <w:jc w:val="center"/>
              <w:rPr>
                <w:rFonts w:ascii="Trebuchet MS" w:eastAsia="SimSun" w:hAnsi="Trebuchet MS" w:cs="Trebuchet MS"/>
                <w:kern w:val="2"/>
                <w:sz w:val="22"/>
                <w:szCs w:val="22"/>
                <w:lang w:eastAsia="zh-CN" w:bidi="hi-IN"/>
              </w:rPr>
            </w:pPr>
            <w:r w:rsidRPr="00865F57">
              <w:rPr>
                <w:rFonts w:ascii="Trebuchet MS" w:hAnsi="Trebuchet MS" w:cstheme="majorHAnsi"/>
                <w:sz w:val="22"/>
                <w:szCs w:val="22"/>
              </w:rPr>
              <w:t>20247,00</w:t>
            </w:r>
          </w:p>
        </w:tc>
        <w:tc>
          <w:tcPr>
            <w:tcW w:w="1683" w:type="dxa"/>
            <w:tcBorders>
              <w:left w:val="single" w:sz="1" w:space="0" w:color="000000"/>
              <w:bottom w:val="single" w:sz="1" w:space="0" w:color="000000"/>
            </w:tcBorders>
            <w:shd w:val="clear" w:color="auto" w:fill="auto"/>
            <w:vAlign w:val="center"/>
          </w:tcPr>
          <w:p w14:paraId="7B91DA8C" w14:textId="77777777" w:rsidR="007D0615" w:rsidRPr="00865F57" w:rsidRDefault="007D0615" w:rsidP="00865F57">
            <w:pPr>
              <w:pStyle w:val="ListParagraph"/>
              <w:ind w:left="0"/>
              <w:jc w:val="center"/>
              <w:rPr>
                <w:rFonts w:ascii="Trebuchet MS" w:hAnsi="Trebuchet MS" w:cs="Times New Roman"/>
                <w:iCs/>
                <w:sz w:val="22"/>
                <w:szCs w:val="22"/>
              </w:rPr>
            </w:pPr>
            <w:r w:rsidRPr="00865F57">
              <w:rPr>
                <w:rFonts w:ascii="Trebuchet MS" w:hAnsi="Trebuchet MS" w:cstheme="majorHAnsi"/>
                <w:sz w:val="22"/>
                <w:szCs w:val="22"/>
              </w:rPr>
              <w:t>24498,87</w:t>
            </w:r>
          </w:p>
        </w:tc>
      </w:tr>
      <w:tr w:rsidR="007D0615" w:rsidRPr="00865F57" w14:paraId="3E18F4FF" w14:textId="77777777" w:rsidTr="007D0615">
        <w:tc>
          <w:tcPr>
            <w:tcW w:w="8709" w:type="dxa"/>
            <w:gridSpan w:val="4"/>
            <w:tcBorders>
              <w:left w:val="single" w:sz="1" w:space="0" w:color="000000"/>
              <w:bottom w:val="single" w:sz="1" w:space="0" w:color="000000"/>
            </w:tcBorders>
            <w:shd w:val="clear" w:color="auto" w:fill="auto"/>
          </w:tcPr>
          <w:p w14:paraId="5BE8C781" w14:textId="77777777" w:rsidR="007D0615" w:rsidRPr="00865F57" w:rsidRDefault="007D0615" w:rsidP="00323694">
            <w:pPr>
              <w:pStyle w:val="ListParagraph"/>
              <w:ind w:left="0"/>
              <w:jc w:val="right"/>
              <w:rPr>
                <w:rFonts w:ascii="Trebuchet MS" w:eastAsia="SimSun" w:hAnsi="Trebuchet MS" w:cs="Trebuchet MS"/>
                <w:kern w:val="2"/>
                <w:sz w:val="22"/>
                <w:szCs w:val="22"/>
                <w:lang w:eastAsia="zh-CN" w:bidi="hi-IN"/>
              </w:rPr>
            </w:pPr>
            <w:r w:rsidRPr="00865F57">
              <w:rPr>
                <w:rFonts w:ascii="Trebuchet MS" w:eastAsia="SimSun" w:hAnsi="Trebuchet MS" w:cs="Trebuchet MS"/>
                <w:kern w:val="2"/>
                <w:sz w:val="22"/>
                <w:szCs w:val="22"/>
                <w:lang w:eastAsia="zh-CN" w:bidi="hi-IN"/>
              </w:rPr>
              <w:t>2-os pirkimo dalies kaina be PVM:</w:t>
            </w:r>
          </w:p>
        </w:tc>
        <w:tc>
          <w:tcPr>
            <w:tcW w:w="1683" w:type="dxa"/>
            <w:tcBorders>
              <w:left w:val="single" w:sz="1" w:space="0" w:color="000000"/>
            </w:tcBorders>
            <w:shd w:val="clear" w:color="auto" w:fill="auto"/>
            <w:vAlign w:val="center"/>
          </w:tcPr>
          <w:p w14:paraId="0C3A92A8" w14:textId="760413D9" w:rsidR="007D0615" w:rsidRPr="00865F57" w:rsidRDefault="00865F57" w:rsidP="00323694">
            <w:pPr>
              <w:pStyle w:val="ListParagraph"/>
              <w:ind w:left="0"/>
              <w:jc w:val="center"/>
              <w:rPr>
                <w:rFonts w:ascii="Trebuchet MS" w:hAnsi="Trebuchet MS" w:cstheme="majorHAnsi"/>
                <w:iCs/>
                <w:sz w:val="22"/>
                <w:szCs w:val="22"/>
              </w:rPr>
            </w:pPr>
            <w:r>
              <w:rPr>
                <w:rFonts w:ascii="Trebuchet MS" w:hAnsi="Trebuchet MS" w:cstheme="majorHAnsi"/>
                <w:sz w:val="22"/>
                <w:szCs w:val="22"/>
              </w:rPr>
              <w:t>20247,00</w:t>
            </w:r>
          </w:p>
        </w:tc>
      </w:tr>
      <w:tr w:rsidR="007D0615" w:rsidRPr="00865F57" w14:paraId="32C13C87" w14:textId="77777777" w:rsidTr="007D0615">
        <w:tc>
          <w:tcPr>
            <w:tcW w:w="8709" w:type="dxa"/>
            <w:gridSpan w:val="4"/>
            <w:tcBorders>
              <w:left w:val="single" w:sz="1" w:space="0" w:color="000000"/>
              <w:bottom w:val="single" w:sz="1" w:space="0" w:color="000000"/>
            </w:tcBorders>
            <w:shd w:val="clear" w:color="auto" w:fill="auto"/>
          </w:tcPr>
          <w:p w14:paraId="5E7BBCCB" w14:textId="77777777" w:rsidR="007D0615" w:rsidRPr="00865F57" w:rsidRDefault="007D0615" w:rsidP="00323694">
            <w:pPr>
              <w:pStyle w:val="ListParagraph"/>
              <w:ind w:left="0"/>
              <w:jc w:val="right"/>
              <w:rPr>
                <w:rFonts w:ascii="Trebuchet MS" w:eastAsia="SimSun" w:hAnsi="Trebuchet MS" w:cs="Trebuchet MS"/>
                <w:kern w:val="2"/>
                <w:sz w:val="22"/>
                <w:szCs w:val="22"/>
                <w:lang w:eastAsia="zh-CN" w:bidi="hi-IN"/>
              </w:rPr>
            </w:pPr>
            <w:r w:rsidRPr="00865F57">
              <w:rPr>
                <w:rFonts w:ascii="Trebuchet MS" w:hAnsi="Trebuchet MS"/>
                <w:sz w:val="22"/>
                <w:szCs w:val="22"/>
              </w:rPr>
              <w:t>21 %PVM:</w:t>
            </w:r>
          </w:p>
        </w:tc>
        <w:tc>
          <w:tcPr>
            <w:tcW w:w="1683" w:type="dxa"/>
            <w:tcBorders>
              <w:left w:val="single" w:sz="1" w:space="0" w:color="000000"/>
            </w:tcBorders>
            <w:shd w:val="clear" w:color="auto" w:fill="auto"/>
            <w:vAlign w:val="center"/>
          </w:tcPr>
          <w:p w14:paraId="4C068FA3" w14:textId="77777777" w:rsidR="007D0615" w:rsidRPr="00865F57" w:rsidRDefault="007D0615" w:rsidP="00323694">
            <w:pPr>
              <w:pStyle w:val="ListParagraph"/>
              <w:ind w:left="0"/>
              <w:jc w:val="center"/>
              <w:rPr>
                <w:rFonts w:ascii="Trebuchet MS" w:hAnsi="Trebuchet MS" w:cstheme="majorHAnsi"/>
                <w:iCs/>
                <w:sz w:val="22"/>
                <w:szCs w:val="22"/>
              </w:rPr>
            </w:pPr>
            <w:r w:rsidRPr="00865F57">
              <w:rPr>
                <w:rFonts w:ascii="Trebuchet MS" w:hAnsi="Trebuchet MS" w:cstheme="majorHAnsi"/>
                <w:iCs/>
                <w:sz w:val="22"/>
                <w:szCs w:val="22"/>
              </w:rPr>
              <w:t>4251,87</w:t>
            </w:r>
          </w:p>
        </w:tc>
      </w:tr>
      <w:tr w:rsidR="007D0615" w:rsidRPr="00865F57" w14:paraId="37AEA491" w14:textId="77777777" w:rsidTr="007D0615">
        <w:tc>
          <w:tcPr>
            <w:tcW w:w="8709" w:type="dxa"/>
            <w:gridSpan w:val="4"/>
            <w:tcBorders>
              <w:left w:val="single" w:sz="1" w:space="0" w:color="000000"/>
            </w:tcBorders>
            <w:shd w:val="clear" w:color="auto" w:fill="auto"/>
          </w:tcPr>
          <w:p w14:paraId="3A3BD87E" w14:textId="77777777" w:rsidR="007D0615" w:rsidRPr="00865F57" w:rsidRDefault="007D0615" w:rsidP="00323694">
            <w:pPr>
              <w:pStyle w:val="ListParagraph"/>
              <w:ind w:left="0"/>
              <w:jc w:val="right"/>
              <w:rPr>
                <w:rFonts w:ascii="Trebuchet MS" w:eastAsia="SimSun" w:hAnsi="Trebuchet MS" w:cs="Trebuchet MS"/>
                <w:kern w:val="2"/>
                <w:sz w:val="22"/>
                <w:szCs w:val="22"/>
                <w:lang w:eastAsia="zh-CN" w:bidi="hi-IN"/>
              </w:rPr>
            </w:pPr>
            <w:r w:rsidRPr="00865F57">
              <w:rPr>
                <w:rFonts w:ascii="Trebuchet MS" w:eastAsia="SimSun" w:hAnsi="Trebuchet MS" w:cs="Trebuchet MS"/>
                <w:kern w:val="2"/>
                <w:sz w:val="22"/>
                <w:szCs w:val="22"/>
                <w:lang w:eastAsia="zh-CN" w:bidi="hi-IN"/>
              </w:rPr>
              <w:t>2-os pirkimo dalies kaina su PVM:</w:t>
            </w:r>
          </w:p>
        </w:tc>
        <w:tc>
          <w:tcPr>
            <w:tcW w:w="1683" w:type="dxa"/>
            <w:tcBorders>
              <w:left w:val="single" w:sz="1" w:space="0" w:color="000000"/>
            </w:tcBorders>
            <w:shd w:val="clear" w:color="auto" w:fill="auto"/>
            <w:vAlign w:val="center"/>
          </w:tcPr>
          <w:p w14:paraId="24ED1E43" w14:textId="77777777" w:rsidR="007D0615" w:rsidRPr="00865F57" w:rsidRDefault="007D0615" w:rsidP="00323694">
            <w:pPr>
              <w:pStyle w:val="ListParagraph"/>
              <w:ind w:left="0"/>
              <w:jc w:val="center"/>
              <w:rPr>
                <w:rFonts w:ascii="Trebuchet MS" w:hAnsi="Trebuchet MS" w:cstheme="majorHAnsi"/>
                <w:iCs/>
                <w:sz w:val="22"/>
                <w:szCs w:val="22"/>
              </w:rPr>
            </w:pPr>
            <w:r w:rsidRPr="00865F57">
              <w:rPr>
                <w:rFonts w:ascii="Trebuchet MS" w:hAnsi="Trebuchet MS" w:cstheme="majorHAnsi"/>
                <w:sz w:val="22"/>
                <w:szCs w:val="22"/>
              </w:rPr>
              <w:t>24498,87</w:t>
            </w:r>
          </w:p>
        </w:tc>
      </w:tr>
      <w:tr w:rsidR="007D0615" w:rsidRPr="00865F57" w14:paraId="4ECFD8B6" w14:textId="77777777" w:rsidTr="007D0615">
        <w:tc>
          <w:tcPr>
            <w:tcW w:w="8709" w:type="dxa"/>
            <w:gridSpan w:val="4"/>
            <w:tcBorders>
              <w:left w:val="single" w:sz="1" w:space="0" w:color="000000"/>
            </w:tcBorders>
            <w:shd w:val="clear" w:color="auto" w:fill="auto"/>
          </w:tcPr>
          <w:p w14:paraId="41EC194E" w14:textId="77777777" w:rsidR="007D0615" w:rsidRPr="00865F57" w:rsidRDefault="007D0615" w:rsidP="00323694">
            <w:pPr>
              <w:pStyle w:val="ListParagraph"/>
              <w:ind w:left="0"/>
              <w:jc w:val="right"/>
              <w:rPr>
                <w:rFonts w:ascii="Trebuchet MS" w:eastAsia="SimSun" w:hAnsi="Trebuchet MS" w:cs="Trebuchet MS"/>
                <w:kern w:val="2"/>
                <w:sz w:val="22"/>
                <w:szCs w:val="22"/>
                <w:lang w:eastAsia="zh-CN" w:bidi="hi-IN"/>
              </w:rPr>
            </w:pPr>
            <w:r w:rsidRPr="00865F57">
              <w:rPr>
                <w:rFonts w:ascii="Trebuchet MS" w:eastAsia="Times New Roman" w:hAnsi="Trebuchet MS" w:cs="Calibri"/>
                <w:b/>
                <w:bCs/>
                <w:color w:val="000000"/>
                <w:sz w:val="22"/>
                <w:szCs w:val="22"/>
              </w:rPr>
              <w:t>Bendra pasiūlymo kaina Eur be PVM:</w:t>
            </w:r>
          </w:p>
        </w:tc>
        <w:tc>
          <w:tcPr>
            <w:tcW w:w="1683" w:type="dxa"/>
            <w:tcBorders>
              <w:left w:val="single" w:sz="1" w:space="0" w:color="000000"/>
            </w:tcBorders>
            <w:shd w:val="clear" w:color="auto" w:fill="auto"/>
            <w:vAlign w:val="center"/>
          </w:tcPr>
          <w:p w14:paraId="19939BE1" w14:textId="77777777" w:rsidR="007D0615" w:rsidRPr="00865F57" w:rsidRDefault="007D0615" w:rsidP="00323694">
            <w:pPr>
              <w:pStyle w:val="ListParagraph"/>
              <w:ind w:left="0"/>
              <w:jc w:val="center"/>
              <w:rPr>
                <w:rFonts w:ascii="Trebuchet MS" w:hAnsi="Trebuchet MS" w:cstheme="majorHAnsi"/>
                <w:b/>
                <w:bCs/>
                <w:iCs/>
                <w:sz w:val="22"/>
                <w:szCs w:val="22"/>
              </w:rPr>
            </w:pPr>
            <w:r w:rsidRPr="00865F57">
              <w:rPr>
                <w:rFonts w:ascii="Trebuchet MS" w:hAnsi="Trebuchet MS" w:cstheme="majorHAnsi"/>
                <w:b/>
                <w:bCs/>
                <w:sz w:val="22"/>
                <w:szCs w:val="22"/>
              </w:rPr>
              <w:t>20247,00</w:t>
            </w:r>
          </w:p>
        </w:tc>
      </w:tr>
      <w:tr w:rsidR="007D0615" w:rsidRPr="00865F57" w14:paraId="775F5932" w14:textId="77777777" w:rsidTr="007D0615">
        <w:tc>
          <w:tcPr>
            <w:tcW w:w="8709" w:type="dxa"/>
            <w:gridSpan w:val="4"/>
          </w:tcPr>
          <w:p w14:paraId="16B98D05" w14:textId="77777777" w:rsidR="007D0615" w:rsidRPr="00865F57" w:rsidRDefault="007D0615" w:rsidP="00323694">
            <w:pPr>
              <w:pStyle w:val="ListParagraph"/>
              <w:ind w:left="0"/>
              <w:jc w:val="right"/>
              <w:rPr>
                <w:rFonts w:ascii="Trebuchet MS" w:eastAsia="SimSun" w:hAnsi="Trebuchet MS" w:cs="Trebuchet MS"/>
                <w:kern w:val="2"/>
                <w:sz w:val="22"/>
                <w:szCs w:val="22"/>
                <w:lang w:eastAsia="zh-CN" w:bidi="hi-IN"/>
              </w:rPr>
            </w:pPr>
            <w:r w:rsidRPr="00865F57">
              <w:rPr>
                <w:rFonts w:ascii="Trebuchet MS" w:eastAsia="Times New Roman" w:hAnsi="Trebuchet MS" w:cs="Calibri"/>
                <w:b/>
                <w:bCs/>
                <w:color w:val="000000"/>
                <w:sz w:val="22"/>
                <w:szCs w:val="22"/>
              </w:rPr>
              <w:t>21 % PVM:</w:t>
            </w:r>
          </w:p>
        </w:tc>
        <w:tc>
          <w:tcPr>
            <w:tcW w:w="1683" w:type="dxa"/>
            <w:tcBorders>
              <w:left w:val="single" w:sz="1" w:space="0" w:color="000000"/>
            </w:tcBorders>
            <w:shd w:val="clear" w:color="auto" w:fill="auto"/>
            <w:vAlign w:val="center"/>
          </w:tcPr>
          <w:p w14:paraId="6763B68E" w14:textId="77777777" w:rsidR="007D0615" w:rsidRPr="00865F57" w:rsidRDefault="007D0615" w:rsidP="00323694">
            <w:pPr>
              <w:pStyle w:val="ListParagraph"/>
              <w:ind w:left="0"/>
              <w:jc w:val="center"/>
              <w:rPr>
                <w:rFonts w:ascii="Trebuchet MS" w:hAnsi="Trebuchet MS" w:cstheme="majorHAnsi"/>
                <w:b/>
                <w:bCs/>
                <w:iCs/>
                <w:sz w:val="22"/>
                <w:szCs w:val="22"/>
              </w:rPr>
            </w:pPr>
            <w:r w:rsidRPr="00865F57">
              <w:rPr>
                <w:rFonts w:ascii="Trebuchet MS" w:hAnsi="Trebuchet MS" w:cstheme="majorHAnsi"/>
                <w:b/>
                <w:bCs/>
                <w:iCs/>
                <w:sz w:val="22"/>
                <w:szCs w:val="22"/>
              </w:rPr>
              <w:t>4251,87</w:t>
            </w:r>
          </w:p>
        </w:tc>
      </w:tr>
      <w:tr w:rsidR="007D0615" w:rsidRPr="00865F57" w14:paraId="65FF2638" w14:textId="77777777" w:rsidTr="007D0615">
        <w:tc>
          <w:tcPr>
            <w:tcW w:w="8709" w:type="dxa"/>
            <w:gridSpan w:val="4"/>
          </w:tcPr>
          <w:p w14:paraId="1FEDDDC9" w14:textId="77777777" w:rsidR="007D0615" w:rsidRPr="00865F57" w:rsidRDefault="007D0615" w:rsidP="00323694">
            <w:pPr>
              <w:pStyle w:val="ListParagraph"/>
              <w:ind w:left="0"/>
              <w:jc w:val="right"/>
              <w:rPr>
                <w:rFonts w:ascii="Trebuchet MS" w:eastAsia="SimSun" w:hAnsi="Trebuchet MS" w:cs="Trebuchet MS"/>
                <w:kern w:val="2"/>
                <w:sz w:val="22"/>
                <w:szCs w:val="22"/>
                <w:lang w:eastAsia="zh-CN" w:bidi="hi-IN"/>
              </w:rPr>
            </w:pPr>
            <w:r w:rsidRPr="00865F57">
              <w:rPr>
                <w:rFonts w:ascii="Trebuchet MS" w:eastAsia="Times New Roman" w:hAnsi="Trebuchet MS" w:cs="Calibri"/>
                <w:b/>
                <w:bCs/>
                <w:color w:val="000000"/>
                <w:sz w:val="22"/>
                <w:szCs w:val="22"/>
              </w:rPr>
              <w:t>Bendra pasiūlymo kaina Eur su PVM:</w:t>
            </w:r>
          </w:p>
        </w:tc>
        <w:tc>
          <w:tcPr>
            <w:tcW w:w="1683" w:type="dxa"/>
            <w:tcBorders>
              <w:left w:val="single" w:sz="1" w:space="0" w:color="000000"/>
              <w:bottom w:val="single" w:sz="1" w:space="0" w:color="000000"/>
            </w:tcBorders>
            <w:shd w:val="clear" w:color="auto" w:fill="auto"/>
            <w:vAlign w:val="center"/>
          </w:tcPr>
          <w:p w14:paraId="03621CFF" w14:textId="77777777" w:rsidR="007D0615" w:rsidRPr="00865F57" w:rsidRDefault="007D0615" w:rsidP="00323694">
            <w:pPr>
              <w:pStyle w:val="ListParagraph"/>
              <w:ind w:left="0"/>
              <w:jc w:val="center"/>
              <w:rPr>
                <w:rFonts w:ascii="Trebuchet MS" w:hAnsi="Trebuchet MS" w:cstheme="majorHAnsi"/>
                <w:b/>
                <w:bCs/>
                <w:iCs/>
                <w:sz w:val="22"/>
                <w:szCs w:val="22"/>
              </w:rPr>
            </w:pPr>
            <w:r w:rsidRPr="00865F57">
              <w:rPr>
                <w:rFonts w:ascii="Trebuchet MS" w:hAnsi="Trebuchet MS" w:cstheme="majorHAnsi"/>
                <w:b/>
                <w:bCs/>
                <w:sz w:val="22"/>
                <w:szCs w:val="22"/>
              </w:rPr>
              <w:t>24498,87</w:t>
            </w:r>
          </w:p>
        </w:tc>
      </w:tr>
    </w:tbl>
    <w:p w14:paraId="6997F50D" w14:textId="515BCAAF" w:rsidR="007D0615" w:rsidRDefault="007D0615" w:rsidP="00443E83">
      <w:pPr>
        <w:jc w:val="center"/>
        <w:rPr>
          <w:rFonts w:ascii="Trebuchet MS" w:hAnsi="Trebuchet MS"/>
          <w:b/>
          <w:bCs/>
          <w:sz w:val="22"/>
          <w:szCs w:val="22"/>
        </w:rPr>
      </w:pPr>
    </w:p>
    <w:p w14:paraId="7542A9E1" w14:textId="77777777" w:rsidR="007D0615" w:rsidRDefault="007D0615" w:rsidP="007D0615">
      <w:pPr>
        <w:pStyle w:val="Heading2"/>
        <w:ind w:left="8222"/>
        <w:jc w:val="right"/>
        <w:rPr>
          <w:rFonts w:ascii="Trebuchet MS" w:eastAsia="Calibri" w:hAnsi="Trebuchet MS" w:cs="Times New Roman"/>
          <w:color w:val="0070C0"/>
          <w:sz w:val="22"/>
          <w:szCs w:val="22"/>
        </w:rPr>
      </w:pPr>
      <w:bookmarkStart w:id="43" w:name="_Ref38539939"/>
      <w:bookmarkStart w:id="44" w:name="_Ref38541068"/>
      <w:bookmarkStart w:id="45" w:name="_Ref38885053"/>
      <w:bookmarkStart w:id="46" w:name="_Ref38899023"/>
      <w:bookmarkStart w:id="47" w:name="_Toc108090424"/>
    </w:p>
    <w:p w14:paraId="49359DE2" w14:textId="77777777" w:rsidR="007D0615" w:rsidRDefault="007D0615" w:rsidP="007D0615">
      <w:pPr>
        <w:pStyle w:val="Heading2"/>
        <w:ind w:left="8222"/>
        <w:jc w:val="right"/>
        <w:rPr>
          <w:rFonts w:ascii="Trebuchet MS" w:eastAsia="Calibri" w:hAnsi="Trebuchet MS" w:cs="Times New Roman"/>
          <w:color w:val="0070C0"/>
          <w:sz w:val="22"/>
          <w:szCs w:val="22"/>
        </w:rPr>
      </w:pPr>
    </w:p>
    <w:p w14:paraId="0C17F5AD" w14:textId="5C8A9001" w:rsidR="007D0615" w:rsidRDefault="007D0615" w:rsidP="00B964AB">
      <w:pPr>
        <w:pStyle w:val="Heading2"/>
        <w:rPr>
          <w:rFonts w:ascii="Trebuchet MS" w:eastAsia="Calibri" w:hAnsi="Trebuchet MS" w:cs="Times New Roman"/>
          <w:color w:val="0070C0"/>
          <w:sz w:val="22"/>
          <w:szCs w:val="22"/>
        </w:rPr>
      </w:pPr>
    </w:p>
    <w:p w14:paraId="2C6F6BE3" w14:textId="77777777" w:rsidR="007D0615" w:rsidRDefault="007D0615" w:rsidP="007D0615">
      <w:pPr>
        <w:pStyle w:val="Heading2"/>
        <w:ind w:left="8222"/>
        <w:jc w:val="right"/>
        <w:rPr>
          <w:rFonts w:ascii="Trebuchet MS" w:eastAsia="Calibri" w:hAnsi="Trebuchet MS" w:cs="Times New Roman"/>
          <w:color w:val="0070C0"/>
          <w:sz w:val="22"/>
          <w:szCs w:val="22"/>
        </w:rPr>
      </w:pPr>
    </w:p>
    <w:p w14:paraId="699E95BD" w14:textId="77777777" w:rsidR="007D0615" w:rsidRDefault="007D0615" w:rsidP="007D0615">
      <w:pPr>
        <w:pStyle w:val="Heading2"/>
        <w:ind w:left="8222"/>
        <w:jc w:val="right"/>
        <w:rPr>
          <w:rFonts w:ascii="Trebuchet MS" w:eastAsia="Calibri" w:hAnsi="Trebuchet MS" w:cs="Times New Roman"/>
          <w:color w:val="0070C0"/>
          <w:sz w:val="22"/>
          <w:szCs w:val="22"/>
        </w:rPr>
      </w:pPr>
    </w:p>
    <w:p w14:paraId="4753DD4B" w14:textId="77777777" w:rsidR="007D0615" w:rsidRDefault="007D0615" w:rsidP="007D0615">
      <w:pPr>
        <w:pStyle w:val="Heading2"/>
        <w:ind w:left="8222"/>
        <w:jc w:val="right"/>
        <w:rPr>
          <w:rFonts w:ascii="Trebuchet MS" w:eastAsia="Calibri" w:hAnsi="Trebuchet MS" w:cs="Times New Roman"/>
          <w:color w:val="0070C0"/>
          <w:sz w:val="22"/>
          <w:szCs w:val="22"/>
        </w:rPr>
      </w:pPr>
    </w:p>
    <w:p w14:paraId="55261882" w14:textId="77777777" w:rsidR="007D0615" w:rsidRDefault="007D0615" w:rsidP="007D0615">
      <w:pPr>
        <w:pStyle w:val="Heading2"/>
        <w:ind w:left="8222"/>
        <w:jc w:val="right"/>
        <w:rPr>
          <w:rFonts w:ascii="Trebuchet MS" w:eastAsia="Calibri" w:hAnsi="Trebuchet MS" w:cs="Times New Roman"/>
          <w:color w:val="0070C0"/>
          <w:sz w:val="22"/>
          <w:szCs w:val="22"/>
        </w:rPr>
      </w:pPr>
    </w:p>
    <w:bookmarkEnd w:id="43"/>
    <w:bookmarkEnd w:id="44"/>
    <w:bookmarkEnd w:id="45"/>
    <w:bookmarkEnd w:id="46"/>
    <w:bookmarkEnd w:id="47"/>
    <w:p w14:paraId="6E22580A" w14:textId="4D086994" w:rsidR="007D0615" w:rsidRDefault="007D0615" w:rsidP="007D0615">
      <w:pPr>
        <w:spacing w:after="0" w:line="240" w:lineRule="auto"/>
        <w:jc w:val="center"/>
        <w:rPr>
          <w:rFonts w:ascii="Trebuchet MS" w:hAnsi="Trebuchet MS" w:cs="Times New Roman"/>
          <w:b/>
          <w:bCs/>
          <w:sz w:val="22"/>
          <w:szCs w:val="22"/>
        </w:rPr>
      </w:pPr>
    </w:p>
    <w:p w14:paraId="56C7422F" w14:textId="3542E2BC" w:rsidR="007D0615" w:rsidRDefault="007D0615" w:rsidP="007D0615">
      <w:pPr>
        <w:spacing w:after="0" w:line="240" w:lineRule="auto"/>
        <w:jc w:val="center"/>
        <w:rPr>
          <w:rFonts w:ascii="Trebuchet MS" w:hAnsi="Trebuchet MS" w:cs="Times New Roman"/>
          <w:b/>
          <w:bCs/>
          <w:sz w:val="22"/>
          <w:szCs w:val="22"/>
        </w:rPr>
      </w:pPr>
    </w:p>
    <w:p w14:paraId="62012215" w14:textId="60856D06" w:rsidR="007D0615" w:rsidRDefault="007D0615" w:rsidP="007D0615">
      <w:pPr>
        <w:spacing w:after="0" w:line="240" w:lineRule="auto"/>
        <w:jc w:val="center"/>
        <w:rPr>
          <w:rFonts w:ascii="Trebuchet MS" w:hAnsi="Trebuchet MS" w:cs="Times New Roman"/>
          <w:b/>
          <w:bCs/>
          <w:sz w:val="22"/>
          <w:szCs w:val="22"/>
        </w:rPr>
      </w:pPr>
    </w:p>
    <w:p w14:paraId="79B46082" w14:textId="17E7598F" w:rsidR="007D0615" w:rsidRDefault="007D0615" w:rsidP="007D0615">
      <w:pPr>
        <w:spacing w:after="0" w:line="240" w:lineRule="auto"/>
        <w:jc w:val="center"/>
        <w:rPr>
          <w:rFonts w:ascii="Trebuchet MS" w:hAnsi="Trebuchet MS" w:cs="Times New Roman"/>
          <w:b/>
          <w:bCs/>
          <w:sz w:val="22"/>
          <w:szCs w:val="22"/>
        </w:rPr>
      </w:pPr>
    </w:p>
    <w:p w14:paraId="21638005" w14:textId="77777777" w:rsidR="007D0615" w:rsidRDefault="007D0615" w:rsidP="007D0615">
      <w:pPr>
        <w:spacing w:after="0" w:line="240" w:lineRule="auto"/>
        <w:jc w:val="center"/>
        <w:rPr>
          <w:rFonts w:ascii="Trebuchet MS" w:hAnsi="Trebuchet MS" w:cs="Times New Roman"/>
          <w:b/>
          <w:bCs/>
          <w:sz w:val="22"/>
          <w:szCs w:val="22"/>
        </w:rPr>
      </w:pPr>
    </w:p>
    <w:p w14:paraId="0FA2CDB0" w14:textId="77777777" w:rsidR="007D0615" w:rsidRDefault="007D0615" w:rsidP="007D0615">
      <w:pPr>
        <w:spacing w:after="0" w:line="240" w:lineRule="auto"/>
        <w:jc w:val="center"/>
        <w:rPr>
          <w:rFonts w:ascii="Trebuchet MS" w:hAnsi="Trebuchet MS"/>
          <w:b/>
          <w:sz w:val="22"/>
          <w:szCs w:val="22"/>
        </w:rPr>
        <w:sectPr w:rsidR="007D0615" w:rsidSect="00913924">
          <w:footerReference w:type="default" r:id="rId9"/>
          <w:footnotePr>
            <w:numRestart w:val="eachSect"/>
          </w:footnotePr>
          <w:pgSz w:w="12240" w:h="15840"/>
          <w:pgMar w:top="1134" w:right="567" w:bottom="1134" w:left="1276" w:header="720" w:footer="720" w:gutter="0"/>
          <w:cols w:space="720"/>
          <w:docGrid w:linePitch="360"/>
        </w:sectPr>
      </w:pPr>
    </w:p>
    <w:p w14:paraId="36986507" w14:textId="1AE2F377" w:rsidR="007D0615" w:rsidRDefault="007D0615" w:rsidP="007D0615">
      <w:pPr>
        <w:spacing w:after="0" w:line="240" w:lineRule="auto"/>
        <w:jc w:val="center"/>
        <w:rPr>
          <w:rFonts w:ascii="Trebuchet MS" w:hAnsi="Trebuchet MS"/>
          <w:b/>
          <w:sz w:val="22"/>
          <w:szCs w:val="22"/>
        </w:rPr>
      </w:pPr>
      <w:r w:rsidRPr="00CC1370">
        <w:rPr>
          <w:rFonts w:ascii="Trebuchet MS" w:hAnsi="Trebuchet MS"/>
          <w:b/>
          <w:sz w:val="22"/>
          <w:szCs w:val="22"/>
        </w:rPr>
        <w:lastRenderedPageBreak/>
        <w:t>TECHNINĖ SPECIFIKACIJA</w:t>
      </w:r>
    </w:p>
    <w:p w14:paraId="0F689EE1" w14:textId="77777777" w:rsidR="007D0615" w:rsidRDefault="007D0615" w:rsidP="007D0615">
      <w:pPr>
        <w:spacing w:after="0" w:line="240" w:lineRule="auto"/>
        <w:jc w:val="center"/>
        <w:rPr>
          <w:rFonts w:ascii="Trebuchet MS" w:hAnsi="Trebuchet MS"/>
          <w:b/>
          <w:sz w:val="22"/>
          <w:szCs w:val="22"/>
        </w:rPr>
      </w:pPr>
    </w:p>
    <w:p w14:paraId="3BA3CF57" w14:textId="77777777" w:rsidR="007D0615" w:rsidRPr="009A0377" w:rsidRDefault="007D0615" w:rsidP="007D0615">
      <w:pPr>
        <w:widowControl w:val="0"/>
        <w:numPr>
          <w:ilvl w:val="0"/>
          <w:numId w:val="64"/>
        </w:numPr>
        <w:tabs>
          <w:tab w:val="left" w:pos="993"/>
        </w:tabs>
        <w:suppressAutoHyphens/>
        <w:autoSpaceDE w:val="0"/>
        <w:autoSpaceDN w:val="0"/>
        <w:spacing w:after="0" w:line="22" w:lineRule="atLeast"/>
        <w:ind w:left="0" w:right="-41" w:firstLine="567"/>
        <w:contextualSpacing/>
        <w:jc w:val="both"/>
        <w:textAlignment w:val="baseline"/>
        <w:rPr>
          <w:rFonts w:ascii="Trebuchet MS" w:eastAsia="Calibri" w:hAnsi="Trebuchet MS" w:cs="Times New Roman"/>
          <w:bCs/>
          <w:kern w:val="2"/>
          <w:sz w:val="22"/>
          <w:szCs w:val="22"/>
          <w:lang w:eastAsia="en-US"/>
          <w14:ligatures w14:val="standardContextual"/>
        </w:rPr>
      </w:pPr>
      <w:r w:rsidRPr="009A0377">
        <w:rPr>
          <w:rFonts w:ascii="Trebuchet MS" w:eastAsia="Calibri" w:hAnsi="Trebuchet MS" w:cs="Times New Roman"/>
          <w:bCs/>
          <w:kern w:val="2"/>
          <w:sz w:val="22"/>
          <w:szCs w:val="22"/>
          <w:lang w:eastAsia="en-US"/>
          <w14:ligatures w14:val="standardContextual"/>
        </w:rPr>
        <w:t xml:space="preserve">Prekė turi būti nauja, nenaudota. Gamykliškai atnaujinti „renew“, „refurbished“, „remarked“ komponentai neleistini. Prekės kokybė turi atitikti toms Prekėms taikomus kokybės reikalavimus. Prekė turi būti pripažinta Lietuvos Respublikos teisės aktų nustatyta tvarka ir atitikti reikalavimus, patvirtintus </w:t>
      </w:r>
      <w:r w:rsidRPr="009A0377">
        <w:rPr>
          <w:rFonts w:ascii="Trebuchet MS" w:eastAsia="Calibri" w:hAnsi="Trebuchet MS" w:cs="Times New Roman"/>
          <w:kern w:val="2"/>
          <w:sz w:val="22"/>
          <w:szCs w:val="22"/>
          <w:lang w:eastAsia="en-US"/>
          <w14:ligatures w14:val="standardContextual"/>
        </w:rPr>
        <w:t>Medicinos priemonių naudojimo tvarkos apraše, patvirtintame Lietuvos Respublikos sveikatos apsaugos ministro 2010 m. gegužės 3 d. įsakymu Nr. V-383 (su vėlesniais pakeitimais ir papildymais).</w:t>
      </w:r>
    </w:p>
    <w:p w14:paraId="16561FE3" w14:textId="77777777" w:rsidR="007D0615" w:rsidRPr="009A0377" w:rsidRDefault="007D0615" w:rsidP="007D0615">
      <w:pPr>
        <w:widowControl w:val="0"/>
        <w:numPr>
          <w:ilvl w:val="0"/>
          <w:numId w:val="64"/>
        </w:numPr>
        <w:tabs>
          <w:tab w:val="left" w:pos="993"/>
        </w:tabs>
        <w:suppressAutoHyphens/>
        <w:autoSpaceDE w:val="0"/>
        <w:autoSpaceDN w:val="0"/>
        <w:spacing w:after="0" w:line="240" w:lineRule="auto"/>
        <w:ind w:left="0" w:right="-41" w:firstLine="567"/>
        <w:contextualSpacing/>
        <w:jc w:val="both"/>
        <w:textAlignment w:val="baseline"/>
        <w:rPr>
          <w:rFonts w:ascii="Trebuchet MS" w:eastAsia="Calibri" w:hAnsi="Trebuchet MS" w:cs="Times New Roman"/>
          <w:bCs/>
          <w:color w:val="FF0000"/>
          <w:kern w:val="2"/>
          <w:sz w:val="22"/>
          <w:szCs w:val="22"/>
          <w:lang w:eastAsia="en-US"/>
          <w14:ligatures w14:val="standardContextual"/>
        </w:rPr>
      </w:pPr>
      <w:r w:rsidRPr="009A0377">
        <w:rPr>
          <w:rFonts w:ascii="Trebuchet MS" w:eastAsia="Calibri" w:hAnsi="Trebuchet MS" w:cs="Times New Roman"/>
          <w:bCs/>
          <w:kern w:val="2"/>
          <w:sz w:val="22"/>
          <w:szCs w:val="22"/>
          <w:lang w:eastAsia="en-US"/>
          <w14:ligatures w14:val="standardContextual"/>
        </w:rPr>
        <w:t>Kartu su pasiūlymu Tiekėjas turi pateikti</w:t>
      </w:r>
      <w:r w:rsidRPr="009A0377">
        <w:rPr>
          <w:rFonts w:ascii="Trebuchet MS" w:eastAsia="Calibri" w:hAnsi="Trebuchet MS" w:cs="Times New Roman"/>
          <w:b/>
          <w:bCs/>
          <w:kern w:val="2"/>
          <w:sz w:val="22"/>
          <w:szCs w:val="22"/>
          <w:lang w:eastAsia="en-US"/>
          <w14:ligatures w14:val="standardContextual"/>
        </w:rPr>
        <w:t xml:space="preserve"> dokumentus, patvirtinančius siūlomos prekės atitikimą visiems reikalavimams, nurodytiems kiekviename pirkimo dokumentų techninės specifikacijos punkte, t. y. tiekėjas privalo pateikti siūlomų prekių gamintojo katalogus/ bukletus/ brošiūras, naudojimo instrukcijas, kuriuose būtų siūlomos prekės vaizdas (nuotraukos, brėžiniai ar pan.) su išsamiu siūlomų prekių techninių charakteristikų aprašymu</w:t>
      </w:r>
      <w:r w:rsidRPr="009A0377">
        <w:rPr>
          <w:rFonts w:ascii="Trebuchet MS" w:eastAsia="Calibri" w:hAnsi="Trebuchet MS" w:cs="Times New Roman"/>
          <w:bCs/>
          <w:kern w:val="2"/>
          <w:sz w:val="22"/>
          <w:szCs w:val="22"/>
          <w:lang w:eastAsia="en-US"/>
          <w14:ligatures w14:val="standardContextual"/>
        </w:rPr>
        <w:t xml:space="preserve"> – prekės pavadinimu, modeliu (jei yra), gamintoju, kilmės šalimi, techninėmis charakteristikomis pagal techninės specifikacijos reikalavimus, prekių kodais (jei taikoma) bei visa informacija, pagrindžiančia </w:t>
      </w:r>
      <w:r w:rsidRPr="009A0377">
        <w:rPr>
          <w:rFonts w:ascii="Trebuchet MS" w:eastAsia="Calibri" w:hAnsi="Trebuchet MS" w:cs="Times New Roman"/>
          <w:kern w:val="2"/>
          <w:sz w:val="22"/>
          <w:szCs w:val="22"/>
          <w:lang w:eastAsia="en-US"/>
          <w14:ligatures w14:val="standardContextual"/>
        </w:rPr>
        <w:t>prekės atitikimą techninei specifikacija</w:t>
      </w:r>
      <w:r w:rsidRPr="00C84386">
        <w:rPr>
          <w:rFonts w:ascii="Trebuchet MS" w:eastAsia="Calibri" w:hAnsi="Trebuchet MS" w:cs="Times New Roman"/>
          <w:kern w:val="2"/>
          <w:sz w:val="22"/>
          <w:szCs w:val="22"/>
          <w:lang w:eastAsia="en-US"/>
          <w14:ligatures w14:val="standardContextual"/>
        </w:rPr>
        <w:t xml:space="preserve">i. </w:t>
      </w:r>
      <w:r w:rsidRPr="009A0377">
        <w:rPr>
          <w:rFonts w:ascii="Trebuchet MS" w:eastAsia="Calibri" w:hAnsi="Trebuchet MS" w:cs="Times New Roman"/>
          <w:bCs/>
          <w:kern w:val="2"/>
          <w:sz w:val="22"/>
          <w:szCs w:val="22"/>
          <w:u w:val="single"/>
          <w:lang w:eastAsia="en-US"/>
          <w14:ligatures w14:val="standardContextual"/>
        </w:rPr>
        <w:t>Siūlomų prekių gamintojo kataloguose/ bukletuose/ brošiūrose ir prekės aprašyme privaloma grafiškai nurodyti</w:t>
      </w:r>
      <w:r w:rsidRPr="009A0377">
        <w:rPr>
          <w:rFonts w:ascii="Trebuchet MS" w:eastAsia="Calibri" w:hAnsi="Trebuchet MS" w:cs="Times New Roman"/>
          <w:bCs/>
          <w:kern w:val="2"/>
          <w:sz w:val="22"/>
          <w:szCs w:val="22"/>
          <w:lang w:eastAsia="en-US"/>
          <w14:ligatures w14:val="standardContextual"/>
        </w:rPr>
        <w:t xml:space="preserve"> (t. y. pastebimai pažymėti – spalvotai paženklinti, ir/ar nurodyti rodyklėmis, ir/ar pabraukti) konkrečias teikiamų dokumentų vietas, kur aprašomos reikalaujamų techninių charakteristikų reikšmės bei įrašyti, kurį techninės specifikacijos reikalaujamo techninio parametro punktą jos atitinka.</w:t>
      </w:r>
    </w:p>
    <w:p w14:paraId="011214CC" w14:textId="77777777" w:rsidR="007D0615" w:rsidRPr="009A0377" w:rsidRDefault="007D0615" w:rsidP="007D0615">
      <w:pPr>
        <w:widowControl w:val="0"/>
        <w:numPr>
          <w:ilvl w:val="0"/>
          <w:numId w:val="64"/>
        </w:numPr>
        <w:tabs>
          <w:tab w:val="left" w:pos="993"/>
        </w:tabs>
        <w:suppressAutoHyphens/>
        <w:autoSpaceDE w:val="0"/>
        <w:autoSpaceDN w:val="0"/>
        <w:spacing w:after="0" w:line="240" w:lineRule="auto"/>
        <w:ind w:left="0" w:right="-41" w:firstLine="567"/>
        <w:contextualSpacing/>
        <w:jc w:val="both"/>
        <w:textAlignment w:val="baseline"/>
        <w:rPr>
          <w:rFonts w:ascii="Trebuchet MS" w:eastAsia="Calibri" w:hAnsi="Trebuchet MS" w:cs="Times New Roman"/>
          <w:bCs/>
          <w:kern w:val="2"/>
          <w:sz w:val="22"/>
          <w:szCs w:val="22"/>
          <w:lang w:eastAsia="en-US"/>
          <w14:ligatures w14:val="standardContextual"/>
        </w:rPr>
      </w:pPr>
      <w:r w:rsidRPr="009A0377">
        <w:rPr>
          <w:rFonts w:ascii="Trebuchet MS" w:eastAsia="Calibri" w:hAnsi="Trebuchet MS" w:cs="Times New Roman"/>
          <w:b/>
          <w:bCs/>
          <w:kern w:val="2"/>
          <w:sz w:val="22"/>
          <w:szCs w:val="22"/>
          <w:lang w:eastAsia="en-US"/>
          <w14:ligatures w14:val="standardContextual"/>
        </w:rPr>
        <w:t>Prekei suteikiama ne mažesnė nei 24 mėn. garantija</w:t>
      </w:r>
      <w:r w:rsidRPr="009A0377">
        <w:rPr>
          <w:rFonts w:ascii="Trebuchet MS" w:eastAsia="Calibri" w:hAnsi="Trebuchet MS" w:cs="Times New Roman"/>
          <w:bCs/>
          <w:kern w:val="2"/>
          <w:sz w:val="22"/>
          <w:szCs w:val="22"/>
          <w:lang w:eastAsia="en-US"/>
          <w14:ligatures w14:val="standardContextual"/>
        </w:rPr>
        <w:t xml:space="preserve">. Į garantiją turi būti įskaičiuotas nemokamai atliekamas prekės remontas, gedimų šalinimas, įskaitant remontui atlikti reikalingas detales bei medžiagas, o taip pat ir gamintojo rekomenduojamu periodiškumu nemokamai atliekama techninė patikra ir priežiūra, įskaitant techninei patikrai ir priežiūrai atlikti reikalingas detales ir medžiagas. </w:t>
      </w:r>
      <w:bookmarkStart w:id="48" w:name="_Toc513098940"/>
      <w:bookmarkStart w:id="49" w:name="_Toc513098773"/>
      <w:r w:rsidRPr="009A0377">
        <w:rPr>
          <w:rFonts w:ascii="Trebuchet MS" w:eastAsia="Calibri" w:hAnsi="Trebuchet MS" w:cs="Times New Roman"/>
          <w:kern w:val="2"/>
          <w:sz w:val="22"/>
          <w:szCs w:val="22"/>
          <w:lang w:eastAsia="en-US"/>
          <w14:ligatures w14:val="standardContextual"/>
        </w:rPr>
        <w:t xml:space="preserve">Tiekėjo atsakomybė už kokybės garantiją užtikrinama taip, kaip numato Civilinis kodeksas, t.y. nėra nustatyti jokie kiti </w:t>
      </w:r>
      <w:r w:rsidRPr="009A0377">
        <w:rPr>
          <w:rFonts w:ascii="Trebuchet MS" w:eastAsia="Calibri" w:hAnsi="Trebuchet MS" w:cs="Times New Roman"/>
          <w:bCs/>
          <w:kern w:val="2"/>
          <w:sz w:val="22"/>
          <w:szCs w:val="22"/>
          <w:lang w:eastAsia="en-US"/>
          <w14:ligatures w14:val="standardContextual"/>
        </w:rPr>
        <w:t xml:space="preserve">Tiekėjo </w:t>
      </w:r>
      <w:r w:rsidRPr="009A0377">
        <w:rPr>
          <w:rFonts w:ascii="Trebuchet MS" w:eastAsia="Calibri" w:hAnsi="Trebuchet MS" w:cs="Times New Roman"/>
          <w:kern w:val="2"/>
          <w:sz w:val="22"/>
          <w:szCs w:val="22"/>
          <w:lang w:eastAsia="en-US"/>
          <w14:ligatures w14:val="standardContextual"/>
        </w:rPr>
        <w:t>suteikiamos kokybės garantijos užtikrinimo ar atsakomybės už kokybės garantiją apribojimai</w:t>
      </w:r>
      <w:bookmarkEnd w:id="48"/>
      <w:bookmarkEnd w:id="49"/>
      <w:r w:rsidRPr="009A0377">
        <w:rPr>
          <w:rFonts w:ascii="Trebuchet MS" w:eastAsia="Calibri" w:hAnsi="Trebuchet MS" w:cs="Times New Roman"/>
          <w:kern w:val="2"/>
          <w:sz w:val="22"/>
          <w:szCs w:val="22"/>
          <w:lang w:eastAsia="en-US"/>
          <w14:ligatures w14:val="standardContextual"/>
        </w:rPr>
        <w:t>.</w:t>
      </w:r>
      <w:r w:rsidRPr="009A0377">
        <w:rPr>
          <w:rFonts w:ascii="Trebuchet MS" w:eastAsia="Calibri" w:hAnsi="Trebuchet MS" w:cs="Times New Roman"/>
          <w:bCs/>
          <w:kern w:val="2"/>
          <w:sz w:val="22"/>
          <w:szCs w:val="22"/>
          <w:lang w:eastAsia="en-US"/>
          <w14:ligatures w14:val="standardContextual"/>
        </w:rPr>
        <w:t xml:space="preserve"> Jei gamintojas prekei suteikia ilgesnę nei šiame punkte nurodytą minimalią reikalaujamą garantiją, taikoma gamintojo nurodyta garantija. </w:t>
      </w:r>
    </w:p>
    <w:p w14:paraId="2DB4749B" w14:textId="77777777" w:rsidR="007D0615" w:rsidRPr="009A0377" w:rsidRDefault="007D0615" w:rsidP="007D0615">
      <w:pPr>
        <w:widowControl w:val="0"/>
        <w:tabs>
          <w:tab w:val="left" w:pos="993"/>
          <w:tab w:val="left" w:pos="1134"/>
        </w:tabs>
        <w:suppressAutoHyphens/>
        <w:autoSpaceDE w:val="0"/>
        <w:autoSpaceDN w:val="0"/>
        <w:spacing w:after="0" w:line="240" w:lineRule="auto"/>
        <w:ind w:right="-41" w:firstLine="567"/>
        <w:contextualSpacing/>
        <w:jc w:val="both"/>
        <w:textAlignment w:val="baseline"/>
        <w:rPr>
          <w:rFonts w:ascii="Trebuchet MS" w:eastAsia="Calibri" w:hAnsi="Trebuchet MS" w:cs="Times New Roman"/>
          <w:b/>
          <w:bCs/>
          <w:kern w:val="2"/>
          <w:sz w:val="22"/>
          <w:szCs w:val="22"/>
          <w:u w:val="single"/>
          <w:lang w:eastAsia="en-US"/>
          <w14:ligatures w14:val="standardContextual"/>
        </w:rPr>
      </w:pPr>
    </w:p>
    <w:p w14:paraId="7EEA355F" w14:textId="77777777" w:rsidR="007D0615" w:rsidRPr="009A0377" w:rsidRDefault="007D0615" w:rsidP="007D0615">
      <w:pPr>
        <w:widowControl w:val="0"/>
        <w:tabs>
          <w:tab w:val="left" w:pos="993"/>
          <w:tab w:val="left" w:pos="1134"/>
        </w:tabs>
        <w:suppressAutoHyphens/>
        <w:autoSpaceDE w:val="0"/>
        <w:autoSpaceDN w:val="0"/>
        <w:spacing w:after="0" w:line="240" w:lineRule="auto"/>
        <w:ind w:right="-41" w:firstLine="567"/>
        <w:contextualSpacing/>
        <w:jc w:val="both"/>
        <w:textAlignment w:val="baseline"/>
        <w:rPr>
          <w:rFonts w:ascii="Trebuchet MS" w:eastAsia="Calibri" w:hAnsi="Trebuchet MS" w:cs="Times New Roman"/>
          <w:b/>
          <w:bCs/>
          <w:kern w:val="2"/>
          <w:sz w:val="22"/>
          <w:szCs w:val="22"/>
          <w:u w:val="single"/>
          <w:lang w:eastAsia="en-US"/>
          <w14:ligatures w14:val="standardContextual"/>
        </w:rPr>
      </w:pPr>
      <w:r w:rsidRPr="009A0377">
        <w:rPr>
          <w:rFonts w:ascii="Trebuchet MS" w:eastAsia="Times New Roman" w:hAnsi="Trebuchet MS" w:cs="Times New Roman"/>
          <w:b/>
          <w:kern w:val="2"/>
          <w:sz w:val="22"/>
          <w:szCs w:val="22"/>
          <w:u w:val="single"/>
          <w:lang w:eastAsia="en-US"/>
          <w14:ligatures w14:val="standardContextual"/>
        </w:rPr>
        <w:t>Pateikiami dokumentai tiesiogiai suformuoti elektroninėmis priemonėmis arba skaitmeninės dokumentų kopijos (anglų ir lietuvių kalbomis).</w:t>
      </w:r>
    </w:p>
    <w:p w14:paraId="7A0E8BC3" w14:textId="77777777" w:rsidR="007D0615" w:rsidRPr="009A0377" w:rsidRDefault="007D0615" w:rsidP="007D0615">
      <w:pPr>
        <w:spacing w:after="26" w:line="248" w:lineRule="auto"/>
        <w:ind w:right="5" w:firstLine="567"/>
        <w:jc w:val="both"/>
        <w:rPr>
          <w:rFonts w:ascii="Trebuchet MS" w:eastAsia="Trebuchet MS" w:hAnsi="Trebuchet MS" w:cs="Trebuchet MS"/>
          <w:color w:val="000000"/>
          <w:sz w:val="22"/>
          <w:szCs w:val="22"/>
        </w:rPr>
      </w:pPr>
    </w:p>
    <w:p w14:paraId="1B149F05" w14:textId="77777777" w:rsidR="007D0615" w:rsidRDefault="007D0615" w:rsidP="007D0615">
      <w:pPr>
        <w:tabs>
          <w:tab w:val="left" w:pos="868"/>
          <w:tab w:val="left" w:pos="1151"/>
          <w:tab w:val="left" w:pos="1451"/>
        </w:tabs>
        <w:suppressAutoHyphens/>
        <w:autoSpaceDN w:val="0"/>
        <w:spacing w:after="0" w:line="240" w:lineRule="auto"/>
        <w:jc w:val="both"/>
        <w:textAlignment w:val="baseline"/>
      </w:pPr>
      <w:bookmarkStart w:id="50" w:name="_Hlk111542712"/>
    </w:p>
    <w:p w14:paraId="01253AF1" w14:textId="77777777" w:rsidR="007D0615" w:rsidRDefault="007D0615" w:rsidP="007D0615">
      <w:pPr>
        <w:tabs>
          <w:tab w:val="left" w:pos="868"/>
          <w:tab w:val="left" w:pos="1151"/>
          <w:tab w:val="left" w:pos="1451"/>
        </w:tabs>
        <w:suppressAutoHyphens/>
        <w:autoSpaceDN w:val="0"/>
        <w:spacing w:after="0" w:line="240" w:lineRule="auto"/>
        <w:jc w:val="both"/>
        <w:textAlignment w:val="baseline"/>
      </w:pPr>
    </w:p>
    <w:p w14:paraId="0C52E4E7" w14:textId="77777777" w:rsidR="007D0615" w:rsidRPr="00AD28D8" w:rsidRDefault="007D0615" w:rsidP="007D0615">
      <w:pPr>
        <w:tabs>
          <w:tab w:val="left" w:pos="868"/>
          <w:tab w:val="left" w:pos="1151"/>
          <w:tab w:val="left" w:pos="1451"/>
        </w:tabs>
        <w:suppressAutoHyphens/>
        <w:autoSpaceDN w:val="0"/>
        <w:spacing w:after="0" w:line="240" w:lineRule="auto"/>
        <w:ind w:firstLine="567"/>
        <w:jc w:val="both"/>
        <w:textAlignment w:val="baseline"/>
        <w:rPr>
          <w:rFonts w:ascii="Trebuchet MS" w:eastAsia="SimSun" w:hAnsi="Trebuchet MS" w:cs="Times New Roman"/>
          <w:b/>
          <w:bCs/>
          <w:sz w:val="22"/>
          <w:szCs w:val="22"/>
          <w:lang w:bidi="hi-IN"/>
        </w:rPr>
      </w:pPr>
      <w:r w:rsidRPr="00AD28D8">
        <w:rPr>
          <w:rFonts w:ascii="Trebuchet MS" w:hAnsi="Trebuchet MS"/>
          <w:b/>
          <w:sz w:val="22"/>
          <w:szCs w:val="22"/>
        </w:rPr>
        <w:t>2 Pirkimo</w:t>
      </w:r>
      <w:r>
        <w:rPr>
          <w:rFonts w:ascii="Trebuchet MS" w:hAnsi="Trebuchet MS"/>
          <w:b/>
          <w:sz w:val="22"/>
          <w:szCs w:val="22"/>
        </w:rPr>
        <w:t xml:space="preserve"> objekto</w:t>
      </w:r>
      <w:r w:rsidRPr="00AD28D8">
        <w:rPr>
          <w:rFonts w:ascii="Trebuchet MS" w:hAnsi="Trebuchet MS"/>
          <w:b/>
          <w:sz w:val="22"/>
          <w:szCs w:val="22"/>
        </w:rPr>
        <w:t xml:space="preserve"> dalis. </w:t>
      </w:r>
      <w:bookmarkEnd w:id="50"/>
      <w:r w:rsidRPr="00AD28D8">
        <w:rPr>
          <w:rFonts w:ascii="Trebuchet MS" w:hAnsi="Trebuchet MS"/>
          <w:b/>
          <w:sz w:val="22"/>
          <w:szCs w:val="22"/>
        </w:rPr>
        <w:t>Citoskopo sistema (urologams), Šilainių padalinys</w:t>
      </w:r>
      <w:r w:rsidRPr="00AD28D8">
        <w:rPr>
          <w:rFonts w:ascii="Trebuchet MS" w:eastAsia="SimSun" w:hAnsi="Trebuchet MS" w:cs="Times New Roman"/>
          <w:b/>
          <w:bCs/>
          <w:sz w:val="22"/>
          <w:szCs w:val="22"/>
          <w:lang w:bidi="hi-IN"/>
        </w:rPr>
        <w:t xml:space="preserve">, 1 vnt. </w:t>
      </w:r>
      <w:r w:rsidRPr="00AD28D8">
        <w:rPr>
          <w:rFonts w:ascii="Trebuchet MS" w:eastAsia="SimSun" w:hAnsi="Trebuchet MS" w:cs="Times New Roman"/>
          <w:b/>
          <w:sz w:val="22"/>
          <w:szCs w:val="22"/>
          <w:lang w:bidi="hi-IN"/>
        </w:rPr>
        <w:t>Pristatymo adresas</w:t>
      </w:r>
      <w:r w:rsidRPr="00AD28D8">
        <w:rPr>
          <w:rFonts w:ascii="Trebuchet MS" w:eastAsia="SimSun" w:hAnsi="Trebuchet MS" w:cs="Times New Roman"/>
          <w:b/>
          <w:bCs/>
          <w:sz w:val="22"/>
          <w:szCs w:val="22"/>
          <w:lang w:bidi="hi-IN"/>
        </w:rPr>
        <w:t xml:space="preserve">: Baltų pr. 7, Kaunas. </w:t>
      </w:r>
    </w:p>
    <w:p w14:paraId="632431FB" w14:textId="77777777" w:rsidR="007D0615" w:rsidRPr="009A0377" w:rsidRDefault="007D0615" w:rsidP="007D0615">
      <w:pPr>
        <w:tabs>
          <w:tab w:val="left" w:pos="868"/>
          <w:tab w:val="left" w:pos="1151"/>
          <w:tab w:val="left" w:pos="1451"/>
        </w:tabs>
        <w:suppressAutoHyphens/>
        <w:autoSpaceDN w:val="0"/>
        <w:spacing w:after="0" w:line="240" w:lineRule="auto"/>
        <w:jc w:val="right"/>
        <w:textAlignment w:val="baseline"/>
        <w:rPr>
          <w:rFonts w:ascii="Trebuchet MS" w:hAnsi="Trebuchet MS"/>
        </w:rPr>
      </w:pPr>
      <w:r w:rsidRPr="009A0377">
        <w:rPr>
          <w:rFonts w:ascii="Trebuchet MS" w:eastAsia="SimSun" w:hAnsi="Trebuchet MS" w:cs="Times New Roman"/>
          <w:b/>
          <w:bCs/>
          <w:kern w:val="2"/>
          <w:lang w:bidi="hi-IN"/>
        </w:rPr>
        <w:t>1 lentelė</w:t>
      </w:r>
    </w:p>
    <w:tbl>
      <w:tblPr>
        <w:tblW w:w="15043" w:type="dxa"/>
        <w:jc w:val="center"/>
        <w:tblLayout w:type="fixed"/>
        <w:tblLook w:val="04A0" w:firstRow="1" w:lastRow="0" w:firstColumn="1" w:lastColumn="0" w:noHBand="0" w:noVBand="1"/>
      </w:tblPr>
      <w:tblGrid>
        <w:gridCol w:w="842"/>
        <w:gridCol w:w="3548"/>
        <w:gridCol w:w="3827"/>
        <w:gridCol w:w="3541"/>
        <w:gridCol w:w="1987"/>
        <w:gridCol w:w="1298"/>
      </w:tblGrid>
      <w:tr w:rsidR="007D0615" w:rsidRPr="00F4183B" w14:paraId="4DD48B83" w14:textId="77777777" w:rsidTr="00323694">
        <w:trPr>
          <w:trHeight w:val="34"/>
          <w:jc w:val="center"/>
        </w:trPr>
        <w:tc>
          <w:tcPr>
            <w:tcW w:w="842" w:type="dxa"/>
            <w:vMerge w:val="restart"/>
            <w:tcBorders>
              <w:top w:val="single" w:sz="4" w:space="0" w:color="000000"/>
              <w:left w:val="single" w:sz="4" w:space="0" w:color="000000"/>
              <w:bottom w:val="single" w:sz="4" w:space="0" w:color="auto"/>
              <w:right w:val="nil"/>
            </w:tcBorders>
            <w:shd w:val="clear" w:color="auto" w:fill="D9E2F3" w:themeFill="accent1" w:themeFillTint="33"/>
            <w:vAlign w:val="center"/>
            <w:hideMark/>
          </w:tcPr>
          <w:p w14:paraId="7E9E5B22" w14:textId="77777777" w:rsidR="007D0615" w:rsidRPr="00FF7A0B" w:rsidRDefault="007D0615" w:rsidP="00323694">
            <w:pPr>
              <w:spacing w:after="0" w:line="240" w:lineRule="auto"/>
              <w:jc w:val="center"/>
              <w:rPr>
                <w:rFonts w:ascii="Trebuchet MS" w:eastAsia="Times New Roman" w:hAnsi="Trebuchet MS" w:cs="Trebuchet MS"/>
                <w:b/>
                <w:sz w:val="22"/>
                <w:szCs w:val="22"/>
              </w:rPr>
            </w:pPr>
            <w:r w:rsidRPr="00FF7A0B">
              <w:rPr>
                <w:rFonts w:ascii="Trebuchet MS" w:eastAsia="Times New Roman" w:hAnsi="Trebuchet MS" w:cs="Trebuchet MS"/>
                <w:b/>
                <w:sz w:val="22"/>
                <w:szCs w:val="22"/>
              </w:rPr>
              <w:t>Eil. Nr.</w:t>
            </w:r>
          </w:p>
        </w:tc>
        <w:tc>
          <w:tcPr>
            <w:tcW w:w="3548" w:type="dxa"/>
            <w:vMerge w:val="restart"/>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1C1B33EB" w14:textId="77777777" w:rsidR="007D0615" w:rsidRPr="00FF7A0B" w:rsidRDefault="007D0615" w:rsidP="00323694">
            <w:pPr>
              <w:spacing w:after="0" w:line="240" w:lineRule="auto"/>
              <w:jc w:val="center"/>
              <w:rPr>
                <w:rFonts w:ascii="Trebuchet MS" w:eastAsia="Times New Roman" w:hAnsi="Trebuchet MS" w:cs="Trebuchet MS"/>
                <w:b/>
                <w:sz w:val="22"/>
                <w:szCs w:val="22"/>
              </w:rPr>
            </w:pPr>
            <w:r w:rsidRPr="00FF7A0B">
              <w:rPr>
                <w:rFonts w:ascii="Trebuchet MS" w:eastAsia="Times New Roman" w:hAnsi="Trebuchet MS" w:cs="Trebuchet MS"/>
                <w:b/>
                <w:sz w:val="22"/>
                <w:szCs w:val="22"/>
              </w:rPr>
              <w:t>Techniniai reikalavimai</w:t>
            </w:r>
          </w:p>
        </w:tc>
        <w:tc>
          <w:tcPr>
            <w:tcW w:w="3827" w:type="dxa"/>
            <w:vMerge w:val="restart"/>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5AA38EEB" w14:textId="77777777" w:rsidR="007D0615" w:rsidRPr="00FF7A0B" w:rsidRDefault="007D0615" w:rsidP="00323694">
            <w:pPr>
              <w:spacing w:after="0" w:line="240" w:lineRule="auto"/>
              <w:jc w:val="center"/>
              <w:rPr>
                <w:rFonts w:ascii="Trebuchet MS" w:eastAsia="Times New Roman" w:hAnsi="Trebuchet MS" w:cs="Trebuchet MS"/>
                <w:b/>
                <w:sz w:val="22"/>
                <w:szCs w:val="22"/>
              </w:rPr>
            </w:pPr>
            <w:r w:rsidRPr="00FF7A0B">
              <w:rPr>
                <w:rFonts w:ascii="Trebuchet MS" w:eastAsia="Times New Roman" w:hAnsi="Trebuchet MS" w:cs="Trebuchet MS"/>
                <w:b/>
                <w:sz w:val="22"/>
                <w:szCs w:val="22"/>
              </w:rPr>
              <w:t>Reikalaujamos parametrų reikšmės</w:t>
            </w:r>
          </w:p>
        </w:tc>
        <w:tc>
          <w:tcPr>
            <w:tcW w:w="6826"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4FAEB153" w14:textId="77777777" w:rsidR="007D0615" w:rsidRPr="00FF7A0B" w:rsidRDefault="007D0615" w:rsidP="00323694">
            <w:pPr>
              <w:spacing w:after="0" w:line="240" w:lineRule="auto"/>
              <w:jc w:val="center"/>
              <w:rPr>
                <w:rFonts w:ascii="Trebuchet MS" w:eastAsia="Times New Roman" w:hAnsi="Trebuchet MS" w:cs="Trebuchet MS"/>
                <w:b/>
                <w:sz w:val="22"/>
                <w:szCs w:val="22"/>
              </w:rPr>
            </w:pPr>
            <w:r w:rsidRPr="00FF7A0B">
              <w:rPr>
                <w:rFonts w:ascii="Trebuchet MS" w:eastAsia="Times New Roman" w:hAnsi="Trebuchet MS" w:cs="Trebuchet MS"/>
                <w:b/>
                <w:sz w:val="22"/>
                <w:szCs w:val="22"/>
              </w:rPr>
              <w:t>Atitikimas kokybiniams ir techniniams reikalavimams.</w:t>
            </w:r>
          </w:p>
          <w:p w14:paraId="7BD5A2D4" w14:textId="77777777" w:rsidR="007D0615" w:rsidRPr="00FF7A0B" w:rsidRDefault="007D0615" w:rsidP="00323694">
            <w:pPr>
              <w:spacing w:after="0" w:line="240" w:lineRule="auto"/>
              <w:jc w:val="center"/>
              <w:rPr>
                <w:rFonts w:ascii="Trebuchet MS" w:eastAsia="Times New Roman" w:hAnsi="Trebuchet MS" w:cs="Trebuchet MS"/>
                <w:b/>
                <w:sz w:val="22"/>
                <w:szCs w:val="22"/>
              </w:rPr>
            </w:pPr>
            <w:r w:rsidRPr="00FF7A0B">
              <w:rPr>
                <w:rFonts w:ascii="Trebuchet MS" w:eastAsia="Times New Roman" w:hAnsi="Trebuchet MS" w:cs="Trebuchet MS"/>
                <w:b/>
                <w:sz w:val="22"/>
                <w:szCs w:val="22"/>
              </w:rPr>
              <w:t>Nuoroda į pridedamus, prekės atitikimą reikalaujamoms charakteristikoms įrodančius, dokumentus (bukletų, techninių aprašų puslapių Nr.)</w:t>
            </w:r>
          </w:p>
        </w:tc>
      </w:tr>
      <w:tr w:rsidR="007D0615" w:rsidRPr="00F4183B" w14:paraId="73590C3C" w14:textId="77777777" w:rsidTr="00323694">
        <w:trPr>
          <w:trHeight w:val="34"/>
          <w:jc w:val="center"/>
        </w:trPr>
        <w:tc>
          <w:tcPr>
            <w:tcW w:w="842" w:type="dxa"/>
            <w:vMerge/>
            <w:tcBorders>
              <w:top w:val="single" w:sz="4" w:space="0" w:color="000000"/>
              <w:left w:val="single" w:sz="4" w:space="0" w:color="000000"/>
              <w:bottom w:val="single" w:sz="4" w:space="0" w:color="auto"/>
              <w:right w:val="nil"/>
            </w:tcBorders>
            <w:shd w:val="clear" w:color="auto" w:fill="D9E2F3" w:themeFill="accent1" w:themeFillTint="33"/>
            <w:vAlign w:val="center"/>
            <w:hideMark/>
          </w:tcPr>
          <w:p w14:paraId="6DF8FB07" w14:textId="77777777" w:rsidR="007D0615" w:rsidRPr="00FF7A0B" w:rsidRDefault="007D0615" w:rsidP="00323694">
            <w:pPr>
              <w:spacing w:after="0" w:line="240" w:lineRule="auto"/>
              <w:rPr>
                <w:rFonts w:ascii="Trebuchet MS" w:eastAsia="Times New Roman" w:hAnsi="Trebuchet MS" w:cs="Trebuchet MS"/>
                <w:b/>
                <w:sz w:val="22"/>
                <w:szCs w:val="22"/>
              </w:rPr>
            </w:pPr>
          </w:p>
        </w:tc>
        <w:tc>
          <w:tcPr>
            <w:tcW w:w="3548" w:type="dxa"/>
            <w:vMerge/>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03C31E9A" w14:textId="77777777" w:rsidR="007D0615" w:rsidRPr="00FF7A0B" w:rsidRDefault="007D0615" w:rsidP="00323694">
            <w:pPr>
              <w:spacing w:after="0" w:line="240" w:lineRule="auto"/>
              <w:rPr>
                <w:rFonts w:ascii="Trebuchet MS" w:eastAsia="Times New Roman" w:hAnsi="Trebuchet MS" w:cs="Trebuchet MS"/>
                <w:b/>
                <w:sz w:val="22"/>
                <w:szCs w:val="22"/>
              </w:rPr>
            </w:pPr>
          </w:p>
        </w:tc>
        <w:tc>
          <w:tcPr>
            <w:tcW w:w="3827" w:type="dxa"/>
            <w:vMerge/>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6F79B283" w14:textId="77777777" w:rsidR="007D0615" w:rsidRPr="00FF7A0B" w:rsidRDefault="007D0615" w:rsidP="00323694">
            <w:pPr>
              <w:spacing w:after="0" w:line="240" w:lineRule="auto"/>
              <w:rPr>
                <w:rFonts w:ascii="Trebuchet MS" w:eastAsia="Times New Roman" w:hAnsi="Trebuchet MS" w:cs="Trebuchet MS"/>
                <w:b/>
                <w:sz w:val="22"/>
                <w:szCs w:val="22"/>
              </w:rPr>
            </w:pPr>
          </w:p>
        </w:tc>
        <w:tc>
          <w:tcPr>
            <w:tcW w:w="3541" w:type="dxa"/>
            <w:vMerge w:val="restar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2AC2511D" w14:textId="77777777" w:rsidR="007D0615" w:rsidRPr="00FF7A0B" w:rsidRDefault="007D0615" w:rsidP="00323694">
            <w:pPr>
              <w:widowControl w:val="0"/>
              <w:snapToGrid w:val="0"/>
              <w:spacing w:after="0" w:line="240" w:lineRule="auto"/>
              <w:jc w:val="center"/>
              <w:rPr>
                <w:rFonts w:ascii="Trebuchet MS" w:hAnsi="Trebuchet MS"/>
                <w:b/>
                <w:sz w:val="22"/>
                <w:szCs w:val="22"/>
              </w:rPr>
            </w:pPr>
            <w:r w:rsidRPr="00FF7A0B">
              <w:rPr>
                <w:rFonts w:ascii="Trebuchet MS" w:hAnsi="Trebuchet MS"/>
                <w:b/>
                <w:sz w:val="22"/>
                <w:szCs w:val="22"/>
              </w:rPr>
              <w:t>Siūlomos prekės pavadinimas, techniniai parametrai</w:t>
            </w:r>
          </w:p>
        </w:tc>
        <w:tc>
          <w:tcPr>
            <w:tcW w:w="3285" w:type="dxa"/>
            <w:gridSpan w:val="2"/>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7BAE9362" w14:textId="77777777" w:rsidR="007D0615" w:rsidRPr="00FF7A0B" w:rsidRDefault="007D0615" w:rsidP="00323694">
            <w:pPr>
              <w:spacing w:after="0" w:line="240" w:lineRule="auto"/>
              <w:jc w:val="center"/>
              <w:rPr>
                <w:rFonts w:ascii="Trebuchet MS" w:hAnsi="Trebuchet MS"/>
                <w:sz w:val="22"/>
                <w:szCs w:val="22"/>
              </w:rPr>
            </w:pPr>
            <w:r w:rsidRPr="00FF7A0B">
              <w:rPr>
                <w:rFonts w:ascii="Trebuchet MS" w:hAnsi="Trebuchet MS"/>
                <w:b/>
                <w:bCs/>
                <w:sz w:val="22"/>
                <w:szCs w:val="22"/>
              </w:rPr>
              <w:t>Pasiūlymo dokumentai, patvirtinantys siūlomos prekės techninius parametrus</w:t>
            </w:r>
          </w:p>
        </w:tc>
      </w:tr>
      <w:tr w:rsidR="007D0615" w:rsidRPr="00F4183B" w14:paraId="20CEDAC6" w14:textId="77777777" w:rsidTr="00323694">
        <w:trPr>
          <w:trHeight w:val="34"/>
          <w:jc w:val="center"/>
        </w:trPr>
        <w:tc>
          <w:tcPr>
            <w:tcW w:w="842" w:type="dxa"/>
            <w:vMerge/>
            <w:tcBorders>
              <w:top w:val="single" w:sz="4" w:space="0" w:color="000000"/>
              <w:left w:val="single" w:sz="4" w:space="0" w:color="000000"/>
              <w:bottom w:val="single" w:sz="4" w:space="0" w:color="auto"/>
              <w:right w:val="nil"/>
            </w:tcBorders>
            <w:shd w:val="clear" w:color="auto" w:fill="D9E2F3" w:themeFill="accent1" w:themeFillTint="33"/>
            <w:vAlign w:val="center"/>
            <w:hideMark/>
          </w:tcPr>
          <w:p w14:paraId="3A3760E5" w14:textId="77777777" w:rsidR="007D0615" w:rsidRPr="00FF7A0B" w:rsidRDefault="007D0615" w:rsidP="00323694">
            <w:pPr>
              <w:spacing w:after="0" w:line="240" w:lineRule="auto"/>
              <w:rPr>
                <w:rFonts w:ascii="Trebuchet MS" w:eastAsia="Times New Roman" w:hAnsi="Trebuchet MS" w:cs="Trebuchet MS"/>
                <w:b/>
                <w:sz w:val="22"/>
                <w:szCs w:val="22"/>
              </w:rPr>
            </w:pPr>
          </w:p>
        </w:tc>
        <w:tc>
          <w:tcPr>
            <w:tcW w:w="3548" w:type="dxa"/>
            <w:vMerge/>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798CF7D8" w14:textId="77777777" w:rsidR="007D0615" w:rsidRPr="00FF7A0B" w:rsidRDefault="007D0615" w:rsidP="00323694">
            <w:pPr>
              <w:spacing w:after="0" w:line="240" w:lineRule="auto"/>
              <w:rPr>
                <w:rFonts w:ascii="Trebuchet MS" w:eastAsia="Times New Roman" w:hAnsi="Trebuchet MS" w:cs="Trebuchet MS"/>
                <w:b/>
                <w:sz w:val="22"/>
                <w:szCs w:val="22"/>
              </w:rPr>
            </w:pPr>
          </w:p>
        </w:tc>
        <w:tc>
          <w:tcPr>
            <w:tcW w:w="3827" w:type="dxa"/>
            <w:vMerge/>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300D24B0" w14:textId="77777777" w:rsidR="007D0615" w:rsidRPr="00FF7A0B" w:rsidRDefault="007D0615" w:rsidP="00323694">
            <w:pPr>
              <w:spacing w:after="0" w:line="240" w:lineRule="auto"/>
              <w:rPr>
                <w:rFonts w:ascii="Trebuchet MS" w:eastAsia="Times New Roman" w:hAnsi="Trebuchet MS" w:cs="Trebuchet MS"/>
                <w:b/>
                <w:sz w:val="22"/>
                <w:szCs w:val="22"/>
              </w:rPr>
            </w:pPr>
          </w:p>
        </w:tc>
        <w:tc>
          <w:tcPr>
            <w:tcW w:w="3541" w:type="dxa"/>
            <w:vMerge/>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03453A4D" w14:textId="77777777" w:rsidR="007D0615" w:rsidRPr="00FF7A0B" w:rsidRDefault="007D0615" w:rsidP="00323694">
            <w:pPr>
              <w:spacing w:after="0" w:line="240" w:lineRule="auto"/>
              <w:rPr>
                <w:rFonts w:ascii="Trebuchet MS" w:hAnsi="Trebuchet MS"/>
                <w:b/>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11DA3E98" w14:textId="77777777" w:rsidR="007D0615" w:rsidRPr="00FF7A0B" w:rsidRDefault="007D0615" w:rsidP="00323694">
            <w:pPr>
              <w:spacing w:after="0" w:line="240" w:lineRule="auto"/>
              <w:jc w:val="center"/>
              <w:rPr>
                <w:rFonts w:ascii="Trebuchet MS" w:hAnsi="Trebuchet MS"/>
                <w:b/>
                <w:bCs/>
                <w:sz w:val="22"/>
                <w:szCs w:val="22"/>
              </w:rPr>
            </w:pPr>
            <w:r w:rsidRPr="00FF7A0B">
              <w:rPr>
                <w:rFonts w:ascii="Trebuchet MS" w:hAnsi="Trebuchet MS"/>
                <w:b/>
                <w:bCs/>
                <w:sz w:val="22"/>
                <w:szCs w:val="22"/>
              </w:rPr>
              <w:t>dokumento pavadinimas</w:t>
            </w:r>
          </w:p>
        </w:tc>
        <w:tc>
          <w:tcPr>
            <w:tcW w:w="129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7C9FFD8C" w14:textId="77777777" w:rsidR="007D0615" w:rsidRPr="00FF7A0B" w:rsidRDefault="007D0615" w:rsidP="00323694">
            <w:pPr>
              <w:spacing w:after="0" w:line="240" w:lineRule="auto"/>
              <w:jc w:val="center"/>
              <w:rPr>
                <w:rFonts w:ascii="Trebuchet MS" w:hAnsi="Trebuchet MS"/>
                <w:b/>
                <w:bCs/>
                <w:sz w:val="22"/>
                <w:szCs w:val="22"/>
              </w:rPr>
            </w:pPr>
            <w:r w:rsidRPr="00FF7A0B">
              <w:rPr>
                <w:rFonts w:ascii="Trebuchet MS" w:hAnsi="Trebuchet MS"/>
                <w:b/>
                <w:bCs/>
                <w:sz w:val="22"/>
                <w:szCs w:val="22"/>
              </w:rPr>
              <w:t>pasiūlymo lapo numeris</w:t>
            </w:r>
          </w:p>
        </w:tc>
      </w:tr>
      <w:tr w:rsidR="007D0615" w:rsidRPr="00F4183B" w14:paraId="1AC9B048"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3AAB9B99" w14:textId="77777777" w:rsidR="007D0615" w:rsidRPr="00FF7A0B" w:rsidRDefault="007D0615" w:rsidP="00323694">
            <w:pPr>
              <w:spacing w:after="0" w:line="240" w:lineRule="auto"/>
              <w:rPr>
                <w:rFonts w:ascii="Trebuchet MS" w:hAnsi="Trebuchet MS" w:cs="Times New Roman"/>
                <w:b/>
                <w:sz w:val="22"/>
                <w:szCs w:val="22"/>
              </w:rPr>
            </w:pPr>
            <w:r w:rsidRPr="00FF7A0B">
              <w:rPr>
                <w:rFonts w:ascii="Trebuchet MS" w:hAnsi="Trebuchet MS" w:cs="Times New Roman"/>
                <w:b/>
                <w:sz w:val="22"/>
                <w:szCs w:val="22"/>
              </w:rPr>
              <w:t>1.</w:t>
            </w:r>
          </w:p>
        </w:tc>
        <w:tc>
          <w:tcPr>
            <w:tcW w:w="3548" w:type="dxa"/>
            <w:tcBorders>
              <w:top w:val="single" w:sz="4" w:space="0" w:color="auto"/>
              <w:left w:val="single" w:sz="4" w:space="0" w:color="auto"/>
              <w:bottom w:val="single" w:sz="4" w:space="0" w:color="auto"/>
              <w:right w:val="single" w:sz="4" w:space="0" w:color="auto"/>
            </w:tcBorders>
          </w:tcPr>
          <w:p w14:paraId="647D02DD" w14:textId="77777777" w:rsidR="007D0615" w:rsidRPr="00FF7A0B" w:rsidRDefault="007D0615" w:rsidP="00323694">
            <w:pPr>
              <w:spacing w:after="0" w:line="240" w:lineRule="auto"/>
              <w:rPr>
                <w:rFonts w:ascii="Trebuchet MS" w:hAnsi="Trebuchet MS"/>
                <w:sz w:val="22"/>
                <w:szCs w:val="22"/>
              </w:rPr>
            </w:pPr>
            <w:r w:rsidRPr="00FF7A0B">
              <w:rPr>
                <w:rFonts w:ascii="Trebuchet MS" w:hAnsi="Trebuchet MS" w:cs="Times New Roman"/>
                <w:b/>
                <w:sz w:val="22"/>
                <w:szCs w:val="22"/>
              </w:rPr>
              <w:t>LCD monitorius</w:t>
            </w:r>
          </w:p>
        </w:tc>
        <w:tc>
          <w:tcPr>
            <w:tcW w:w="3827" w:type="dxa"/>
            <w:tcBorders>
              <w:top w:val="single" w:sz="4" w:space="0" w:color="auto"/>
              <w:left w:val="single" w:sz="4" w:space="0" w:color="auto"/>
              <w:bottom w:val="single" w:sz="4" w:space="0" w:color="auto"/>
              <w:right w:val="single" w:sz="4" w:space="0" w:color="auto"/>
            </w:tcBorders>
          </w:tcPr>
          <w:p w14:paraId="2AE3C0A9" w14:textId="77777777" w:rsidR="007D0615" w:rsidRPr="00FF7A0B" w:rsidRDefault="007D0615" w:rsidP="00323694">
            <w:pPr>
              <w:spacing w:after="0" w:line="240" w:lineRule="auto"/>
              <w:rPr>
                <w:rFonts w:ascii="Trebuchet MS" w:hAnsi="Trebuchet MS"/>
                <w:sz w:val="22"/>
                <w:szCs w:val="22"/>
              </w:rPr>
            </w:pPr>
          </w:p>
        </w:tc>
        <w:tc>
          <w:tcPr>
            <w:tcW w:w="3541" w:type="dxa"/>
            <w:tcBorders>
              <w:top w:val="single" w:sz="4" w:space="0" w:color="000000"/>
              <w:left w:val="single" w:sz="4" w:space="0" w:color="auto"/>
              <w:bottom w:val="single" w:sz="4" w:space="0" w:color="000000"/>
              <w:right w:val="single" w:sz="4" w:space="0" w:color="000000"/>
            </w:tcBorders>
          </w:tcPr>
          <w:p w14:paraId="7E62EE34" w14:textId="77777777" w:rsidR="007D0615" w:rsidRPr="005E3C22" w:rsidRDefault="007D0615" w:rsidP="00323694">
            <w:pPr>
              <w:spacing w:after="0" w:line="240" w:lineRule="auto"/>
              <w:ind w:hanging="5"/>
              <w:jc w:val="center"/>
              <w:rPr>
                <w:rFonts w:ascii="Trebuchet MS" w:hAnsi="Trebuchet MS"/>
                <w:b/>
                <w:bCs/>
                <w:sz w:val="22"/>
                <w:szCs w:val="22"/>
              </w:rPr>
            </w:pPr>
            <w:r w:rsidRPr="005E3C22">
              <w:rPr>
                <w:rFonts w:ascii="Trebuchet MS" w:hAnsi="Trebuchet MS"/>
                <w:b/>
                <w:bCs/>
                <w:sz w:val="22"/>
                <w:szCs w:val="22"/>
              </w:rPr>
              <w:t>27HK510S</w:t>
            </w:r>
          </w:p>
        </w:tc>
        <w:tc>
          <w:tcPr>
            <w:tcW w:w="1987" w:type="dxa"/>
            <w:tcBorders>
              <w:top w:val="single" w:sz="4" w:space="0" w:color="000000"/>
              <w:left w:val="single" w:sz="4" w:space="0" w:color="000000"/>
              <w:bottom w:val="single" w:sz="4" w:space="0" w:color="000000"/>
              <w:right w:val="single" w:sz="4" w:space="0" w:color="000000"/>
            </w:tcBorders>
          </w:tcPr>
          <w:p w14:paraId="345946CA" w14:textId="77777777" w:rsidR="007D0615" w:rsidRPr="00FF7A0B" w:rsidRDefault="007D0615" w:rsidP="00323694">
            <w:pPr>
              <w:spacing w:after="0" w:line="240" w:lineRule="auto"/>
              <w:ind w:hanging="120"/>
              <w:jc w:val="center"/>
              <w:rPr>
                <w:rFonts w:ascii="Trebuchet MS" w:hAnsi="Trebuchet MS"/>
                <w:bCs/>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5FFD7DA3" w14:textId="77777777" w:rsidR="007D0615" w:rsidRPr="00FF7A0B" w:rsidRDefault="007D0615" w:rsidP="00323694">
            <w:pPr>
              <w:spacing w:after="0" w:line="240" w:lineRule="auto"/>
              <w:jc w:val="center"/>
              <w:rPr>
                <w:rFonts w:ascii="Trebuchet MS" w:hAnsi="Trebuchet MS"/>
                <w:bCs/>
                <w:sz w:val="22"/>
                <w:szCs w:val="22"/>
              </w:rPr>
            </w:pPr>
            <w:r w:rsidRPr="00CA335C">
              <w:rPr>
                <w:rFonts w:ascii="Trebuchet MS" w:eastAsia="Calibri" w:hAnsi="Trebuchet MS" w:cs="Arial"/>
                <w:i/>
                <w:sz w:val="22"/>
                <w:szCs w:val="22"/>
              </w:rPr>
              <w:t>2</w:t>
            </w:r>
          </w:p>
        </w:tc>
      </w:tr>
      <w:tr w:rsidR="007D0615" w:rsidRPr="00F4183B" w14:paraId="6FFEF752"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67C7A5F"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1.1</w:t>
            </w:r>
          </w:p>
        </w:tc>
        <w:tc>
          <w:tcPr>
            <w:tcW w:w="3548" w:type="dxa"/>
            <w:tcBorders>
              <w:top w:val="single" w:sz="4" w:space="0" w:color="auto"/>
              <w:left w:val="single" w:sz="4" w:space="0" w:color="auto"/>
              <w:bottom w:val="single" w:sz="4" w:space="0" w:color="auto"/>
              <w:right w:val="single" w:sz="4" w:space="0" w:color="auto"/>
            </w:tcBorders>
          </w:tcPr>
          <w:p w14:paraId="306F5B8A"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Skiriamoji geba</w:t>
            </w:r>
          </w:p>
        </w:tc>
        <w:tc>
          <w:tcPr>
            <w:tcW w:w="3827" w:type="dxa"/>
            <w:tcBorders>
              <w:top w:val="single" w:sz="4" w:space="0" w:color="auto"/>
              <w:left w:val="single" w:sz="4" w:space="0" w:color="auto"/>
              <w:bottom w:val="single" w:sz="4" w:space="0" w:color="auto"/>
              <w:right w:val="single" w:sz="4" w:space="0" w:color="auto"/>
            </w:tcBorders>
          </w:tcPr>
          <w:p w14:paraId="3B178C7C"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Ne mažiau 1920x1080 taškų</w:t>
            </w:r>
          </w:p>
        </w:tc>
        <w:tc>
          <w:tcPr>
            <w:tcW w:w="3541" w:type="dxa"/>
            <w:tcBorders>
              <w:top w:val="single" w:sz="4" w:space="0" w:color="000000"/>
              <w:left w:val="single" w:sz="4" w:space="0" w:color="auto"/>
              <w:bottom w:val="single" w:sz="4" w:space="0" w:color="000000"/>
              <w:right w:val="single" w:sz="4" w:space="0" w:color="000000"/>
            </w:tcBorders>
          </w:tcPr>
          <w:p w14:paraId="1175323D"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eastAsia="Arial Unicode MS" w:hAnsi="Trebuchet MS" w:cs="Times New Roman"/>
                <w:color w:val="000000"/>
                <w:sz w:val="22"/>
                <w:szCs w:val="22"/>
              </w:rPr>
              <w:t>1920x1080 taškų</w:t>
            </w:r>
          </w:p>
        </w:tc>
        <w:tc>
          <w:tcPr>
            <w:tcW w:w="1987" w:type="dxa"/>
            <w:tcBorders>
              <w:top w:val="single" w:sz="4" w:space="0" w:color="000000"/>
              <w:left w:val="single" w:sz="4" w:space="0" w:color="000000"/>
              <w:bottom w:val="single" w:sz="4" w:space="0" w:color="000000"/>
              <w:right w:val="single" w:sz="4" w:space="0" w:color="000000"/>
            </w:tcBorders>
          </w:tcPr>
          <w:p w14:paraId="581502AF"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3914DA14" w14:textId="77777777" w:rsidR="007D0615" w:rsidRPr="00FF7A0B" w:rsidRDefault="007D0615" w:rsidP="00323694">
            <w:pPr>
              <w:spacing w:after="0" w:line="240" w:lineRule="auto"/>
              <w:jc w:val="center"/>
              <w:rPr>
                <w:rFonts w:ascii="Trebuchet MS" w:eastAsia="Calibri" w:hAnsi="Trebuchet MS" w:cs="Arial"/>
                <w:i/>
                <w:sz w:val="22"/>
                <w:szCs w:val="22"/>
              </w:rPr>
            </w:pPr>
            <w:r w:rsidRPr="00CA335C">
              <w:rPr>
                <w:rFonts w:ascii="Trebuchet MS" w:eastAsia="Calibri" w:hAnsi="Trebuchet MS" w:cs="Arial"/>
                <w:i/>
                <w:sz w:val="22"/>
                <w:szCs w:val="22"/>
              </w:rPr>
              <w:t>2</w:t>
            </w:r>
          </w:p>
        </w:tc>
      </w:tr>
      <w:tr w:rsidR="007D0615" w:rsidRPr="00F4183B" w14:paraId="476B9DBC"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2362FEA0"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1.2</w:t>
            </w:r>
          </w:p>
        </w:tc>
        <w:tc>
          <w:tcPr>
            <w:tcW w:w="3548" w:type="dxa"/>
            <w:tcBorders>
              <w:top w:val="single" w:sz="4" w:space="0" w:color="auto"/>
              <w:left w:val="single" w:sz="4" w:space="0" w:color="auto"/>
              <w:bottom w:val="single" w:sz="4" w:space="0" w:color="auto"/>
              <w:right w:val="single" w:sz="4" w:space="0" w:color="auto"/>
            </w:tcBorders>
          </w:tcPr>
          <w:p w14:paraId="27CF0117"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Šviesumas</w:t>
            </w:r>
          </w:p>
        </w:tc>
        <w:tc>
          <w:tcPr>
            <w:tcW w:w="3827" w:type="dxa"/>
            <w:tcBorders>
              <w:top w:val="single" w:sz="4" w:space="0" w:color="auto"/>
              <w:left w:val="single" w:sz="4" w:space="0" w:color="auto"/>
              <w:bottom w:val="single" w:sz="4" w:space="0" w:color="auto"/>
              <w:right w:val="single" w:sz="4" w:space="0" w:color="auto"/>
            </w:tcBorders>
            <w:vAlign w:val="bottom"/>
          </w:tcPr>
          <w:p w14:paraId="4B699557"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eastAsia="Arial Unicode MS" w:hAnsi="Trebuchet MS" w:cs="Times New Roman" w:hint="eastAsia"/>
                <w:color w:val="000000"/>
                <w:sz w:val="22"/>
                <w:szCs w:val="22"/>
              </w:rPr>
              <w:t>≥</w:t>
            </w:r>
            <w:r w:rsidRPr="00FF7A0B">
              <w:rPr>
                <w:rFonts w:ascii="Trebuchet MS" w:eastAsia="Arial Unicode MS" w:hAnsi="Trebuchet MS" w:cs="Times New Roman"/>
                <w:color w:val="000000"/>
                <w:sz w:val="22"/>
                <w:szCs w:val="22"/>
              </w:rPr>
              <w:t xml:space="preserve"> 1000cd/m2</w:t>
            </w:r>
          </w:p>
        </w:tc>
        <w:tc>
          <w:tcPr>
            <w:tcW w:w="3541" w:type="dxa"/>
            <w:tcBorders>
              <w:top w:val="single" w:sz="4" w:space="0" w:color="000000"/>
              <w:left w:val="single" w:sz="4" w:space="0" w:color="auto"/>
              <w:bottom w:val="single" w:sz="4" w:space="0" w:color="000000"/>
              <w:right w:val="single" w:sz="4" w:space="0" w:color="000000"/>
            </w:tcBorders>
            <w:vAlign w:val="bottom"/>
          </w:tcPr>
          <w:p w14:paraId="2C92F71C" w14:textId="77777777" w:rsidR="007D0615" w:rsidRPr="00FF7A0B" w:rsidRDefault="007D0615" w:rsidP="00323694">
            <w:pPr>
              <w:spacing w:after="0" w:line="240" w:lineRule="auto"/>
              <w:ind w:hanging="5"/>
              <w:rPr>
                <w:rFonts w:ascii="Trebuchet MS" w:hAnsi="Trebuchet MS"/>
                <w:sz w:val="22"/>
                <w:szCs w:val="22"/>
              </w:rPr>
            </w:pPr>
            <w:r w:rsidRPr="00FF7A0B">
              <w:rPr>
                <w:rFonts w:ascii="Trebuchet MS" w:eastAsia="Arial Unicode MS" w:hAnsi="Trebuchet MS" w:cs="Times New Roman"/>
                <w:color w:val="000000"/>
                <w:sz w:val="22"/>
                <w:szCs w:val="22"/>
              </w:rPr>
              <w:t>1000cd/m2</w:t>
            </w:r>
          </w:p>
        </w:tc>
        <w:tc>
          <w:tcPr>
            <w:tcW w:w="1987" w:type="dxa"/>
            <w:tcBorders>
              <w:top w:val="single" w:sz="4" w:space="0" w:color="000000"/>
              <w:left w:val="single" w:sz="4" w:space="0" w:color="000000"/>
              <w:bottom w:val="single" w:sz="4" w:space="0" w:color="000000"/>
              <w:right w:val="single" w:sz="4" w:space="0" w:color="000000"/>
            </w:tcBorders>
          </w:tcPr>
          <w:p w14:paraId="1D1EB21C" w14:textId="77777777" w:rsidR="007D0615" w:rsidRPr="00FF7A0B" w:rsidRDefault="007D0615" w:rsidP="00323694">
            <w:pPr>
              <w:spacing w:after="0" w:line="240" w:lineRule="auto"/>
              <w:ind w:hanging="120"/>
              <w:jc w:val="center"/>
              <w:rPr>
                <w:rFonts w:ascii="Trebuchet MS" w:hAnsi="Trebuchet MS"/>
                <w:bCs/>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3DA393D8" w14:textId="77777777" w:rsidR="007D0615" w:rsidRPr="00FF7A0B" w:rsidRDefault="007D0615" w:rsidP="00323694">
            <w:pPr>
              <w:spacing w:after="0" w:line="240" w:lineRule="auto"/>
              <w:jc w:val="center"/>
              <w:rPr>
                <w:rFonts w:ascii="Trebuchet MS" w:hAnsi="Trebuchet MS"/>
                <w:bCs/>
                <w:sz w:val="22"/>
                <w:szCs w:val="22"/>
              </w:rPr>
            </w:pPr>
            <w:r w:rsidRPr="00CA335C">
              <w:rPr>
                <w:rFonts w:ascii="Trebuchet MS" w:eastAsia="Calibri" w:hAnsi="Trebuchet MS" w:cs="Arial"/>
                <w:i/>
                <w:sz w:val="22"/>
                <w:szCs w:val="22"/>
              </w:rPr>
              <w:t>2</w:t>
            </w:r>
          </w:p>
        </w:tc>
      </w:tr>
      <w:tr w:rsidR="007D0615" w:rsidRPr="00F4183B" w14:paraId="12247081"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68F0E17"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1.3</w:t>
            </w:r>
          </w:p>
        </w:tc>
        <w:tc>
          <w:tcPr>
            <w:tcW w:w="3548" w:type="dxa"/>
            <w:tcBorders>
              <w:top w:val="single" w:sz="4" w:space="0" w:color="auto"/>
              <w:left w:val="single" w:sz="4" w:space="0" w:color="auto"/>
              <w:bottom w:val="single" w:sz="4" w:space="0" w:color="auto"/>
              <w:right w:val="single" w:sz="4" w:space="0" w:color="auto"/>
            </w:tcBorders>
          </w:tcPr>
          <w:p w14:paraId="391C4533"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Kontrasto santykis</w:t>
            </w:r>
          </w:p>
        </w:tc>
        <w:tc>
          <w:tcPr>
            <w:tcW w:w="3827" w:type="dxa"/>
            <w:tcBorders>
              <w:top w:val="single" w:sz="4" w:space="0" w:color="auto"/>
              <w:left w:val="single" w:sz="4" w:space="0" w:color="auto"/>
              <w:bottom w:val="single" w:sz="4" w:space="0" w:color="auto"/>
              <w:right w:val="single" w:sz="4" w:space="0" w:color="auto"/>
            </w:tcBorders>
            <w:vAlign w:val="bottom"/>
          </w:tcPr>
          <w:p w14:paraId="0C977BE3"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eastAsia="Arial Unicode MS" w:hAnsi="Trebuchet MS" w:cs="Times New Roman" w:hint="eastAsia"/>
                <w:color w:val="000000"/>
                <w:sz w:val="22"/>
                <w:szCs w:val="22"/>
              </w:rPr>
              <w:t>≥</w:t>
            </w:r>
            <w:r w:rsidRPr="00FF7A0B">
              <w:rPr>
                <w:rFonts w:ascii="Trebuchet MS" w:eastAsia="Arial Unicode MS" w:hAnsi="Trebuchet MS" w:cs="Times New Roman"/>
                <w:color w:val="000000"/>
                <w:sz w:val="22"/>
                <w:szCs w:val="22"/>
              </w:rPr>
              <w:t xml:space="preserve"> 1000:1.</w:t>
            </w:r>
          </w:p>
        </w:tc>
        <w:tc>
          <w:tcPr>
            <w:tcW w:w="3541" w:type="dxa"/>
            <w:tcBorders>
              <w:top w:val="single" w:sz="4" w:space="0" w:color="000000"/>
              <w:left w:val="single" w:sz="4" w:space="0" w:color="auto"/>
              <w:bottom w:val="single" w:sz="4" w:space="0" w:color="000000"/>
              <w:right w:val="single" w:sz="4" w:space="0" w:color="000000"/>
            </w:tcBorders>
            <w:vAlign w:val="bottom"/>
          </w:tcPr>
          <w:p w14:paraId="2A787C72" w14:textId="77777777" w:rsidR="007D0615" w:rsidRPr="00FF7A0B" w:rsidRDefault="007D0615" w:rsidP="00323694">
            <w:pPr>
              <w:spacing w:after="0" w:line="240" w:lineRule="auto"/>
              <w:ind w:hanging="5"/>
              <w:rPr>
                <w:rFonts w:ascii="Trebuchet MS" w:hAnsi="Trebuchet MS"/>
                <w:sz w:val="22"/>
                <w:szCs w:val="22"/>
              </w:rPr>
            </w:pPr>
            <w:r w:rsidRPr="00FF7A0B">
              <w:rPr>
                <w:rFonts w:ascii="Trebuchet MS" w:eastAsia="Arial Unicode MS" w:hAnsi="Trebuchet MS" w:cs="Times New Roman"/>
                <w:color w:val="000000"/>
                <w:sz w:val="22"/>
                <w:szCs w:val="22"/>
              </w:rPr>
              <w:t>1000:1.</w:t>
            </w:r>
          </w:p>
        </w:tc>
        <w:tc>
          <w:tcPr>
            <w:tcW w:w="1987" w:type="dxa"/>
            <w:tcBorders>
              <w:top w:val="single" w:sz="4" w:space="0" w:color="000000"/>
              <w:left w:val="single" w:sz="4" w:space="0" w:color="000000"/>
              <w:bottom w:val="single" w:sz="4" w:space="0" w:color="000000"/>
              <w:right w:val="single" w:sz="4" w:space="0" w:color="000000"/>
            </w:tcBorders>
          </w:tcPr>
          <w:p w14:paraId="6B4AF81B" w14:textId="77777777" w:rsidR="007D0615" w:rsidRPr="00FF7A0B" w:rsidRDefault="007D0615" w:rsidP="00323694">
            <w:pPr>
              <w:spacing w:after="0" w:line="240" w:lineRule="auto"/>
              <w:ind w:hanging="120"/>
              <w:jc w:val="center"/>
              <w:rPr>
                <w:rFonts w:ascii="Trebuchet MS" w:hAnsi="Trebuchet MS"/>
                <w:bCs/>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361D03B8" w14:textId="77777777" w:rsidR="007D0615" w:rsidRPr="00FF7A0B" w:rsidRDefault="007D0615" w:rsidP="00323694">
            <w:pPr>
              <w:spacing w:after="0" w:line="240" w:lineRule="auto"/>
              <w:jc w:val="center"/>
              <w:rPr>
                <w:rFonts w:ascii="Trebuchet MS" w:hAnsi="Trebuchet MS"/>
                <w:bCs/>
                <w:sz w:val="22"/>
                <w:szCs w:val="22"/>
              </w:rPr>
            </w:pPr>
            <w:r w:rsidRPr="00CA335C">
              <w:rPr>
                <w:rFonts w:ascii="Trebuchet MS" w:eastAsia="Calibri" w:hAnsi="Trebuchet MS" w:cs="Arial"/>
                <w:i/>
                <w:sz w:val="22"/>
                <w:szCs w:val="22"/>
              </w:rPr>
              <w:t>2</w:t>
            </w:r>
          </w:p>
        </w:tc>
      </w:tr>
      <w:tr w:rsidR="007D0615" w:rsidRPr="00F4183B" w14:paraId="6A650F72"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AFCC35B"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1.4</w:t>
            </w:r>
          </w:p>
        </w:tc>
        <w:tc>
          <w:tcPr>
            <w:tcW w:w="3548" w:type="dxa"/>
            <w:tcBorders>
              <w:top w:val="single" w:sz="4" w:space="0" w:color="auto"/>
              <w:left w:val="single" w:sz="4" w:space="0" w:color="auto"/>
              <w:bottom w:val="single" w:sz="4" w:space="0" w:color="auto"/>
              <w:right w:val="single" w:sz="4" w:space="0" w:color="auto"/>
            </w:tcBorders>
          </w:tcPr>
          <w:p w14:paraId="6DDF4044"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 xml:space="preserve">Ekrano įstrižainė  </w:t>
            </w:r>
          </w:p>
        </w:tc>
        <w:tc>
          <w:tcPr>
            <w:tcW w:w="3827" w:type="dxa"/>
            <w:tcBorders>
              <w:top w:val="single" w:sz="4" w:space="0" w:color="auto"/>
              <w:left w:val="single" w:sz="4" w:space="0" w:color="auto"/>
              <w:bottom w:val="single" w:sz="4" w:space="0" w:color="auto"/>
              <w:right w:val="single" w:sz="4" w:space="0" w:color="auto"/>
            </w:tcBorders>
            <w:vAlign w:val="bottom"/>
          </w:tcPr>
          <w:p w14:paraId="28B1521D"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Ne mažiau  27 colių</w:t>
            </w:r>
          </w:p>
        </w:tc>
        <w:tc>
          <w:tcPr>
            <w:tcW w:w="3541" w:type="dxa"/>
            <w:tcBorders>
              <w:top w:val="single" w:sz="4" w:space="0" w:color="000000"/>
              <w:left w:val="single" w:sz="4" w:space="0" w:color="auto"/>
              <w:bottom w:val="single" w:sz="4" w:space="0" w:color="000000"/>
              <w:right w:val="single" w:sz="4" w:space="0" w:color="000000"/>
            </w:tcBorders>
            <w:vAlign w:val="bottom"/>
          </w:tcPr>
          <w:p w14:paraId="35A7DB1B"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eastAsia="Arial Unicode MS" w:hAnsi="Trebuchet MS" w:cs="Times New Roman"/>
                <w:color w:val="000000"/>
                <w:sz w:val="22"/>
                <w:szCs w:val="22"/>
              </w:rPr>
              <w:t>27 colių</w:t>
            </w:r>
          </w:p>
        </w:tc>
        <w:tc>
          <w:tcPr>
            <w:tcW w:w="1987" w:type="dxa"/>
            <w:tcBorders>
              <w:top w:val="single" w:sz="4" w:space="0" w:color="000000"/>
              <w:left w:val="single" w:sz="4" w:space="0" w:color="000000"/>
              <w:bottom w:val="single" w:sz="4" w:space="0" w:color="000000"/>
              <w:right w:val="single" w:sz="4" w:space="0" w:color="000000"/>
            </w:tcBorders>
          </w:tcPr>
          <w:p w14:paraId="038D79F9"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658CECCB" w14:textId="77777777" w:rsidR="007D0615" w:rsidRPr="00FF7A0B" w:rsidRDefault="007D0615" w:rsidP="00323694">
            <w:pPr>
              <w:spacing w:after="0" w:line="240" w:lineRule="auto"/>
              <w:jc w:val="center"/>
              <w:rPr>
                <w:rFonts w:ascii="Trebuchet MS" w:eastAsia="Calibri" w:hAnsi="Trebuchet MS" w:cs="Arial"/>
                <w:i/>
                <w:sz w:val="22"/>
                <w:szCs w:val="22"/>
              </w:rPr>
            </w:pPr>
            <w:r w:rsidRPr="00CA335C">
              <w:rPr>
                <w:rFonts w:ascii="Trebuchet MS" w:eastAsia="Calibri" w:hAnsi="Trebuchet MS" w:cs="Arial"/>
                <w:i/>
                <w:sz w:val="22"/>
                <w:szCs w:val="22"/>
              </w:rPr>
              <w:t>2</w:t>
            </w:r>
          </w:p>
        </w:tc>
      </w:tr>
      <w:tr w:rsidR="007D0615" w:rsidRPr="00F4183B" w14:paraId="4F0D6F5B"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20E713D"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1.5</w:t>
            </w:r>
          </w:p>
        </w:tc>
        <w:tc>
          <w:tcPr>
            <w:tcW w:w="3548" w:type="dxa"/>
            <w:tcBorders>
              <w:top w:val="single" w:sz="4" w:space="0" w:color="auto"/>
              <w:left w:val="single" w:sz="4" w:space="0" w:color="auto"/>
              <w:bottom w:val="single" w:sz="4" w:space="0" w:color="auto"/>
              <w:right w:val="single" w:sz="4" w:space="0" w:color="auto"/>
            </w:tcBorders>
          </w:tcPr>
          <w:p w14:paraId="3F1B0F6C" w14:textId="77777777" w:rsidR="007D0615" w:rsidRPr="00FF7A0B" w:rsidRDefault="007D0615" w:rsidP="00323694">
            <w:pPr>
              <w:tabs>
                <w:tab w:val="left" w:pos="374"/>
              </w:tabs>
              <w:spacing w:after="0" w:line="240" w:lineRule="auto"/>
              <w:ind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 xml:space="preserve">Apsauga nuo skysčių: </w:t>
            </w:r>
          </w:p>
        </w:tc>
        <w:tc>
          <w:tcPr>
            <w:tcW w:w="3827" w:type="dxa"/>
            <w:tcBorders>
              <w:top w:val="single" w:sz="4" w:space="0" w:color="auto"/>
              <w:left w:val="single" w:sz="4" w:space="0" w:color="auto"/>
              <w:bottom w:val="single" w:sz="4" w:space="0" w:color="auto"/>
              <w:right w:val="single" w:sz="4" w:space="0" w:color="auto"/>
            </w:tcBorders>
            <w:vAlign w:val="bottom"/>
          </w:tcPr>
          <w:p w14:paraId="0C2B690C"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 xml:space="preserve">priekis </w:t>
            </w:r>
            <w:r w:rsidRPr="00FF7A0B">
              <w:rPr>
                <w:rFonts w:ascii="Trebuchet MS" w:eastAsia="Arial Unicode MS" w:hAnsi="Trebuchet MS" w:cs="Times New Roman" w:hint="eastAsia"/>
                <w:color w:val="000000"/>
                <w:sz w:val="22"/>
                <w:szCs w:val="22"/>
              </w:rPr>
              <w:t>≥</w:t>
            </w:r>
            <w:r w:rsidRPr="00FF7A0B">
              <w:rPr>
                <w:rFonts w:ascii="Trebuchet MS" w:eastAsia="Arial Unicode MS" w:hAnsi="Trebuchet MS" w:cs="Times New Roman"/>
                <w:color w:val="000000"/>
                <w:sz w:val="22"/>
                <w:szCs w:val="22"/>
              </w:rPr>
              <w:t xml:space="preserve"> IP35, likusi dalis </w:t>
            </w:r>
            <w:r w:rsidRPr="00FF7A0B">
              <w:rPr>
                <w:rFonts w:ascii="Trebuchet MS" w:eastAsia="Arial Unicode MS" w:hAnsi="Trebuchet MS" w:cs="Times New Roman" w:hint="eastAsia"/>
                <w:color w:val="000000"/>
                <w:sz w:val="22"/>
                <w:szCs w:val="22"/>
              </w:rPr>
              <w:t>≥</w:t>
            </w:r>
            <w:r w:rsidRPr="00FF7A0B">
              <w:rPr>
                <w:rFonts w:ascii="Trebuchet MS" w:eastAsia="Arial Unicode MS" w:hAnsi="Trebuchet MS" w:cs="Times New Roman"/>
                <w:color w:val="000000"/>
                <w:sz w:val="22"/>
                <w:szCs w:val="22"/>
              </w:rPr>
              <w:t xml:space="preserve"> IP32</w:t>
            </w:r>
          </w:p>
        </w:tc>
        <w:tc>
          <w:tcPr>
            <w:tcW w:w="3541" w:type="dxa"/>
            <w:tcBorders>
              <w:top w:val="single" w:sz="4" w:space="0" w:color="000000"/>
              <w:left w:val="single" w:sz="4" w:space="0" w:color="auto"/>
              <w:bottom w:val="single" w:sz="4" w:space="0" w:color="000000"/>
              <w:right w:val="single" w:sz="4" w:space="0" w:color="000000"/>
            </w:tcBorders>
            <w:vAlign w:val="bottom"/>
          </w:tcPr>
          <w:p w14:paraId="7869976B"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eastAsia="Arial Unicode MS" w:hAnsi="Trebuchet MS" w:cs="Times New Roman"/>
                <w:color w:val="000000"/>
                <w:sz w:val="22"/>
                <w:szCs w:val="22"/>
              </w:rPr>
              <w:t>priekis IP35, likusi dalis IP32</w:t>
            </w:r>
          </w:p>
        </w:tc>
        <w:tc>
          <w:tcPr>
            <w:tcW w:w="1987" w:type="dxa"/>
            <w:tcBorders>
              <w:top w:val="single" w:sz="4" w:space="0" w:color="000000"/>
              <w:left w:val="single" w:sz="4" w:space="0" w:color="000000"/>
              <w:bottom w:val="single" w:sz="4" w:space="0" w:color="000000"/>
              <w:right w:val="single" w:sz="4" w:space="0" w:color="000000"/>
            </w:tcBorders>
          </w:tcPr>
          <w:p w14:paraId="05E2EE91"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6DE6EC8A" w14:textId="77777777" w:rsidR="007D0615" w:rsidRPr="00FF7A0B" w:rsidRDefault="007D0615" w:rsidP="00323694">
            <w:pPr>
              <w:spacing w:after="0" w:line="240" w:lineRule="auto"/>
              <w:jc w:val="center"/>
              <w:rPr>
                <w:rFonts w:ascii="Trebuchet MS" w:eastAsia="Calibri" w:hAnsi="Trebuchet MS" w:cs="Arial"/>
                <w:i/>
                <w:sz w:val="22"/>
                <w:szCs w:val="22"/>
              </w:rPr>
            </w:pPr>
            <w:r w:rsidRPr="00CA335C">
              <w:rPr>
                <w:rFonts w:ascii="Trebuchet MS" w:eastAsia="Calibri" w:hAnsi="Trebuchet MS" w:cs="Arial"/>
                <w:i/>
                <w:sz w:val="22"/>
                <w:szCs w:val="22"/>
              </w:rPr>
              <w:t>2</w:t>
            </w:r>
          </w:p>
        </w:tc>
      </w:tr>
      <w:tr w:rsidR="007D0615" w:rsidRPr="00F4183B" w14:paraId="64D9EE0C" w14:textId="77777777" w:rsidTr="00323694">
        <w:trPr>
          <w:trHeight w:val="300"/>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175CE66"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1.6</w:t>
            </w:r>
          </w:p>
        </w:tc>
        <w:tc>
          <w:tcPr>
            <w:tcW w:w="3548" w:type="dxa"/>
            <w:tcBorders>
              <w:top w:val="single" w:sz="4" w:space="0" w:color="auto"/>
              <w:left w:val="single" w:sz="4" w:space="0" w:color="auto"/>
              <w:bottom w:val="single" w:sz="4" w:space="0" w:color="auto"/>
              <w:right w:val="single" w:sz="4" w:space="0" w:color="auto"/>
            </w:tcBorders>
          </w:tcPr>
          <w:p w14:paraId="2F7BFED0" w14:textId="77777777" w:rsidR="007D0615" w:rsidRPr="00FF7A0B" w:rsidRDefault="007D0615" w:rsidP="00323694">
            <w:pPr>
              <w:tabs>
                <w:tab w:val="left" w:pos="374"/>
              </w:tabs>
              <w:spacing w:after="0" w:line="240" w:lineRule="auto"/>
              <w:ind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Video jungtys</w:t>
            </w:r>
          </w:p>
        </w:tc>
        <w:tc>
          <w:tcPr>
            <w:tcW w:w="3827" w:type="dxa"/>
            <w:tcBorders>
              <w:top w:val="single" w:sz="4" w:space="0" w:color="auto"/>
              <w:left w:val="single" w:sz="4" w:space="0" w:color="auto"/>
              <w:bottom w:val="single" w:sz="4" w:space="0" w:color="auto"/>
              <w:right w:val="single" w:sz="4" w:space="0" w:color="auto"/>
            </w:tcBorders>
            <w:vAlign w:val="bottom"/>
          </w:tcPr>
          <w:p w14:paraId="42EB50A6" w14:textId="77777777" w:rsidR="007D0615" w:rsidRPr="00FF7A0B" w:rsidRDefault="007D0615" w:rsidP="00323694">
            <w:pPr>
              <w:tabs>
                <w:tab w:val="left" w:pos="374"/>
              </w:tabs>
              <w:spacing w:after="0" w:line="240" w:lineRule="auto"/>
              <w:ind w:left="57"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HDMI arba DVI</w:t>
            </w:r>
          </w:p>
          <w:p w14:paraId="5881B709" w14:textId="77777777" w:rsidR="007D0615" w:rsidRPr="00FF7A0B" w:rsidRDefault="007D0615" w:rsidP="00323694">
            <w:pPr>
              <w:tabs>
                <w:tab w:val="left" w:pos="374"/>
              </w:tabs>
              <w:spacing w:after="0" w:line="240" w:lineRule="auto"/>
              <w:ind w:left="57"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3G-SDI arba 12G-SDI</w:t>
            </w:r>
          </w:p>
          <w:p w14:paraId="0357C018" w14:textId="77777777" w:rsidR="007D0615" w:rsidRPr="00FF7A0B" w:rsidRDefault="007D0615" w:rsidP="00323694">
            <w:pPr>
              <w:tabs>
                <w:tab w:val="left" w:pos="374"/>
              </w:tabs>
              <w:spacing w:after="0" w:line="240" w:lineRule="auto"/>
              <w:ind w:left="57"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Composite arba S-video</w:t>
            </w:r>
          </w:p>
        </w:tc>
        <w:tc>
          <w:tcPr>
            <w:tcW w:w="3541" w:type="dxa"/>
            <w:tcBorders>
              <w:top w:val="single" w:sz="4" w:space="0" w:color="000000"/>
              <w:left w:val="single" w:sz="4" w:space="0" w:color="auto"/>
              <w:bottom w:val="single" w:sz="4" w:space="0" w:color="auto"/>
              <w:right w:val="single" w:sz="4" w:space="0" w:color="000000"/>
            </w:tcBorders>
            <w:vAlign w:val="bottom"/>
          </w:tcPr>
          <w:p w14:paraId="58711ACE" w14:textId="77777777" w:rsidR="007D0615" w:rsidRPr="00FF7A0B" w:rsidRDefault="007D0615" w:rsidP="00323694">
            <w:pPr>
              <w:tabs>
                <w:tab w:val="left" w:pos="374"/>
              </w:tabs>
              <w:spacing w:after="0" w:line="240" w:lineRule="auto"/>
              <w:ind w:left="57"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 xml:space="preserve">HDMI </w:t>
            </w:r>
            <w:r>
              <w:rPr>
                <w:rFonts w:ascii="Trebuchet MS" w:eastAsia="Arial Unicode MS" w:hAnsi="Trebuchet MS" w:cs="Times New Roman"/>
                <w:color w:val="000000"/>
                <w:sz w:val="22"/>
                <w:szCs w:val="22"/>
              </w:rPr>
              <w:t>ir</w:t>
            </w:r>
            <w:r w:rsidRPr="00FF7A0B">
              <w:rPr>
                <w:rFonts w:ascii="Trebuchet MS" w:eastAsia="Arial Unicode MS" w:hAnsi="Trebuchet MS" w:cs="Times New Roman"/>
                <w:color w:val="000000"/>
                <w:sz w:val="22"/>
                <w:szCs w:val="22"/>
              </w:rPr>
              <w:t xml:space="preserve"> DVI</w:t>
            </w:r>
          </w:p>
          <w:p w14:paraId="061E329F" w14:textId="77777777" w:rsidR="007D0615" w:rsidRPr="00FF7A0B" w:rsidRDefault="007D0615" w:rsidP="00323694">
            <w:pPr>
              <w:tabs>
                <w:tab w:val="left" w:pos="374"/>
              </w:tabs>
              <w:spacing w:after="0" w:line="240" w:lineRule="auto"/>
              <w:ind w:left="57"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 xml:space="preserve">3G-SDI </w:t>
            </w:r>
          </w:p>
          <w:p w14:paraId="4F88B2CF"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eastAsia="Arial Unicode MS" w:hAnsi="Trebuchet MS" w:cs="Times New Roman"/>
                <w:color w:val="000000"/>
                <w:sz w:val="22"/>
                <w:szCs w:val="22"/>
              </w:rPr>
              <w:t xml:space="preserve">Composite </w:t>
            </w:r>
            <w:r>
              <w:rPr>
                <w:rFonts w:ascii="Trebuchet MS" w:eastAsia="Arial Unicode MS" w:hAnsi="Trebuchet MS" w:cs="Times New Roman"/>
                <w:color w:val="000000"/>
                <w:sz w:val="22"/>
                <w:szCs w:val="22"/>
              </w:rPr>
              <w:t>ir</w:t>
            </w:r>
            <w:r w:rsidRPr="00FF7A0B">
              <w:rPr>
                <w:rFonts w:ascii="Trebuchet MS" w:eastAsia="Arial Unicode MS" w:hAnsi="Trebuchet MS" w:cs="Times New Roman"/>
                <w:color w:val="000000"/>
                <w:sz w:val="22"/>
                <w:szCs w:val="22"/>
              </w:rPr>
              <w:t xml:space="preserve"> S-video</w:t>
            </w:r>
          </w:p>
        </w:tc>
        <w:tc>
          <w:tcPr>
            <w:tcW w:w="1987" w:type="dxa"/>
            <w:tcBorders>
              <w:top w:val="single" w:sz="4" w:space="0" w:color="000000"/>
              <w:left w:val="single" w:sz="4" w:space="0" w:color="000000"/>
              <w:bottom w:val="single" w:sz="4" w:space="0" w:color="auto"/>
              <w:right w:val="single" w:sz="4" w:space="0" w:color="000000"/>
            </w:tcBorders>
          </w:tcPr>
          <w:p w14:paraId="4A40A01E"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auto"/>
              <w:right w:val="single" w:sz="4" w:space="0" w:color="000000"/>
            </w:tcBorders>
          </w:tcPr>
          <w:p w14:paraId="2C4B6E79" w14:textId="77777777" w:rsidR="007D0615" w:rsidRPr="00FF7A0B" w:rsidRDefault="007D0615" w:rsidP="00323694">
            <w:pPr>
              <w:spacing w:after="0" w:line="240" w:lineRule="auto"/>
              <w:jc w:val="center"/>
              <w:rPr>
                <w:rFonts w:ascii="Trebuchet MS" w:eastAsia="Calibri" w:hAnsi="Trebuchet MS" w:cs="Arial"/>
                <w:i/>
                <w:sz w:val="22"/>
                <w:szCs w:val="22"/>
              </w:rPr>
            </w:pPr>
            <w:r w:rsidRPr="00CA335C">
              <w:rPr>
                <w:rFonts w:ascii="Trebuchet MS" w:eastAsia="Calibri" w:hAnsi="Trebuchet MS" w:cs="Arial"/>
                <w:i/>
                <w:sz w:val="22"/>
                <w:szCs w:val="22"/>
              </w:rPr>
              <w:t>2</w:t>
            </w:r>
          </w:p>
        </w:tc>
      </w:tr>
      <w:tr w:rsidR="007D0615" w:rsidRPr="00F4183B" w14:paraId="4A5F30FC"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78E3740" w14:textId="77777777" w:rsidR="007D0615" w:rsidRPr="00FF7A0B" w:rsidRDefault="007D0615" w:rsidP="00323694">
            <w:pPr>
              <w:spacing w:after="0" w:line="240" w:lineRule="auto"/>
              <w:rPr>
                <w:rFonts w:ascii="Trebuchet MS" w:hAnsi="Trebuchet MS" w:cs="Times New Roman"/>
                <w:b/>
                <w:sz w:val="22"/>
                <w:szCs w:val="22"/>
              </w:rPr>
            </w:pPr>
            <w:r w:rsidRPr="00FF7A0B">
              <w:rPr>
                <w:rFonts w:ascii="Trebuchet MS" w:hAnsi="Trebuchet MS" w:cs="Times New Roman"/>
                <w:b/>
                <w:sz w:val="22"/>
                <w:szCs w:val="22"/>
              </w:rPr>
              <w:t>2.</w:t>
            </w:r>
          </w:p>
        </w:tc>
        <w:tc>
          <w:tcPr>
            <w:tcW w:w="3548" w:type="dxa"/>
            <w:tcBorders>
              <w:top w:val="single" w:sz="4" w:space="0" w:color="auto"/>
              <w:left w:val="single" w:sz="4" w:space="0" w:color="auto"/>
              <w:bottom w:val="single" w:sz="4" w:space="0" w:color="auto"/>
              <w:right w:val="single" w:sz="4" w:space="0" w:color="auto"/>
            </w:tcBorders>
          </w:tcPr>
          <w:p w14:paraId="45EA5383" w14:textId="77777777" w:rsidR="007D0615" w:rsidRPr="00FF7A0B" w:rsidRDefault="007D0615" w:rsidP="00323694">
            <w:pPr>
              <w:spacing w:after="0" w:line="240" w:lineRule="auto"/>
              <w:rPr>
                <w:rFonts w:ascii="Trebuchet MS" w:eastAsia="SimSun" w:hAnsi="Trebuchet MS"/>
                <w:sz w:val="22"/>
                <w:szCs w:val="22"/>
                <w:lang w:eastAsia="ar-SA"/>
              </w:rPr>
            </w:pPr>
            <w:r w:rsidRPr="00FF7A0B">
              <w:rPr>
                <w:rFonts w:ascii="Trebuchet MS" w:hAnsi="Trebuchet MS" w:cs="Times New Roman"/>
                <w:b/>
                <w:sz w:val="22"/>
                <w:szCs w:val="22"/>
              </w:rPr>
              <w:t>Vaizdo kamera</w:t>
            </w:r>
          </w:p>
        </w:tc>
        <w:tc>
          <w:tcPr>
            <w:tcW w:w="3827" w:type="dxa"/>
            <w:tcBorders>
              <w:top w:val="single" w:sz="4" w:space="0" w:color="auto"/>
              <w:left w:val="single" w:sz="4" w:space="0" w:color="auto"/>
              <w:bottom w:val="single" w:sz="4" w:space="0" w:color="auto"/>
              <w:right w:val="single" w:sz="4" w:space="0" w:color="auto"/>
            </w:tcBorders>
          </w:tcPr>
          <w:p w14:paraId="4992AA72" w14:textId="77777777" w:rsidR="007D0615" w:rsidRPr="00FF7A0B" w:rsidRDefault="007D0615" w:rsidP="00323694">
            <w:pPr>
              <w:snapToGrid w:val="0"/>
              <w:spacing w:after="0" w:line="240" w:lineRule="auto"/>
              <w:rPr>
                <w:rFonts w:ascii="Trebuchet MS" w:eastAsia="SimSun" w:hAnsi="Trebuchet MS"/>
                <w:sz w:val="22"/>
                <w:szCs w:val="22"/>
                <w:lang w:eastAsia="ar-SA"/>
              </w:rPr>
            </w:pPr>
          </w:p>
        </w:tc>
        <w:tc>
          <w:tcPr>
            <w:tcW w:w="3541" w:type="dxa"/>
            <w:tcBorders>
              <w:top w:val="single" w:sz="4" w:space="0" w:color="000000"/>
              <w:left w:val="single" w:sz="4" w:space="0" w:color="auto"/>
              <w:bottom w:val="single" w:sz="4" w:space="0" w:color="000000"/>
              <w:right w:val="single" w:sz="4" w:space="0" w:color="000000"/>
            </w:tcBorders>
          </w:tcPr>
          <w:p w14:paraId="1AA1B9CC" w14:textId="77777777" w:rsidR="007D0615" w:rsidRPr="006E57E4" w:rsidRDefault="007D0615" w:rsidP="00323694">
            <w:pPr>
              <w:spacing w:after="0" w:line="240" w:lineRule="auto"/>
              <w:ind w:hanging="5"/>
              <w:rPr>
                <w:rFonts w:ascii="Trebuchet MS" w:eastAsia="Calibri" w:hAnsi="Trebuchet MS" w:cs="Arial"/>
                <w:b/>
                <w:bCs/>
                <w:i/>
                <w:sz w:val="22"/>
                <w:szCs w:val="22"/>
              </w:rPr>
            </w:pPr>
            <w:r>
              <w:rPr>
                <w:rFonts w:ascii="Trebuchet MS" w:eastAsia="Calibri" w:hAnsi="Trebuchet MS" w:cs="Arial"/>
                <w:b/>
                <w:bCs/>
                <w:i/>
                <w:sz w:val="22"/>
                <w:szCs w:val="22"/>
              </w:rPr>
              <w:t>NEXO-Compact</w:t>
            </w:r>
          </w:p>
        </w:tc>
        <w:tc>
          <w:tcPr>
            <w:tcW w:w="1987" w:type="dxa"/>
            <w:tcBorders>
              <w:top w:val="single" w:sz="4" w:space="0" w:color="000000"/>
              <w:left w:val="single" w:sz="4" w:space="0" w:color="000000"/>
              <w:bottom w:val="single" w:sz="4" w:space="0" w:color="000000"/>
              <w:right w:val="single" w:sz="4" w:space="0" w:color="000000"/>
            </w:tcBorders>
          </w:tcPr>
          <w:p w14:paraId="49618D8B"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3E7FDD72"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71F7A479"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0E713D4"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2.1</w:t>
            </w:r>
          </w:p>
        </w:tc>
        <w:tc>
          <w:tcPr>
            <w:tcW w:w="3548" w:type="dxa"/>
            <w:tcBorders>
              <w:top w:val="single" w:sz="4" w:space="0" w:color="auto"/>
              <w:left w:val="single" w:sz="4" w:space="0" w:color="auto"/>
              <w:bottom w:val="single" w:sz="4" w:space="0" w:color="auto"/>
              <w:right w:val="single" w:sz="4" w:space="0" w:color="auto"/>
            </w:tcBorders>
          </w:tcPr>
          <w:p w14:paraId="7BF09583" w14:textId="77777777" w:rsidR="007D0615" w:rsidRPr="00FF7A0B" w:rsidRDefault="007D0615" w:rsidP="00323694">
            <w:pPr>
              <w:spacing w:after="0" w:line="240" w:lineRule="auto"/>
              <w:rPr>
                <w:rFonts w:ascii="Trebuchet MS" w:hAnsi="Trebuchet MS" w:cs="Times New Roman"/>
                <w:b/>
                <w:sz w:val="22"/>
                <w:szCs w:val="22"/>
              </w:rPr>
            </w:pPr>
            <w:r w:rsidRPr="00FF7A0B">
              <w:rPr>
                <w:rFonts w:ascii="Trebuchet MS" w:hAnsi="Trebuchet MS" w:cs="Times New Roman"/>
                <w:sz w:val="22"/>
                <w:szCs w:val="22"/>
              </w:rPr>
              <w:t>Raiška</w:t>
            </w:r>
          </w:p>
        </w:tc>
        <w:tc>
          <w:tcPr>
            <w:tcW w:w="3827" w:type="dxa"/>
            <w:tcBorders>
              <w:top w:val="single" w:sz="4" w:space="0" w:color="auto"/>
              <w:left w:val="single" w:sz="4" w:space="0" w:color="auto"/>
              <w:bottom w:val="single" w:sz="4" w:space="0" w:color="auto"/>
              <w:right w:val="single" w:sz="4" w:space="0" w:color="auto"/>
            </w:tcBorders>
            <w:vAlign w:val="bottom"/>
          </w:tcPr>
          <w:p w14:paraId="57A4B933" w14:textId="77777777" w:rsidR="007D0615" w:rsidRPr="00FF7A0B" w:rsidRDefault="007D0615" w:rsidP="00323694">
            <w:pPr>
              <w:tabs>
                <w:tab w:val="left" w:pos="283"/>
              </w:tabs>
              <w:spacing w:after="0" w:line="240" w:lineRule="auto"/>
              <w:ind w:left="57" w:right="57"/>
              <w:rPr>
                <w:rFonts w:ascii="Trebuchet MS" w:hAnsi="Trebuchet MS" w:cs="Times New Roman"/>
                <w:sz w:val="22"/>
                <w:szCs w:val="22"/>
              </w:rPr>
            </w:pPr>
            <w:r w:rsidRPr="00FF7A0B">
              <w:rPr>
                <w:rFonts w:ascii="Trebuchet MS" w:hAnsi="Trebuchet MS" w:cs="Times New Roman"/>
                <w:sz w:val="22"/>
                <w:szCs w:val="22"/>
              </w:rPr>
              <w:t>FullHD, ≥1920x1080 taškų</w:t>
            </w:r>
          </w:p>
        </w:tc>
        <w:tc>
          <w:tcPr>
            <w:tcW w:w="3541" w:type="dxa"/>
            <w:tcBorders>
              <w:top w:val="single" w:sz="4" w:space="0" w:color="000000"/>
              <w:left w:val="single" w:sz="4" w:space="0" w:color="auto"/>
              <w:bottom w:val="single" w:sz="4" w:space="0" w:color="000000"/>
              <w:right w:val="single" w:sz="4" w:space="0" w:color="000000"/>
            </w:tcBorders>
            <w:vAlign w:val="bottom"/>
          </w:tcPr>
          <w:p w14:paraId="6561C80B"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FullHD, 920x1</w:t>
            </w:r>
            <w:r>
              <w:rPr>
                <w:rFonts w:ascii="Trebuchet MS" w:hAnsi="Trebuchet MS" w:cs="Times New Roman"/>
                <w:sz w:val="22"/>
                <w:szCs w:val="22"/>
              </w:rPr>
              <w:t>20</w:t>
            </w:r>
            <w:r w:rsidRPr="00FF7A0B">
              <w:rPr>
                <w:rFonts w:ascii="Trebuchet MS" w:hAnsi="Trebuchet MS" w:cs="Times New Roman"/>
                <w:sz w:val="22"/>
                <w:szCs w:val="22"/>
              </w:rPr>
              <w:t>0 taškų</w:t>
            </w:r>
          </w:p>
        </w:tc>
        <w:tc>
          <w:tcPr>
            <w:tcW w:w="1987" w:type="dxa"/>
            <w:tcBorders>
              <w:top w:val="single" w:sz="4" w:space="0" w:color="000000"/>
              <w:left w:val="single" w:sz="4" w:space="0" w:color="000000"/>
              <w:bottom w:val="single" w:sz="4" w:space="0" w:color="000000"/>
              <w:right w:val="single" w:sz="4" w:space="0" w:color="000000"/>
            </w:tcBorders>
          </w:tcPr>
          <w:p w14:paraId="73444B20"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1E02F181"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6F33D003"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46DA227"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2.2</w:t>
            </w:r>
          </w:p>
        </w:tc>
        <w:tc>
          <w:tcPr>
            <w:tcW w:w="3548" w:type="dxa"/>
            <w:tcBorders>
              <w:top w:val="single" w:sz="4" w:space="0" w:color="auto"/>
              <w:left w:val="single" w:sz="4" w:space="0" w:color="auto"/>
              <w:bottom w:val="single" w:sz="4" w:space="0" w:color="auto"/>
              <w:right w:val="single" w:sz="4" w:space="0" w:color="auto"/>
            </w:tcBorders>
          </w:tcPr>
          <w:p w14:paraId="3CF29719"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Skaitmeninis didinimas</w:t>
            </w:r>
          </w:p>
        </w:tc>
        <w:tc>
          <w:tcPr>
            <w:tcW w:w="3827" w:type="dxa"/>
            <w:tcBorders>
              <w:top w:val="single" w:sz="4" w:space="0" w:color="auto"/>
              <w:left w:val="single" w:sz="4" w:space="0" w:color="auto"/>
              <w:bottom w:val="single" w:sz="4" w:space="0" w:color="auto"/>
              <w:right w:val="single" w:sz="4" w:space="0" w:color="auto"/>
            </w:tcBorders>
            <w:vAlign w:val="bottom"/>
          </w:tcPr>
          <w:p w14:paraId="419B6742"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 1,5 karto</w:t>
            </w:r>
          </w:p>
        </w:tc>
        <w:tc>
          <w:tcPr>
            <w:tcW w:w="3541" w:type="dxa"/>
            <w:tcBorders>
              <w:top w:val="single" w:sz="4" w:space="0" w:color="000000"/>
              <w:left w:val="single" w:sz="4" w:space="0" w:color="auto"/>
              <w:bottom w:val="single" w:sz="4" w:space="0" w:color="000000"/>
              <w:right w:val="single" w:sz="4" w:space="0" w:color="000000"/>
            </w:tcBorders>
            <w:vAlign w:val="bottom"/>
          </w:tcPr>
          <w:p w14:paraId="01D52C44" w14:textId="77777777" w:rsidR="007D0615" w:rsidRPr="00FF7A0B" w:rsidRDefault="007D0615" w:rsidP="00323694">
            <w:pPr>
              <w:spacing w:after="0" w:line="240" w:lineRule="auto"/>
              <w:ind w:hanging="5"/>
              <w:rPr>
                <w:rFonts w:ascii="Trebuchet MS" w:eastAsia="Calibri" w:hAnsi="Trebuchet MS" w:cs="Arial"/>
                <w:i/>
                <w:sz w:val="22"/>
                <w:szCs w:val="22"/>
              </w:rPr>
            </w:pPr>
            <w:r>
              <w:rPr>
                <w:rFonts w:ascii="Trebuchet MS" w:hAnsi="Trebuchet MS" w:cs="Times New Roman"/>
                <w:sz w:val="22"/>
                <w:szCs w:val="22"/>
              </w:rPr>
              <w:t>2</w:t>
            </w:r>
            <w:r w:rsidRPr="00FF7A0B">
              <w:rPr>
                <w:rFonts w:ascii="Trebuchet MS" w:hAnsi="Trebuchet MS" w:cs="Times New Roman"/>
                <w:sz w:val="22"/>
                <w:szCs w:val="22"/>
              </w:rPr>
              <w:t>,5 karto</w:t>
            </w:r>
          </w:p>
        </w:tc>
        <w:tc>
          <w:tcPr>
            <w:tcW w:w="1987" w:type="dxa"/>
            <w:tcBorders>
              <w:top w:val="single" w:sz="4" w:space="0" w:color="000000"/>
              <w:left w:val="single" w:sz="4" w:space="0" w:color="000000"/>
              <w:bottom w:val="single" w:sz="4" w:space="0" w:color="000000"/>
              <w:right w:val="single" w:sz="4" w:space="0" w:color="000000"/>
            </w:tcBorders>
          </w:tcPr>
          <w:p w14:paraId="6A0FE5A5"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7EE9ECF1"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6868CC4B"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31BFE3AC"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2.3</w:t>
            </w:r>
          </w:p>
        </w:tc>
        <w:tc>
          <w:tcPr>
            <w:tcW w:w="3548" w:type="dxa"/>
            <w:tcBorders>
              <w:top w:val="single" w:sz="4" w:space="0" w:color="auto"/>
              <w:left w:val="single" w:sz="4" w:space="0" w:color="auto"/>
              <w:bottom w:val="single" w:sz="4" w:space="0" w:color="auto"/>
              <w:right w:val="single" w:sz="4" w:space="0" w:color="auto"/>
            </w:tcBorders>
          </w:tcPr>
          <w:p w14:paraId="298E1C92"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Spalvos temperatūros diapazonas</w:t>
            </w:r>
          </w:p>
        </w:tc>
        <w:tc>
          <w:tcPr>
            <w:tcW w:w="3827" w:type="dxa"/>
            <w:tcBorders>
              <w:top w:val="single" w:sz="4" w:space="0" w:color="auto"/>
              <w:left w:val="single" w:sz="4" w:space="0" w:color="auto"/>
              <w:bottom w:val="single" w:sz="4" w:space="0" w:color="auto"/>
              <w:right w:val="single" w:sz="4" w:space="0" w:color="auto"/>
            </w:tcBorders>
            <w:vAlign w:val="bottom"/>
          </w:tcPr>
          <w:p w14:paraId="4BEAD3C5"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nuo ≤ 2300 iki ≥ 7000K</w:t>
            </w:r>
          </w:p>
        </w:tc>
        <w:tc>
          <w:tcPr>
            <w:tcW w:w="3541" w:type="dxa"/>
            <w:tcBorders>
              <w:top w:val="single" w:sz="4" w:space="0" w:color="000000"/>
              <w:left w:val="single" w:sz="4" w:space="0" w:color="auto"/>
              <w:bottom w:val="single" w:sz="4" w:space="0" w:color="000000"/>
              <w:right w:val="single" w:sz="4" w:space="0" w:color="000000"/>
            </w:tcBorders>
            <w:vAlign w:val="bottom"/>
          </w:tcPr>
          <w:p w14:paraId="0ACB1864" w14:textId="77777777" w:rsidR="007D0615" w:rsidRPr="00FF7A0B" w:rsidRDefault="007D0615" w:rsidP="00323694">
            <w:pPr>
              <w:spacing w:after="0" w:line="240" w:lineRule="auto"/>
              <w:ind w:hanging="5"/>
              <w:rPr>
                <w:rFonts w:ascii="Trebuchet MS" w:eastAsia="Calibri" w:hAnsi="Trebuchet MS" w:cs="Arial"/>
                <w:i/>
                <w:sz w:val="22"/>
                <w:szCs w:val="22"/>
              </w:rPr>
            </w:pPr>
            <w:r>
              <w:rPr>
                <w:rFonts w:ascii="Trebuchet MS" w:hAnsi="Trebuchet MS" w:cs="Times New Roman"/>
                <w:sz w:val="22"/>
                <w:szCs w:val="22"/>
              </w:rPr>
              <w:t xml:space="preserve">nuo </w:t>
            </w:r>
            <w:r w:rsidRPr="00FF7A0B">
              <w:rPr>
                <w:rFonts w:ascii="Trebuchet MS" w:hAnsi="Trebuchet MS" w:cs="Times New Roman"/>
                <w:sz w:val="22"/>
                <w:szCs w:val="22"/>
              </w:rPr>
              <w:t>2300 iki 7000K</w:t>
            </w:r>
          </w:p>
        </w:tc>
        <w:tc>
          <w:tcPr>
            <w:tcW w:w="1987" w:type="dxa"/>
            <w:tcBorders>
              <w:top w:val="single" w:sz="4" w:space="0" w:color="000000"/>
              <w:left w:val="single" w:sz="4" w:space="0" w:color="000000"/>
              <w:bottom w:val="single" w:sz="4" w:space="0" w:color="000000"/>
              <w:right w:val="single" w:sz="4" w:space="0" w:color="000000"/>
            </w:tcBorders>
          </w:tcPr>
          <w:p w14:paraId="2C73766B"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6492A24A"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66E114F7"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7724A2A"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2.4</w:t>
            </w:r>
          </w:p>
        </w:tc>
        <w:tc>
          <w:tcPr>
            <w:tcW w:w="3548" w:type="dxa"/>
            <w:tcBorders>
              <w:top w:val="single" w:sz="4" w:space="0" w:color="auto"/>
              <w:left w:val="single" w:sz="4" w:space="0" w:color="auto"/>
              <w:bottom w:val="single" w:sz="4" w:space="0" w:color="auto"/>
              <w:right w:val="single" w:sz="4" w:space="0" w:color="auto"/>
            </w:tcBorders>
          </w:tcPr>
          <w:p w14:paraId="1693FCD6" w14:textId="77777777" w:rsidR="007D0615" w:rsidRPr="00FF7A0B" w:rsidRDefault="007D0615" w:rsidP="0032369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Video jungtys</w:t>
            </w:r>
          </w:p>
        </w:tc>
        <w:tc>
          <w:tcPr>
            <w:tcW w:w="3827" w:type="dxa"/>
            <w:tcBorders>
              <w:top w:val="single" w:sz="4" w:space="0" w:color="auto"/>
              <w:left w:val="single" w:sz="4" w:space="0" w:color="auto"/>
              <w:bottom w:val="single" w:sz="4" w:space="0" w:color="auto"/>
              <w:right w:val="single" w:sz="4" w:space="0" w:color="auto"/>
            </w:tcBorders>
            <w:vAlign w:val="bottom"/>
          </w:tcPr>
          <w:p w14:paraId="46574D79"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HDMI arba 12G-SDI.</w:t>
            </w:r>
          </w:p>
        </w:tc>
        <w:tc>
          <w:tcPr>
            <w:tcW w:w="3541" w:type="dxa"/>
            <w:tcBorders>
              <w:top w:val="single" w:sz="4" w:space="0" w:color="000000"/>
              <w:left w:val="single" w:sz="4" w:space="0" w:color="auto"/>
              <w:bottom w:val="single" w:sz="4" w:space="0" w:color="000000"/>
              <w:right w:val="single" w:sz="4" w:space="0" w:color="000000"/>
            </w:tcBorders>
            <w:vAlign w:val="bottom"/>
          </w:tcPr>
          <w:p w14:paraId="1E43E97C"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HDMI</w:t>
            </w:r>
          </w:p>
        </w:tc>
        <w:tc>
          <w:tcPr>
            <w:tcW w:w="1987" w:type="dxa"/>
            <w:tcBorders>
              <w:top w:val="single" w:sz="4" w:space="0" w:color="000000"/>
              <w:left w:val="single" w:sz="4" w:space="0" w:color="000000"/>
              <w:bottom w:val="single" w:sz="4" w:space="0" w:color="000000"/>
              <w:right w:val="single" w:sz="4" w:space="0" w:color="000000"/>
            </w:tcBorders>
          </w:tcPr>
          <w:p w14:paraId="2E60FB50"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5995E78E"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43FD4079"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63EE3486"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2.5</w:t>
            </w:r>
          </w:p>
        </w:tc>
        <w:tc>
          <w:tcPr>
            <w:tcW w:w="3548" w:type="dxa"/>
            <w:tcBorders>
              <w:top w:val="single" w:sz="4" w:space="0" w:color="auto"/>
              <w:left w:val="single" w:sz="4" w:space="0" w:color="auto"/>
              <w:bottom w:val="single" w:sz="4" w:space="0" w:color="auto"/>
              <w:right w:val="single" w:sz="4" w:space="0" w:color="auto"/>
            </w:tcBorders>
          </w:tcPr>
          <w:p w14:paraId="4461EEFE" w14:textId="77777777" w:rsidR="007D0615" w:rsidRPr="00FF7A0B" w:rsidRDefault="007D0615" w:rsidP="0032369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 xml:space="preserve">Kameros galvutės svoris </w:t>
            </w:r>
          </w:p>
        </w:tc>
        <w:tc>
          <w:tcPr>
            <w:tcW w:w="3827" w:type="dxa"/>
            <w:tcBorders>
              <w:top w:val="single" w:sz="4" w:space="0" w:color="auto"/>
              <w:left w:val="single" w:sz="4" w:space="0" w:color="auto"/>
              <w:bottom w:val="single" w:sz="4" w:space="0" w:color="auto"/>
              <w:right w:val="single" w:sz="4" w:space="0" w:color="auto"/>
            </w:tcBorders>
            <w:vAlign w:val="bottom"/>
          </w:tcPr>
          <w:p w14:paraId="7C1A58D7"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 130 g</w:t>
            </w:r>
          </w:p>
        </w:tc>
        <w:tc>
          <w:tcPr>
            <w:tcW w:w="3541" w:type="dxa"/>
            <w:tcBorders>
              <w:top w:val="single" w:sz="4" w:space="0" w:color="000000"/>
              <w:left w:val="single" w:sz="4" w:space="0" w:color="auto"/>
              <w:bottom w:val="single" w:sz="4" w:space="0" w:color="000000"/>
              <w:right w:val="single" w:sz="4" w:space="0" w:color="000000"/>
            </w:tcBorders>
            <w:vAlign w:val="bottom"/>
          </w:tcPr>
          <w:p w14:paraId="19CF36C1" w14:textId="77777777" w:rsidR="007D0615" w:rsidRPr="00FF7A0B" w:rsidRDefault="007D0615" w:rsidP="00323694">
            <w:pPr>
              <w:spacing w:after="0" w:line="240" w:lineRule="auto"/>
              <w:ind w:hanging="5"/>
              <w:rPr>
                <w:rFonts w:ascii="Trebuchet MS" w:eastAsia="Calibri" w:hAnsi="Trebuchet MS" w:cs="Arial"/>
                <w:i/>
                <w:sz w:val="22"/>
                <w:szCs w:val="22"/>
              </w:rPr>
            </w:pPr>
            <w:r>
              <w:rPr>
                <w:rFonts w:ascii="Trebuchet MS" w:hAnsi="Trebuchet MS" w:cs="Times New Roman"/>
                <w:sz w:val="22"/>
                <w:szCs w:val="22"/>
              </w:rPr>
              <w:t>122</w:t>
            </w:r>
            <w:r w:rsidRPr="00FF7A0B">
              <w:rPr>
                <w:rFonts w:ascii="Trebuchet MS" w:hAnsi="Trebuchet MS" w:cs="Times New Roman"/>
                <w:sz w:val="22"/>
                <w:szCs w:val="22"/>
              </w:rPr>
              <w:t xml:space="preserve"> g</w:t>
            </w:r>
          </w:p>
        </w:tc>
        <w:tc>
          <w:tcPr>
            <w:tcW w:w="1987" w:type="dxa"/>
            <w:tcBorders>
              <w:top w:val="single" w:sz="4" w:space="0" w:color="000000"/>
              <w:left w:val="single" w:sz="4" w:space="0" w:color="000000"/>
              <w:bottom w:val="single" w:sz="4" w:space="0" w:color="000000"/>
              <w:right w:val="single" w:sz="4" w:space="0" w:color="000000"/>
            </w:tcBorders>
          </w:tcPr>
          <w:p w14:paraId="3D744D53"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31C7405F"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147CCB3F"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659F3221"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2.6</w:t>
            </w:r>
          </w:p>
        </w:tc>
        <w:tc>
          <w:tcPr>
            <w:tcW w:w="3548" w:type="dxa"/>
            <w:tcBorders>
              <w:top w:val="single" w:sz="4" w:space="0" w:color="auto"/>
              <w:left w:val="single" w:sz="4" w:space="0" w:color="auto"/>
              <w:bottom w:val="single" w:sz="4" w:space="0" w:color="auto"/>
              <w:right w:val="single" w:sz="4" w:space="0" w:color="auto"/>
            </w:tcBorders>
          </w:tcPr>
          <w:p w14:paraId="27530377"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Kameros galvutės laido ilgis</w:t>
            </w:r>
          </w:p>
        </w:tc>
        <w:tc>
          <w:tcPr>
            <w:tcW w:w="3827" w:type="dxa"/>
            <w:tcBorders>
              <w:top w:val="single" w:sz="4" w:space="0" w:color="auto"/>
              <w:left w:val="single" w:sz="4" w:space="0" w:color="auto"/>
              <w:bottom w:val="single" w:sz="4" w:space="0" w:color="auto"/>
              <w:right w:val="single" w:sz="4" w:space="0" w:color="auto"/>
            </w:tcBorders>
            <w:vAlign w:val="bottom"/>
          </w:tcPr>
          <w:p w14:paraId="36B8C027"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2,5±0,1 m</w:t>
            </w:r>
          </w:p>
        </w:tc>
        <w:tc>
          <w:tcPr>
            <w:tcW w:w="3541" w:type="dxa"/>
            <w:tcBorders>
              <w:top w:val="single" w:sz="4" w:space="0" w:color="000000"/>
              <w:left w:val="single" w:sz="4" w:space="0" w:color="auto"/>
              <w:bottom w:val="single" w:sz="4" w:space="0" w:color="000000"/>
              <w:right w:val="single" w:sz="4" w:space="0" w:color="000000"/>
            </w:tcBorders>
            <w:vAlign w:val="bottom"/>
          </w:tcPr>
          <w:p w14:paraId="68B05C6D"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2,5 m</w:t>
            </w:r>
          </w:p>
        </w:tc>
        <w:tc>
          <w:tcPr>
            <w:tcW w:w="1987" w:type="dxa"/>
            <w:tcBorders>
              <w:top w:val="single" w:sz="4" w:space="0" w:color="000000"/>
              <w:left w:val="single" w:sz="4" w:space="0" w:color="000000"/>
              <w:bottom w:val="single" w:sz="4" w:space="0" w:color="000000"/>
              <w:right w:val="single" w:sz="4" w:space="0" w:color="000000"/>
            </w:tcBorders>
          </w:tcPr>
          <w:p w14:paraId="50D6ADA5"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56D069EF"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4EA5D1E3"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28DE610"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2.7</w:t>
            </w:r>
          </w:p>
        </w:tc>
        <w:tc>
          <w:tcPr>
            <w:tcW w:w="3548" w:type="dxa"/>
            <w:tcBorders>
              <w:top w:val="single" w:sz="4" w:space="0" w:color="auto"/>
              <w:left w:val="single" w:sz="4" w:space="0" w:color="auto"/>
              <w:bottom w:val="single" w:sz="4" w:space="0" w:color="auto"/>
              <w:right w:val="single" w:sz="4" w:space="0" w:color="auto"/>
            </w:tcBorders>
          </w:tcPr>
          <w:p w14:paraId="68BFB3CD" w14:textId="77777777" w:rsidR="007D0615" w:rsidRPr="00FF7A0B" w:rsidRDefault="007D0615" w:rsidP="0032369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Keičiamas galvutės laidas</w:t>
            </w:r>
          </w:p>
        </w:tc>
        <w:tc>
          <w:tcPr>
            <w:tcW w:w="3827" w:type="dxa"/>
            <w:tcBorders>
              <w:top w:val="single" w:sz="4" w:space="0" w:color="auto"/>
              <w:left w:val="single" w:sz="4" w:space="0" w:color="auto"/>
              <w:bottom w:val="single" w:sz="4" w:space="0" w:color="auto"/>
              <w:right w:val="single" w:sz="4" w:space="0" w:color="auto"/>
            </w:tcBorders>
            <w:vAlign w:val="bottom"/>
          </w:tcPr>
          <w:p w14:paraId="1D619DF6"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44F59BB7" w14:textId="77777777" w:rsidR="007D0615" w:rsidRPr="00FF7A0B" w:rsidRDefault="007D0615" w:rsidP="00323694">
            <w:pPr>
              <w:spacing w:after="0" w:line="240" w:lineRule="auto"/>
              <w:ind w:hanging="5"/>
              <w:rPr>
                <w:rFonts w:ascii="Trebuchet MS" w:eastAsia="Calibri" w:hAnsi="Trebuchet MS" w:cs="Arial"/>
                <w:i/>
                <w:sz w:val="22"/>
                <w:szCs w:val="22"/>
              </w:rPr>
            </w:pPr>
            <w:r>
              <w:rPr>
                <w:rFonts w:ascii="Trebuchet MS" w:hAnsi="Trebuchet MS" w:cs="Times New Roman"/>
                <w:sz w:val="22"/>
                <w:szCs w:val="22"/>
              </w:rPr>
              <w:t>Keičiamas galvutės laidas</w:t>
            </w:r>
          </w:p>
        </w:tc>
        <w:tc>
          <w:tcPr>
            <w:tcW w:w="1987" w:type="dxa"/>
            <w:tcBorders>
              <w:top w:val="single" w:sz="4" w:space="0" w:color="000000"/>
              <w:left w:val="single" w:sz="4" w:space="0" w:color="000000"/>
              <w:bottom w:val="single" w:sz="4" w:space="0" w:color="000000"/>
              <w:right w:val="single" w:sz="4" w:space="0" w:color="000000"/>
            </w:tcBorders>
          </w:tcPr>
          <w:p w14:paraId="1D63A1E9"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124726BD"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5AAB1D95"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A71D844"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2.8</w:t>
            </w:r>
          </w:p>
        </w:tc>
        <w:tc>
          <w:tcPr>
            <w:tcW w:w="3548" w:type="dxa"/>
            <w:tcBorders>
              <w:top w:val="single" w:sz="4" w:space="0" w:color="auto"/>
              <w:left w:val="single" w:sz="4" w:space="0" w:color="auto"/>
              <w:bottom w:val="single" w:sz="4" w:space="0" w:color="auto"/>
              <w:right w:val="single" w:sz="4" w:space="0" w:color="auto"/>
            </w:tcBorders>
          </w:tcPr>
          <w:p w14:paraId="0C828AA3"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 xml:space="preserve">Optinis lęšis </w:t>
            </w:r>
          </w:p>
        </w:tc>
        <w:tc>
          <w:tcPr>
            <w:tcW w:w="3827" w:type="dxa"/>
            <w:tcBorders>
              <w:top w:val="single" w:sz="4" w:space="0" w:color="auto"/>
              <w:left w:val="single" w:sz="4" w:space="0" w:color="auto"/>
              <w:bottom w:val="single" w:sz="4" w:space="0" w:color="auto"/>
              <w:right w:val="single" w:sz="4" w:space="0" w:color="auto"/>
            </w:tcBorders>
            <w:vAlign w:val="bottom"/>
          </w:tcPr>
          <w:p w14:paraId="070D5234"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F=13-29±1 mm</w:t>
            </w:r>
          </w:p>
        </w:tc>
        <w:tc>
          <w:tcPr>
            <w:tcW w:w="3541" w:type="dxa"/>
            <w:tcBorders>
              <w:top w:val="single" w:sz="4" w:space="0" w:color="000000"/>
              <w:left w:val="single" w:sz="4" w:space="0" w:color="auto"/>
              <w:bottom w:val="single" w:sz="4" w:space="0" w:color="000000"/>
              <w:right w:val="single" w:sz="4" w:space="0" w:color="000000"/>
            </w:tcBorders>
            <w:vAlign w:val="bottom"/>
          </w:tcPr>
          <w:p w14:paraId="25175734"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F=13-29 mm</w:t>
            </w:r>
          </w:p>
        </w:tc>
        <w:tc>
          <w:tcPr>
            <w:tcW w:w="1987" w:type="dxa"/>
            <w:tcBorders>
              <w:top w:val="single" w:sz="4" w:space="0" w:color="000000"/>
              <w:left w:val="single" w:sz="4" w:space="0" w:color="000000"/>
              <w:bottom w:val="single" w:sz="4" w:space="0" w:color="000000"/>
              <w:right w:val="single" w:sz="4" w:space="0" w:color="000000"/>
            </w:tcBorders>
          </w:tcPr>
          <w:p w14:paraId="0B793638"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4421AB08"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28680A9C"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719AC880" w14:textId="77777777" w:rsidR="007D0615" w:rsidRPr="00FF7A0B" w:rsidRDefault="007D0615" w:rsidP="00323694">
            <w:pPr>
              <w:spacing w:after="0" w:line="240" w:lineRule="auto"/>
              <w:rPr>
                <w:rFonts w:ascii="Trebuchet MS" w:hAnsi="Trebuchet MS" w:cs="Times New Roman"/>
                <w:b/>
                <w:sz w:val="22"/>
                <w:szCs w:val="22"/>
              </w:rPr>
            </w:pPr>
            <w:r w:rsidRPr="00FF7A0B">
              <w:rPr>
                <w:rFonts w:ascii="Trebuchet MS" w:hAnsi="Trebuchet MS" w:cs="Times New Roman"/>
                <w:b/>
                <w:sz w:val="22"/>
                <w:szCs w:val="22"/>
              </w:rPr>
              <w:t>3.</w:t>
            </w:r>
          </w:p>
        </w:tc>
        <w:tc>
          <w:tcPr>
            <w:tcW w:w="3548" w:type="dxa"/>
            <w:tcBorders>
              <w:top w:val="single" w:sz="4" w:space="0" w:color="auto"/>
              <w:left w:val="single" w:sz="4" w:space="0" w:color="auto"/>
              <w:bottom w:val="single" w:sz="4" w:space="0" w:color="auto"/>
              <w:right w:val="single" w:sz="4" w:space="0" w:color="auto"/>
            </w:tcBorders>
          </w:tcPr>
          <w:p w14:paraId="5A0ABB81" w14:textId="77777777" w:rsidR="007D0615" w:rsidRPr="00FF7A0B" w:rsidRDefault="007D0615" w:rsidP="00323694">
            <w:pPr>
              <w:spacing w:after="0" w:line="240" w:lineRule="auto"/>
              <w:ind w:left="-113"/>
              <w:rPr>
                <w:rFonts w:ascii="Trebuchet MS" w:hAnsi="Trebuchet MS" w:cs="Times New Roman"/>
                <w:sz w:val="22"/>
                <w:szCs w:val="22"/>
              </w:rPr>
            </w:pPr>
            <w:r w:rsidRPr="00FF7A0B">
              <w:rPr>
                <w:rFonts w:ascii="Trebuchet MS" w:hAnsi="Trebuchet MS" w:cs="Times New Roman"/>
                <w:b/>
                <w:color w:val="000000"/>
                <w:sz w:val="22"/>
                <w:szCs w:val="22"/>
              </w:rPr>
              <w:t>Šviesos šaltinis</w:t>
            </w:r>
          </w:p>
        </w:tc>
        <w:tc>
          <w:tcPr>
            <w:tcW w:w="3827" w:type="dxa"/>
            <w:tcBorders>
              <w:top w:val="single" w:sz="4" w:space="0" w:color="auto"/>
              <w:left w:val="single" w:sz="4" w:space="0" w:color="auto"/>
              <w:bottom w:val="single" w:sz="4" w:space="0" w:color="auto"/>
              <w:right w:val="single" w:sz="4" w:space="0" w:color="auto"/>
            </w:tcBorders>
          </w:tcPr>
          <w:p w14:paraId="68C81801" w14:textId="77777777" w:rsidR="007D0615" w:rsidRPr="00FF7A0B" w:rsidRDefault="007D0615" w:rsidP="00323694">
            <w:pPr>
              <w:spacing w:after="0" w:line="240" w:lineRule="auto"/>
              <w:rPr>
                <w:rFonts w:ascii="Trebuchet MS" w:eastAsia="Calibri" w:hAnsi="Trebuchet MS"/>
                <w:color w:val="000000" w:themeColor="text1"/>
                <w:sz w:val="22"/>
                <w:szCs w:val="22"/>
              </w:rPr>
            </w:pPr>
          </w:p>
        </w:tc>
        <w:tc>
          <w:tcPr>
            <w:tcW w:w="3541" w:type="dxa"/>
            <w:tcBorders>
              <w:top w:val="single" w:sz="4" w:space="0" w:color="000000"/>
              <w:left w:val="single" w:sz="4" w:space="0" w:color="auto"/>
              <w:bottom w:val="single" w:sz="4" w:space="0" w:color="000000"/>
              <w:right w:val="single" w:sz="4" w:space="0" w:color="000000"/>
            </w:tcBorders>
          </w:tcPr>
          <w:p w14:paraId="5F4DDDE4" w14:textId="77777777" w:rsidR="007D0615" w:rsidRPr="00E36F0F" w:rsidRDefault="007D0615" w:rsidP="00323694">
            <w:pPr>
              <w:spacing w:after="0" w:line="240" w:lineRule="auto"/>
              <w:ind w:hanging="5"/>
              <w:rPr>
                <w:rFonts w:ascii="Trebuchet MS" w:eastAsia="Calibri" w:hAnsi="Trebuchet MS" w:cs="Arial"/>
                <w:b/>
                <w:bCs/>
                <w:i/>
                <w:sz w:val="22"/>
                <w:szCs w:val="22"/>
              </w:rPr>
            </w:pPr>
            <w:r>
              <w:rPr>
                <w:rFonts w:ascii="Trebuchet MS" w:eastAsia="Calibri" w:hAnsi="Trebuchet MS" w:cs="Arial"/>
                <w:b/>
                <w:bCs/>
                <w:i/>
                <w:sz w:val="22"/>
                <w:szCs w:val="22"/>
              </w:rPr>
              <w:t>TEKNO/Stotz</w:t>
            </w:r>
          </w:p>
        </w:tc>
        <w:tc>
          <w:tcPr>
            <w:tcW w:w="1987" w:type="dxa"/>
            <w:tcBorders>
              <w:top w:val="single" w:sz="4" w:space="0" w:color="000000"/>
              <w:left w:val="single" w:sz="4" w:space="0" w:color="000000"/>
              <w:bottom w:val="single" w:sz="4" w:space="0" w:color="000000"/>
              <w:right w:val="single" w:sz="4" w:space="0" w:color="000000"/>
            </w:tcBorders>
          </w:tcPr>
          <w:p w14:paraId="49465383"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29FEA0B5"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4A211641"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3A6BC7C2"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3.1</w:t>
            </w:r>
          </w:p>
        </w:tc>
        <w:tc>
          <w:tcPr>
            <w:tcW w:w="3548" w:type="dxa"/>
            <w:tcBorders>
              <w:top w:val="single" w:sz="4" w:space="0" w:color="auto"/>
              <w:left w:val="single" w:sz="4" w:space="0" w:color="auto"/>
              <w:bottom w:val="single" w:sz="4" w:space="0" w:color="auto"/>
              <w:right w:val="single" w:sz="4" w:space="0" w:color="auto"/>
            </w:tcBorders>
          </w:tcPr>
          <w:p w14:paraId="53DB2316" w14:textId="77777777" w:rsidR="007D0615" w:rsidRPr="00FF7A0B" w:rsidRDefault="007D0615" w:rsidP="00323694">
            <w:pPr>
              <w:tabs>
                <w:tab w:val="left" w:pos="340"/>
              </w:tabs>
              <w:spacing w:after="0" w:line="240" w:lineRule="auto"/>
              <w:ind w:left="57" w:right="57"/>
              <w:rPr>
                <w:rFonts w:ascii="Trebuchet MS" w:hAnsi="Trebuchet MS" w:cs="Times New Roman"/>
                <w:sz w:val="22"/>
                <w:szCs w:val="22"/>
              </w:rPr>
            </w:pPr>
            <w:r w:rsidRPr="00FF7A0B">
              <w:rPr>
                <w:rFonts w:ascii="Trebuchet MS" w:hAnsi="Trebuchet MS" w:cs="Times New Roman"/>
                <w:sz w:val="22"/>
                <w:szCs w:val="22"/>
              </w:rPr>
              <w:t>LED lempa</w:t>
            </w:r>
          </w:p>
        </w:tc>
        <w:tc>
          <w:tcPr>
            <w:tcW w:w="3827" w:type="dxa"/>
            <w:tcBorders>
              <w:top w:val="single" w:sz="4" w:space="0" w:color="auto"/>
              <w:left w:val="single" w:sz="4" w:space="0" w:color="auto"/>
              <w:bottom w:val="single" w:sz="4" w:space="0" w:color="auto"/>
              <w:right w:val="single" w:sz="4" w:space="0" w:color="auto"/>
            </w:tcBorders>
            <w:vAlign w:val="bottom"/>
          </w:tcPr>
          <w:p w14:paraId="18DDD305"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10F519FF" w14:textId="77777777" w:rsidR="007D0615" w:rsidRPr="00FF7A0B" w:rsidRDefault="007D0615" w:rsidP="00323694">
            <w:pPr>
              <w:spacing w:after="0" w:line="240" w:lineRule="auto"/>
              <w:ind w:hanging="5"/>
              <w:rPr>
                <w:rFonts w:ascii="Trebuchet MS" w:eastAsia="Calibri" w:hAnsi="Trebuchet MS" w:cs="Arial"/>
                <w:i/>
                <w:sz w:val="22"/>
                <w:szCs w:val="22"/>
              </w:rPr>
            </w:pPr>
            <w:r>
              <w:rPr>
                <w:rFonts w:ascii="Trebuchet MS" w:hAnsi="Trebuchet MS" w:cs="Times New Roman"/>
                <w:sz w:val="22"/>
                <w:szCs w:val="22"/>
              </w:rPr>
              <w:t>LED</w:t>
            </w:r>
          </w:p>
        </w:tc>
        <w:tc>
          <w:tcPr>
            <w:tcW w:w="1987" w:type="dxa"/>
            <w:tcBorders>
              <w:top w:val="single" w:sz="4" w:space="0" w:color="000000"/>
              <w:left w:val="single" w:sz="4" w:space="0" w:color="000000"/>
              <w:bottom w:val="single" w:sz="4" w:space="0" w:color="000000"/>
              <w:right w:val="single" w:sz="4" w:space="0" w:color="000000"/>
            </w:tcBorders>
          </w:tcPr>
          <w:p w14:paraId="25F30170"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768AE932"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7FA96317"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725F9573"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3.2</w:t>
            </w:r>
          </w:p>
        </w:tc>
        <w:tc>
          <w:tcPr>
            <w:tcW w:w="3548" w:type="dxa"/>
            <w:tcBorders>
              <w:top w:val="single" w:sz="4" w:space="0" w:color="auto"/>
              <w:left w:val="single" w:sz="4" w:space="0" w:color="auto"/>
              <w:bottom w:val="single" w:sz="4" w:space="0" w:color="auto"/>
              <w:right w:val="single" w:sz="4" w:space="0" w:color="auto"/>
            </w:tcBorders>
          </w:tcPr>
          <w:p w14:paraId="57F554D0"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Šviesos srautas</w:t>
            </w:r>
          </w:p>
        </w:tc>
        <w:tc>
          <w:tcPr>
            <w:tcW w:w="3827" w:type="dxa"/>
            <w:tcBorders>
              <w:top w:val="single" w:sz="4" w:space="0" w:color="auto"/>
              <w:left w:val="single" w:sz="4" w:space="0" w:color="auto"/>
              <w:bottom w:val="single" w:sz="4" w:space="0" w:color="auto"/>
              <w:right w:val="single" w:sz="4" w:space="0" w:color="auto"/>
            </w:tcBorders>
            <w:vAlign w:val="bottom"/>
          </w:tcPr>
          <w:p w14:paraId="79C38919"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 180W ksenono šviesos srauto</w:t>
            </w:r>
          </w:p>
        </w:tc>
        <w:tc>
          <w:tcPr>
            <w:tcW w:w="3541" w:type="dxa"/>
            <w:tcBorders>
              <w:top w:val="single" w:sz="4" w:space="0" w:color="000000"/>
              <w:left w:val="single" w:sz="4" w:space="0" w:color="auto"/>
              <w:bottom w:val="single" w:sz="4" w:space="0" w:color="000000"/>
              <w:right w:val="single" w:sz="4" w:space="0" w:color="000000"/>
            </w:tcBorders>
            <w:vAlign w:val="bottom"/>
          </w:tcPr>
          <w:p w14:paraId="5D6F869B"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180W ksenono šviesos srauto</w:t>
            </w:r>
          </w:p>
        </w:tc>
        <w:tc>
          <w:tcPr>
            <w:tcW w:w="1987" w:type="dxa"/>
            <w:tcBorders>
              <w:top w:val="single" w:sz="4" w:space="0" w:color="000000"/>
              <w:left w:val="single" w:sz="4" w:space="0" w:color="000000"/>
              <w:bottom w:val="single" w:sz="4" w:space="0" w:color="000000"/>
              <w:right w:val="single" w:sz="4" w:space="0" w:color="000000"/>
            </w:tcBorders>
          </w:tcPr>
          <w:p w14:paraId="1A8BD256"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0110E18C"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58BD7783"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204B6225"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3.3</w:t>
            </w:r>
          </w:p>
        </w:tc>
        <w:tc>
          <w:tcPr>
            <w:tcW w:w="3548" w:type="dxa"/>
            <w:tcBorders>
              <w:top w:val="single" w:sz="4" w:space="0" w:color="auto"/>
              <w:left w:val="single" w:sz="4" w:space="0" w:color="auto"/>
              <w:bottom w:val="single" w:sz="4" w:space="0" w:color="auto"/>
              <w:right w:val="single" w:sz="4" w:space="0" w:color="auto"/>
            </w:tcBorders>
          </w:tcPr>
          <w:p w14:paraId="0700DCF8"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Spalvos temperatūra</w:t>
            </w:r>
          </w:p>
        </w:tc>
        <w:tc>
          <w:tcPr>
            <w:tcW w:w="3827" w:type="dxa"/>
            <w:tcBorders>
              <w:top w:val="single" w:sz="4" w:space="0" w:color="auto"/>
              <w:left w:val="single" w:sz="4" w:space="0" w:color="auto"/>
              <w:bottom w:val="single" w:sz="4" w:space="0" w:color="auto"/>
              <w:right w:val="single" w:sz="4" w:space="0" w:color="auto"/>
            </w:tcBorders>
            <w:vAlign w:val="bottom"/>
          </w:tcPr>
          <w:p w14:paraId="4729BA0F"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 6500 K</w:t>
            </w:r>
          </w:p>
        </w:tc>
        <w:tc>
          <w:tcPr>
            <w:tcW w:w="3541" w:type="dxa"/>
            <w:tcBorders>
              <w:top w:val="single" w:sz="4" w:space="0" w:color="000000"/>
              <w:left w:val="single" w:sz="4" w:space="0" w:color="auto"/>
              <w:bottom w:val="single" w:sz="4" w:space="0" w:color="000000"/>
              <w:right w:val="single" w:sz="4" w:space="0" w:color="000000"/>
            </w:tcBorders>
            <w:vAlign w:val="bottom"/>
          </w:tcPr>
          <w:p w14:paraId="26D3B27C"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6500 K</w:t>
            </w:r>
          </w:p>
        </w:tc>
        <w:tc>
          <w:tcPr>
            <w:tcW w:w="1987" w:type="dxa"/>
            <w:tcBorders>
              <w:top w:val="single" w:sz="4" w:space="0" w:color="000000"/>
              <w:left w:val="single" w:sz="4" w:space="0" w:color="000000"/>
              <w:bottom w:val="single" w:sz="4" w:space="0" w:color="000000"/>
              <w:right w:val="single" w:sz="4" w:space="0" w:color="000000"/>
            </w:tcBorders>
          </w:tcPr>
          <w:p w14:paraId="2272FB24"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3019617B"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0F7EE74E"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779EAF88"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3.4</w:t>
            </w:r>
          </w:p>
        </w:tc>
        <w:tc>
          <w:tcPr>
            <w:tcW w:w="3548" w:type="dxa"/>
            <w:tcBorders>
              <w:top w:val="single" w:sz="4" w:space="0" w:color="auto"/>
              <w:left w:val="single" w:sz="4" w:space="0" w:color="auto"/>
              <w:bottom w:val="single" w:sz="4" w:space="0" w:color="auto"/>
              <w:right w:val="single" w:sz="4" w:space="0" w:color="auto"/>
            </w:tcBorders>
          </w:tcPr>
          <w:p w14:paraId="1DC0F788"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Lempos darbo resursas</w:t>
            </w:r>
          </w:p>
        </w:tc>
        <w:tc>
          <w:tcPr>
            <w:tcW w:w="3827" w:type="dxa"/>
            <w:tcBorders>
              <w:top w:val="single" w:sz="4" w:space="0" w:color="auto"/>
              <w:left w:val="single" w:sz="4" w:space="0" w:color="auto"/>
              <w:bottom w:val="single" w:sz="4" w:space="0" w:color="auto"/>
              <w:right w:val="single" w:sz="4" w:space="0" w:color="auto"/>
            </w:tcBorders>
            <w:vAlign w:val="bottom"/>
          </w:tcPr>
          <w:p w14:paraId="0EE4F174"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 30000 valandų</w:t>
            </w:r>
          </w:p>
        </w:tc>
        <w:tc>
          <w:tcPr>
            <w:tcW w:w="3541" w:type="dxa"/>
            <w:tcBorders>
              <w:top w:val="single" w:sz="4" w:space="0" w:color="000000"/>
              <w:left w:val="single" w:sz="4" w:space="0" w:color="auto"/>
              <w:bottom w:val="single" w:sz="4" w:space="0" w:color="000000"/>
              <w:right w:val="single" w:sz="4" w:space="0" w:color="000000"/>
            </w:tcBorders>
            <w:vAlign w:val="bottom"/>
          </w:tcPr>
          <w:p w14:paraId="000FA8D7" w14:textId="77777777" w:rsidR="007D0615" w:rsidRPr="00FF7A0B" w:rsidRDefault="007D0615" w:rsidP="00323694">
            <w:pPr>
              <w:spacing w:after="0" w:line="240" w:lineRule="auto"/>
              <w:ind w:hanging="5"/>
              <w:rPr>
                <w:rFonts w:ascii="Trebuchet MS" w:eastAsia="Calibri" w:hAnsi="Trebuchet MS" w:cs="Arial"/>
                <w:i/>
                <w:sz w:val="22"/>
                <w:szCs w:val="22"/>
              </w:rPr>
            </w:pPr>
            <w:r>
              <w:rPr>
                <w:rFonts w:ascii="Trebuchet MS" w:hAnsi="Trebuchet MS" w:cs="Times New Roman"/>
                <w:sz w:val="22"/>
                <w:szCs w:val="22"/>
              </w:rPr>
              <w:t>5</w:t>
            </w:r>
            <w:r w:rsidRPr="00FF7A0B">
              <w:rPr>
                <w:rFonts w:ascii="Trebuchet MS" w:hAnsi="Trebuchet MS" w:cs="Times New Roman"/>
                <w:sz w:val="22"/>
                <w:szCs w:val="22"/>
              </w:rPr>
              <w:t>0000 valandų</w:t>
            </w:r>
          </w:p>
        </w:tc>
        <w:tc>
          <w:tcPr>
            <w:tcW w:w="1987" w:type="dxa"/>
            <w:tcBorders>
              <w:top w:val="single" w:sz="4" w:space="0" w:color="000000"/>
              <w:left w:val="single" w:sz="4" w:space="0" w:color="000000"/>
              <w:bottom w:val="single" w:sz="4" w:space="0" w:color="000000"/>
              <w:right w:val="single" w:sz="4" w:space="0" w:color="000000"/>
            </w:tcBorders>
          </w:tcPr>
          <w:p w14:paraId="73CCEE55"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17E035DC"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63231D00"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27C5F86"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3.5</w:t>
            </w:r>
          </w:p>
        </w:tc>
        <w:tc>
          <w:tcPr>
            <w:tcW w:w="3548" w:type="dxa"/>
            <w:tcBorders>
              <w:top w:val="single" w:sz="4" w:space="0" w:color="auto"/>
              <w:left w:val="single" w:sz="4" w:space="0" w:color="auto"/>
              <w:bottom w:val="single" w:sz="4" w:space="0" w:color="auto"/>
              <w:right w:val="single" w:sz="4" w:space="0" w:color="auto"/>
            </w:tcBorders>
          </w:tcPr>
          <w:p w14:paraId="48695665"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Plotis</w:t>
            </w:r>
          </w:p>
        </w:tc>
        <w:tc>
          <w:tcPr>
            <w:tcW w:w="3827" w:type="dxa"/>
            <w:tcBorders>
              <w:top w:val="single" w:sz="4" w:space="0" w:color="auto"/>
              <w:left w:val="single" w:sz="4" w:space="0" w:color="auto"/>
              <w:bottom w:val="single" w:sz="4" w:space="0" w:color="auto"/>
              <w:right w:val="single" w:sz="4" w:space="0" w:color="auto"/>
            </w:tcBorders>
            <w:vAlign w:val="bottom"/>
          </w:tcPr>
          <w:p w14:paraId="0C243BCF"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 15 cm</w:t>
            </w:r>
          </w:p>
        </w:tc>
        <w:tc>
          <w:tcPr>
            <w:tcW w:w="3541" w:type="dxa"/>
            <w:tcBorders>
              <w:top w:val="single" w:sz="4" w:space="0" w:color="000000"/>
              <w:left w:val="single" w:sz="4" w:space="0" w:color="auto"/>
              <w:bottom w:val="single" w:sz="4" w:space="0" w:color="000000"/>
              <w:right w:val="single" w:sz="4" w:space="0" w:color="000000"/>
            </w:tcBorders>
            <w:vAlign w:val="bottom"/>
          </w:tcPr>
          <w:p w14:paraId="651722E1"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15 cm</w:t>
            </w:r>
          </w:p>
        </w:tc>
        <w:tc>
          <w:tcPr>
            <w:tcW w:w="1987" w:type="dxa"/>
            <w:tcBorders>
              <w:top w:val="single" w:sz="4" w:space="0" w:color="000000"/>
              <w:left w:val="single" w:sz="4" w:space="0" w:color="000000"/>
              <w:bottom w:val="single" w:sz="4" w:space="0" w:color="000000"/>
              <w:right w:val="single" w:sz="4" w:space="0" w:color="000000"/>
            </w:tcBorders>
          </w:tcPr>
          <w:p w14:paraId="43A1F1CC"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36C5F3B4"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3AAD8767"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51C7652"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3.6</w:t>
            </w:r>
          </w:p>
        </w:tc>
        <w:tc>
          <w:tcPr>
            <w:tcW w:w="3548" w:type="dxa"/>
            <w:tcBorders>
              <w:top w:val="single" w:sz="4" w:space="0" w:color="auto"/>
              <w:left w:val="single" w:sz="4" w:space="0" w:color="auto"/>
              <w:bottom w:val="single" w:sz="4" w:space="0" w:color="auto"/>
              <w:right w:val="single" w:sz="4" w:space="0" w:color="auto"/>
            </w:tcBorders>
          </w:tcPr>
          <w:p w14:paraId="3FF40227"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Triukšmo lygis</w:t>
            </w:r>
          </w:p>
        </w:tc>
        <w:tc>
          <w:tcPr>
            <w:tcW w:w="3827" w:type="dxa"/>
            <w:tcBorders>
              <w:top w:val="single" w:sz="4" w:space="0" w:color="auto"/>
              <w:left w:val="single" w:sz="4" w:space="0" w:color="auto"/>
              <w:bottom w:val="single" w:sz="4" w:space="0" w:color="auto"/>
              <w:right w:val="single" w:sz="4" w:space="0" w:color="auto"/>
            </w:tcBorders>
            <w:vAlign w:val="bottom"/>
          </w:tcPr>
          <w:p w14:paraId="0F036E42" w14:textId="77777777" w:rsidR="007D0615" w:rsidRPr="00FF7A0B" w:rsidRDefault="007D0615" w:rsidP="00323694">
            <w:pPr>
              <w:tabs>
                <w:tab w:val="left" w:pos="340"/>
              </w:tabs>
              <w:spacing w:after="0" w:line="240" w:lineRule="auto"/>
              <w:ind w:left="57" w:right="57"/>
              <w:rPr>
                <w:rFonts w:ascii="Trebuchet MS" w:hAnsi="Trebuchet MS" w:cs="Times New Roman"/>
                <w:color w:val="000000"/>
                <w:sz w:val="22"/>
                <w:szCs w:val="22"/>
              </w:rPr>
            </w:pPr>
            <w:r w:rsidRPr="00FF7A0B">
              <w:rPr>
                <w:rFonts w:ascii="Trebuchet MS" w:hAnsi="Trebuchet MS" w:cs="Times New Roman"/>
                <w:sz w:val="22"/>
                <w:szCs w:val="22"/>
              </w:rPr>
              <w:t>≤ 30 dB</w:t>
            </w:r>
          </w:p>
        </w:tc>
        <w:tc>
          <w:tcPr>
            <w:tcW w:w="3541" w:type="dxa"/>
            <w:tcBorders>
              <w:top w:val="single" w:sz="4" w:space="0" w:color="000000"/>
              <w:left w:val="single" w:sz="4" w:space="0" w:color="auto"/>
              <w:bottom w:val="single" w:sz="4" w:space="0" w:color="000000"/>
              <w:right w:val="single" w:sz="4" w:space="0" w:color="000000"/>
            </w:tcBorders>
            <w:vAlign w:val="bottom"/>
          </w:tcPr>
          <w:p w14:paraId="11A99686" w14:textId="77777777" w:rsidR="007D0615" w:rsidRPr="00FF7A0B" w:rsidRDefault="007D0615" w:rsidP="00323694">
            <w:pPr>
              <w:spacing w:after="0" w:line="240" w:lineRule="auto"/>
              <w:ind w:hanging="5"/>
              <w:rPr>
                <w:rFonts w:ascii="Trebuchet MS" w:eastAsia="Calibri" w:hAnsi="Trebuchet MS" w:cs="Arial"/>
                <w:i/>
                <w:sz w:val="22"/>
                <w:szCs w:val="22"/>
              </w:rPr>
            </w:pPr>
            <w:r>
              <w:rPr>
                <w:rFonts w:ascii="Trebuchet MS" w:hAnsi="Trebuchet MS" w:cs="Times New Roman"/>
                <w:sz w:val="22"/>
                <w:szCs w:val="22"/>
              </w:rPr>
              <w:t>25</w:t>
            </w:r>
            <w:r w:rsidRPr="00FF7A0B">
              <w:rPr>
                <w:rFonts w:ascii="Trebuchet MS" w:hAnsi="Trebuchet MS" w:cs="Times New Roman"/>
                <w:sz w:val="22"/>
                <w:szCs w:val="22"/>
              </w:rPr>
              <w:t xml:space="preserve"> dB</w:t>
            </w:r>
          </w:p>
        </w:tc>
        <w:tc>
          <w:tcPr>
            <w:tcW w:w="1987" w:type="dxa"/>
            <w:tcBorders>
              <w:top w:val="single" w:sz="4" w:space="0" w:color="000000"/>
              <w:left w:val="single" w:sz="4" w:space="0" w:color="000000"/>
              <w:bottom w:val="single" w:sz="4" w:space="0" w:color="000000"/>
              <w:right w:val="single" w:sz="4" w:space="0" w:color="000000"/>
            </w:tcBorders>
          </w:tcPr>
          <w:p w14:paraId="32003D2A"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4E374DB9"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7C987D28"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2E30420D"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3.7</w:t>
            </w:r>
          </w:p>
        </w:tc>
        <w:tc>
          <w:tcPr>
            <w:tcW w:w="3548" w:type="dxa"/>
            <w:tcBorders>
              <w:top w:val="single" w:sz="4" w:space="0" w:color="auto"/>
              <w:left w:val="single" w:sz="4" w:space="0" w:color="auto"/>
              <w:bottom w:val="single" w:sz="4" w:space="0" w:color="auto"/>
              <w:right w:val="single" w:sz="4" w:space="0" w:color="auto"/>
            </w:tcBorders>
          </w:tcPr>
          <w:p w14:paraId="0C62B914"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Automatinis šviesos išjungimas ištraukus šviesolaidį.</w:t>
            </w:r>
          </w:p>
        </w:tc>
        <w:tc>
          <w:tcPr>
            <w:tcW w:w="3827" w:type="dxa"/>
            <w:tcBorders>
              <w:top w:val="single" w:sz="4" w:space="0" w:color="auto"/>
              <w:left w:val="single" w:sz="4" w:space="0" w:color="auto"/>
              <w:bottom w:val="single" w:sz="4" w:space="0" w:color="auto"/>
              <w:right w:val="single" w:sz="4" w:space="0" w:color="auto"/>
            </w:tcBorders>
            <w:vAlign w:val="bottom"/>
          </w:tcPr>
          <w:p w14:paraId="4262EB43"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67E84F9D" w14:textId="77777777" w:rsidR="007D0615" w:rsidRPr="00FF7A0B" w:rsidRDefault="007D0615" w:rsidP="00323694">
            <w:pPr>
              <w:spacing w:after="0" w:line="240" w:lineRule="auto"/>
              <w:ind w:hanging="5"/>
              <w:rPr>
                <w:rFonts w:ascii="Trebuchet MS" w:eastAsia="Calibri" w:hAnsi="Trebuchet MS" w:cs="Arial"/>
                <w:i/>
                <w:sz w:val="22"/>
                <w:szCs w:val="22"/>
              </w:rPr>
            </w:pPr>
            <w:r>
              <w:rPr>
                <w:rFonts w:ascii="Trebuchet MS" w:hAnsi="Trebuchet MS" w:cs="Times New Roman"/>
                <w:sz w:val="22"/>
                <w:szCs w:val="22"/>
              </w:rPr>
              <w:t>Yra</w:t>
            </w:r>
          </w:p>
        </w:tc>
        <w:tc>
          <w:tcPr>
            <w:tcW w:w="1987" w:type="dxa"/>
            <w:tcBorders>
              <w:top w:val="single" w:sz="4" w:space="0" w:color="000000"/>
              <w:left w:val="single" w:sz="4" w:space="0" w:color="000000"/>
              <w:bottom w:val="single" w:sz="4" w:space="0" w:color="000000"/>
              <w:right w:val="single" w:sz="4" w:space="0" w:color="000000"/>
            </w:tcBorders>
          </w:tcPr>
          <w:p w14:paraId="564337EA"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6BC4EBD7"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D0615" w:rsidRPr="00F4183B" w14:paraId="5A72EBF6"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10650A9"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4.</w:t>
            </w:r>
          </w:p>
        </w:tc>
        <w:tc>
          <w:tcPr>
            <w:tcW w:w="3548" w:type="dxa"/>
            <w:tcBorders>
              <w:top w:val="single" w:sz="4" w:space="0" w:color="auto"/>
              <w:left w:val="single" w:sz="4" w:space="0" w:color="auto"/>
              <w:bottom w:val="single" w:sz="4" w:space="0" w:color="auto"/>
              <w:right w:val="single" w:sz="4" w:space="0" w:color="auto"/>
            </w:tcBorders>
          </w:tcPr>
          <w:p w14:paraId="6A5110E0" w14:textId="77777777" w:rsidR="007D0615" w:rsidRPr="00FF7A0B" w:rsidRDefault="007D0615" w:rsidP="00323694">
            <w:pPr>
              <w:spacing w:after="0" w:line="240" w:lineRule="auto"/>
              <w:ind w:left="-113"/>
              <w:rPr>
                <w:rFonts w:ascii="Trebuchet MS" w:hAnsi="Trebuchet MS" w:cs="Times New Roman"/>
                <w:sz w:val="22"/>
                <w:szCs w:val="22"/>
              </w:rPr>
            </w:pPr>
            <w:r w:rsidRPr="00FF7A0B">
              <w:rPr>
                <w:rFonts w:ascii="Trebuchet MS" w:hAnsi="Trebuchet MS" w:cs="Times New Roman"/>
                <w:b/>
                <w:color w:val="000000"/>
                <w:sz w:val="22"/>
                <w:szCs w:val="22"/>
              </w:rPr>
              <w:t>Šviesolaidis</w:t>
            </w:r>
          </w:p>
        </w:tc>
        <w:tc>
          <w:tcPr>
            <w:tcW w:w="3827" w:type="dxa"/>
            <w:tcBorders>
              <w:top w:val="single" w:sz="4" w:space="0" w:color="auto"/>
              <w:left w:val="single" w:sz="4" w:space="0" w:color="auto"/>
              <w:bottom w:val="single" w:sz="4" w:space="0" w:color="auto"/>
              <w:right w:val="single" w:sz="4" w:space="0" w:color="auto"/>
            </w:tcBorders>
          </w:tcPr>
          <w:p w14:paraId="43014508" w14:textId="77777777" w:rsidR="007D0615" w:rsidRPr="00FF7A0B" w:rsidRDefault="007D0615" w:rsidP="00323694">
            <w:pPr>
              <w:spacing w:after="0" w:line="240" w:lineRule="auto"/>
              <w:rPr>
                <w:rFonts w:ascii="Trebuchet MS" w:eastAsia="Calibri" w:hAnsi="Trebuchet MS"/>
                <w:color w:val="000000" w:themeColor="text1"/>
                <w:sz w:val="22"/>
                <w:szCs w:val="22"/>
              </w:rPr>
            </w:pPr>
          </w:p>
        </w:tc>
        <w:tc>
          <w:tcPr>
            <w:tcW w:w="3541" w:type="dxa"/>
            <w:tcBorders>
              <w:top w:val="single" w:sz="4" w:space="0" w:color="000000"/>
              <w:left w:val="single" w:sz="4" w:space="0" w:color="auto"/>
              <w:bottom w:val="single" w:sz="4" w:space="0" w:color="000000"/>
              <w:right w:val="single" w:sz="4" w:space="0" w:color="000000"/>
            </w:tcBorders>
          </w:tcPr>
          <w:p w14:paraId="22C2192D" w14:textId="77777777" w:rsidR="007D0615" w:rsidRPr="008118B6" w:rsidRDefault="007D0615" w:rsidP="00323694">
            <w:pPr>
              <w:spacing w:after="0" w:line="240" w:lineRule="auto"/>
              <w:ind w:hanging="5"/>
              <w:rPr>
                <w:rFonts w:ascii="Trebuchet MS" w:eastAsia="Calibri" w:hAnsi="Trebuchet MS" w:cs="Arial"/>
                <w:b/>
                <w:bCs/>
                <w:i/>
                <w:sz w:val="22"/>
                <w:szCs w:val="22"/>
              </w:rPr>
            </w:pPr>
            <w:r>
              <w:rPr>
                <w:rFonts w:ascii="Trebuchet MS" w:eastAsia="Calibri" w:hAnsi="Trebuchet MS" w:cs="Arial"/>
                <w:b/>
                <w:bCs/>
                <w:i/>
                <w:sz w:val="22"/>
                <w:szCs w:val="22"/>
              </w:rPr>
              <w:t>806625231</w:t>
            </w:r>
          </w:p>
        </w:tc>
        <w:tc>
          <w:tcPr>
            <w:tcW w:w="1987" w:type="dxa"/>
            <w:tcBorders>
              <w:top w:val="single" w:sz="4" w:space="0" w:color="000000"/>
              <w:left w:val="single" w:sz="4" w:space="0" w:color="000000"/>
              <w:bottom w:val="single" w:sz="4" w:space="0" w:color="000000"/>
              <w:right w:val="single" w:sz="4" w:space="0" w:color="000000"/>
            </w:tcBorders>
          </w:tcPr>
          <w:p w14:paraId="0B4CA1F3"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15EDAF83"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10</w:t>
            </w:r>
          </w:p>
        </w:tc>
      </w:tr>
      <w:tr w:rsidR="007D0615" w:rsidRPr="00F4183B" w14:paraId="3BA995CD"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5D31F20"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4.1</w:t>
            </w:r>
          </w:p>
        </w:tc>
        <w:tc>
          <w:tcPr>
            <w:tcW w:w="3548" w:type="dxa"/>
            <w:tcBorders>
              <w:top w:val="single" w:sz="4" w:space="0" w:color="auto"/>
              <w:left w:val="single" w:sz="4" w:space="0" w:color="auto"/>
              <w:bottom w:val="single" w:sz="4" w:space="0" w:color="auto"/>
              <w:right w:val="single" w:sz="4" w:space="0" w:color="auto"/>
            </w:tcBorders>
          </w:tcPr>
          <w:p w14:paraId="0F5DD18A"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Diametras</w:t>
            </w:r>
          </w:p>
        </w:tc>
        <w:tc>
          <w:tcPr>
            <w:tcW w:w="3827" w:type="dxa"/>
            <w:tcBorders>
              <w:top w:val="single" w:sz="4" w:space="0" w:color="auto"/>
              <w:left w:val="single" w:sz="4" w:space="0" w:color="auto"/>
              <w:bottom w:val="single" w:sz="4" w:space="0" w:color="auto"/>
              <w:right w:val="single" w:sz="4" w:space="0" w:color="auto"/>
            </w:tcBorders>
            <w:vAlign w:val="bottom"/>
          </w:tcPr>
          <w:p w14:paraId="1D3C567A" w14:textId="77777777" w:rsidR="007D0615" w:rsidRPr="00FF7A0B" w:rsidRDefault="007D0615" w:rsidP="0032369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2,5±0,1 mm</w:t>
            </w:r>
          </w:p>
        </w:tc>
        <w:tc>
          <w:tcPr>
            <w:tcW w:w="3541" w:type="dxa"/>
            <w:tcBorders>
              <w:top w:val="single" w:sz="4" w:space="0" w:color="000000"/>
              <w:left w:val="single" w:sz="4" w:space="0" w:color="auto"/>
              <w:bottom w:val="single" w:sz="4" w:space="0" w:color="000000"/>
              <w:right w:val="single" w:sz="4" w:space="0" w:color="000000"/>
            </w:tcBorders>
            <w:vAlign w:val="bottom"/>
          </w:tcPr>
          <w:p w14:paraId="2ECE5AC4"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2,5</w:t>
            </w:r>
            <w:r>
              <w:rPr>
                <w:rFonts w:ascii="Trebuchet MS" w:hAnsi="Trebuchet MS" w:cs="Times New Roman"/>
                <w:sz w:val="22"/>
                <w:szCs w:val="22"/>
              </w:rPr>
              <w:t xml:space="preserve"> </w:t>
            </w:r>
            <w:r w:rsidRPr="00FF7A0B">
              <w:rPr>
                <w:rFonts w:ascii="Trebuchet MS" w:hAnsi="Trebuchet MS" w:cs="Times New Roman"/>
                <w:sz w:val="22"/>
                <w:szCs w:val="22"/>
              </w:rPr>
              <w:t>mm</w:t>
            </w:r>
          </w:p>
        </w:tc>
        <w:tc>
          <w:tcPr>
            <w:tcW w:w="1987" w:type="dxa"/>
            <w:tcBorders>
              <w:top w:val="single" w:sz="4" w:space="0" w:color="000000"/>
              <w:left w:val="single" w:sz="4" w:space="0" w:color="000000"/>
              <w:bottom w:val="single" w:sz="4" w:space="0" w:color="000000"/>
              <w:right w:val="single" w:sz="4" w:space="0" w:color="000000"/>
            </w:tcBorders>
          </w:tcPr>
          <w:p w14:paraId="3D7CDFE1"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7AA589EF"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10</w:t>
            </w:r>
          </w:p>
        </w:tc>
      </w:tr>
      <w:tr w:rsidR="007D0615" w:rsidRPr="00F4183B" w14:paraId="3F4520BB"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73E4BC9A"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4.2</w:t>
            </w:r>
          </w:p>
        </w:tc>
        <w:tc>
          <w:tcPr>
            <w:tcW w:w="3548" w:type="dxa"/>
            <w:tcBorders>
              <w:top w:val="single" w:sz="4" w:space="0" w:color="auto"/>
              <w:left w:val="single" w:sz="4" w:space="0" w:color="auto"/>
              <w:bottom w:val="single" w:sz="4" w:space="0" w:color="auto"/>
              <w:right w:val="single" w:sz="4" w:space="0" w:color="auto"/>
            </w:tcBorders>
          </w:tcPr>
          <w:p w14:paraId="292445B3"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Ilgis</w:t>
            </w:r>
          </w:p>
        </w:tc>
        <w:tc>
          <w:tcPr>
            <w:tcW w:w="3827" w:type="dxa"/>
            <w:tcBorders>
              <w:top w:val="single" w:sz="4" w:space="0" w:color="auto"/>
              <w:left w:val="single" w:sz="4" w:space="0" w:color="auto"/>
              <w:bottom w:val="single" w:sz="4" w:space="0" w:color="auto"/>
              <w:right w:val="single" w:sz="4" w:space="0" w:color="auto"/>
            </w:tcBorders>
            <w:vAlign w:val="bottom"/>
          </w:tcPr>
          <w:p w14:paraId="6F92B147"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2,3±0,1 cm</w:t>
            </w:r>
          </w:p>
        </w:tc>
        <w:tc>
          <w:tcPr>
            <w:tcW w:w="3541" w:type="dxa"/>
            <w:tcBorders>
              <w:top w:val="single" w:sz="4" w:space="0" w:color="000000"/>
              <w:left w:val="single" w:sz="4" w:space="0" w:color="auto"/>
              <w:bottom w:val="single" w:sz="4" w:space="0" w:color="000000"/>
              <w:right w:val="single" w:sz="4" w:space="0" w:color="000000"/>
            </w:tcBorders>
            <w:vAlign w:val="bottom"/>
          </w:tcPr>
          <w:p w14:paraId="69A7D50B"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2,3 cm</w:t>
            </w:r>
          </w:p>
        </w:tc>
        <w:tc>
          <w:tcPr>
            <w:tcW w:w="1987" w:type="dxa"/>
            <w:tcBorders>
              <w:top w:val="single" w:sz="4" w:space="0" w:color="000000"/>
              <w:left w:val="single" w:sz="4" w:space="0" w:color="000000"/>
              <w:bottom w:val="single" w:sz="4" w:space="0" w:color="000000"/>
              <w:right w:val="single" w:sz="4" w:space="0" w:color="000000"/>
            </w:tcBorders>
          </w:tcPr>
          <w:p w14:paraId="66A508B2"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644B7E9C"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10</w:t>
            </w:r>
          </w:p>
        </w:tc>
      </w:tr>
      <w:tr w:rsidR="007D0615" w:rsidRPr="00F4183B" w14:paraId="67739BE0"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A057BA6"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5.</w:t>
            </w:r>
          </w:p>
        </w:tc>
        <w:tc>
          <w:tcPr>
            <w:tcW w:w="3548" w:type="dxa"/>
            <w:tcBorders>
              <w:top w:val="single" w:sz="4" w:space="0" w:color="auto"/>
              <w:left w:val="single" w:sz="4" w:space="0" w:color="auto"/>
              <w:bottom w:val="single" w:sz="4" w:space="0" w:color="auto"/>
              <w:right w:val="single" w:sz="4" w:space="0" w:color="auto"/>
            </w:tcBorders>
          </w:tcPr>
          <w:p w14:paraId="1F6587B7" w14:textId="77777777" w:rsidR="007D0615" w:rsidRPr="00FF7A0B" w:rsidRDefault="007D0615" w:rsidP="00323694">
            <w:pPr>
              <w:spacing w:after="0" w:line="240" w:lineRule="auto"/>
              <w:rPr>
                <w:rFonts w:ascii="Trebuchet MS" w:hAnsi="Trebuchet MS" w:cs="Times New Roman"/>
                <w:b/>
                <w:sz w:val="22"/>
                <w:szCs w:val="22"/>
              </w:rPr>
            </w:pPr>
            <w:r w:rsidRPr="00FF7A0B">
              <w:rPr>
                <w:rFonts w:ascii="Trebuchet MS" w:hAnsi="Trebuchet MS" w:cs="Times New Roman"/>
                <w:b/>
                <w:color w:val="000000"/>
                <w:sz w:val="22"/>
                <w:szCs w:val="22"/>
              </w:rPr>
              <w:t>Vežimėlis</w:t>
            </w:r>
          </w:p>
        </w:tc>
        <w:tc>
          <w:tcPr>
            <w:tcW w:w="3827" w:type="dxa"/>
            <w:tcBorders>
              <w:top w:val="single" w:sz="4" w:space="0" w:color="auto"/>
              <w:left w:val="single" w:sz="4" w:space="0" w:color="auto"/>
              <w:bottom w:val="single" w:sz="4" w:space="0" w:color="auto"/>
              <w:right w:val="single" w:sz="4" w:space="0" w:color="auto"/>
            </w:tcBorders>
            <w:vAlign w:val="bottom"/>
          </w:tcPr>
          <w:p w14:paraId="15144D5A" w14:textId="77777777" w:rsidR="007D0615" w:rsidRPr="00FF7A0B" w:rsidRDefault="007D0615" w:rsidP="00323694">
            <w:pPr>
              <w:tabs>
                <w:tab w:val="left" w:pos="283"/>
              </w:tabs>
              <w:spacing w:after="0" w:line="240" w:lineRule="auto"/>
              <w:ind w:left="57" w:right="57"/>
              <w:rPr>
                <w:rFonts w:ascii="Trebuchet MS" w:hAnsi="Trebuchet MS" w:cs="Times New Roman"/>
                <w:sz w:val="22"/>
                <w:szCs w:val="22"/>
              </w:rPr>
            </w:pPr>
            <w:r w:rsidRPr="00FF7A0B">
              <w:rPr>
                <w:rFonts w:ascii="Trebuchet MS" w:hAnsi="Trebuchet MS" w:cs="Times New Roman"/>
                <w:sz w:val="22"/>
                <w:szCs w:val="22"/>
              </w:rPr>
              <w:t>≥ 4 ratukai, fiksuojami stabdžiu</w:t>
            </w:r>
          </w:p>
        </w:tc>
        <w:tc>
          <w:tcPr>
            <w:tcW w:w="3541" w:type="dxa"/>
            <w:tcBorders>
              <w:top w:val="single" w:sz="4" w:space="0" w:color="000000"/>
              <w:left w:val="single" w:sz="4" w:space="0" w:color="auto"/>
              <w:bottom w:val="single" w:sz="4" w:space="0" w:color="000000"/>
              <w:right w:val="single" w:sz="4" w:space="0" w:color="000000"/>
            </w:tcBorders>
            <w:vAlign w:val="bottom"/>
          </w:tcPr>
          <w:p w14:paraId="46E82F51" w14:textId="77777777" w:rsidR="007D0615" w:rsidRPr="008118B6" w:rsidRDefault="007D0615" w:rsidP="00323694">
            <w:pPr>
              <w:spacing w:after="0" w:line="240" w:lineRule="auto"/>
              <w:ind w:hanging="5"/>
              <w:rPr>
                <w:rFonts w:ascii="Trebuchet MS" w:hAnsi="Trebuchet MS" w:cs="Times New Roman"/>
                <w:b/>
                <w:bCs/>
                <w:sz w:val="22"/>
                <w:szCs w:val="22"/>
              </w:rPr>
            </w:pPr>
            <w:r w:rsidRPr="008118B6">
              <w:rPr>
                <w:rFonts w:ascii="Trebuchet MS" w:hAnsi="Trebuchet MS" w:cs="Times New Roman"/>
                <w:b/>
                <w:bCs/>
                <w:sz w:val="22"/>
                <w:szCs w:val="22"/>
              </w:rPr>
              <w:t>ITD Compact-Cart</w:t>
            </w:r>
          </w:p>
          <w:p w14:paraId="546C040D"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4 ratukai, fiksuojami stabdžiu</w:t>
            </w:r>
          </w:p>
        </w:tc>
        <w:tc>
          <w:tcPr>
            <w:tcW w:w="1987" w:type="dxa"/>
            <w:tcBorders>
              <w:top w:val="single" w:sz="4" w:space="0" w:color="000000"/>
              <w:left w:val="single" w:sz="4" w:space="0" w:color="000000"/>
              <w:bottom w:val="single" w:sz="4" w:space="0" w:color="000000"/>
              <w:right w:val="single" w:sz="4" w:space="0" w:color="000000"/>
            </w:tcBorders>
          </w:tcPr>
          <w:p w14:paraId="4EE44774"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26961A17"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17,15</w:t>
            </w:r>
          </w:p>
        </w:tc>
      </w:tr>
      <w:tr w:rsidR="007D0615" w:rsidRPr="00F4183B" w14:paraId="4D5B409E"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92FD111"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lastRenderedPageBreak/>
              <w:t>5.1</w:t>
            </w:r>
          </w:p>
        </w:tc>
        <w:tc>
          <w:tcPr>
            <w:tcW w:w="3548" w:type="dxa"/>
            <w:tcBorders>
              <w:top w:val="single" w:sz="4" w:space="0" w:color="auto"/>
              <w:left w:val="single" w:sz="4" w:space="0" w:color="auto"/>
              <w:bottom w:val="single" w:sz="4" w:space="0" w:color="auto"/>
              <w:right w:val="single" w:sz="4" w:space="0" w:color="auto"/>
            </w:tcBorders>
          </w:tcPr>
          <w:p w14:paraId="1A745A36" w14:textId="77777777" w:rsidR="007D0615" w:rsidRPr="00FF7A0B" w:rsidRDefault="007D0615" w:rsidP="0032369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Kameros galvutės laikiklis.</w:t>
            </w:r>
          </w:p>
        </w:tc>
        <w:tc>
          <w:tcPr>
            <w:tcW w:w="3827" w:type="dxa"/>
            <w:tcBorders>
              <w:top w:val="single" w:sz="4" w:space="0" w:color="auto"/>
              <w:left w:val="single" w:sz="4" w:space="0" w:color="auto"/>
              <w:bottom w:val="single" w:sz="4" w:space="0" w:color="auto"/>
              <w:right w:val="single" w:sz="4" w:space="0" w:color="auto"/>
            </w:tcBorders>
            <w:vAlign w:val="bottom"/>
          </w:tcPr>
          <w:p w14:paraId="7CB585B5"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5AD76484"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Kameros galvutės laikiklis.</w:t>
            </w:r>
          </w:p>
        </w:tc>
        <w:tc>
          <w:tcPr>
            <w:tcW w:w="1987" w:type="dxa"/>
            <w:tcBorders>
              <w:top w:val="single" w:sz="4" w:space="0" w:color="000000"/>
              <w:left w:val="single" w:sz="4" w:space="0" w:color="000000"/>
              <w:bottom w:val="single" w:sz="4" w:space="0" w:color="000000"/>
              <w:right w:val="single" w:sz="4" w:space="0" w:color="000000"/>
            </w:tcBorders>
          </w:tcPr>
          <w:p w14:paraId="14380E39"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45865442"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12,17</w:t>
            </w:r>
          </w:p>
        </w:tc>
      </w:tr>
      <w:tr w:rsidR="007D0615" w:rsidRPr="00F4183B" w14:paraId="7A87ADAB"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0CAC2AB"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5.2</w:t>
            </w:r>
          </w:p>
        </w:tc>
        <w:tc>
          <w:tcPr>
            <w:tcW w:w="3548" w:type="dxa"/>
            <w:tcBorders>
              <w:top w:val="single" w:sz="4" w:space="0" w:color="auto"/>
              <w:left w:val="single" w:sz="4" w:space="0" w:color="auto"/>
              <w:bottom w:val="single" w:sz="4" w:space="0" w:color="auto"/>
              <w:right w:val="single" w:sz="4" w:space="0" w:color="auto"/>
            </w:tcBorders>
          </w:tcPr>
          <w:p w14:paraId="3D9AE8B9" w14:textId="77777777" w:rsidR="007D0615" w:rsidRPr="00FF7A0B" w:rsidRDefault="007D0615" w:rsidP="0032369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Lentyna su rankena</w:t>
            </w:r>
          </w:p>
        </w:tc>
        <w:tc>
          <w:tcPr>
            <w:tcW w:w="3827" w:type="dxa"/>
            <w:tcBorders>
              <w:top w:val="single" w:sz="4" w:space="0" w:color="auto"/>
              <w:left w:val="single" w:sz="4" w:space="0" w:color="auto"/>
              <w:bottom w:val="single" w:sz="4" w:space="0" w:color="auto"/>
              <w:right w:val="single" w:sz="4" w:space="0" w:color="auto"/>
            </w:tcBorders>
            <w:vAlign w:val="bottom"/>
          </w:tcPr>
          <w:p w14:paraId="7ADEC96F"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4FE2AB6C"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Lentyna su rankena</w:t>
            </w:r>
          </w:p>
        </w:tc>
        <w:tc>
          <w:tcPr>
            <w:tcW w:w="1987" w:type="dxa"/>
            <w:tcBorders>
              <w:top w:val="single" w:sz="4" w:space="0" w:color="000000"/>
              <w:left w:val="single" w:sz="4" w:space="0" w:color="000000"/>
              <w:bottom w:val="single" w:sz="4" w:space="0" w:color="000000"/>
              <w:right w:val="single" w:sz="4" w:space="0" w:color="000000"/>
            </w:tcBorders>
          </w:tcPr>
          <w:p w14:paraId="45D73111"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6B82230E"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12,15,17</w:t>
            </w:r>
          </w:p>
        </w:tc>
      </w:tr>
      <w:tr w:rsidR="007D0615" w:rsidRPr="00F4183B" w14:paraId="0AD273F5"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21E7461"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5.3</w:t>
            </w:r>
          </w:p>
        </w:tc>
        <w:tc>
          <w:tcPr>
            <w:tcW w:w="3548" w:type="dxa"/>
            <w:tcBorders>
              <w:top w:val="single" w:sz="4" w:space="0" w:color="auto"/>
              <w:left w:val="single" w:sz="4" w:space="0" w:color="auto"/>
              <w:bottom w:val="single" w:sz="4" w:space="0" w:color="auto"/>
              <w:right w:val="single" w:sz="4" w:space="0" w:color="auto"/>
            </w:tcBorders>
          </w:tcPr>
          <w:p w14:paraId="25637F70" w14:textId="77777777" w:rsidR="007D0615" w:rsidRPr="00FF7A0B" w:rsidRDefault="007D0615" w:rsidP="0032369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Rankena iš galo</w:t>
            </w:r>
          </w:p>
        </w:tc>
        <w:tc>
          <w:tcPr>
            <w:tcW w:w="3827" w:type="dxa"/>
            <w:tcBorders>
              <w:top w:val="single" w:sz="4" w:space="0" w:color="auto"/>
              <w:left w:val="single" w:sz="4" w:space="0" w:color="auto"/>
              <w:bottom w:val="single" w:sz="4" w:space="0" w:color="auto"/>
              <w:right w:val="single" w:sz="4" w:space="0" w:color="auto"/>
            </w:tcBorders>
            <w:vAlign w:val="bottom"/>
          </w:tcPr>
          <w:p w14:paraId="751CA920"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67912EBA" w14:textId="77777777" w:rsidR="007D0615" w:rsidRPr="00FF7A0B" w:rsidRDefault="007D0615" w:rsidP="00323694">
            <w:pPr>
              <w:spacing w:after="0" w:line="240" w:lineRule="auto"/>
              <w:ind w:hanging="5"/>
              <w:rPr>
                <w:rFonts w:ascii="Trebuchet MS" w:eastAsia="Calibri" w:hAnsi="Trebuchet MS" w:cs="Arial"/>
                <w:i/>
                <w:sz w:val="22"/>
                <w:szCs w:val="22"/>
              </w:rPr>
            </w:pPr>
            <w:r>
              <w:rPr>
                <w:rFonts w:ascii="Trebuchet MS" w:hAnsi="Trebuchet MS" w:cs="Times New Roman"/>
                <w:sz w:val="22"/>
                <w:szCs w:val="22"/>
              </w:rPr>
              <w:t>Yra</w:t>
            </w:r>
          </w:p>
        </w:tc>
        <w:tc>
          <w:tcPr>
            <w:tcW w:w="1987" w:type="dxa"/>
            <w:tcBorders>
              <w:top w:val="single" w:sz="4" w:space="0" w:color="000000"/>
              <w:left w:val="single" w:sz="4" w:space="0" w:color="000000"/>
              <w:bottom w:val="single" w:sz="4" w:space="0" w:color="000000"/>
              <w:right w:val="single" w:sz="4" w:space="0" w:color="000000"/>
            </w:tcBorders>
          </w:tcPr>
          <w:p w14:paraId="47BA8A62"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5A5BB242"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13,17</w:t>
            </w:r>
          </w:p>
        </w:tc>
      </w:tr>
      <w:tr w:rsidR="007D0615" w:rsidRPr="00F4183B" w14:paraId="13403E80"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6B739A6"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5.4</w:t>
            </w:r>
          </w:p>
        </w:tc>
        <w:tc>
          <w:tcPr>
            <w:tcW w:w="3548" w:type="dxa"/>
            <w:tcBorders>
              <w:top w:val="single" w:sz="4" w:space="0" w:color="auto"/>
              <w:left w:val="single" w:sz="4" w:space="0" w:color="auto"/>
              <w:bottom w:val="single" w:sz="4" w:space="0" w:color="auto"/>
              <w:right w:val="single" w:sz="4" w:space="0" w:color="auto"/>
            </w:tcBorders>
          </w:tcPr>
          <w:p w14:paraId="7E2B5F41" w14:textId="77777777" w:rsidR="007D0615" w:rsidRPr="00FF7A0B" w:rsidRDefault="007D0615" w:rsidP="00323694">
            <w:pPr>
              <w:tabs>
                <w:tab w:val="left" w:pos="283"/>
              </w:tabs>
              <w:spacing w:after="0" w:line="240" w:lineRule="auto"/>
              <w:ind w:left="57" w:right="57"/>
              <w:rPr>
                <w:rFonts w:ascii="Trebuchet MS" w:hAnsi="Trebuchet MS" w:cs="Times New Roman"/>
                <w:sz w:val="22"/>
                <w:szCs w:val="22"/>
              </w:rPr>
            </w:pPr>
            <w:r w:rsidRPr="00FF7A0B">
              <w:rPr>
                <w:rFonts w:ascii="Trebuchet MS" w:hAnsi="Trebuchet MS" w:cs="Times New Roman"/>
                <w:sz w:val="22"/>
                <w:szCs w:val="22"/>
              </w:rPr>
              <w:t>Integruotas prailgintuvas, bendras maitinimo laidas ir mygtukas vežimėlio maitinimui įjungti/išjungti</w:t>
            </w:r>
          </w:p>
        </w:tc>
        <w:tc>
          <w:tcPr>
            <w:tcW w:w="3827" w:type="dxa"/>
            <w:tcBorders>
              <w:top w:val="single" w:sz="4" w:space="0" w:color="auto"/>
              <w:left w:val="single" w:sz="4" w:space="0" w:color="auto"/>
              <w:bottom w:val="single" w:sz="4" w:space="0" w:color="auto"/>
              <w:right w:val="single" w:sz="4" w:space="0" w:color="auto"/>
            </w:tcBorders>
            <w:vAlign w:val="bottom"/>
          </w:tcPr>
          <w:p w14:paraId="60F24B87"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4A487141"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Integruotas prailgintuvas, bendras maitinimo laidas ir mygtukas vežimėlio maitinimui įjungti/išjungti</w:t>
            </w:r>
          </w:p>
        </w:tc>
        <w:tc>
          <w:tcPr>
            <w:tcW w:w="1987" w:type="dxa"/>
            <w:tcBorders>
              <w:top w:val="single" w:sz="4" w:space="0" w:color="000000"/>
              <w:left w:val="single" w:sz="4" w:space="0" w:color="000000"/>
              <w:bottom w:val="single" w:sz="4" w:space="0" w:color="000000"/>
              <w:right w:val="single" w:sz="4" w:space="0" w:color="000000"/>
            </w:tcBorders>
          </w:tcPr>
          <w:p w14:paraId="582DA414"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69FC6875"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17</w:t>
            </w:r>
          </w:p>
        </w:tc>
      </w:tr>
      <w:tr w:rsidR="007D0615" w:rsidRPr="00F4183B" w14:paraId="1D2E7F61"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22AA80DB"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5.5</w:t>
            </w:r>
          </w:p>
        </w:tc>
        <w:tc>
          <w:tcPr>
            <w:tcW w:w="3548" w:type="dxa"/>
            <w:tcBorders>
              <w:top w:val="single" w:sz="4" w:space="0" w:color="auto"/>
              <w:left w:val="single" w:sz="4" w:space="0" w:color="auto"/>
              <w:bottom w:val="single" w:sz="4" w:space="0" w:color="auto"/>
              <w:right w:val="single" w:sz="4" w:space="0" w:color="auto"/>
            </w:tcBorders>
          </w:tcPr>
          <w:p w14:paraId="021E088F" w14:textId="77777777" w:rsidR="007D0615" w:rsidRPr="00FF7A0B" w:rsidRDefault="007D0615" w:rsidP="0032369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Maitinimo laido laikiklis</w:t>
            </w:r>
          </w:p>
        </w:tc>
        <w:tc>
          <w:tcPr>
            <w:tcW w:w="3827" w:type="dxa"/>
            <w:tcBorders>
              <w:top w:val="single" w:sz="4" w:space="0" w:color="auto"/>
              <w:left w:val="single" w:sz="4" w:space="0" w:color="auto"/>
              <w:bottom w:val="single" w:sz="4" w:space="0" w:color="auto"/>
              <w:right w:val="single" w:sz="4" w:space="0" w:color="auto"/>
            </w:tcBorders>
            <w:vAlign w:val="bottom"/>
          </w:tcPr>
          <w:p w14:paraId="553B15DD"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56C296CD"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Maitinimo laido laikiklis</w:t>
            </w:r>
          </w:p>
        </w:tc>
        <w:tc>
          <w:tcPr>
            <w:tcW w:w="1987" w:type="dxa"/>
            <w:tcBorders>
              <w:top w:val="single" w:sz="4" w:space="0" w:color="000000"/>
              <w:left w:val="single" w:sz="4" w:space="0" w:color="000000"/>
              <w:bottom w:val="single" w:sz="4" w:space="0" w:color="000000"/>
              <w:right w:val="single" w:sz="4" w:space="0" w:color="000000"/>
            </w:tcBorders>
          </w:tcPr>
          <w:p w14:paraId="02202D50"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27770CB0"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16,17</w:t>
            </w:r>
          </w:p>
        </w:tc>
      </w:tr>
      <w:tr w:rsidR="007D0615" w:rsidRPr="00F4183B" w14:paraId="3E54C108"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BD962A4"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5.6</w:t>
            </w:r>
          </w:p>
        </w:tc>
        <w:tc>
          <w:tcPr>
            <w:tcW w:w="3548" w:type="dxa"/>
            <w:tcBorders>
              <w:top w:val="single" w:sz="4" w:space="0" w:color="auto"/>
              <w:left w:val="single" w:sz="4" w:space="0" w:color="auto"/>
              <w:bottom w:val="single" w:sz="4" w:space="0" w:color="auto"/>
              <w:right w:val="single" w:sz="4" w:space="0" w:color="auto"/>
            </w:tcBorders>
          </w:tcPr>
          <w:p w14:paraId="7DA9DC1B" w14:textId="77777777" w:rsidR="007D0615" w:rsidRPr="00FF7A0B" w:rsidRDefault="007D0615" w:rsidP="0032369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 xml:space="preserve">Monitoriaus laikiklis </w:t>
            </w:r>
          </w:p>
        </w:tc>
        <w:tc>
          <w:tcPr>
            <w:tcW w:w="3827" w:type="dxa"/>
            <w:tcBorders>
              <w:top w:val="single" w:sz="4" w:space="0" w:color="auto"/>
              <w:left w:val="single" w:sz="4" w:space="0" w:color="auto"/>
              <w:bottom w:val="single" w:sz="4" w:space="0" w:color="auto"/>
              <w:right w:val="single" w:sz="4" w:space="0" w:color="auto"/>
            </w:tcBorders>
            <w:vAlign w:val="bottom"/>
          </w:tcPr>
          <w:p w14:paraId="786DF04A"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2CA84A15"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Monitoriaus laikiklis</w:t>
            </w:r>
          </w:p>
        </w:tc>
        <w:tc>
          <w:tcPr>
            <w:tcW w:w="1987" w:type="dxa"/>
            <w:tcBorders>
              <w:top w:val="single" w:sz="4" w:space="0" w:color="000000"/>
              <w:left w:val="single" w:sz="4" w:space="0" w:color="000000"/>
              <w:bottom w:val="single" w:sz="4" w:space="0" w:color="000000"/>
              <w:right w:val="single" w:sz="4" w:space="0" w:color="000000"/>
            </w:tcBorders>
          </w:tcPr>
          <w:p w14:paraId="4F2EE391"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54DD06A5"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12,17</w:t>
            </w:r>
          </w:p>
        </w:tc>
      </w:tr>
      <w:tr w:rsidR="007D0615" w:rsidRPr="00F4183B" w14:paraId="1C1409A9" w14:textId="77777777" w:rsidTr="00323694">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47E289F"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5.7</w:t>
            </w:r>
          </w:p>
        </w:tc>
        <w:tc>
          <w:tcPr>
            <w:tcW w:w="3548" w:type="dxa"/>
            <w:tcBorders>
              <w:top w:val="single" w:sz="4" w:space="0" w:color="auto"/>
              <w:left w:val="single" w:sz="4" w:space="0" w:color="auto"/>
              <w:bottom w:val="single" w:sz="4" w:space="0" w:color="auto"/>
              <w:right w:val="single" w:sz="4" w:space="0" w:color="auto"/>
            </w:tcBorders>
          </w:tcPr>
          <w:p w14:paraId="06E93801"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 xml:space="preserve">Aukštis </w:t>
            </w:r>
          </w:p>
        </w:tc>
        <w:tc>
          <w:tcPr>
            <w:tcW w:w="3827" w:type="dxa"/>
            <w:tcBorders>
              <w:top w:val="single" w:sz="4" w:space="0" w:color="auto"/>
              <w:left w:val="single" w:sz="4" w:space="0" w:color="auto"/>
              <w:bottom w:val="single" w:sz="4" w:space="0" w:color="auto"/>
              <w:right w:val="single" w:sz="4" w:space="0" w:color="auto"/>
            </w:tcBorders>
            <w:vAlign w:val="bottom"/>
          </w:tcPr>
          <w:p w14:paraId="3C16227B" w14:textId="77777777" w:rsidR="007D0615" w:rsidRPr="00FF7A0B" w:rsidRDefault="007D0615" w:rsidP="00323694">
            <w:pPr>
              <w:spacing w:after="0" w:line="240" w:lineRule="auto"/>
              <w:rPr>
                <w:rFonts w:ascii="Trebuchet MS" w:hAnsi="Trebuchet MS" w:cs="Times New Roman"/>
                <w:sz w:val="22"/>
                <w:szCs w:val="22"/>
              </w:rPr>
            </w:pPr>
            <w:r w:rsidRPr="00FF7A0B">
              <w:rPr>
                <w:rFonts w:ascii="Trebuchet MS" w:hAnsi="Trebuchet MS" w:cs="Times New Roman"/>
                <w:sz w:val="22"/>
                <w:szCs w:val="22"/>
              </w:rPr>
              <w:t>1300±20 mm</w:t>
            </w:r>
          </w:p>
        </w:tc>
        <w:tc>
          <w:tcPr>
            <w:tcW w:w="3541" w:type="dxa"/>
            <w:tcBorders>
              <w:top w:val="single" w:sz="4" w:space="0" w:color="000000"/>
              <w:left w:val="single" w:sz="4" w:space="0" w:color="auto"/>
              <w:bottom w:val="single" w:sz="4" w:space="0" w:color="000000"/>
              <w:right w:val="single" w:sz="4" w:space="0" w:color="000000"/>
            </w:tcBorders>
            <w:vAlign w:val="bottom"/>
          </w:tcPr>
          <w:p w14:paraId="3835914A" w14:textId="77777777" w:rsidR="007D0615" w:rsidRPr="00FF7A0B" w:rsidRDefault="007D0615" w:rsidP="0032369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13</w:t>
            </w:r>
            <w:r>
              <w:rPr>
                <w:rFonts w:ascii="Trebuchet MS" w:hAnsi="Trebuchet MS" w:cs="Times New Roman"/>
                <w:sz w:val="22"/>
                <w:szCs w:val="22"/>
              </w:rPr>
              <w:t>1</w:t>
            </w:r>
            <w:r w:rsidRPr="00FF7A0B">
              <w:rPr>
                <w:rFonts w:ascii="Trebuchet MS" w:hAnsi="Trebuchet MS" w:cs="Times New Roman"/>
                <w:sz w:val="22"/>
                <w:szCs w:val="22"/>
              </w:rPr>
              <w:t>0 mm</w:t>
            </w:r>
          </w:p>
        </w:tc>
        <w:tc>
          <w:tcPr>
            <w:tcW w:w="1987" w:type="dxa"/>
            <w:tcBorders>
              <w:top w:val="single" w:sz="4" w:space="0" w:color="000000"/>
              <w:left w:val="single" w:sz="4" w:space="0" w:color="000000"/>
              <w:bottom w:val="single" w:sz="4" w:space="0" w:color="000000"/>
              <w:right w:val="single" w:sz="4" w:space="0" w:color="000000"/>
            </w:tcBorders>
          </w:tcPr>
          <w:p w14:paraId="7A139E18" w14:textId="77777777" w:rsidR="007D0615" w:rsidRPr="00FF7A0B" w:rsidRDefault="007D0615" w:rsidP="0032369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5DA4F33B" w14:textId="77777777" w:rsidR="007D0615" w:rsidRPr="00FF7A0B" w:rsidRDefault="007D0615" w:rsidP="0032369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12</w:t>
            </w:r>
          </w:p>
        </w:tc>
      </w:tr>
    </w:tbl>
    <w:p w14:paraId="47C34919" w14:textId="77777777" w:rsidR="007D0615" w:rsidRDefault="007D0615" w:rsidP="007D0615">
      <w:pPr>
        <w:keepNext/>
        <w:rPr>
          <w:rFonts w:ascii="Trebuchet MS" w:eastAsia="Calibri" w:hAnsi="Trebuchet MS" w:cs="Arial"/>
          <w:b/>
        </w:rPr>
      </w:pPr>
    </w:p>
    <w:p w14:paraId="29D82078" w14:textId="77777777" w:rsidR="007D0615" w:rsidRPr="009A0377" w:rsidRDefault="007D0615" w:rsidP="007D0615">
      <w:pPr>
        <w:keepNext/>
        <w:ind w:left="284"/>
        <w:rPr>
          <w:rFonts w:ascii="Trebuchet MS" w:eastAsia="Calibri" w:hAnsi="Trebuchet MS" w:cs="Arial"/>
          <w:b/>
        </w:rPr>
      </w:pPr>
      <w:r w:rsidRPr="009A0377">
        <w:rPr>
          <w:rFonts w:ascii="Trebuchet MS" w:eastAsia="Calibri" w:hAnsi="Trebuchet MS" w:cs="Arial"/>
          <w:b/>
        </w:rPr>
        <w:t>Kokybės kriterijai:</w:t>
      </w:r>
    </w:p>
    <w:p w14:paraId="63627402" w14:textId="77777777" w:rsidR="007D0615" w:rsidRPr="009A0377" w:rsidRDefault="007D0615" w:rsidP="007D0615">
      <w:pPr>
        <w:keepNext/>
        <w:spacing w:after="0" w:line="240" w:lineRule="auto"/>
        <w:jc w:val="right"/>
        <w:rPr>
          <w:rFonts w:ascii="Trebuchet MS" w:eastAsia="Calibri" w:hAnsi="Trebuchet MS" w:cs="Arial"/>
          <w:b/>
        </w:rPr>
      </w:pPr>
      <w:r w:rsidRPr="009A0377">
        <w:rPr>
          <w:rFonts w:ascii="Trebuchet MS" w:eastAsia="Calibri" w:hAnsi="Trebuchet MS" w:cs="Arial"/>
          <w:b/>
        </w:rPr>
        <w:t>2 lentelė</w:t>
      </w:r>
    </w:p>
    <w:tbl>
      <w:tblPr>
        <w:tblStyle w:val="TableGrid33"/>
        <w:tblW w:w="5163" w:type="pct"/>
        <w:tblInd w:w="-118" w:type="dxa"/>
        <w:tblLayout w:type="fixed"/>
        <w:tblLook w:val="01E0" w:firstRow="1" w:lastRow="1" w:firstColumn="1" w:lastColumn="1" w:noHBand="0" w:noVBand="0"/>
      </w:tblPr>
      <w:tblGrid>
        <w:gridCol w:w="950"/>
        <w:gridCol w:w="4254"/>
        <w:gridCol w:w="1440"/>
        <w:gridCol w:w="1249"/>
        <w:gridCol w:w="2521"/>
        <w:gridCol w:w="1795"/>
        <w:gridCol w:w="1795"/>
      </w:tblGrid>
      <w:tr w:rsidR="007D0615" w:rsidRPr="00F4183B" w14:paraId="33FB6D27" w14:textId="77777777" w:rsidTr="00323694">
        <w:trPr>
          <w:trHeight w:val="34"/>
        </w:trPr>
        <w:tc>
          <w:tcPr>
            <w:tcW w:w="339" w:type="pct"/>
            <w:vMerge w:val="restart"/>
            <w:shd w:val="clear" w:color="auto" w:fill="D9E2F3" w:themeFill="accent1" w:themeFillTint="33"/>
          </w:tcPr>
          <w:p w14:paraId="53095774" w14:textId="77777777" w:rsidR="007D0615" w:rsidRPr="00F4183B" w:rsidRDefault="007D0615" w:rsidP="00323694">
            <w:pPr>
              <w:keepNext/>
              <w:jc w:val="center"/>
              <w:rPr>
                <w:rFonts w:ascii="Trebuchet MS" w:eastAsia="Calibri" w:hAnsi="Trebuchet MS" w:cs="Arial"/>
                <w:b/>
              </w:rPr>
            </w:pPr>
            <w:r w:rsidRPr="00F4183B">
              <w:rPr>
                <w:rFonts w:ascii="Trebuchet MS" w:eastAsia="Calibri" w:hAnsi="Trebuchet MS" w:cs="Arial"/>
                <w:b/>
              </w:rPr>
              <w:t>Eil. Nr.</w:t>
            </w:r>
          </w:p>
        </w:tc>
        <w:tc>
          <w:tcPr>
            <w:tcW w:w="1519" w:type="pct"/>
            <w:vMerge w:val="restart"/>
            <w:shd w:val="clear" w:color="auto" w:fill="D9E2F3" w:themeFill="accent1" w:themeFillTint="33"/>
          </w:tcPr>
          <w:p w14:paraId="286CD81B" w14:textId="77777777" w:rsidR="007D0615" w:rsidRPr="00F4183B" w:rsidRDefault="007D0615" w:rsidP="00323694">
            <w:pPr>
              <w:keepNext/>
              <w:jc w:val="center"/>
              <w:rPr>
                <w:rFonts w:ascii="Trebuchet MS" w:eastAsia="Calibri" w:hAnsi="Trebuchet MS" w:cs="Arial"/>
                <w:b/>
              </w:rPr>
            </w:pPr>
            <w:r w:rsidRPr="00F4183B">
              <w:rPr>
                <w:rFonts w:ascii="Trebuchet MS" w:eastAsia="Calibri" w:hAnsi="Trebuchet MS" w:cs="Arial"/>
                <w:b/>
              </w:rPr>
              <w:t>Kriterijaus (Q</w:t>
            </w:r>
            <w:r w:rsidRPr="00F4183B">
              <w:rPr>
                <w:rFonts w:ascii="Trebuchet MS" w:eastAsia="Calibri" w:hAnsi="Trebuchet MS" w:cs="Arial"/>
                <w:b/>
                <w:vertAlign w:val="subscript"/>
              </w:rPr>
              <w:t>i</w:t>
            </w:r>
            <w:r w:rsidRPr="00F4183B">
              <w:rPr>
                <w:rFonts w:ascii="Trebuchet MS" w:eastAsia="Calibri" w:hAnsi="Trebuchet MS" w:cs="Arial"/>
                <w:b/>
              </w:rPr>
              <w:t>) parametrai</w:t>
            </w:r>
          </w:p>
        </w:tc>
        <w:tc>
          <w:tcPr>
            <w:tcW w:w="960" w:type="pct"/>
            <w:gridSpan w:val="2"/>
            <w:vMerge w:val="restart"/>
            <w:shd w:val="clear" w:color="auto" w:fill="D9E2F3" w:themeFill="accent1" w:themeFillTint="33"/>
          </w:tcPr>
          <w:p w14:paraId="72AB4AEA" w14:textId="77777777" w:rsidR="007D0615" w:rsidRPr="00F4183B" w:rsidRDefault="007D0615" w:rsidP="00323694">
            <w:pPr>
              <w:keepNext/>
              <w:jc w:val="center"/>
              <w:rPr>
                <w:rFonts w:ascii="Trebuchet MS" w:eastAsia="Calibri" w:hAnsi="Trebuchet MS" w:cs="Arial"/>
                <w:b/>
              </w:rPr>
            </w:pPr>
            <w:r w:rsidRPr="00F4183B">
              <w:rPr>
                <w:rFonts w:ascii="Trebuchet MS" w:eastAsia="Calibri" w:hAnsi="Trebuchet MS" w:cs="Arial"/>
                <w:b/>
                <w:bCs/>
              </w:rPr>
              <w:t>Kriterijaus lyginamasis svoris ekonominio naudingumo įvertinime</w:t>
            </w:r>
          </w:p>
        </w:tc>
        <w:tc>
          <w:tcPr>
            <w:tcW w:w="2182" w:type="pct"/>
            <w:gridSpan w:val="3"/>
            <w:shd w:val="clear" w:color="auto" w:fill="D9E2F3" w:themeFill="accent1" w:themeFillTint="33"/>
          </w:tcPr>
          <w:p w14:paraId="3065DB4F" w14:textId="77777777" w:rsidR="007D0615" w:rsidRPr="00F4183B" w:rsidRDefault="007D0615" w:rsidP="00323694">
            <w:pPr>
              <w:keepNext/>
              <w:widowControl w:val="0"/>
              <w:suppressAutoHyphens/>
              <w:snapToGrid w:val="0"/>
              <w:jc w:val="center"/>
              <w:rPr>
                <w:rFonts w:ascii="Trebuchet MS" w:eastAsia="Andale Sans UI" w:hAnsi="Trebuchet MS" w:cs="Arial"/>
                <w:b/>
                <w:lang w:eastAsia="zh-CN"/>
              </w:rPr>
            </w:pPr>
            <w:r w:rsidRPr="00F4183B">
              <w:rPr>
                <w:rFonts w:ascii="Trebuchet MS" w:eastAsia="Andale Sans UI" w:hAnsi="Trebuchet MS" w:cs="Arial"/>
                <w:b/>
                <w:bCs/>
                <w:lang w:eastAsia="zh-CN"/>
              </w:rPr>
              <w:t>Atitikimas kokybiniams reikalavimams.</w:t>
            </w:r>
          </w:p>
          <w:p w14:paraId="4E9B398B" w14:textId="77777777" w:rsidR="007D0615" w:rsidRPr="00F4183B" w:rsidRDefault="007D0615" w:rsidP="00323694">
            <w:pPr>
              <w:keepNext/>
              <w:jc w:val="center"/>
              <w:rPr>
                <w:rFonts w:ascii="Trebuchet MS" w:eastAsia="Calibri" w:hAnsi="Trebuchet MS" w:cs="Arial"/>
                <w:b/>
              </w:rPr>
            </w:pPr>
            <w:r w:rsidRPr="00F4183B">
              <w:rPr>
                <w:rFonts w:ascii="Trebuchet MS" w:eastAsia="Andale Sans UI" w:hAnsi="Trebuchet MS" w:cs="Arial"/>
                <w:b/>
                <w:bCs/>
                <w:lang w:eastAsia="zh-CN"/>
              </w:rPr>
              <w:t>Nuoroda į pridedamus, prekės atitikimą papildomoms charakteristikoms įrodančius, dokumentus (bukletų, techninių aprašų puslapių Nr.)</w:t>
            </w:r>
          </w:p>
        </w:tc>
      </w:tr>
      <w:tr w:rsidR="007D0615" w:rsidRPr="00F4183B" w14:paraId="0DA859C6" w14:textId="77777777" w:rsidTr="00323694">
        <w:trPr>
          <w:trHeight w:val="34"/>
        </w:trPr>
        <w:tc>
          <w:tcPr>
            <w:tcW w:w="339" w:type="pct"/>
            <w:vMerge/>
            <w:shd w:val="clear" w:color="auto" w:fill="D9E2F3" w:themeFill="accent1" w:themeFillTint="33"/>
          </w:tcPr>
          <w:p w14:paraId="4F973AF9" w14:textId="77777777" w:rsidR="007D0615" w:rsidRPr="00F4183B" w:rsidRDefault="007D0615" w:rsidP="00323694">
            <w:pPr>
              <w:keepNext/>
              <w:jc w:val="center"/>
              <w:rPr>
                <w:rFonts w:ascii="Trebuchet MS" w:eastAsia="Calibri" w:hAnsi="Trebuchet MS" w:cs="Arial"/>
                <w:b/>
              </w:rPr>
            </w:pPr>
          </w:p>
        </w:tc>
        <w:tc>
          <w:tcPr>
            <w:tcW w:w="1519" w:type="pct"/>
            <w:vMerge/>
            <w:shd w:val="clear" w:color="auto" w:fill="D9E2F3" w:themeFill="accent1" w:themeFillTint="33"/>
          </w:tcPr>
          <w:p w14:paraId="77BE3912" w14:textId="77777777" w:rsidR="007D0615" w:rsidRPr="00F4183B" w:rsidRDefault="007D0615" w:rsidP="00323694">
            <w:pPr>
              <w:keepNext/>
              <w:jc w:val="center"/>
              <w:rPr>
                <w:rFonts w:ascii="Trebuchet MS" w:eastAsia="Calibri" w:hAnsi="Trebuchet MS" w:cs="Arial"/>
                <w:b/>
                <w:bCs/>
              </w:rPr>
            </w:pPr>
          </w:p>
        </w:tc>
        <w:tc>
          <w:tcPr>
            <w:tcW w:w="960" w:type="pct"/>
            <w:gridSpan w:val="2"/>
            <w:vMerge/>
            <w:shd w:val="clear" w:color="auto" w:fill="D9E2F3" w:themeFill="accent1" w:themeFillTint="33"/>
          </w:tcPr>
          <w:p w14:paraId="57A066D7" w14:textId="77777777" w:rsidR="007D0615" w:rsidRPr="00F4183B" w:rsidRDefault="007D0615" w:rsidP="00323694">
            <w:pPr>
              <w:keepNext/>
              <w:jc w:val="center"/>
              <w:rPr>
                <w:rFonts w:ascii="Trebuchet MS" w:eastAsia="Calibri" w:hAnsi="Trebuchet MS" w:cs="Arial"/>
                <w:b/>
              </w:rPr>
            </w:pPr>
          </w:p>
        </w:tc>
        <w:tc>
          <w:tcPr>
            <w:tcW w:w="900" w:type="pct"/>
            <w:vMerge w:val="restart"/>
            <w:shd w:val="clear" w:color="auto" w:fill="D9E2F3" w:themeFill="accent1" w:themeFillTint="33"/>
          </w:tcPr>
          <w:p w14:paraId="3F963753" w14:textId="77777777" w:rsidR="007D0615" w:rsidRPr="00F4183B" w:rsidRDefault="007D0615" w:rsidP="00323694">
            <w:pPr>
              <w:keepNext/>
              <w:jc w:val="center"/>
              <w:rPr>
                <w:rFonts w:ascii="Trebuchet MS" w:eastAsia="Calibri" w:hAnsi="Trebuchet MS" w:cs="Arial"/>
                <w:b/>
                <w:i/>
              </w:rPr>
            </w:pPr>
            <w:r w:rsidRPr="00F4183B">
              <w:rPr>
                <w:rFonts w:ascii="Trebuchet MS" w:eastAsia="Calibri" w:hAnsi="Trebuchet MS" w:cs="Arial"/>
                <w:b/>
              </w:rPr>
              <w:t>Siūlomos prekės techniniai parametrai</w:t>
            </w:r>
          </w:p>
        </w:tc>
        <w:tc>
          <w:tcPr>
            <w:tcW w:w="1282" w:type="pct"/>
            <w:gridSpan w:val="2"/>
            <w:shd w:val="clear" w:color="auto" w:fill="D9E2F3" w:themeFill="accent1" w:themeFillTint="33"/>
          </w:tcPr>
          <w:p w14:paraId="00D5303E" w14:textId="77777777" w:rsidR="007D0615" w:rsidRPr="00F4183B" w:rsidRDefault="007D0615" w:rsidP="00323694">
            <w:pPr>
              <w:keepNext/>
              <w:jc w:val="center"/>
              <w:rPr>
                <w:rFonts w:ascii="Trebuchet MS" w:eastAsia="Calibri" w:hAnsi="Trebuchet MS" w:cs="Arial"/>
                <w:b/>
                <w:i/>
              </w:rPr>
            </w:pPr>
            <w:r w:rsidRPr="00F4183B">
              <w:rPr>
                <w:rFonts w:ascii="Trebuchet MS" w:eastAsia="Calibri" w:hAnsi="Trebuchet MS" w:cs="Arial"/>
                <w:b/>
                <w:bCs/>
              </w:rPr>
              <w:t>Pasiūlymo dokumentai, patvirtinantys siūlomos prekės techninius parametrus</w:t>
            </w:r>
          </w:p>
        </w:tc>
      </w:tr>
      <w:tr w:rsidR="007D0615" w:rsidRPr="00F4183B" w14:paraId="689F2540" w14:textId="77777777" w:rsidTr="00323694">
        <w:trPr>
          <w:trHeight w:val="34"/>
        </w:trPr>
        <w:tc>
          <w:tcPr>
            <w:tcW w:w="339" w:type="pct"/>
            <w:vMerge/>
            <w:shd w:val="clear" w:color="auto" w:fill="D9E2F3" w:themeFill="accent1" w:themeFillTint="33"/>
          </w:tcPr>
          <w:p w14:paraId="0E88AA98" w14:textId="77777777" w:rsidR="007D0615" w:rsidRPr="00F4183B" w:rsidRDefault="007D0615" w:rsidP="00323694">
            <w:pPr>
              <w:keepNext/>
              <w:jc w:val="center"/>
              <w:rPr>
                <w:rFonts w:ascii="Trebuchet MS" w:eastAsia="Calibri" w:hAnsi="Trebuchet MS" w:cs="Arial"/>
                <w:b/>
              </w:rPr>
            </w:pPr>
          </w:p>
        </w:tc>
        <w:tc>
          <w:tcPr>
            <w:tcW w:w="1519" w:type="pct"/>
            <w:vMerge/>
            <w:shd w:val="clear" w:color="auto" w:fill="D9E2F3" w:themeFill="accent1" w:themeFillTint="33"/>
          </w:tcPr>
          <w:p w14:paraId="2C0547E6" w14:textId="77777777" w:rsidR="007D0615" w:rsidRPr="00F4183B" w:rsidRDefault="007D0615" w:rsidP="00323694">
            <w:pPr>
              <w:keepNext/>
              <w:jc w:val="center"/>
              <w:rPr>
                <w:rFonts w:ascii="Trebuchet MS" w:eastAsia="Calibri" w:hAnsi="Trebuchet MS" w:cs="Arial"/>
                <w:b/>
                <w:bCs/>
              </w:rPr>
            </w:pPr>
          </w:p>
        </w:tc>
        <w:tc>
          <w:tcPr>
            <w:tcW w:w="960" w:type="pct"/>
            <w:gridSpan w:val="2"/>
            <w:vMerge/>
            <w:shd w:val="clear" w:color="auto" w:fill="D9E2F3" w:themeFill="accent1" w:themeFillTint="33"/>
          </w:tcPr>
          <w:p w14:paraId="61A40700" w14:textId="77777777" w:rsidR="007D0615" w:rsidRPr="00F4183B" w:rsidRDefault="007D0615" w:rsidP="00323694">
            <w:pPr>
              <w:keepNext/>
              <w:jc w:val="center"/>
              <w:rPr>
                <w:rFonts w:ascii="Trebuchet MS" w:eastAsia="Calibri" w:hAnsi="Trebuchet MS" w:cs="Arial"/>
                <w:b/>
              </w:rPr>
            </w:pPr>
          </w:p>
        </w:tc>
        <w:tc>
          <w:tcPr>
            <w:tcW w:w="900" w:type="pct"/>
            <w:vMerge/>
            <w:shd w:val="clear" w:color="auto" w:fill="D9E2F3" w:themeFill="accent1" w:themeFillTint="33"/>
          </w:tcPr>
          <w:p w14:paraId="6CAD7549" w14:textId="77777777" w:rsidR="007D0615" w:rsidRPr="00F4183B" w:rsidRDefault="007D0615" w:rsidP="00323694">
            <w:pPr>
              <w:keepNext/>
              <w:jc w:val="center"/>
              <w:rPr>
                <w:rFonts w:ascii="Trebuchet MS" w:eastAsia="Calibri" w:hAnsi="Trebuchet MS" w:cs="Arial"/>
                <w:b/>
                <w:i/>
              </w:rPr>
            </w:pPr>
          </w:p>
        </w:tc>
        <w:tc>
          <w:tcPr>
            <w:tcW w:w="641" w:type="pct"/>
            <w:shd w:val="clear" w:color="auto" w:fill="D9E2F3" w:themeFill="accent1" w:themeFillTint="33"/>
          </w:tcPr>
          <w:p w14:paraId="5579516D" w14:textId="77777777" w:rsidR="007D0615" w:rsidRPr="00F4183B" w:rsidRDefault="007D0615" w:rsidP="00323694">
            <w:pPr>
              <w:keepNext/>
              <w:jc w:val="center"/>
              <w:rPr>
                <w:rFonts w:ascii="Trebuchet MS" w:eastAsia="Calibri" w:hAnsi="Trebuchet MS" w:cs="Arial"/>
                <w:b/>
                <w:i/>
              </w:rPr>
            </w:pPr>
            <w:r w:rsidRPr="00F4183B">
              <w:rPr>
                <w:rFonts w:ascii="Trebuchet MS" w:eastAsia="Calibri" w:hAnsi="Trebuchet MS" w:cs="Arial"/>
                <w:b/>
                <w:bCs/>
              </w:rPr>
              <w:t>Dokumento pavadinimas</w:t>
            </w:r>
          </w:p>
        </w:tc>
        <w:tc>
          <w:tcPr>
            <w:tcW w:w="641" w:type="pct"/>
            <w:shd w:val="clear" w:color="auto" w:fill="D9E2F3" w:themeFill="accent1" w:themeFillTint="33"/>
          </w:tcPr>
          <w:p w14:paraId="2A35AF9F" w14:textId="77777777" w:rsidR="007D0615" w:rsidRPr="00F4183B" w:rsidRDefault="007D0615" w:rsidP="00323694">
            <w:pPr>
              <w:keepNext/>
              <w:jc w:val="center"/>
              <w:rPr>
                <w:rFonts w:ascii="Trebuchet MS" w:eastAsia="Calibri" w:hAnsi="Trebuchet MS" w:cs="Arial"/>
                <w:b/>
                <w:i/>
              </w:rPr>
            </w:pPr>
            <w:r w:rsidRPr="00F4183B">
              <w:rPr>
                <w:rFonts w:ascii="Trebuchet MS" w:eastAsia="Calibri" w:hAnsi="Trebuchet MS" w:cs="Arial"/>
                <w:b/>
                <w:bCs/>
              </w:rPr>
              <w:t>Dokumento lapo numeris</w:t>
            </w:r>
          </w:p>
        </w:tc>
      </w:tr>
      <w:tr w:rsidR="007D0615" w:rsidRPr="00F4183B" w14:paraId="6613FAD4" w14:textId="77777777" w:rsidTr="00323694">
        <w:trPr>
          <w:trHeight w:val="34"/>
        </w:trPr>
        <w:tc>
          <w:tcPr>
            <w:tcW w:w="339" w:type="pct"/>
            <w:vMerge w:val="restart"/>
          </w:tcPr>
          <w:p w14:paraId="3C64F4D2" w14:textId="77777777" w:rsidR="007D0615" w:rsidRPr="00F4183B" w:rsidRDefault="007D0615" w:rsidP="00323694">
            <w:pPr>
              <w:keepNext/>
              <w:jc w:val="center"/>
              <w:rPr>
                <w:rFonts w:ascii="Trebuchet MS" w:eastAsia="Calibri" w:hAnsi="Trebuchet MS" w:cs="Arial"/>
              </w:rPr>
            </w:pPr>
            <w:r w:rsidRPr="00F4183B">
              <w:rPr>
                <w:rFonts w:ascii="Trebuchet MS" w:eastAsia="Calibri" w:hAnsi="Trebuchet MS" w:cs="Arial"/>
              </w:rPr>
              <w:t>1.</w:t>
            </w:r>
          </w:p>
        </w:tc>
        <w:tc>
          <w:tcPr>
            <w:tcW w:w="1519" w:type="pct"/>
            <w:vMerge w:val="restart"/>
            <w:tcBorders>
              <w:top w:val="single" w:sz="4" w:space="0" w:color="auto"/>
              <w:left w:val="single" w:sz="4" w:space="0" w:color="auto"/>
              <w:bottom w:val="single" w:sz="4" w:space="0" w:color="auto"/>
              <w:right w:val="single" w:sz="4" w:space="0" w:color="auto"/>
            </w:tcBorders>
          </w:tcPr>
          <w:p w14:paraId="0810FDB3" w14:textId="77777777" w:rsidR="007D0615" w:rsidRPr="005F021D" w:rsidRDefault="007D0615" w:rsidP="00323694">
            <w:pPr>
              <w:keepNext/>
              <w:rPr>
                <w:rFonts w:ascii="Trebuchet MS" w:eastAsia="Calibri" w:hAnsi="Trebuchet MS" w:cs="Arial"/>
                <w:bCs/>
                <w:sz w:val="22"/>
                <w:szCs w:val="22"/>
              </w:rPr>
            </w:pPr>
            <w:r>
              <w:rPr>
                <w:rFonts w:ascii="Trebuchet MS" w:eastAsia="Arial Unicode MS" w:hAnsi="Trebuchet MS"/>
                <w:sz w:val="22"/>
                <w:szCs w:val="22"/>
              </w:rPr>
              <w:t xml:space="preserve">Vaizdo monitoriaus įstrižainė ne mažiau </w:t>
            </w:r>
            <w:r w:rsidRPr="005F021D">
              <w:rPr>
                <w:rFonts w:ascii="Trebuchet MS" w:eastAsia="Arial Unicode MS" w:hAnsi="Trebuchet MS"/>
                <w:sz w:val="22"/>
                <w:szCs w:val="22"/>
              </w:rPr>
              <w:t>30 colių</w:t>
            </w:r>
          </w:p>
        </w:tc>
        <w:tc>
          <w:tcPr>
            <w:tcW w:w="514" w:type="pct"/>
          </w:tcPr>
          <w:p w14:paraId="0EE1749A" w14:textId="77777777" w:rsidR="007D0615" w:rsidRPr="00F4183B" w:rsidRDefault="007D0615" w:rsidP="00323694">
            <w:pPr>
              <w:keepNext/>
              <w:jc w:val="center"/>
              <w:rPr>
                <w:rFonts w:ascii="Trebuchet MS" w:eastAsia="Calibri" w:hAnsi="Trebuchet MS" w:cs="Arial"/>
              </w:rPr>
            </w:pPr>
            <w:r w:rsidRPr="00F4183B">
              <w:rPr>
                <w:rFonts w:ascii="Trebuchet MS" w:eastAsia="Calibri" w:hAnsi="Trebuchet MS" w:cs="Arial"/>
              </w:rPr>
              <w:t>Ne</w:t>
            </w:r>
          </w:p>
        </w:tc>
        <w:tc>
          <w:tcPr>
            <w:tcW w:w="446" w:type="pct"/>
          </w:tcPr>
          <w:p w14:paraId="7A42F0BD" w14:textId="77777777" w:rsidR="007D0615" w:rsidRPr="00F4183B" w:rsidRDefault="007D0615" w:rsidP="00323694">
            <w:pPr>
              <w:keepNext/>
              <w:jc w:val="center"/>
              <w:rPr>
                <w:rFonts w:ascii="Trebuchet MS" w:eastAsia="Calibri" w:hAnsi="Trebuchet MS" w:cs="Arial"/>
              </w:rPr>
            </w:pPr>
            <w:r w:rsidRPr="00F4183B">
              <w:rPr>
                <w:rFonts w:ascii="Trebuchet MS" w:eastAsia="Calibri" w:hAnsi="Trebuchet MS" w:cs="Arial"/>
              </w:rPr>
              <w:t>Taip</w:t>
            </w:r>
          </w:p>
        </w:tc>
        <w:tc>
          <w:tcPr>
            <w:tcW w:w="900" w:type="pct"/>
            <w:vMerge w:val="restart"/>
          </w:tcPr>
          <w:p w14:paraId="751A76B9" w14:textId="77777777" w:rsidR="007D0615" w:rsidRPr="00F4183B" w:rsidRDefault="007D0615" w:rsidP="00323694">
            <w:pPr>
              <w:keepNext/>
              <w:jc w:val="center"/>
              <w:rPr>
                <w:rFonts w:ascii="Trebuchet MS" w:eastAsia="Calibri" w:hAnsi="Trebuchet MS" w:cs="Arial"/>
                <w:i/>
              </w:rPr>
            </w:pPr>
            <w:r>
              <w:rPr>
                <w:rFonts w:ascii="Trebuchet MS" w:eastAsia="Calibri" w:hAnsi="Trebuchet MS" w:cs="Arial"/>
                <w:i/>
              </w:rPr>
              <w:t>27 coliai</w:t>
            </w:r>
          </w:p>
        </w:tc>
        <w:tc>
          <w:tcPr>
            <w:tcW w:w="641" w:type="pct"/>
            <w:vMerge w:val="restart"/>
          </w:tcPr>
          <w:p w14:paraId="13497EFC" w14:textId="77777777" w:rsidR="007D0615" w:rsidRPr="00F4183B" w:rsidRDefault="007D0615" w:rsidP="00323694">
            <w:pPr>
              <w:keepNext/>
              <w:jc w:val="center"/>
              <w:rPr>
                <w:rFonts w:ascii="Trebuchet MS" w:eastAsia="Calibri" w:hAnsi="Trebuchet MS" w:cs="Arial"/>
                <w:i/>
              </w:rPr>
            </w:pPr>
            <w:r w:rsidRPr="009771FF">
              <w:t>Katalogas Cysto.pdf</w:t>
            </w:r>
          </w:p>
        </w:tc>
        <w:tc>
          <w:tcPr>
            <w:tcW w:w="641" w:type="pct"/>
            <w:vMerge w:val="restart"/>
          </w:tcPr>
          <w:p w14:paraId="0599530E" w14:textId="77777777" w:rsidR="007D0615" w:rsidRPr="00F4183B" w:rsidRDefault="007D0615" w:rsidP="00323694">
            <w:pPr>
              <w:keepNext/>
              <w:jc w:val="center"/>
              <w:rPr>
                <w:rFonts w:ascii="Trebuchet MS" w:eastAsia="Calibri" w:hAnsi="Trebuchet MS" w:cs="Arial"/>
                <w:i/>
              </w:rPr>
            </w:pPr>
            <w:r w:rsidRPr="00CA335C">
              <w:rPr>
                <w:rFonts w:ascii="Trebuchet MS" w:eastAsia="Calibri" w:hAnsi="Trebuchet MS" w:cs="Arial"/>
                <w:i/>
                <w:sz w:val="22"/>
                <w:szCs w:val="22"/>
              </w:rPr>
              <w:t>2</w:t>
            </w:r>
          </w:p>
        </w:tc>
      </w:tr>
      <w:tr w:rsidR="007D0615" w:rsidRPr="00F4183B" w14:paraId="4E5B8460" w14:textId="77777777" w:rsidTr="00323694">
        <w:trPr>
          <w:trHeight w:val="34"/>
        </w:trPr>
        <w:tc>
          <w:tcPr>
            <w:tcW w:w="339" w:type="pct"/>
            <w:vMerge/>
          </w:tcPr>
          <w:p w14:paraId="278A8071" w14:textId="77777777" w:rsidR="007D0615" w:rsidRPr="00F4183B" w:rsidRDefault="007D0615" w:rsidP="00323694">
            <w:pPr>
              <w:keepNext/>
              <w:jc w:val="center"/>
              <w:rPr>
                <w:rFonts w:ascii="Trebuchet MS" w:eastAsia="Calibri" w:hAnsi="Trebuchet MS" w:cs="Arial"/>
              </w:rPr>
            </w:pPr>
          </w:p>
        </w:tc>
        <w:tc>
          <w:tcPr>
            <w:tcW w:w="1519" w:type="pct"/>
            <w:vMerge/>
            <w:tcBorders>
              <w:top w:val="single" w:sz="4" w:space="0" w:color="auto"/>
              <w:left w:val="single" w:sz="4" w:space="0" w:color="auto"/>
              <w:bottom w:val="single" w:sz="4" w:space="0" w:color="auto"/>
              <w:right w:val="single" w:sz="4" w:space="0" w:color="auto"/>
            </w:tcBorders>
          </w:tcPr>
          <w:p w14:paraId="076E3856" w14:textId="77777777" w:rsidR="007D0615" w:rsidRPr="005F021D" w:rsidRDefault="007D0615" w:rsidP="00323694">
            <w:pPr>
              <w:keepNext/>
              <w:rPr>
                <w:rFonts w:ascii="Trebuchet MS" w:eastAsia="Calibri" w:hAnsi="Trebuchet MS" w:cs="Arial"/>
                <w:bCs/>
                <w:sz w:val="22"/>
                <w:szCs w:val="22"/>
              </w:rPr>
            </w:pPr>
          </w:p>
        </w:tc>
        <w:tc>
          <w:tcPr>
            <w:tcW w:w="514" w:type="pct"/>
          </w:tcPr>
          <w:p w14:paraId="2A73E115" w14:textId="77777777" w:rsidR="007D0615" w:rsidRPr="00F4183B" w:rsidRDefault="007D0615" w:rsidP="00323694">
            <w:pPr>
              <w:keepNext/>
              <w:jc w:val="center"/>
              <w:rPr>
                <w:rFonts w:ascii="Trebuchet MS" w:eastAsia="Calibri" w:hAnsi="Trebuchet MS" w:cs="Arial"/>
              </w:rPr>
            </w:pPr>
            <w:r w:rsidRPr="00F4183B">
              <w:rPr>
                <w:rFonts w:ascii="Trebuchet MS" w:eastAsia="Calibri" w:hAnsi="Trebuchet MS" w:cs="Arial"/>
              </w:rPr>
              <w:t>0</w:t>
            </w:r>
          </w:p>
        </w:tc>
        <w:tc>
          <w:tcPr>
            <w:tcW w:w="446" w:type="pct"/>
          </w:tcPr>
          <w:p w14:paraId="3A8EB20E" w14:textId="77777777" w:rsidR="007D0615" w:rsidRPr="00F4183B" w:rsidRDefault="007D0615" w:rsidP="00323694">
            <w:pPr>
              <w:keepNext/>
              <w:jc w:val="center"/>
              <w:rPr>
                <w:rFonts w:ascii="Trebuchet MS" w:eastAsia="Calibri" w:hAnsi="Trebuchet MS" w:cs="Arial"/>
              </w:rPr>
            </w:pPr>
            <w:r>
              <w:rPr>
                <w:rFonts w:ascii="Trebuchet MS" w:eastAsia="Calibri" w:hAnsi="Trebuchet MS" w:cs="Arial"/>
              </w:rPr>
              <w:t>25</w:t>
            </w:r>
          </w:p>
        </w:tc>
        <w:tc>
          <w:tcPr>
            <w:tcW w:w="900" w:type="pct"/>
            <w:vMerge/>
          </w:tcPr>
          <w:p w14:paraId="0F518B3F" w14:textId="77777777" w:rsidR="007D0615" w:rsidRPr="00F4183B" w:rsidRDefault="007D0615" w:rsidP="00323694">
            <w:pPr>
              <w:keepNext/>
              <w:jc w:val="center"/>
              <w:rPr>
                <w:rFonts w:ascii="Trebuchet MS" w:eastAsia="Calibri" w:hAnsi="Trebuchet MS" w:cs="Arial"/>
                <w:i/>
              </w:rPr>
            </w:pPr>
          </w:p>
        </w:tc>
        <w:tc>
          <w:tcPr>
            <w:tcW w:w="641" w:type="pct"/>
            <w:vMerge/>
          </w:tcPr>
          <w:p w14:paraId="4657A04A" w14:textId="77777777" w:rsidR="007D0615" w:rsidRPr="00F4183B" w:rsidRDefault="007D0615" w:rsidP="00323694">
            <w:pPr>
              <w:keepNext/>
              <w:jc w:val="center"/>
              <w:rPr>
                <w:rFonts w:ascii="Trebuchet MS" w:eastAsia="Calibri" w:hAnsi="Trebuchet MS" w:cs="Arial"/>
                <w:i/>
              </w:rPr>
            </w:pPr>
          </w:p>
        </w:tc>
        <w:tc>
          <w:tcPr>
            <w:tcW w:w="641" w:type="pct"/>
            <w:vMerge/>
          </w:tcPr>
          <w:p w14:paraId="2AAD1DC3" w14:textId="77777777" w:rsidR="007D0615" w:rsidRPr="00F4183B" w:rsidRDefault="007D0615" w:rsidP="00323694">
            <w:pPr>
              <w:keepNext/>
              <w:jc w:val="center"/>
              <w:rPr>
                <w:rFonts w:ascii="Trebuchet MS" w:eastAsia="Calibri" w:hAnsi="Trebuchet MS" w:cs="Arial"/>
                <w:i/>
              </w:rPr>
            </w:pPr>
          </w:p>
        </w:tc>
      </w:tr>
    </w:tbl>
    <w:p w14:paraId="27F23C1B" w14:textId="77777777" w:rsidR="007D0615" w:rsidRDefault="007D0615" w:rsidP="007D0615">
      <w:pPr>
        <w:tabs>
          <w:tab w:val="left" w:pos="993"/>
          <w:tab w:val="left" w:pos="1276"/>
        </w:tabs>
        <w:suppressAutoHyphens/>
        <w:spacing w:after="0" w:line="240" w:lineRule="auto"/>
        <w:ind w:right="5" w:firstLine="567"/>
        <w:contextualSpacing/>
        <w:jc w:val="both"/>
        <w:rPr>
          <w:rFonts w:ascii="Trebuchet MS" w:eastAsia="Trebuchet MS" w:hAnsi="Trebuchet MS" w:cs="Trebuchet MS"/>
          <w:color w:val="000000"/>
          <w:sz w:val="22"/>
          <w:szCs w:val="22"/>
        </w:rPr>
      </w:pPr>
    </w:p>
    <w:p w14:paraId="12F89A7F" w14:textId="77777777" w:rsidR="007D0615" w:rsidRPr="009A0377" w:rsidRDefault="007D0615" w:rsidP="007D0615">
      <w:pPr>
        <w:tabs>
          <w:tab w:val="left" w:pos="993"/>
          <w:tab w:val="left" w:pos="1276"/>
        </w:tabs>
        <w:suppressAutoHyphens/>
        <w:spacing w:after="0" w:line="240" w:lineRule="auto"/>
        <w:ind w:right="5" w:firstLine="567"/>
        <w:contextualSpacing/>
        <w:jc w:val="both"/>
        <w:rPr>
          <w:rFonts w:ascii="Trebuchet MS" w:eastAsia="Trebuchet MS" w:hAnsi="Trebuchet MS" w:cs="Trebuchet MS"/>
          <w:color w:val="000000"/>
          <w:sz w:val="22"/>
          <w:szCs w:val="22"/>
        </w:rPr>
      </w:pPr>
      <w:r w:rsidRPr="009A0377">
        <w:rPr>
          <w:rFonts w:ascii="Trebuchet MS" w:eastAsia="Trebuchet MS" w:hAnsi="Trebuchet MS" w:cs="Trebuchet MS"/>
          <w:color w:val="000000"/>
          <w:sz w:val="22"/>
          <w:szCs w:val="22"/>
        </w:rPr>
        <w:t xml:space="preserve">Šis pirkimas laikomas </w:t>
      </w:r>
      <w:bookmarkStart w:id="51" w:name="_Hlk128587134"/>
      <w:r w:rsidRPr="009A0377">
        <w:rPr>
          <w:rFonts w:ascii="Trebuchet MS" w:eastAsia="Trebuchet MS" w:hAnsi="Trebuchet MS" w:cs="Trebuchet MS"/>
          <w:color w:val="000000"/>
          <w:sz w:val="22"/>
          <w:szCs w:val="22"/>
        </w:rPr>
        <w:t xml:space="preserve">žaliuoju pirkimu, nes pirkime taikomas aplinkos apsaugos priemonių įgyvendinimas: </w:t>
      </w:r>
      <w:bookmarkStart w:id="52" w:name="_Hlk128587100"/>
      <w:r w:rsidRPr="009A0377">
        <w:rPr>
          <w:rFonts w:ascii="Trebuchet MS" w:eastAsia="Trebuchet MS" w:hAnsi="Trebuchet MS" w:cs="Trebuchet MS"/>
          <w:color w:val="000000"/>
          <w:sz w:val="22"/>
          <w:szCs w:val="22"/>
        </w:rPr>
        <w:t xml:space="preserve">vadovaujantis Aplinkos apsaugos kriterijų taikymo, vykdant žaliuosius pirkimus, tvarkos aprašo, patvirtinto LR aplinkos ministro 2011 m. birželio 28 d. įsakymu Nr. D1-508, 4.4.4. papunkčiu, </w:t>
      </w:r>
      <w:bookmarkStart w:id="53" w:name="_Hlk128587061"/>
      <w:r w:rsidRPr="009A0377">
        <w:rPr>
          <w:rFonts w:ascii="Trebuchet MS" w:eastAsia="Trebuchet MS" w:hAnsi="Trebuchet MS" w:cs="Trebuchet MS"/>
          <w:color w:val="000000"/>
          <w:sz w:val="22"/>
          <w:szCs w:val="22"/>
        </w:rPr>
        <w:t>prekėms nustatomas aplinkos apsaugos kriterijus</w:t>
      </w:r>
      <w:bookmarkEnd w:id="53"/>
      <w:r w:rsidRPr="009A0377">
        <w:rPr>
          <w:rFonts w:ascii="Trebuchet MS" w:eastAsia="Trebuchet MS" w:hAnsi="Trebuchet MS" w:cs="Trebuchet MS"/>
          <w:color w:val="000000"/>
          <w:sz w:val="22"/>
          <w:szCs w:val="22"/>
        </w:rPr>
        <w:t>, kaip nurodyta aprašo 4.4.4.4., 4.4.4.5., 6. punktuose:</w:t>
      </w:r>
    </w:p>
    <w:bookmarkEnd w:id="51"/>
    <w:bookmarkEnd w:id="52"/>
    <w:p w14:paraId="664BC6F0" w14:textId="77777777" w:rsidR="007D0615" w:rsidRPr="009A0377" w:rsidRDefault="007D0615" w:rsidP="007D0615">
      <w:pPr>
        <w:spacing w:after="0" w:line="240" w:lineRule="auto"/>
        <w:ind w:right="5" w:firstLine="350"/>
        <w:jc w:val="center"/>
        <w:rPr>
          <w:rFonts w:ascii="Trebuchet MS" w:eastAsia="Trebuchet MS" w:hAnsi="Trebuchet MS" w:cs="Trebuchet MS"/>
          <w:b/>
          <w:color w:val="000000"/>
          <w:sz w:val="22"/>
          <w:szCs w:val="22"/>
        </w:rPr>
      </w:pPr>
    </w:p>
    <w:tbl>
      <w:tblPr>
        <w:tblStyle w:val="TableGrid33"/>
        <w:tblW w:w="5052" w:type="pct"/>
        <w:tblInd w:w="0" w:type="dxa"/>
        <w:tblLook w:val="04A0" w:firstRow="1" w:lastRow="0" w:firstColumn="1" w:lastColumn="0" w:noHBand="0" w:noVBand="1"/>
      </w:tblPr>
      <w:tblGrid>
        <w:gridCol w:w="6851"/>
        <w:gridCol w:w="6852"/>
      </w:tblGrid>
      <w:tr w:rsidR="007D0615" w:rsidRPr="009A0377" w14:paraId="38879530" w14:textId="77777777" w:rsidTr="00323694">
        <w:trPr>
          <w:cantSplit/>
          <w:tblHeader/>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041BC600" w14:textId="77777777" w:rsidR="007D0615" w:rsidRPr="009A0377" w:rsidRDefault="007D0615" w:rsidP="00323694">
            <w:pPr>
              <w:keepNext/>
              <w:spacing w:before="100" w:beforeAutospacing="1" w:after="100" w:afterAutospacing="1" w:line="254" w:lineRule="auto"/>
              <w:ind w:right="5" w:firstLine="350"/>
              <w:jc w:val="center"/>
              <w:rPr>
                <w:rFonts w:ascii="Trebuchet MS" w:hAnsi="Trebuchet MS" w:cs="Trebuchet MS"/>
                <w:b/>
                <w:bCs/>
                <w:color w:val="000000"/>
                <w:sz w:val="22"/>
                <w:szCs w:val="22"/>
                <w:lang w:eastAsia="en-US"/>
              </w:rPr>
            </w:pPr>
            <w:r w:rsidRPr="009A0377">
              <w:rPr>
                <w:rFonts w:ascii="Trebuchet MS" w:hAnsi="Trebuchet MS" w:cs="Trebuchet MS"/>
                <w:b/>
                <w:bCs/>
                <w:color w:val="000000"/>
                <w:sz w:val="22"/>
                <w:szCs w:val="22"/>
                <w:lang w:eastAsia="en-US"/>
              </w:rPr>
              <w:t>A</w:t>
            </w:r>
            <w:r w:rsidRPr="009A0377">
              <w:rPr>
                <w:rFonts w:ascii="Trebuchet MS" w:hAnsi="Trebuchet MS" w:cs="Trebuchet MS"/>
                <w:b/>
                <w:color w:val="000000"/>
                <w:sz w:val="22"/>
                <w:szCs w:val="22"/>
                <w:lang w:eastAsia="en-US"/>
              </w:rPr>
              <w:t>plinkos apsaugos kriterijai</w:t>
            </w:r>
          </w:p>
        </w:tc>
      </w:tr>
      <w:tr w:rsidR="007D0615" w:rsidRPr="009A0377" w14:paraId="19A551BB" w14:textId="77777777" w:rsidTr="00323694">
        <w:trPr>
          <w:cantSplit/>
          <w:tblHeader/>
        </w:trPr>
        <w:tc>
          <w:tcPr>
            <w:tcW w:w="2500"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44732C34" w14:textId="77777777" w:rsidR="007D0615" w:rsidRPr="009A0377" w:rsidRDefault="007D0615" w:rsidP="00323694">
            <w:pPr>
              <w:spacing w:before="60" w:after="60" w:line="254" w:lineRule="auto"/>
              <w:ind w:right="5" w:firstLine="350"/>
              <w:jc w:val="center"/>
              <w:rPr>
                <w:rFonts w:ascii="Trebuchet MS" w:eastAsiaTheme="minorHAnsi" w:hAnsi="Trebuchet MS" w:cstheme="minorHAnsi"/>
                <w:b/>
                <w:bCs/>
                <w:color w:val="000000"/>
                <w:sz w:val="22"/>
                <w:szCs w:val="22"/>
                <w:lang w:eastAsia="en-US"/>
              </w:rPr>
            </w:pPr>
            <w:r w:rsidRPr="009A0377">
              <w:rPr>
                <w:rFonts w:ascii="Trebuchet MS" w:hAnsi="Trebuchet MS" w:cstheme="minorHAnsi"/>
                <w:b/>
                <w:bCs/>
                <w:color w:val="000000"/>
                <w:sz w:val="22"/>
                <w:szCs w:val="22"/>
                <w:lang w:eastAsia="en-US"/>
              </w:rPr>
              <w:t>Reikalavimas</w:t>
            </w:r>
          </w:p>
        </w:tc>
        <w:tc>
          <w:tcPr>
            <w:tcW w:w="2500"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11739199" w14:textId="77777777" w:rsidR="007D0615" w:rsidRPr="009A0377" w:rsidRDefault="007D0615" w:rsidP="00323694">
            <w:pPr>
              <w:autoSpaceDE w:val="0"/>
              <w:autoSpaceDN w:val="0"/>
              <w:adjustRightInd w:val="0"/>
              <w:spacing w:after="26"/>
              <w:ind w:right="5" w:firstLine="350"/>
              <w:jc w:val="center"/>
              <w:rPr>
                <w:rFonts w:ascii="Trebuchet MS" w:hAnsi="Trebuchet MS" w:cstheme="minorHAnsi"/>
                <w:b/>
                <w:bCs/>
                <w:color w:val="000000"/>
                <w:sz w:val="22"/>
                <w:szCs w:val="22"/>
                <w:lang w:eastAsia="en-US"/>
              </w:rPr>
            </w:pPr>
            <w:r w:rsidRPr="009A0377">
              <w:rPr>
                <w:rFonts w:ascii="Trebuchet MS" w:hAnsi="Trebuchet MS" w:cstheme="minorHAnsi"/>
                <w:b/>
                <w:bCs/>
                <w:color w:val="000000"/>
                <w:sz w:val="22"/>
                <w:szCs w:val="22"/>
                <w:lang w:eastAsia="en-US"/>
              </w:rPr>
              <w:t>Atitiktį reikalavimui įrodantys dokumentai</w:t>
            </w:r>
          </w:p>
        </w:tc>
      </w:tr>
      <w:tr w:rsidR="007D0615" w:rsidRPr="009A0377" w14:paraId="13C03FB0" w14:textId="77777777" w:rsidTr="00323694">
        <w:tc>
          <w:tcPr>
            <w:tcW w:w="2500" w:type="pct"/>
            <w:tcBorders>
              <w:top w:val="single" w:sz="4" w:space="0" w:color="000000"/>
              <w:left w:val="single" w:sz="4" w:space="0" w:color="000000"/>
              <w:bottom w:val="single" w:sz="4" w:space="0" w:color="000000"/>
              <w:right w:val="single" w:sz="4" w:space="0" w:color="000000"/>
            </w:tcBorders>
            <w:hideMark/>
          </w:tcPr>
          <w:p w14:paraId="763D40C8" w14:textId="77777777" w:rsidR="007D0615" w:rsidRPr="009A0377" w:rsidRDefault="007D0615" w:rsidP="007D0615">
            <w:pPr>
              <w:numPr>
                <w:ilvl w:val="0"/>
                <w:numId w:val="71"/>
              </w:numPr>
              <w:tabs>
                <w:tab w:val="left" w:pos="601"/>
              </w:tabs>
              <w:ind w:left="32" w:right="5" w:firstLine="0"/>
              <w:contextualSpacing/>
              <w:jc w:val="both"/>
              <w:rPr>
                <w:rFonts w:ascii="Trebuchet MS" w:hAnsi="Trebuchet MS" w:cs="Trebuchet MS"/>
                <w:color w:val="000000"/>
                <w:sz w:val="22"/>
                <w:szCs w:val="22"/>
                <w:lang w:eastAsia="en-US"/>
              </w:rPr>
            </w:pPr>
            <w:r w:rsidRPr="009A0377">
              <w:rPr>
                <w:rFonts w:ascii="Trebuchet MS" w:hAnsi="Trebuchet MS" w:cs="Trebuchet MS"/>
                <w:color w:val="000000"/>
                <w:sz w:val="22"/>
                <w:szCs w:val="22"/>
              </w:rPr>
              <w:t>Prekė yra tvirta, ilgaamžė, funkcionali, ji ar jos sudedamosios dalys tinkamos naudoti daug kartų ir (ar) lengvai pataisomos ir (ar) pakeičiamos</w:t>
            </w:r>
            <w:r w:rsidRPr="009A0377">
              <w:rPr>
                <w:rFonts w:ascii="Trebuchet MS" w:hAnsi="Trebuchet MS" w:cs="Trebuchet MS"/>
                <w:color w:val="000000"/>
                <w:sz w:val="22"/>
                <w:szCs w:val="22"/>
                <w:lang w:eastAsia="en-US"/>
              </w:rPr>
              <w:t>;</w:t>
            </w:r>
          </w:p>
          <w:p w14:paraId="26EB2E4C" w14:textId="77777777" w:rsidR="007D0615" w:rsidRPr="009A0377" w:rsidRDefault="007D0615" w:rsidP="00323694">
            <w:pPr>
              <w:spacing w:after="26"/>
              <w:ind w:right="5" w:firstLine="350"/>
              <w:jc w:val="both"/>
              <w:rPr>
                <w:rFonts w:ascii="Trebuchet MS" w:hAnsi="Trebuchet MS" w:cs="Trebuchet MS"/>
                <w:color w:val="000000"/>
                <w:sz w:val="22"/>
                <w:szCs w:val="22"/>
                <w:lang w:eastAsia="en-US"/>
              </w:rPr>
            </w:pPr>
            <w:r w:rsidRPr="009A0377">
              <w:rPr>
                <w:rFonts w:ascii="Trebuchet MS" w:hAnsi="Trebuchet MS" w:cs="Trebuchet MS"/>
                <w:color w:val="000000"/>
                <w:sz w:val="22"/>
                <w:szCs w:val="22"/>
                <w:lang w:eastAsia="en-US"/>
              </w:rPr>
              <w:t>ir/arba</w:t>
            </w:r>
          </w:p>
          <w:p w14:paraId="275BD3FB" w14:textId="77777777" w:rsidR="007D0615" w:rsidRPr="009A0377" w:rsidRDefault="007D0615" w:rsidP="007D0615">
            <w:pPr>
              <w:numPr>
                <w:ilvl w:val="0"/>
                <w:numId w:val="72"/>
              </w:numPr>
              <w:tabs>
                <w:tab w:val="left" w:pos="599"/>
              </w:tabs>
              <w:ind w:left="0" w:right="5" w:firstLine="0"/>
              <w:contextualSpacing/>
              <w:jc w:val="both"/>
              <w:rPr>
                <w:rFonts w:ascii="Trebuchet MS" w:hAnsi="Trebuchet MS" w:cstheme="minorHAnsi"/>
                <w:color w:val="000000"/>
                <w:sz w:val="22"/>
                <w:szCs w:val="22"/>
                <w:lang w:eastAsia="en-US"/>
              </w:rPr>
            </w:pPr>
            <w:r w:rsidRPr="009A0377">
              <w:rPr>
                <w:rFonts w:ascii="Trebuchet MS" w:hAnsi="Trebuchet MS" w:cs="Trebuchet MS"/>
                <w:color w:val="000000"/>
                <w:sz w:val="22"/>
                <w:szCs w:val="22"/>
              </w:rPr>
              <w:lastRenderedPageBreak/>
              <w:t>Prekė, virtusi atliekomis, yra tinkama paruošti pakartotiniam naudojimui ar perdirbimui</w:t>
            </w:r>
            <w:r w:rsidRPr="009A0377">
              <w:rPr>
                <w:rFonts w:ascii="Trebuchet MS" w:hAnsi="Trebuchet MS" w:cs="Trebuchet MS"/>
                <w:color w:val="000000"/>
                <w:sz w:val="22"/>
                <w:szCs w:val="22"/>
                <w:lang w:eastAsia="en-US"/>
              </w:rPr>
              <w:t>.</w:t>
            </w:r>
          </w:p>
          <w:p w14:paraId="08E00AC5" w14:textId="77777777" w:rsidR="007D0615" w:rsidRPr="009A0377" w:rsidRDefault="007D0615" w:rsidP="007D0615">
            <w:pPr>
              <w:numPr>
                <w:ilvl w:val="0"/>
                <w:numId w:val="72"/>
              </w:numPr>
              <w:tabs>
                <w:tab w:val="left" w:pos="599"/>
              </w:tabs>
              <w:ind w:left="32" w:right="5" w:hanging="32"/>
              <w:contextualSpacing/>
              <w:jc w:val="both"/>
              <w:rPr>
                <w:rFonts w:ascii="Trebuchet MS" w:hAnsi="Trebuchet MS" w:cstheme="minorHAnsi"/>
                <w:color w:val="000000"/>
                <w:sz w:val="22"/>
                <w:szCs w:val="22"/>
                <w:lang w:eastAsia="en-US"/>
              </w:rPr>
            </w:pPr>
            <w:r w:rsidRPr="009A0377">
              <w:rPr>
                <w:rFonts w:ascii="Trebuchet MS" w:hAnsi="Trebuchet MS" w:cs="Trebuchet MS"/>
                <w:color w:val="000000"/>
                <w:sz w:val="22"/>
                <w:szCs w:val="22"/>
              </w:rPr>
              <w:t> Prekė turi būti perduodama antrinėje pakuotėje, kuri turi atitikti pakuotėms nustatytus minimalius aplinkos apsaugos kriterijus – pakuotė turi būti perdirbama (vadovaujantis Lietuvos Respublikos mokesčio už aplinkos teršimą įstatymo nuostatomis), nebent tai prieštarauja higienos normoms.</w:t>
            </w:r>
            <w:r w:rsidRPr="009A0377">
              <w:rPr>
                <w:rFonts w:ascii="Trebuchet MS" w:hAnsi="Trebuchet MS" w:cstheme="minorHAnsi"/>
                <w:color w:val="000000"/>
                <w:sz w:val="22"/>
                <w:szCs w:val="22"/>
                <w:lang w:eastAsia="en-US"/>
              </w:rPr>
              <w:t xml:space="preserve"> </w:t>
            </w:r>
          </w:p>
        </w:tc>
        <w:tc>
          <w:tcPr>
            <w:tcW w:w="2500" w:type="pct"/>
            <w:tcBorders>
              <w:top w:val="single" w:sz="4" w:space="0" w:color="000000"/>
              <w:left w:val="single" w:sz="4" w:space="0" w:color="000000"/>
              <w:bottom w:val="single" w:sz="4" w:space="0" w:color="000000"/>
              <w:right w:val="single" w:sz="4" w:space="0" w:color="000000"/>
            </w:tcBorders>
            <w:hideMark/>
          </w:tcPr>
          <w:p w14:paraId="1609DF17" w14:textId="77777777" w:rsidR="007D0615" w:rsidRPr="009A0377" w:rsidRDefault="007D0615" w:rsidP="00323694">
            <w:pPr>
              <w:autoSpaceDE w:val="0"/>
              <w:autoSpaceDN w:val="0"/>
              <w:adjustRightInd w:val="0"/>
              <w:spacing w:after="26"/>
              <w:ind w:right="5" w:firstLine="350"/>
              <w:jc w:val="both"/>
              <w:rPr>
                <w:rFonts w:ascii="Trebuchet MS" w:hAnsi="Trebuchet MS" w:cstheme="minorHAnsi"/>
                <w:color w:val="000000"/>
                <w:sz w:val="22"/>
                <w:szCs w:val="22"/>
                <w:lang w:eastAsia="en-US"/>
              </w:rPr>
            </w:pPr>
            <w:r w:rsidRPr="009A0377">
              <w:rPr>
                <w:rFonts w:ascii="Trebuchet MS" w:hAnsi="Trebuchet MS" w:cs="Trebuchet MS"/>
                <w:color w:val="000000"/>
                <w:sz w:val="22"/>
                <w:szCs w:val="22"/>
              </w:rPr>
              <w:lastRenderedPageBreak/>
              <w:t>Gamintojo ir (ar) tiekėjo deklaracija (pateikiant objektyvius įrodymus), prekės, pakuotės aprašymas, instrukcija ar skaičiavimai, pripažintos įstaigos arba paskelbtosios (notifikuotos) institucijos atlikto bandymo protokolas ir/arba kiti lygiaverčiai įrodymai.</w:t>
            </w:r>
          </w:p>
        </w:tc>
      </w:tr>
    </w:tbl>
    <w:p w14:paraId="5DBC9A48" w14:textId="6D8BFC3D" w:rsidR="00443E83" w:rsidRPr="008362C4" w:rsidRDefault="00443E83" w:rsidP="00014DE0">
      <w:pPr>
        <w:rPr>
          <w:rFonts w:ascii="Trebuchet MS" w:hAnsi="Trebuchet MS"/>
          <w:b/>
          <w:bCs/>
          <w:sz w:val="22"/>
          <w:szCs w:val="22"/>
        </w:rPr>
      </w:pPr>
    </w:p>
    <w:p w14:paraId="33F58FF6" w14:textId="77777777" w:rsidR="00443E83" w:rsidRPr="008362C4" w:rsidRDefault="00443E83" w:rsidP="00443E83">
      <w:pPr>
        <w:spacing w:after="0" w:line="240" w:lineRule="auto"/>
        <w:rPr>
          <w:rFonts w:ascii="Trebuchet MS" w:hAnsi="Trebuchet MS"/>
          <w:b/>
          <w:bCs/>
          <w:sz w:val="22"/>
          <w:szCs w:val="22"/>
        </w:rPr>
      </w:pPr>
    </w:p>
    <w:tbl>
      <w:tblPr>
        <w:tblW w:w="9508" w:type="dxa"/>
        <w:tblLook w:val="00A0" w:firstRow="1" w:lastRow="0" w:firstColumn="1" w:lastColumn="0" w:noHBand="0" w:noVBand="0"/>
      </w:tblPr>
      <w:tblGrid>
        <w:gridCol w:w="5308"/>
        <w:gridCol w:w="4200"/>
      </w:tblGrid>
      <w:tr w:rsidR="00443E83" w:rsidRPr="008362C4" w14:paraId="369AD209" w14:textId="77777777" w:rsidTr="00913924">
        <w:tc>
          <w:tcPr>
            <w:tcW w:w="5308" w:type="dxa"/>
          </w:tcPr>
          <w:p w14:paraId="6EA0A7A8" w14:textId="77777777" w:rsidR="00443E83" w:rsidRPr="008362C4" w:rsidRDefault="00443E83" w:rsidP="00913924">
            <w:pPr>
              <w:spacing w:after="0" w:line="240" w:lineRule="auto"/>
              <w:rPr>
                <w:rFonts w:ascii="Trebuchet MS" w:hAnsi="Trebuchet MS"/>
                <w:b/>
                <w:sz w:val="22"/>
                <w:szCs w:val="22"/>
              </w:rPr>
            </w:pPr>
            <w:r w:rsidRPr="008362C4">
              <w:rPr>
                <w:rFonts w:ascii="Trebuchet MS" w:hAnsi="Trebuchet MS"/>
                <w:b/>
                <w:sz w:val="22"/>
                <w:szCs w:val="22"/>
              </w:rPr>
              <w:t>Viešoji įstaiga Kauno miesto poliklinika</w:t>
            </w:r>
          </w:p>
          <w:p w14:paraId="59D64FBD"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Parašas</w:t>
            </w:r>
          </w:p>
          <w:p w14:paraId="0DBDFC6D" w14:textId="7D65FDBB" w:rsidR="00443E83" w:rsidRPr="008362C4" w:rsidRDefault="00C82CDA" w:rsidP="00913924">
            <w:pPr>
              <w:spacing w:after="0" w:line="240" w:lineRule="auto"/>
              <w:ind w:right="175"/>
              <w:rPr>
                <w:rFonts w:ascii="Trebuchet MS" w:hAnsi="Trebuchet MS"/>
                <w:sz w:val="22"/>
                <w:szCs w:val="22"/>
              </w:rPr>
            </w:pPr>
            <w:sdt>
              <w:sdtPr>
                <w:rPr>
                  <w:rFonts w:ascii="Trebuchet MS" w:hAnsi="Trebuchet MS"/>
                  <w:sz w:val="22"/>
                  <w:szCs w:val="22"/>
                </w:rPr>
                <w:id w:val="39342236"/>
                <w:placeholder>
                  <w:docPart w:val="6969838EE40D4A72B91D99D6F97208D8"/>
                </w:placeholder>
                <w:date w:fullDate="2023-10-24T00:00:00Z">
                  <w:dateFormat w:val="yyyy-MM-dd"/>
                  <w:lid w:val="lt-LT"/>
                  <w:storeMappedDataAs w:val="dateTime"/>
                  <w:calendar w:val="gregorian"/>
                </w:date>
              </w:sdtPr>
              <w:sdtEndPr/>
              <w:sdtContent>
                <w:r w:rsidR="00014DE0">
                  <w:rPr>
                    <w:rFonts w:ascii="Trebuchet MS" w:hAnsi="Trebuchet MS"/>
                    <w:sz w:val="22"/>
                    <w:szCs w:val="22"/>
                  </w:rPr>
                  <w:t>2023-10-24</w:t>
                </w:r>
              </w:sdtContent>
            </w:sdt>
            <w:r w:rsidR="00443E83" w:rsidRPr="008362C4">
              <w:rPr>
                <w:rFonts w:ascii="Trebuchet MS" w:hAnsi="Trebuchet MS"/>
                <w:sz w:val="22"/>
                <w:szCs w:val="22"/>
              </w:rPr>
              <w:t xml:space="preserve"> </w:t>
            </w:r>
          </w:p>
          <w:p w14:paraId="4C899140" w14:textId="77777777" w:rsidR="00443E83" w:rsidRPr="008362C4" w:rsidRDefault="00443E83" w:rsidP="00913924">
            <w:pPr>
              <w:spacing w:after="0" w:line="240" w:lineRule="auto"/>
              <w:ind w:right="175"/>
              <w:rPr>
                <w:rFonts w:ascii="Trebuchet MS" w:hAnsi="Trebuchet MS"/>
                <w:sz w:val="22"/>
                <w:szCs w:val="22"/>
              </w:rPr>
            </w:pPr>
            <w:r w:rsidRPr="008362C4">
              <w:rPr>
                <w:rFonts w:ascii="Trebuchet MS" w:hAnsi="Trebuchet MS"/>
                <w:sz w:val="22"/>
                <w:szCs w:val="22"/>
              </w:rPr>
              <w:t>A.V.</w:t>
            </w:r>
          </w:p>
        </w:tc>
        <w:tc>
          <w:tcPr>
            <w:tcW w:w="4200" w:type="dxa"/>
          </w:tcPr>
          <w:p w14:paraId="5496322B" w14:textId="40002F6D" w:rsidR="00443E83" w:rsidRPr="008362C4" w:rsidRDefault="00C82CDA" w:rsidP="00913924">
            <w:pPr>
              <w:spacing w:after="0" w:line="240" w:lineRule="auto"/>
              <w:rPr>
                <w:rFonts w:ascii="Trebuchet MS" w:hAnsi="Trebuchet MS"/>
                <w:sz w:val="22"/>
                <w:szCs w:val="22"/>
              </w:rPr>
            </w:pPr>
            <w:sdt>
              <w:sdtPr>
                <w:rPr>
                  <w:rFonts w:ascii="Trebuchet MS" w:eastAsia="Times New Roman" w:hAnsi="Trebuchet MS"/>
                  <w:sz w:val="22"/>
                  <w:szCs w:val="22"/>
                </w:rPr>
                <w:alias w:val="Tiekėjo pavadinimas"/>
                <w:tag w:val="Tiekėjo pavadinimas"/>
                <w:id w:val="20225276"/>
                <w:placeholder>
                  <w:docPart w:val="2F487E28D76844759C474CE0948A6C9B"/>
                </w:placeholder>
                <w:dataBinding w:prefixMappings="xmlns:ns0='http://schemas.openxmlformats.org/officeDocument/2006/extended-properties' " w:xpath="/ns0:Properties[1]/ns0:Company[1]" w:storeItemID="{6668398D-A668-4E3E-A5EB-62B293D839F1}"/>
                <w:text/>
              </w:sdtPr>
              <w:sdtEndPr/>
              <w:sdtContent>
                <w:r w:rsidR="00420BD0">
                  <w:rPr>
                    <w:rFonts w:ascii="Trebuchet MS" w:eastAsia="Times New Roman" w:hAnsi="Trebuchet MS"/>
                    <w:sz w:val="22"/>
                    <w:szCs w:val="22"/>
                  </w:rPr>
                  <w:t>UAB „Limeta“</w:t>
                </w:r>
              </w:sdtContent>
            </w:sdt>
          </w:p>
          <w:p w14:paraId="6BC902A1" w14:textId="3557122B" w:rsidR="00443E83" w:rsidRPr="008362C4" w:rsidRDefault="00443E83" w:rsidP="00913924">
            <w:pPr>
              <w:spacing w:after="0" w:line="240" w:lineRule="auto"/>
              <w:rPr>
                <w:rFonts w:ascii="Trebuchet MS" w:hAnsi="Trebuchet MS"/>
                <w:sz w:val="22"/>
                <w:szCs w:val="22"/>
              </w:rPr>
            </w:pPr>
          </w:p>
          <w:p w14:paraId="1976C065"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Parašas</w:t>
            </w:r>
          </w:p>
          <w:p w14:paraId="7BBF975D" w14:textId="781047EB" w:rsidR="00443E83" w:rsidRPr="008362C4" w:rsidRDefault="00C82CDA" w:rsidP="00913924">
            <w:pPr>
              <w:spacing w:after="0" w:line="240" w:lineRule="auto"/>
              <w:rPr>
                <w:rFonts w:ascii="Trebuchet MS" w:hAnsi="Trebuchet MS"/>
                <w:sz w:val="22"/>
                <w:szCs w:val="22"/>
              </w:rPr>
            </w:pPr>
            <w:sdt>
              <w:sdtPr>
                <w:rPr>
                  <w:rFonts w:ascii="Trebuchet MS" w:hAnsi="Trebuchet MS"/>
                  <w:sz w:val="22"/>
                  <w:szCs w:val="22"/>
                </w:rPr>
                <w:id w:val="39342243"/>
                <w:placeholder>
                  <w:docPart w:val="B1303116B6604712A35302BCAD48B095"/>
                </w:placeholder>
                <w:date w:fullDate="2023-10-24T00:00:00Z">
                  <w:dateFormat w:val="yyyy-MM-dd"/>
                  <w:lid w:val="lt-LT"/>
                  <w:storeMappedDataAs w:val="dateTime"/>
                  <w:calendar w:val="gregorian"/>
                </w:date>
              </w:sdtPr>
              <w:sdtEndPr/>
              <w:sdtContent>
                <w:r w:rsidR="00014DE0">
                  <w:rPr>
                    <w:rFonts w:ascii="Trebuchet MS" w:hAnsi="Trebuchet MS"/>
                    <w:sz w:val="22"/>
                    <w:szCs w:val="22"/>
                  </w:rPr>
                  <w:t>2023-10-24</w:t>
                </w:r>
              </w:sdtContent>
            </w:sdt>
          </w:p>
          <w:p w14:paraId="001EBF3A" w14:textId="77777777" w:rsidR="00443E83" w:rsidRPr="008362C4" w:rsidRDefault="00443E83" w:rsidP="00913924">
            <w:pPr>
              <w:tabs>
                <w:tab w:val="left" w:pos="5104"/>
              </w:tabs>
              <w:spacing w:after="0" w:line="240" w:lineRule="auto"/>
              <w:ind w:right="-55"/>
              <w:rPr>
                <w:rFonts w:ascii="Trebuchet MS" w:hAnsi="Trebuchet MS"/>
                <w:b/>
                <w:bCs/>
                <w:sz w:val="22"/>
                <w:szCs w:val="22"/>
              </w:rPr>
            </w:pPr>
            <w:r w:rsidRPr="008362C4">
              <w:rPr>
                <w:rFonts w:ascii="Trebuchet MS" w:hAnsi="Trebuchet MS"/>
                <w:sz w:val="22"/>
                <w:szCs w:val="22"/>
              </w:rPr>
              <w:t>A.V.</w:t>
            </w:r>
          </w:p>
        </w:tc>
      </w:tr>
    </w:tbl>
    <w:p w14:paraId="6C78856D" w14:textId="77777777" w:rsidR="00443E83" w:rsidRPr="008362C4" w:rsidRDefault="00443E83" w:rsidP="00443E83">
      <w:pPr>
        <w:tabs>
          <w:tab w:val="left" w:pos="2977"/>
        </w:tabs>
        <w:spacing w:after="0" w:line="240" w:lineRule="auto"/>
        <w:rPr>
          <w:rFonts w:ascii="Trebuchet MS" w:eastAsia="Calibri" w:hAnsi="Trebuchet MS" w:cs="Times New Roman"/>
          <w:sz w:val="22"/>
          <w:szCs w:val="22"/>
        </w:rPr>
        <w:sectPr w:rsidR="00443E83" w:rsidRPr="008362C4" w:rsidSect="007D0615">
          <w:footnotePr>
            <w:numRestart w:val="eachSect"/>
          </w:footnotePr>
          <w:pgSz w:w="15840" w:h="12240" w:orient="landscape"/>
          <w:pgMar w:top="1276" w:right="1134" w:bottom="567" w:left="1134" w:header="720" w:footer="720" w:gutter="0"/>
          <w:cols w:space="720"/>
          <w:docGrid w:linePitch="360"/>
        </w:sectPr>
      </w:pPr>
    </w:p>
    <w:p w14:paraId="66A38CDF" w14:textId="1E03AC59" w:rsidR="00443E83" w:rsidRPr="008362C4" w:rsidRDefault="00443E83" w:rsidP="00443E83">
      <w:pPr>
        <w:jc w:val="right"/>
        <w:rPr>
          <w:rFonts w:ascii="Trebuchet MS" w:hAnsi="Trebuchet MS"/>
          <w:sz w:val="22"/>
          <w:szCs w:val="22"/>
        </w:rPr>
      </w:pPr>
      <w:bookmarkStart w:id="54" w:name="_Hlk89182680"/>
      <w:r w:rsidRPr="008362C4">
        <w:rPr>
          <w:rFonts w:ascii="Trebuchet MS" w:hAnsi="Trebuchet MS"/>
          <w:sz w:val="22"/>
          <w:szCs w:val="22"/>
        </w:rPr>
        <w:lastRenderedPageBreak/>
        <w:t xml:space="preserve">2 priedas prie </w:t>
      </w:r>
      <w:sdt>
        <w:sdtPr>
          <w:rPr>
            <w:rFonts w:ascii="Trebuchet MS" w:hAnsi="Trebuchet MS"/>
            <w:sz w:val="22"/>
            <w:szCs w:val="22"/>
          </w:rPr>
          <w:id w:val="39342289"/>
          <w:placeholder>
            <w:docPart w:val="D0B76658CF30454398B32DF6BDE051D2"/>
          </w:placeholder>
          <w:date w:fullDate="2023-10-24T00:00:00Z">
            <w:dateFormat w:val="yyyy-MM-dd"/>
            <w:lid w:val="lt-LT"/>
            <w:storeMappedDataAs w:val="dateTime"/>
            <w:calendar w:val="gregorian"/>
          </w:date>
        </w:sdtPr>
        <w:sdtEndPr/>
        <w:sdtContent>
          <w:r w:rsidR="00C21FB8">
            <w:rPr>
              <w:rFonts w:ascii="Trebuchet MS" w:hAnsi="Trebuchet MS"/>
              <w:sz w:val="22"/>
              <w:szCs w:val="22"/>
            </w:rPr>
            <w:t>2023-10-24</w:t>
          </w:r>
        </w:sdtContent>
      </w:sdt>
      <w:r w:rsidRPr="008362C4">
        <w:rPr>
          <w:rFonts w:ascii="Trebuchet MS" w:hAnsi="Trebuchet MS"/>
          <w:sz w:val="22"/>
          <w:szCs w:val="22"/>
        </w:rPr>
        <w:t xml:space="preserve"> pirkimo–pardavimo Sutarties Nr. </w:t>
      </w:r>
      <w:sdt>
        <w:sdtPr>
          <w:rPr>
            <w:rFonts w:ascii="Trebuchet MS" w:hAnsi="Trebuchet MS"/>
            <w:sz w:val="22"/>
            <w:szCs w:val="22"/>
          </w:rPr>
          <w:alias w:val="Sutarties numeris"/>
          <w:tag w:val=""/>
          <w:id w:val="39342298"/>
          <w:placeholder>
            <w:docPart w:val="7D71D6DD62E344AFBB678387484FD7A2"/>
          </w:placeholder>
          <w:dataBinding w:prefixMappings="xmlns:ns0='http://purl.org/dc/elements/1.1/' xmlns:ns1='http://schemas.openxmlformats.org/package/2006/metadata/core-properties' " w:xpath="/ns1:coreProperties[1]/ns1:category[1]" w:storeItemID="{6C3C8BC8-F283-45AE-878A-BAB7291924A1}"/>
          <w:text/>
        </w:sdtPr>
        <w:sdtEndPr/>
        <w:sdtContent>
          <w:r w:rsidR="00A46846">
            <w:rPr>
              <w:rFonts w:ascii="Trebuchet MS" w:hAnsi="Trebuchet MS"/>
              <w:sz w:val="22"/>
              <w:szCs w:val="22"/>
            </w:rPr>
            <w:t>ST-23-316</w:t>
          </w:r>
        </w:sdtContent>
      </w:sdt>
    </w:p>
    <w:p w14:paraId="2B6044F8" w14:textId="77777777" w:rsidR="00443E83" w:rsidRPr="008362C4" w:rsidRDefault="00443E83" w:rsidP="00443E83">
      <w:pPr>
        <w:jc w:val="center"/>
        <w:rPr>
          <w:rFonts w:ascii="Trebuchet MS" w:hAnsi="Trebuchet MS"/>
          <w:b/>
          <w:bCs/>
          <w:sz w:val="22"/>
          <w:szCs w:val="22"/>
        </w:rPr>
      </w:pPr>
    </w:p>
    <w:p w14:paraId="27429E89" w14:textId="77777777" w:rsidR="00443E83" w:rsidRPr="008362C4" w:rsidRDefault="00443E83" w:rsidP="00443E83">
      <w:pPr>
        <w:spacing w:after="0" w:line="240" w:lineRule="auto"/>
        <w:jc w:val="center"/>
        <w:rPr>
          <w:rFonts w:ascii="Trebuchet MS" w:hAnsi="Trebuchet MS"/>
          <w:b/>
          <w:bCs/>
          <w:sz w:val="22"/>
          <w:szCs w:val="22"/>
        </w:rPr>
      </w:pPr>
    </w:p>
    <w:p w14:paraId="41C8A956" w14:textId="77777777" w:rsidR="00443E83" w:rsidRPr="008362C4" w:rsidRDefault="00443E83" w:rsidP="00443E83">
      <w:pPr>
        <w:spacing w:after="0" w:line="240" w:lineRule="auto"/>
        <w:jc w:val="center"/>
        <w:rPr>
          <w:rFonts w:ascii="Trebuchet MS" w:hAnsi="Trebuchet MS"/>
          <w:b/>
          <w:bCs/>
          <w:sz w:val="22"/>
          <w:szCs w:val="22"/>
        </w:rPr>
      </w:pPr>
      <w:r w:rsidRPr="008362C4">
        <w:rPr>
          <w:rFonts w:ascii="Trebuchet MS" w:hAnsi="Trebuchet MS"/>
          <w:b/>
          <w:bCs/>
          <w:sz w:val="22"/>
          <w:szCs w:val="22"/>
        </w:rPr>
        <w:t>Prekių perdavimo—priėmimo aktas</w:t>
      </w:r>
    </w:p>
    <w:p w14:paraId="4A153197" w14:textId="77777777" w:rsidR="00443E83" w:rsidRPr="008362C4" w:rsidRDefault="00443E83" w:rsidP="00443E83">
      <w:pPr>
        <w:tabs>
          <w:tab w:val="left" w:pos="2535"/>
          <w:tab w:val="center" w:pos="4535"/>
        </w:tabs>
        <w:spacing w:after="0" w:line="240" w:lineRule="auto"/>
        <w:jc w:val="center"/>
        <w:rPr>
          <w:rFonts w:ascii="Trebuchet MS" w:hAnsi="Trebuchet MS"/>
          <w:b/>
          <w:bCs/>
          <w:sz w:val="22"/>
          <w:szCs w:val="22"/>
        </w:rPr>
      </w:pPr>
      <w:r w:rsidRPr="008362C4">
        <w:rPr>
          <w:rFonts w:ascii="Trebuchet MS" w:hAnsi="Trebuchet MS"/>
          <w:b/>
          <w:bCs/>
          <w:sz w:val="22"/>
          <w:szCs w:val="22"/>
        </w:rPr>
        <w:tab/>
      </w:r>
    </w:p>
    <w:p w14:paraId="2A1C5688" w14:textId="77777777" w:rsidR="00443E83" w:rsidRPr="008362C4" w:rsidRDefault="00C82CDA" w:rsidP="00443E83">
      <w:pPr>
        <w:spacing w:after="0" w:line="240" w:lineRule="auto"/>
        <w:jc w:val="center"/>
        <w:rPr>
          <w:rFonts w:ascii="Trebuchet MS" w:hAnsi="Trebuchet MS"/>
          <w:i/>
          <w:iCs/>
          <w:sz w:val="22"/>
          <w:szCs w:val="22"/>
        </w:rPr>
      </w:pPr>
      <w:sdt>
        <w:sdtPr>
          <w:rPr>
            <w:rFonts w:ascii="Trebuchet MS" w:hAnsi="Trebuchet MS"/>
            <w:sz w:val="22"/>
            <w:szCs w:val="22"/>
          </w:rPr>
          <w:id w:val="39342290"/>
          <w:placeholder>
            <w:docPart w:val="11A74361349C429CA43249A3BA7F1A29"/>
          </w:placeholder>
          <w:showingPlcHdr/>
          <w:date>
            <w:dateFormat w:val="yyyy-MM-dd"/>
            <w:lid w:val="lt-LT"/>
            <w:storeMappedDataAs w:val="dateTime"/>
            <w:calendar w:val="gregorian"/>
          </w:date>
        </w:sdtPr>
        <w:sdtEndPr/>
        <w:sdtContent>
          <w:r w:rsidR="00443E83" w:rsidRPr="008362C4">
            <w:rPr>
              <w:rFonts w:ascii="Trebuchet MS" w:hAnsi="Trebuchet MS"/>
              <w:sz w:val="22"/>
              <w:szCs w:val="22"/>
              <w:highlight w:val="yellow"/>
            </w:rPr>
            <w:t>pasirinkti datą</w:t>
          </w:r>
        </w:sdtContent>
      </w:sdt>
    </w:p>
    <w:p w14:paraId="1C306FBB" w14:textId="77777777" w:rsidR="00443E83" w:rsidRPr="008362C4" w:rsidRDefault="00443E83" w:rsidP="00443E83">
      <w:pPr>
        <w:spacing w:after="0" w:line="240" w:lineRule="auto"/>
        <w:jc w:val="center"/>
        <w:rPr>
          <w:rFonts w:ascii="Trebuchet MS" w:hAnsi="Trebuchet MS"/>
          <w:i/>
          <w:iCs/>
          <w:sz w:val="22"/>
          <w:szCs w:val="22"/>
        </w:rPr>
      </w:pPr>
      <w:r w:rsidRPr="008362C4">
        <w:rPr>
          <w:rFonts w:ascii="Trebuchet MS" w:hAnsi="Trebuchet MS"/>
          <w:i/>
          <w:iCs/>
          <w:sz w:val="22"/>
          <w:szCs w:val="22"/>
        </w:rPr>
        <w:t>Kaunas</w:t>
      </w:r>
    </w:p>
    <w:p w14:paraId="093B27FD" w14:textId="77777777" w:rsidR="00443E83" w:rsidRPr="008362C4" w:rsidRDefault="00443E83" w:rsidP="00443E83">
      <w:pPr>
        <w:spacing w:after="0" w:line="240" w:lineRule="auto"/>
        <w:jc w:val="center"/>
        <w:rPr>
          <w:rFonts w:ascii="Trebuchet MS" w:hAnsi="Trebuchet MS"/>
          <w:sz w:val="22"/>
          <w:szCs w:val="22"/>
        </w:rPr>
      </w:pPr>
    </w:p>
    <w:p w14:paraId="3D79BA3A" w14:textId="6860CDF7" w:rsidR="00443E83" w:rsidRPr="008362C4" w:rsidRDefault="00443E83" w:rsidP="00443E83">
      <w:pPr>
        <w:spacing w:after="0" w:line="240" w:lineRule="auto"/>
        <w:ind w:firstLine="540"/>
        <w:jc w:val="both"/>
        <w:rPr>
          <w:rFonts w:ascii="Trebuchet MS" w:eastAsia="Times New Roman" w:hAnsi="Trebuchet MS"/>
          <w:sz w:val="22"/>
          <w:szCs w:val="22"/>
        </w:rPr>
      </w:pPr>
      <w:r w:rsidRPr="008362C4">
        <w:rPr>
          <w:rFonts w:ascii="Trebuchet MS" w:eastAsia="Times New Roman" w:hAnsi="Trebuchet MS"/>
          <w:b/>
          <w:sz w:val="22"/>
          <w:szCs w:val="22"/>
        </w:rPr>
        <w:t>VšĮ Kauno miesto poliklinika</w:t>
      </w:r>
      <w:r w:rsidRPr="008362C4">
        <w:rPr>
          <w:rFonts w:ascii="Trebuchet MS" w:eastAsia="Times New Roman" w:hAnsi="Trebuchet MS"/>
          <w:sz w:val="22"/>
          <w:szCs w:val="22"/>
        </w:rPr>
        <w:t xml:space="preserve">, kodas 135042394 (toliau — </w:t>
      </w:r>
      <w:r w:rsidRPr="008362C4">
        <w:rPr>
          <w:rFonts w:ascii="Trebuchet MS" w:eastAsia="Times New Roman" w:hAnsi="Trebuchet MS"/>
          <w:b/>
          <w:bCs/>
          <w:sz w:val="22"/>
          <w:szCs w:val="22"/>
        </w:rPr>
        <w:t>Pirkėjas</w:t>
      </w:r>
      <w:r w:rsidRPr="008362C4">
        <w:rPr>
          <w:rFonts w:ascii="Trebuchet MS" w:eastAsia="Times New Roman" w:hAnsi="Trebuchet MS"/>
          <w:sz w:val="22"/>
          <w:szCs w:val="22"/>
        </w:rPr>
        <w:t xml:space="preserve">), kurios buveinė — Pramonės pr. 31, 51270 </w:t>
      </w:r>
      <w:r w:rsidR="00C9079B" w:rsidRPr="008362C4">
        <w:rPr>
          <w:rFonts w:ascii="Trebuchet MS" w:eastAsia="Times New Roman" w:hAnsi="Trebuchet MS"/>
          <w:sz w:val="22"/>
          <w:szCs w:val="22"/>
        </w:rPr>
        <w:t>Kaun</w:t>
      </w:r>
      <w:r w:rsidR="00C9079B">
        <w:rPr>
          <w:rFonts w:ascii="Trebuchet MS" w:eastAsia="Times New Roman" w:hAnsi="Trebuchet MS"/>
          <w:sz w:val="22"/>
          <w:szCs w:val="22"/>
        </w:rPr>
        <w:t>as</w:t>
      </w:r>
      <w:r w:rsidRPr="008362C4">
        <w:rPr>
          <w:rFonts w:ascii="Trebuchet MS" w:eastAsia="Times New Roman" w:hAnsi="Trebuchet MS"/>
          <w:sz w:val="22"/>
          <w:szCs w:val="22"/>
        </w:rPr>
        <w:t xml:space="preserve">, atstovaujama, veikiančio pagal įstaigos įstatus, viena šalis, </w:t>
      </w:r>
    </w:p>
    <w:p w14:paraId="01EA0815" w14:textId="77777777" w:rsidR="00443E83" w:rsidRPr="008362C4" w:rsidRDefault="00443E83" w:rsidP="00443E83">
      <w:pPr>
        <w:spacing w:after="0" w:line="240" w:lineRule="auto"/>
        <w:ind w:firstLine="540"/>
        <w:jc w:val="both"/>
        <w:rPr>
          <w:rFonts w:ascii="Trebuchet MS" w:eastAsia="Times New Roman" w:hAnsi="Trebuchet MS"/>
          <w:sz w:val="22"/>
          <w:szCs w:val="22"/>
        </w:rPr>
      </w:pPr>
      <w:r w:rsidRPr="008362C4">
        <w:rPr>
          <w:rFonts w:ascii="Trebuchet MS" w:eastAsia="Times New Roman" w:hAnsi="Trebuchet MS"/>
          <w:sz w:val="22"/>
          <w:szCs w:val="22"/>
        </w:rPr>
        <w:t>ir</w:t>
      </w:r>
    </w:p>
    <w:p w14:paraId="0A44CC46" w14:textId="44FCE775" w:rsidR="00443E83" w:rsidRPr="008362C4" w:rsidRDefault="00C82CDA" w:rsidP="00443E83">
      <w:pPr>
        <w:spacing w:after="0" w:line="240" w:lineRule="auto"/>
        <w:ind w:firstLine="540"/>
        <w:jc w:val="both"/>
        <w:rPr>
          <w:rFonts w:ascii="Trebuchet MS" w:hAnsi="Trebuchet MS"/>
          <w:i/>
          <w:iCs/>
          <w:sz w:val="22"/>
          <w:szCs w:val="22"/>
        </w:rPr>
      </w:pPr>
      <w:sdt>
        <w:sdtPr>
          <w:rPr>
            <w:rFonts w:ascii="Trebuchet MS" w:hAnsi="Trebuchet MS"/>
            <w:b/>
            <w:bCs/>
            <w:sz w:val="22"/>
            <w:szCs w:val="22"/>
          </w:rPr>
          <w:id w:val="39342458"/>
          <w:placeholder>
            <w:docPart w:val="615AD74F3A404268916F4DD51A5B2FF8"/>
          </w:placeholder>
          <w:text/>
        </w:sdtPr>
        <w:sdtEndPr/>
        <w:sdtContent>
          <w:r w:rsidR="00D928B4" w:rsidRPr="00D32AB3">
            <w:rPr>
              <w:rFonts w:ascii="Trebuchet MS" w:hAnsi="Trebuchet MS"/>
              <w:b/>
              <w:bCs/>
              <w:sz w:val="22"/>
              <w:szCs w:val="22"/>
            </w:rPr>
            <w:t>UAB „Limeta“</w:t>
          </w:r>
        </w:sdtContent>
      </w:sdt>
      <w:r w:rsidR="00443E83" w:rsidRPr="00D32AB3">
        <w:rPr>
          <w:rFonts w:ascii="Trebuchet MS" w:eastAsia="Times New Roman" w:hAnsi="Trebuchet MS"/>
          <w:sz w:val="22"/>
          <w:szCs w:val="22"/>
        </w:rPr>
        <w:t>,</w:t>
      </w:r>
      <w:r w:rsidR="00443E83" w:rsidRPr="008362C4">
        <w:rPr>
          <w:rFonts w:ascii="Trebuchet MS" w:eastAsia="Times New Roman" w:hAnsi="Trebuchet MS"/>
          <w:sz w:val="22"/>
          <w:szCs w:val="22"/>
        </w:rPr>
        <w:t xml:space="preserve"> kodas</w:t>
      </w:r>
      <w:r w:rsidR="00D928B4">
        <w:rPr>
          <w:rFonts w:ascii="Trebuchet MS" w:eastAsia="Times New Roman" w:hAnsi="Trebuchet MS"/>
          <w:sz w:val="22"/>
          <w:szCs w:val="22"/>
        </w:rPr>
        <w:t xml:space="preserve">: 221906050 </w:t>
      </w:r>
      <w:r w:rsidR="00443E83" w:rsidRPr="008362C4">
        <w:rPr>
          <w:rFonts w:ascii="Trebuchet MS" w:eastAsia="Times New Roman" w:hAnsi="Trebuchet MS"/>
          <w:sz w:val="22"/>
          <w:szCs w:val="22"/>
        </w:rPr>
        <w:t xml:space="preserve">(toliau — </w:t>
      </w:r>
      <w:r w:rsidR="00443E83" w:rsidRPr="008362C4">
        <w:rPr>
          <w:rFonts w:ascii="Trebuchet MS" w:eastAsia="Times New Roman" w:hAnsi="Trebuchet MS"/>
          <w:b/>
          <w:bCs/>
          <w:sz w:val="22"/>
          <w:szCs w:val="22"/>
          <w:lang w:eastAsia="ar-SA"/>
        </w:rPr>
        <w:t>Tiekėjas</w:t>
      </w:r>
      <w:r w:rsidR="00443E83" w:rsidRPr="008362C4">
        <w:rPr>
          <w:rFonts w:ascii="Trebuchet MS" w:eastAsia="Times New Roman" w:hAnsi="Trebuchet MS"/>
          <w:sz w:val="22"/>
          <w:szCs w:val="22"/>
        </w:rPr>
        <w:t>), kurios buveinė —</w:t>
      </w:r>
      <w:r w:rsidR="00443E83" w:rsidRPr="008362C4">
        <w:rPr>
          <w:rFonts w:ascii="Trebuchet MS" w:eastAsia="Times New Roman" w:hAnsi="Trebuchet MS"/>
          <w:color w:val="000000" w:themeColor="text1"/>
          <w:sz w:val="22"/>
          <w:szCs w:val="22"/>
        </w:rPr>
        <w:t xml:space="preserve"> </w:t>
      </w:r>
      <w:sdt>
        <w:sdtPr>
          <w:rPr>
            <w:rFonts w:ascii="Trebuchet MS" w:eastAsia="Times New Roman" w:hAnsi="Trebuchet MS"/>
            <w:color w:val="000000" w:themeColor="text1"/>
            <w:sz w:val="22"/>
            <w:szCs w:val="22"/>
          </w:rPr>
          <w:alias w:val="Juridinios asmens registracijos adresas"/>
          <w:tag w:val=""/>
          <w:id w:val="-427423014"/>
          <w:placeholder>
            <w:docPart w:val="B98AA46E4E6644D08B26E2CD3466F9BD"/>
          </w:placeholder>
          <w:dataBinding w:prefixMappings="xmlns:ns0='http://schemas.microsoft.com/office/2006/coverPageProps' " w:xpath="/ns0:CoverPageProperties[1]/ns0:CompanyAddress[1]" w:storeItemID="{55AF091B-3C7A-41E3-B477-F2FDAA23CFDA}"/>
          <w:text/>
        </w:sdtPr>
        <w:sdtEndPr/>
        <w:sdtContent>
          <w:r w:rsidR="00420BD0">
            <w:rPr>
              <w:rFonts w:ascii="Trebuchet MS" w:eastAsia="Times New Roman" w:hAnsi="Trebuchet MS"/>
              <w:color w:val="000000" w:themeColor="text1"/>
              <w:sz w:val="22"/>
              <w:szCs w:val="22"/>
            </w:rPr>
            <w:t>V.A.Graičiūno g. 4</w:t>
          </w:r>
        </w:sdtContent>
      </w:sdt>
      <w:r w:rsidR="00443E83" w:rsidRPr="008362C4">
        <w:rPr>
          <w:rFonts w:ascii="Trebuchet MS" w:eastAsia="Times New Roman" w:hAnsi="Trebuchet MS"/>
          <w:sz w:val="22"/>
          <w:szCs w:val="22"/>
        </w:rPr>
        <w:t>,</w:t>
      </w:r>
      <w:r w:rsidR="00D32AB3">
        <w:rPr>
          <w:rFonts w:ascii="Trebuchet MS" w:eastAsia="Times New Roman" w:hAnsi="Trebuchet MS"/>
          <w:sz w:val="22"/>
          <w:szCs w:val="22"/>
        </w:rPr>
        <w:t xml:space="preserve"> </w:t>
      </w:r>
      <w:r w:rsidR="00D928B4">
        <w:rPr>
          <w:rFonts w:ascii="Trebuchet MS" w:eastAsia="Times New Roman" w:hAnsi="Trebuchet MS"/>
          <w:sz w:val="22"/>
          <w:szCs w:val="22"/>
        </w:rPr>
        <w:t>02241 Vilnius,</w:t>
      </w:r>
      <w:r w:rsidR="00443E83" w:rsidRPr="008362C4">
        <w:rPr>
          <w:rFonts w:ascii="Trebuchet MS" w:eastAsia="Times New Roman" w:hAnsi="Trebuchet MS"/>
          <w:sz w:val="22"/>
          <w:szCs w:val="22"/>
        </w:rPr>
        <w:t xml:space="preserve"> kurią atstovauja </w:t>
      </w:r>
      <w:sdt>
        <w:sdtPr>
          <w:rPr>
            <w:rFonts w:ascii="Trebuchet MS" w:hAnsi="Trebuchet MS"/>
            <w:sz w:val="22"/>
            <w:szCs w:val="22"/>
          </w:rPr>
          <w:alias w:val="Atstovo pareigos"/>
          <w:tag w:val=""/>
          <w:id w:val="39342461"/>
          <w:placeholder>
            <w:docPart w:val="4DB4B2BA6E3E498B80B3F42C7DBEE20E"/>
          </w:placeholder>
          <w:showingPlcHdr/>
          <w:dataBinding w:prefixMappings="xmlns:ns0='http://schemas.microsoft.com/office/2006/coverPageProps' " w:xpath="/ns0:CoverPageProperties[1]/ns0:Abstract[1]" w:storeItemID="{55AF091B-3C7A-41E3-B477-F2FDAA23CFDA}"/>
          <w:text/>
        </w:sdtPr>
        <w:sdtEndPr/>
        <w:sdtContent>
          <w:r w:rsidR="0078239A" w:rsidRPr="008362C4">
            <w:rPr>
              <w:rFonts w:ascii="Trebuchet MS" w:hAnsi="Trebuchet MS"/>
              <w:highlight w:val="yellow"/>
            </w:rPr>
            <w:t>įrašyti atstovo pareigas</w:t>
          </w:r>
        </w:sdtContent>
      </w:sdt>
      <w:r w:rsidR="00443E83" w:rsidRPr="008362C4">
        <w:rPr>
          <w:rFonts w:ascii="Trebuchet MS" w:eastAsia="Times New Roman" w:hAnsi="Trebuchet MS"/>
          <w:sz w:val="22"/>
          <w:szCs w:val="22"/>
        </w:rPr>
        <w:t xml:space="preserve"> </w:t>
      </w:r>
      <w:sdt>
        <w:sdtPr>
          <w:rPr>
            <w:rFonts w:ascii="Trebuchet MS" w:hAnsi="Trebuchet MS"/>
            <w:sz w:val="22"/>
            <w:szCs w:val="22"/>
          </w:rPr>
          <w:id w:val="39342463"/>
          <w:placeholder>
            <w:docPart w:val="E8B1AB8F2B16497FB186FDAE6BA9B943"/>
          </w:placeholder>
          <w:dropDownList>
            <w:listItem w:displayText="veikiantis" w:value="veikiantis"/>
            <w:listItem w:displayText="veikianti" w:value="veikianti"/>
          </w:dropDownList>
        </w:sdtPr>
        <w:sdtEndPr/>
        <w:sdtContent>
          <w:r w:rsidR="008F3B41">
            <w:rPr>
              <w:rFonts w:ascii="Trebuchet MS" w:hAnsi="Trebuchet MS"/>
              <w:sz w:val="22"/>
              <w:szCs w:val="22"/>
            </w:rPr>
            <w:t>veikiantis</w:t>
          </w:r>
        </w:sdtContent>
      </w:sdt>
      <w:r w:rsidR="00443E83" w:rsidRPr="008362C4">
        <w:rPr>
          <w:rFonts w:ascii="Trebuchet MS" w:eastAsia="Times New Roman" w:hAnsi="Trebuchet MS"/>
          <w:sz w:val="22"/>
          <w:szCs w:val="22"/>
        </w:rPr>
        <w:t xml:space="preserve"> pagal</w:t>
      </w:r>
      <w:r w:rsidR="008F3B41">
        <w:rPr>
          <w:rFonts w:ascii="Trebuchet MS" w:eastAsia="Times New Roman" w:hAnsi="Trebuchet MS"/>
          <w:sz w:val="22"/>
          <w:szCs w:val="22"/>
        </w:rPr>
        <w:t xml:space="preserve"> įmonės įstatus</w:t>
      </w:r>
      <w:r w:rsidR="00443E83" w:rsidRPr="008362C4">
        <w:rPr>
          <w:rFonts w:ascii="Trebuchet MS" w:eastAsia="Times New Roman" w:hAnsi="Trebuchet MS"/>
          <w:sz w:val="22"/>
          <w:szCs w:val="22"/>
        </w:rPr>
        <w:t>, kita šalis</w:t>
      </w:r>
      <w:r w:rsidR="00443E83" w:rsidRPr="008362C4">
        <w:rPr>
          <w:rFonts w:ascii="Trebuchet MS" w:hAnsi="Trebuchet MS"/>
          <w:i/>
          <w:iCs/>
          <w:sz w:val="22"/>
          <w:szCs w:val="22"/>
        </w:rPr>
        <w:t>,</w:t>
      </w:r>
    </w:p>
    <w:p w14:paraId="0C5D4737" w14:textId="7395B5F7" w:rsidR="00443E83" w:rsidRPr="008362C4" w:rsidRDefault="00443E83" w:rsidP="00443E83">
      <w:pPr>
        <w:spacing w:after="0" w:line="240" w:lineRule="auto"/>
        <w:ind w:firstLine="709"/>
        <w:jc w:val="both"/>
        <w:rPr>
          <w:rFonts w:ascii="Trebuchet MS" w:hAnsi="Trebuchet MS"/>
          <w:sz w:val="22"/>
          <w:szCs w:val="22"/>
        </w:rPr>
      </w:pPr>
      <w:r w:rsidRPr="008362C4">
        <w:rPr>
          <w:rFonts w:ascii="Trebuchet MS" w:hAnsi="Trebuchet MS"/>
          <w:sz w:val="22"/>
          <w:szCs w:val="22"/>
        </w:rPr>
        <w:t xml:space="preserve">vadovaujantis sudaryta viešojo pirkimo–pardavimo sutartimi </w:t>
      </w:r>
      <w:sdt>
        <w:sdtPr>
          <w:rPr>
            <w:rFonts w:ascii="Trebuchet MS" w:hAnsi="Trebuchet MS"/>
            <w:sz w:val="22"/>
            <w:szCs w:val="22"/>
          </w:rPr>
          <w:id w:val="39342465"/>
          <w:placeholder>
            <w:docPart w:val="7427D3E85F0246128A291DF922E90017"/>
          </w:placeholder>
          <w:date w:fullDate="2023-10-24T00:00:00Z">
            <w:dateFormat w:val="yyyy-MM-dd"/>
            <w:lid w:val="lt-LT"/>
            <w:storeMappedDataAs w:val="dateTime"/>
            <w:calendar w:val="gregorian"/>
          </w:date>
        </w:sdtPr>
        <w:sdtEndPr/>
        <w:sdtContent>
          <w:r w:rsidR="00C21FB8">
            <w:rPr>
              <w:rFonts w:ascii="Trebuchet MS" w:hAnsi="Trebuchet MS"/>
              <w:sz w:val="22"/>
              <w:szCs w:val="22"/>
            </w:rPr>
            <w:t>2023-10-24</w:t>
          </w:r>
        </w:sdtContent>
      </w:sdt>
      <w:r w:rsidRPr="008362C4">
        <w:rPr>
          <w:rFonts w:ascii="Trebuchet MS" w:hAnsi="Trebuchet MS"/>
          <w:iCs/>
          <w:sz w:val="22"/>
          <w:szCs w:val="22"/>
        </w:rPr>
        <w:t xml:space="preserve"> Nr.</w:t>
      </w:r>
      <w:r w:rsidRPr="008362C4">
        <w:rPr>
          <w:rFonts w:ascii="Trebuchet MS" w:hAnsi="Trebuchet MS"/>
          <w:i/>
          <w:iCs/>
          <w:sz w:val="22"/>
          <w:szCs w:val="22"/>
        </w:rPr>
        <w:t xml:space="preserve"> </w:t>
      </w:r>
      <w:sdt>
        <w:sdtPr>
          <w:rPr>
            <w:rFonts w:ascii="Trebuchet MS" w:hAnsi="Trebuchet MS"/>
            <w:sz w:val="22"/>
            <w:szCs w:val="22"/>
          </w:rPr>
          <w:alias w:val="Sutarties numeris"/>
          <w:tag w:val=""/>
          <w:id w:val="39342466"/>
          <w:placeholder>
            <w:docPart w:val="FC551B43E9F142DFA4DBFBB7F3998935"/>
          </w:placeholder>
          <w:dataBinding w:prefixMappings="xmlns:ns0='http://purl.org/dc/elements/1.1/' xmlns:ns1='http://schemas.openxmlformats.org/package/2006/metadata/core-properties' " w:xpath="/ns1:coreProperties[1]/ns1:category[1]" w:storeItemID="{6C3C8BC8-F283-45AE-878A-BAB7291924A1}"/>
          <w:text/>
        </w:sdtPr>
        <w:sdtEndPr/>
        <w:sdtContent>
          <w:r w:rsidR="00A46846">
            <w:rPr>
              <w:rFonts w:ascii="Trebuchet MS" w:hAnsi="Trebuchet MS"/>
              <w:sz w:val="22"/>
              <w:szCs w:val="22"/>
            </w:rPr>
            <w:t>ST-23-316</w:t>
          </w:r>
        </w:sdtContent>
      </w:sdt>
      <w:r w:rsidRPr="008362C4">
        <w:rPr>
          <w:rFonts w:ascii="Trebuchet MS" w:hAnsi="Trebuchet MS"/>
          <w:sz w:val="22"/>
          <w:szCs w:val="22"/>
        </w:rPr>
        <w:t xml:space="preserve">, sudarė šį Prekių perdavimo–priėmimo aktą: </w:t>
      </w:r>
    </w:p>
    <w:p w14:paraId="7181D2C6" w14:textId="77777777" w:rsidR="00443E83" w:rsidRPr="008362C4" w:rsidRDefault="00443E83" w:rsidP="00443E83">
      <w:pPr>
        <w:spacing w:after="0" w:line="240" w:lineRule="auto"/>
        <w:jc w:val="both"/>
        <w:rPr>
          <w:rFonts w:ascii="Trebuchet MS" w:hAnsi="Trebuchet MS"/>
          <w:sz w:val="22"/>
          <w:szCs w:val="22"/>
        </w:rPr>
      </w:pPr>
    </w:p>
    <w:p w14:paraId="1C7FE3A8" w14:textId="1FB7B2FA" w:rsidR="00443E83" w:rsidRPr="008362C4" w:rsidRDefault="00443E83" w:rsidP="00443E83">
      <w:pPr>
        <w:tabs>
          <w:tab w:val="num" w:pos="0"/>
          <w:tab w:val="left" w:pos="1000"/>
        </w:tabs>
        <w:spacing w:after="0" w:line="240" w:lineRule="auto"/>
        <w:ind w:firstLine="567"/>
        <w:jc w:val="both"/>
        <w:rPr>
          <w:rFonts w:ascii="Trebuchet MS" w:hAnsi="Trebuchet MS"/>
          <w:i/>
          <w:iCs/>
          <w:sz w:val="22"/>
          <w:szCs w:val="22"/>
        </w:rPr>
      </w:pPr>
      <w:r w:rsidRPr="008362C4">
        <w:rPr>
          <w:rFonts w:ascii="Trebuchet MS" w:hAnsi="Trebuchet MS"/>
          <w:sz w:val="22"/>
          <w:szCs w:val="22"/>
        </w:rPr>
        <w:t xml:space="preserve">1. </w:t>
      </w:r>
      <w:r w:rsidRPr="008362C4">
        <w:rPr>
          <w:rFonts w:ascii="Trebuchet MS" w:hAnsi="Trebuchet MS"/>
          <w:bCs/>
          <w:sz w:val="22"/>
          <w:szCs w:val="22"/>
        </w:rPr>
        <w:t>Tiekėjas</w:t>
      </w:r>
      <w:r w:rsidRPr="008362C4">
        <w:rPr>
          <w:rFonts w:ascii="Trebuchet MS" w:hAnsi="Trebuchet MS"/>
          <w:sz w:val="22"/>
          <w:szCs w:val="22"/>
        </w:rPr>
        <w:t xml:space="preserve"> perduoda </w:t>
      </w:r>
      <w:r w:rsidRPr="008362C4">
        <w:rPr>
          <w:rFonts w:ascii="Trebuchet MS" w:hAnsi="Trebuchet MS"/>
          <w:bCs/>
          <w:sz w:val="22"/>
          <w:szCs w:val="22"/>
        </w:rPr>
        <w:t>Pirkėjui</w:t>
      </w:r>
      <w:r w:rsidRPr="008362C4">
        <w:rPr>
          <w:rFonts w:ascii="Trebuchet MS" w:hAnsi="Trebuchet MS"/>
          <w:sz w:val="22"/>
          <w:szCs w:val="22"/>
        </w:rPr>
        <w:t xml:space="preserve"> Prekes —</w:t>
      </w:r>
      <w:sdt>
        <w:sdtPr>
          <w:rPr>
            <w:rFonts w:ascii="Trebuchet MS" w:hAnsi="Trebuchet MS"/>
            <w:iCs/>
            <w:sz w:val="22"/>
            <w:szCs w:val="22"/>
          </w:rPr>
          <w:id w:val="39342472"/>
          <w:placeholder>
            <w:docPart w:val="F87382E4E36A409C85F19B3EB71D9F02"/>
          </w:placeholder>
          <w:comboBox>
            <w:listItem w:value="Choose an item."/>
          </w:comboBox>
        </w:sdtPr>
        <w:sdtEndPr/>
        <w:sdtContent>
          <w:r w:rsidR="00D32AB3" w:rsidRPr="00D32AB3">
            <w:rPr>
              <w:rFonts w:ascii="Trebuchet MS" w:hAnsi="Trebuchet MS"/>
              <w:iCs/>
              <w:sz w:val="22"/>
              <w:szCs w:val="22"/>
            </w:rPr>
            <w:t>Citoskopo sistema (urogolams), 1 vnt.</w:t>
          </w:r>
        </w:sdtContent>
      </w:sdt>
      <w:r w:rsidR="00D32AB3">
        <w:rPr>
          <w:rFonts w:ascii="Trebuchet MS" w:hAnsi="Trebuchet MS"/>
          <w:iCs/>
          <w:sz w:val="22"/>
          <w:szCs w:val="22"/>
        </w:rPr>
        <w:t xml:space="preserve">, </w:t>
      </w:r>
      <w:r w:rsidRPr="008362C4">
        <w:rPr>
          <w:rFonts w:ascii="Trebuchet MS" w:hAnsi="Trebuchet MS"/>
          <w:iCs/>
          <w:sz w:val="22"/>
          <w:szCs w:val="22"/>
        </w:rPr>
        <w:t xml:space="preserve">kurių </w:t>
      </w:r>
      <w:r w:rsidRPr="008362C4">
        <w:rPr>
          <w:rFonts w:ascii="Trebuchet MS" w:hAnsi="Trebuchet MS"/>
          <w:sz w:val="22"/>
          <w:szCs w:val="22"/>
        </w:rPr>
        <w:t xml:space="preserve">kaina be pridėtinės vertės mokesčio (toliau — PVM) </w:t>
      </w:r>
      <w:sdt>
        <w:sdtPr>
          <w:rPr>
            <w:rFonts w:ascii="Trebuchet MS" w:hAnsi="Trebuchet MS"/>
            <w:sz w:val="22"/>
            <w:szCs w:val="22"/>
          </w:rPr>
          <w:id w:val="39342474"/>
          <w:placeholder>
            <w:docPart w:val="9BAE1FC7AE6C44B78144256C7FA92B63"/>
          </w:placeholder>
          <w:text/>
        </w:sdtPr>
        <w:sdtEndPr/>
        <w:sdtContent>
          <w:r w:rsidR="00D32AB3" w:rsidRPr="00D32AB3">
            <w:rPr>
              <w:rFonts w:ascii="Trebuchet MS" w:hAnsi="Trebuchet MS"/>
              <w:sz w:val="22"/>
              <w:szCs w:val="22"/>
            </w:rPr>
            <w:t>20247,00 Eur (Dvidešimt tūkstančių du šimtai keturiasdešimt septyni Eurai, 00 centų)</w:t>
          </w:r>
        </w:sdtContent>
      </w:sdt>
      <w:r w:rsidRPr="008362C4">
        <w:rPr>
          <w:rFonts w:ascii="Trebuchet MS" w:hAnsi="Trebuchet MS"/>
          <w:i/>
          <w:iCs/>
          <w:sz w:val="22"/>
          <w:szCs w:val="22"/>
        </w:rPr>
        <w:t xml:space="preserve">, </w:t>
      </w:r>
      <w:r w:rsidRPr="008362C4">
        <w:rPr>
          <w:rFonts w:ascii="Trebuchet MS" w:hAnsi="Trebuchet MS"/>
          <w:sz w:val="22"/>
          <w:szCs w:val="22"/>
        </w:rPr>
        <w:t xml:space="preserve">PVM — </w:t>
      </w:r>
      <w:sdt>
        <w:sdtPr>
          <w:rPr>
            <w:rFonts w:ascii="Trebuchet MS" w:hAnsi="Trebuchet MS"/>
            <w:sz w:val="22"/>
            <w:szCs w:val="22"/>
          </w:rPr>
          <w:id w:val="39342475"/>
          <w:placeholder>
            <w:docPart w:val="5077F5DFF587465B9706EE4246E79E16"/>
          </w:placeholder>
          <w:text/>
        </w:sdtPr>
        <w:sdtEndPr/>
        <w:sdtContent>
          <w:r w:rsidR="00D32AB3" w:rsidRPr="00D32AB3">
            <w:rPr>
              <w:rFonts w:ascii="Trebuchet MS" w:hAnsi="Trebuchet MS"/>
              <w:sz w:val="22"/>
              <w:szCs w:val="22"/>
            </w:rPr>
            <w:t>4251,87 Eur (Keturi tūkstančiai du šimtai penkiasdešimt vienas Euras, 87 centai)</w:t>
          </w:r>
        </w:sdtContent>
      </w:sdt>
      <w:r w:rsidRPr="008362C4">
        <w:rPr>
          <w:rFonts w:ascii="Trebuchet MS" w:hAnsi="Trebuchet MS"/>
          <w:i/>
          <w:iCs/>
          <w:sz w:val="22"/>
          <w:szCs w:val="22"/>
        </w:rPr>
        <w:t xml:space="preserve">, </w:t>
      </w:r>
      <w:r w:rsidRPr="008362C4">
        <w:rPr>
          <w:rFonts w:ascii="Trebuchet MS" w:hAnsi="Trebuchet MS"/>
          <w:b/>
          <w:bCs/>
          <w:sz w:val="22"/>
          <w:szCs w:val="22"/>
        </w:rPr>
        <w:t>bendra kaina</w:t>
      </w:r>
      <w:r w:rsidRPr="008362C4">
        <w:rPr>
          <w:rFonts w:ascii="Trebuchet MS" w:hAnsi="Trebuchet MS"/>
          <w:sz w:val="22"/>
          <w:szCs w:val="22"/>
        </w:rPr>
        <w:t xml:space="preserve"> — </w:t>
      </w:r>
      <w:sdt>
        <w:sdtPr>
          <w:rPr>
            <w:rFonts w:ascii="Trebuchet MS" w:hAnsi="Trebuchet MS"/>
            <w:sz w:val="22"/>
            <w:szCs w:val="22"/>
          </w:rPr>
          <w:id w:val="39342476"/>
          <w:placeholder>
            <w:docPart w:val="7F2D031711DE4A27ADD96DE08D33B429"/>
          </w:placeholder>
          <w:text/>
        </w:sdtPr>
        <w:sdtEndPr/>
        <w:sdtContent>
          <w:r w:rsidR="00D32AB3" w:rsidRPr="00D32AB3">
            <w:rPr>
              <w:rFonts w:ascii="Trebuchet MS" w:hAnsi="Trebuchet MS"/>
              <w:sz w:val="22"/>
              <w:szCs w:val="22"/>
            </w:rPr>
            <w:t>24498,87 Eur (Dvidešimt keturi tūkstančiai keturi šimtai devyniasdešimt aštuoni Eurai, 87 centai)</w:t>
          </w:r>
        </w:sdtContent>
      </w:sdt>
      <w:r w:rsidRPr="008362C4">
        <w:rPr>
          <w:rFonts w:ascii="Trebuchet MS" w:hAnsi="Trebuchet MS"/>
          <w:sz w:val="22"/>
          <w:szCs w:val="22"/>
        </w:rPr>
        <w:t xml:space="preserve">, o </w:t>
      </w:r>
      <w:r w:rsidRPr="008362C4">
        <w:rPr>
          <w:rFonts w:ascii="Trebuchet MS" w:hAnsi="Trebuchet MS"/>
          <w:bCs/>
          <w:sz w:val="22"/>
          <w:szCs w:val="22"/>
        </w:rPr>
        <w:t>Pirkėjas</w:t>
      </w:r>
      <w:r w:rsidRPr="008362C4">
        <w:rPr>
          <w:rFonts w:ascii="Trebuchet MS" w:hAnsi="Trebuchet MS"/>
          <w:sz w:val="22"/>
          <w:szCs w:val="22"/>
        </w:rPr>
        <w:t xml:space="preserve"> šias Prekes priima.</w:t>
      </w:r>
    </w:p>
    <w:p w14:paraId="714D5C00" w14:textId="7639A807" w:rsidR="00443E83" w:rsidRPr="008362C4" w:rsidRDefault="00443E83" w:rsidP="00443E83">
      <w:pPr>
        <w:autoSpaceDE w:val="0"/>
        <w:autoSpaceDN w:val="0"/>
        <w:adjustRightInd w:val="0"/>
        <w:spacing w:after="0" w:line="240" w:lineRule="auto"/>
        <w:ind w:firstLine="567"/>
        <w:jc w:val="both"/>
        <w:rPr>
          <w:rFonts w:ascii="Trebuchet MS" w:hAnsi="Trebuchet MS"/>
          <w:sz w:val="22"/>
          <w:szCs w:val="22"/>
        </w:rPr>
      </w:pPr>
      <w:r w:rsidRPr="008362C4">
        <w:rPr>
          <w:rFonts w:ascii="Trebuchet MS" w:hAnsi="Trebuchet MS"/>
          <w:sz w:val="22"/>
          <w:szCs w:val="22"/>
        </w:rPr>
        <w:t xml:space="preserve">2. Prekės pristatytos, atitinka sudarytos pirkimo—pardavimo sutarties </w:t>
      </w:r>
      <w:sdt>
        <w:sdtPr>
          <w:rPr>
            <w:rFonts w:ascii="Trebuchet MS" w:hAnsi="Trebuchet MS"/>
            <w:sz w:val="22"/>
            <w:szCs w:val="22"/>
          </w:rPr>
          <w:id w:val="39342456"/>
          <w:placeholder>
            <w:docPart w:val="7BB3F3429DDF4CAD96E7F4E7BF243B6F"/>
          </w:placeholder>
          <w:date w:fullDate="2023-10-24T00:00:00Z">
            <w:dateFormat w:val="yyyy-MM-dd"/>
            <w:lid w:val="lt-LT"/>
            <w:storeMappedDataAs w:val="dateTime"/>
            <w:calendar w:val="gregorian"/>
          </w:date>
        </w:sdtPr>
        <w:sdtEndPr/>
        <w:sdtContent>
          <w:r w:rsidR="00C21FB8">
            <w:rPr>
              <w:rFonts w:ascii="Trebuchet MS" w:hAnsi="Trebuchet MS"/>
              <w:sz w:val="22"/>
              <w:szCs w:val="22"/>
            </w:rPr>
            <w:t>2023-10-24</w:t>
          </w:r>
        </w:sdtContent>
      </w:sdt>
      <w:r w:rsidRPr="008362C4">
        <w:rPr>
          <w:rFonts w:ascii="Trebuchet MS" w:hAnsi="Trebuchet MS"/>
          <w:iCs/>
          <w:sz w:val="22"/>
          <w:szCs w:val="22"/>
        </w:rPr>
        <w:t xml:space="preserve"> d. Nr. </w:t>
      </w:r>
      <w:sdt>
        <w:sdtPr>
          <w:rPr>
            <w:rFonts w:ascii="Trebuchet MS" w:hAnsi="Trebuchet MS"/>
            <w:sz w:val="22"/>
            <w:szCs w:val="22"/>
          </w:rPr>
          <w:alias w:val="Sutarties numeris"/>
          <w:tag w:val=""/>
          <w:id w:val="39342457"/>
          <w:placeholder>
            <w:docPart w:val="FB1C975DF58A4A53919F5439CD101BBF"/>
          </w:placeholder>
          <w:dataBinding w:prefixMappings="xmlns:ns0='http://purl.org/dc/elements/1.1/' xmlns:ns1='http://schemas.openxmlformats.org/package/2006/metadata/core-properties' " w:xpath="/ns1:coreProperties[1]/ns1:category[1]" w:storeItemID="{6C3C8BC8-F283-45AE-878A-BAB7291924A1}"/>
          <w:text/>
        </w:sdtPr>
        <w:sdtEndPr/>
        <w:sdtContent>
          <w:r w:rsidR="00A46846">
            <w:rPr>
              <w:rFonts w:ascii="Trebuchet MS" w:hAnsi="Trebuchet MS"/>
              <w:sz w:val="22"/>
              <w:szCs w:val="22"/>
            </w:rPr>
            <w:t>ST-23-316</w:t>
          </w:r>
        </w:sdtContent>
      </w:sdt>
      <w:r w:rsidRPr="008362C4">
        <w:rPr>
          <w:rFonts w:ascii="Trebuchet MS" w:hAnsi="Trebuchet MS"/>
          <w:sz w:val="22"/>
          <w:szCs w:val="22"/>
        </w:rPr>
        <w:t xml:space="preserve"> sąlygas ir techninės specifikacijos reikalavimus, suinstaliuotos/įdiegtos/pajungtos, apmokytas personalas, pateikti visi reikalingi dokumentai, naudojimo ir priežiūros instrukcijos.</w:t>
      </w:r>
    </w:p>
    <w:p w14:paraId="3FCF6024" w14:textId="77777777" w:rsidR="00443E83" w:rsidRPr="008362C4" w:rsidRDefault="00443E83" w:rsidP="00443E83">
      <w:pPr>
        <w:autoSpaceDE w:val="0"/>
        <w:autoSpaceDN w:val="0"/>
        <w:adjustRightInd w:val="0"/>
        <w:spacing w:after="0" w:line="240" w:lineRule="auto"/>
        <w:ind w:firstLine="567"/>
        <w:jc w:val="both"/>
        <w:rPr>
          <w:rFonts w:ascii="Trebuchet MS" w:hAnsi="Trebuchet MS"/>
          <w:sz w:val="22"/>
          <w:szCs w:val="22"/>
        </w:rPr>
      </w:pPr>
      <w:r w:rsidRPr="008362C4">
        <w:rPr>
          <w:rFonts w:ascii="Trebuchet MS" w:hAnsi="Trebuchet MS"/>
          <w:sz w:val="22"/>
          <w:szCs w:val="22"/>
        </w:rPr>
        <w:t xml:space="preserve">3. Šis aktas sudarytas 2 (dviem) egzemplioriais (po vieną </w:t>
      </w:r>
      <w:r w:rsidRPr="008362C4">
        <w:rPr>
          <w:rFonts w:ascii="Trebuchet MS" w:hAnsi="Trebuchet MS"/>
          <w:bCs/>
          <w:sz w:val="22"/>
          <w:szCs w:val="22"/>
        </w:rPr>
        <w:t>Tiekėjui ir Pirkėjui</w:t>
      </w:r>
      <w:r w:rsidRPr="008362C4">
        <w:rPr>
          <w:rFonts w:ascii="Trebuchet MS" w:hAnsi="Trebuchet MS"/>
          <w:sz w:val="22"/>
          <w:szCs w:val="22"/>
        </w:rPr>
        <w:t xml:space="preserve">), kurie turi vienodą juridinę galią. </w:t>
      </w:r>
    </w:p>
    <w:p w14:paraId="11A80D89" w14:textId="2186B486" w:rsidR="00443E83" w:rsidRDefault="00443E83" w:rsidP="00443E83">
      <w:pPr>
        <w:autoSpaceDE w:val="0"/>
        <w:autoSpaceDN w:val="0"/>
        <w:adjustRightInd w:val="0"/>
        <w:spacing w:after="0" w:line="240" w:lineRule="auto"/>
        <w:ind w:firstLine="567"/>
        <w:rPr>
          <w:rFonts w:ascii="Trebuchet MS" w:hAnsi="Trebuchet MS"/>
          <w:sz w:val="22"/>
          <w:szCs w:val="22"/>
        </w:rPr>
      </w:pPr>
    </w:p>
    <w:p w14:paraId="53A8D8CC" w14:textId="77777777" w:rsidR="000043A0" w:rsidRPr="008362C4" w:rsidRDefault="000043A0" w:rsidP="000043A0">
      <w:pPr>
        <w:autoSpaceDE w:val="0"/>
        <w:autoSpaceDN w:val="0"/>
        <w:adjustRightInd w:val="0"/>
        <w:spacing w:after="0" w:line="240" w:lineRule="auto"/>
        <w:ind w:firstLine="567"/>
        <w:rPr>
          <w:rFonts w:ascii="Trebuchet MS" w:hAnsi="Trebuchet MS"/>
          <w:sz w:val="22"/>
          <w:szCs w:val="22"/>
        </w:rPr>
      </w:pPr>
    </w:p>
    <w:tbl>
      <w:tblPr>
        <w:tblpPr w:leftFromText="180" w:rightFromText="180" w:vertAnchor="text" w:horzAnchor="margin" w:tblpY="136"/>
        <w:tblW w:w="0" w:type="auto"/>
        <w:tblLook w:val="00A0" w:firstRow="1" w:lastRow="0" w:firstColumn="1" w:lastColumn="0" w:noHBand="0" w:noVBand="0"/>
      </w:tblPr>
      <w:tblGrid>
        <w:gridCol w:w="9574"/>
      </w:tblGrid>
      <w:tr w:rsidR="000043A0" w:rsidRPr="008362C4" w14:paraId="2B21D76A" w14:textId="77777777" w:rsidTr="00A76555">
        <w:trPr>
          <w:trHeight w:val="1584"/>
        </w:trPr>
        <w:tc>
          <w:tcPr>
            <w:tcW w:w="9574" w:type="dxa"/>
          </w:tcPr>
          <w:tbl>
            <w:tblPr>
              <w:tblStyle w:val="TableGrid"/>
              <w:tblW w:w="935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9"/>
              <w:gridCol w:w="4109"/>
            </w:tblGrid>
            <w:tr w:rsidR="000043A0" w:rsidRPr="008362C4" w14:paraId="58E05ED4" w14:textId="77777777" w:rsidTr="00793726">
              <w:trPr>
                <w:trHeight w:val="270"/>
              </w:trPr>
              <w:tc>
                <w:tcPr>
                  <w:tcW w:w="5249" w:type="dxa"/>
                </w:tcPr>
                <w:p w14:paraId="0F91E0CE" w14:textId="77777777" w:rsidR="000043A0" w:rsidRPr="008362C4" w:rsidRDefault="000043A0">
                  <w:pPr>
                    <w:framePr w:hSpace="180" w:wrap="around" w:vAnchor="text" w:hAnchor="margin" w:y="136"/>
                    <w:rPr>
                      <w:rFonts w:ascii="Trebuchet MS" w:hAnsi="Trebuchet MS"/>
                      <w:b/>
                      <w:bCs/>
                      <w:sz w:val="22"/>
                      <w:szCs w:val="22"/>
                    </w:rPr>
                  </w:pPr>
                  <w:r w:rsidRPr="008362C4">
                    <w:rPr>
                      <w:rFonts w:ascii="Trebuchet MS" w:hAnsi="Trebuchet MS"/>
                      <w:b/>
                      <w:bCs/>
                      <w:sz w:val="22"/>
                      <w:szCs w:val="22"/>
                    </w:rPr>
                    <w:t>Pirkėjo vardu priėmė:</w:t>
                  </w:r>
                </w:p>
                <w:p w14:paraId="6A69F861" w14:textId="77777777" w:rsidR="000043A0" w:rsidRPr="008362C4" w:rsidRDefault="000043A0">
                  <w:pPr>
                    <w:framePr w:hSpace="180" w:wrap="around" w:vAnchor="text" w:hAnchor="margin" w:y="136"/>
                  </w:pPr>
                  <w:r>
                    <w:rPr>
                      <w:rFonts w:ascii="Trebuchet MS" w:hAnsi="Trebuchet MS"/>
                      <w:sz w:val="22"/>
                    </w:rPr>
                    <w:t>A</w:t>
                  </w:r>
                  <w:r w:rsidRPr="00186C2B">
                    <w:rPr>
                      <w:rFonts w:ascii="Trebuchet MS" w:hAnsi="Trebuchet MS"/>
                      <w:sz w:val="22"/>
                    </w:rPr>
                    <w:t>sm</w:t>
                  </w:r>
                  <w:r>
                    <w:rPr>
                      <w:rFonts w:ascii="Trebuchet MS" w:hAnsi="Trebuchet MS"/>
                      <w:sz w:val="22"/>
                    </w:rPr>
                    <w:t>uo</w:t>
                  </w:r>
                  <w:r w:rsidRPr="00186C2B">
                    <w:rPr>
                      <w:rFonts w:ascii="Trebuchet MS" w:hAnsi="Trebuchet MS"/>
                      <w:sz w:val="22"/>
                    </w:rPr>
                    <w:t xml:space="preserve"> atsaking</w:t>
                  </w:r>
                  <w:r>
                    <w:rPr>
                      <w:rFonts w:ascii="Trebuchet MS" w:hAnsi="Trebuchet MS"/>
                      <w:sz w:val="22"/>
                    </w:rPr>
                    <w:t>as</w:t>
                  </w:r>
                  <w:r w:rsidRPr="00186C2B">
                    <w:rPr>
                      <w:rFonts w:ascii="Trebuchet MS" w:hAnsi="Trebuchet MS"/>
                      <w:sz w:val="22"/>
                    </w:rPr>
                    <w:t xml:space="preserve"> už Sutarties vykdymą</w:t>
                  </w:r>
                </w:p>
              </w:tc>
              <w:tc>
                <w:tcPr>
                  <w:tcW w:w="4109" w:type="dxa"/>
                </w:tcPr>
                <w:p w14:paraId="3D3E238F" w14:textId="77777777" w:rsidR="000043A0" w:rsidRDefault="000043A0" w:rsidP="00A76555">
                  <w:pPr>
                    <w:framePr w:hSpace="180" w:wrap="around" w:vAnchor="text" w:hAnchor="margin" w:y="136"/>
                    <w:rPr>
                      <w:rFonts w:ascii="Trebuchet MS" w:hAnsi="Trebuchet MS"/>
                      <w:b/>
                      <w:bCs/>
                      <w:sz w:val="22"/>
                      <w:szCs w:val="22"/>
                    </w:rPr>
                  </w:pPr>
                  <w:r w:rsidRPr="008362C4">
                    <w:rPr>
                      <w:rFonts w:ascii="Trebuchet MS" w:hAnsi="Trebuchet MS"/>
                      <w:b/>
                      <w:bCs/>
                      <w:sz w:val="22"/>
                      <w:szCs w:val="22"/>
                    </w:rPr>
                    <w:t>Tiekėjo vardu perdavė:</w:t>
                  </w:r>
                  <w:r w:rsidR="008C6DEE">
                    <w:rPr>
                      <w:rFonts w:ascii="Trebuchet MS" w:hAnsi="Trebuchet MS"/>
                      <w:b/>
                      <w:bCs/>
                      <w:sz w:val="22"/>
                      <w:szCs w:val="22"/>
                    </w:rPr>
                    <w:t xml:space="preserve"> </w:t>
                  </w:r>
                </w:p>
                <w:p w14:paraId="47DBA9A4" w14:textId="77777777" w:rsidR="008C6DEE" w:rsidRDefault="008C6DEE" w:rsidP="00A76555">
                  <w:pPr>
                    <w:framePr w:hSpace="180" w:wrap="around" w:vAnchor="text" w:hAnchor="margin" w:y="136"/>
                  </w:pPr>
                </w:p>
                <w:p w14:paraId="3622AD65" w14:textId="5816909B" w:rsidR="008C6DEE" w:rsidRDefault="008C6DEE" w:rsidP="00A76555">
                  <w:pPr>
                    <w:framePr w:hSpace="180" w:wrap="around" w:vAnchor="text" w:hAnchor="margin" w:y="136"/>
                  </w:pPr>
                </w:p>
                <w:p w14:paraId="7E6A8E41" w14:textId="2E08F710" w:rsidR="008C6DEE" w:rsidRPr="008362C4" w:rsidRDefault="008C6DEE" w:rsidP="00A76555">
                  <w:pPr>
                    <w:framePr w:hSpace="180" w:wrap="around" w:vAnchor="text" w:hAnchor="margin" w:y="136"/>
                  </w:pPr>
                </w:p>
              </w:tc>
            </w:tr>
            <w:tr w:rsidR="008C6DEE" w:rsidRPr="008362C4" w14:paraId="40C61EFA" w14:textId="77777777" w:rsidTr="00793726">
              <w:trPr>
                <w:trHeight w:val="411"/>
              </w:trPr>
              <w:tc>
                <w:tcPr>
                  <w:tcW w:w="5249" w:type="dxa"/>
                </w:tcPr>
                <w:p w14:paraId="32A2D7BD" w14:textId="716D43BA" w:rsidR="008C6DEE" w:rsidRPr="008362C4" w:rsidRDefault="008C6DEE" w:rsidP="008C6DEE">
                  <w:pPr>
                    <w:framePr w:hSpace="180" w:wrap="around" w:vAnchor="text" w:hAnchor="margin" w:y="136"/>
                  </w:pPr>
                </w:p>
              </w:tc>
              <w:tc>
                <w:tcPr>
                  <w:tcW w:w="4109" w:type="dxa"/>
                </w:tcPr>
                <w:p w14:paraId="76AC0844" w14:textId="1DA9CEAF" w:rsidR="008C6DEE" w:rsidRPr="008362C4" w:rsidRDefault="008C6DEE" w:rsidP="008C6DEE">
                  <w:pPr>
                    <w:framePr w:hSpace="180" w:wrap="around" w:vAnchor="text" w:hAnchor="margin" w:y="136"/>
                  </w:pPr>
                  <w:r w:rsidRPr="008362C4">
                    <w:rPr>
                      <w:rFonts w:ascii="Trebuchet MS" w:hAnsi="Trebuchet MS"/>
                      <w:sz w:val="22"/>
                      <w:szCs w:val="22"/>
                    </w:rPr>
                    <w:t>A.V.</w:t>
                  </w:r>
                </w:p>
              </w:tc>
            </w:tr>
          </w:tbl>
          <w:p w14:paraId="7320E42C" w14:textId="75122D17" w:rsidR="000043A0" w:rsidRDefault="000043A0" w:rsidP="008C6DEE">
            <w:pPr>
              <w:ind w:left="32"/>
              <w:rPr>
                <w:rFonts w:ascii="Trebuchet MS" w:hAnsi="Trebuchet MS"/>
                <w:sz w:val="22"/>
                <w:szCs w:val="22"/>
              </w:rPr>
            </w:pPr>
            <w:r>
              <w:rPr>
                <w:rFonts w:ascii="Trebuchet MS" w:hAnsi="Trebuchet MS"/>
                <w:sz w:val="22"/>
                <w:szCs w:val="22"/>
              </w:rPr>
              <w:t xml:space="preserve">Už </w:t>
            </w:r>
            <w:r w:rsidR="00014DE0">
              <w:rPr>
                <w:rFonts w:ascii="Trebuchet MS" w:hAnsi="Trebuchet MS"/>
                <w:sz w:val="22"/>
                <w:szCs w:val="22"/>
              </w:rPr>
              <w:t>skyriaus</w:t>
            </w:r>
            <w:r>
              <w:rPr>
                <w:rFonts w:ascii="Trebuchet MS" w:hAnsi="Trebuchet MS"/>
                <w:sz w:val="22"/>
                <w:szCs w:val="22"/>
              </w:rPr>
              <w:t xml:space="preserve"> turtą atsakingas a</w:t>
            </w:r>
            <w:r w:rsidR="00014DE0">
              <w:rPr>
                <w:rFonts w:ascii="Trebuchet MS" w:hAnsi="Trebuchet MS"/>
                <w:sz w:val="22"/>
                <w:szCs w:val="22"/>
              </w:rPr>
              <w:t>smuo</w:t>
            </w:r>
          </w:p>
          <w:p w14:paraId="4FDE588E" w14:textId="77777777" w:rsidR="000043A0" w:rsidRDefault="000043A0" w:rsidP="00A76555">
            <w:pPr>
              <w:spacing w:after="0" w:line="240" w:lineRule="auto"/>
              <w:rPr>
                <w:rFonts w:ascii="Trebuchet MS" w:hAnsi="Trebuchet MS"/>
                <w:sz w:val="22"/>
                <w:szCs w:val="22"/>
              </w:rPr>
            </w:pPr>
          </w:p>
          <w:p w14:paraId="1FF82112" w14:textId="77777777" w:rsidR="000043A0" w:rsidRDefault="000043A0" w:rsidP="000043A0">
            <w:pPr>
              <w:spacing w:after="0" w:line="240" w:lineRule="auto"/>
              <w:rPr>
                <w:rFonts w:ascii="Trebuchet MS" w:hAnsi="Trebuchet MS"/>
                <w:sz w:val="22"/>
                <w:szCs w:val="22"/>
              </w:rPr>
            </w:pPr>
            <w:r w:rsidRPr="008362C4">
              <w:rPr>
                <w:rFonts w:ascii="Trebuchet MS" w:hAnsi="Trebuchet MS"/>
                <w:sz w:val="22"/>
                <w:szCs w:val="22"/>
              </w:rPr>
              <w:t xml:space="preserve">A.V. </w:t>
            </w:r>
          </w:p>
          <w:p w14:paraId="0D196F15" w14:textId="77777777" w:rsidR="000043A0" w:rsidRPr="008362C4" w:rsidRDefault="000043A0" w:rsidP="000043A0">
            <w:pPr>
              <w:spacing w:after="0" w:line="240" w:lineRule="auto"/>
            </w:pPr>
          </w:p>
          <w:p w14:paraId="23C72D4E" w14:textId="77777777" w:rsidR="000043A0" w:rsidRPr="008362C4" w:rsidRDefault="000043A0" w:rsidP="000043A0">
            <w:pPr>
              <w:spacing w:after="0" w:line="240" w:lineRule="auto"/>
              <w:jc w:val="center"/>
              <w:rPr>
                <w:rFonts w:ascii="Trebuchet MS" w:hAnsi="Trebuchet MS"/>
                <w:b/>
                <w:bCs/>
                <w:sz w:val="22"/>
                <w:szCs w:val="22"/>
              </w:rPr>
            </w:pPr>
          </w:p>
        </w:tc>
      </w:tr>
    </w:tbl>
    <w:p w14:paraId="47C8305A" w14:textId="77777777" w:rsidR="000043A0" w:rsidRPr="008362C4" w:rsidRDefault="000043A0" w:rsidP="00443E83">
      <w:pPr>
        <w:autoSpaceDE w:val="0"/>
        <w:autoSpaceDN w:val="0"/>
        <w:adjustRightInd w:val="0"/>
        <w:spacing w:after="0" w:line="240" w:lineRule="auto"/>
        <w:ind w:firstLine="567"/>
        <w:rPr>
          <w:rFonts w:ascii="Trebuchet MS" w:hAnsi="Trebuchet MS"/>
          <w:sz w:val="22"/>
          <w:szCs w:val="22"/>
        </w:rPr>
      </w:pPr>
    </w:p>
    <w:tbl>
      <w:tblPr>
        <w:tblpPr w:leftFromText="180" w:rightFromText="180" w:vertAnchor="text" w:horzAnchor="margin" w:tblpY="95"/>
        <w:tblW w:w="0" w:type="auto"/>
        <w:tblLook w:val="00A0" w:firstRow="1" w:lastRow="0" w:firstColumn="1" w:lastColumn="0" w:noHBand="0" w:noVBand="0"/>
      </w:tblPr>
      <w:tblGrid>
        <w:gridCol w:w="6992"/>
      </w:tblGrid>
      <w:tr w:rsidR="00D9747C" w:rsidRPr="008362C4" w14:paraId="260B2155" w14:textId="77777777" w:rsidTr="005D588A">
        <w:trPr>
          <w:trHeight w:val="1584"/>
        </w:trPr>
        <w:tc>
          <w:tcPr>
            <w:tcW w:w="6992" w:type="dxa"/>
          </w:tcPr>
          <w:p w14:paraId="00311DF2" w14:textId="77777777" w:rsidR="00D9747C" w:rsidRPr="008362C4" w:rsidRDefault="00D9747C" w:rsidP="00913924">
            <w:pPr>
              <w:spacing w:after="0" w:line="240" w:lineRule="auto"/>
              <w:jc w:val="center"/>
              <w:rPr>
                <w:rFonts w:ascii="Trebuchet MS" w:hAnsi="Trebuchet MS"/>
                <w:b/>
                <w:bCs/>
                <w:sz w:val="22"/>
                <w:szCs w:val="22"/>
              </w:rPr>
            </w:pPr>
          </w:p>
        </w:tc>
      </w:tr>
      <w:bookmarkEnd w:id="54"/>
    </w:tbl>
    <w:p w14:paraId="6379ED3F" w14:textId="77777777" w:rsidR="00443E83" w:rsidRPr="008362C4" w:rsidRDefault="00443E83" w:rsidP="00443E83">
      <w:pPr>
        <w:rPr>
          <w:rFonts w:ascii="Trebuchet MS" w:hAnsi="Trebuchet MS"/>
          <w:b/>
          <w:bCs/>
          <w:sz w:val="22"/>
          <w:szCs w:val="22"/>
        </w:rPr>
      </w:pPr>
      <w:r w:rsidRPr="008362C4">
        <w:rPr>
          <w:rFonts w:ascii="Trebuchet MS" w:hAnsi="Trebuchet MS"/>
          <w:b/>
          <w:bCs/>
          <w:sz w:val="22"/>
          <w:szCs w:val="22"/>
        </w:rPr>
        <w:br w:type="page"/>
      </w:r>
    </w:p>
    <w:p w14:paraId="578F7735" w14:textId="74BBA41B" w:rsidR="00443E83" w:rsidRPr="008362C4" w:rsidRDefault="00443E83" w:rsidP="00443E83">
      <w:pPr>
        <w:spacing w:after="0" w:line="240" w:lineRule="auto"/>
        <w:jc w:val="center"/>
        <w:rPr>
          <w:rFonts w:ascii="Trebuchet MS" w:hAnsi="Trebuchet MS"/>
          <w:b/>
          <w:bCs/>
          <w:sz w:val="22"/>
          <w:szCs w:val="22"/>
        </w:rPr>
      </w:pPr>
      <w:r w:rsidRPr="008362C4">
        <w:rPr>
          <w:rFonts w:ascii="Trebuchet MS" w:hAnsi="Trebuchet MS"/>
          <w:b/>
          <w:bCs/>
          <w:sz w:val="22"/>
          <w:szCs w:val="22"/>
        </w:rPr>
        <w:lastRenderedPageBreak/>
        <w:t xml:space="preserve">PIRKIMO–PARDAVIMO SUTARTIS Nr. </w:t>
      </w:r>
      <w:sdt>
        <w:sdtPr>
          <w:rPr>
            <w:rFonts w:ascii="Trebuchet MS" w:hAnsi="Trebuchet MS"/>
            <w:sz w:val="22"/>
            <w:szCs w:val="22"/>
          </w:rPr>
          <w:alias w:val="Sutarties numeris"/>
          <w:tag w:val=""/>
          <w:id w:val="1346592705"/>
          <w:placeholder>
            <w:docPart w:val="D5B1BC97A08C457B9F116932752922E5"/>
          </w:placeholder>
          <w:dataBinding w:prefixMappings="xmlns:ns0='http://purl.org/dc/elements/1.1/' xmlns:ns1='http://schemas.openxmlformats.org/package/2006/metadata/core-properties' " w:xpath="/ns1:coreProperties[1]/ns1:category[1]" w:storeItemID="{6C3C8BC8-F283-45AE-878A-BAB7291924A1}"/>
          <w:text/>
        </w:sdtPr>
        <w:sdtEndPr/>
        <w:sdtContent>
          <w:r w:rsidR="00A46846">
            <w:rPr>
              <w:rFonts w:ascii="Trebuchet MS" w:hAnsi="Trebuchet MS"/>
              <w:sz w:val="22"/>
              <w:szCs w:val="22"/>
            </w:rPr>
            <w:t>ST-23-316</w:t>
          </w:r>
        </w:sdtContent>
      </w:sdt>
    </w:p>
    <w:p w14:paraId="35DD069E" w14:textId="77777777" w:rsidR="00443E83" w:rsidRPr="008362C4" w:rsidRDefault="00443E83" w:rsidP="00443E83">
      <w:pPr>
        <w:spacing w:after="0" w:line="240" w:lineRule="auto"/>
        <w:rPr>
          <w:rFonts w:ascii="Trebuchet MS" w:hAnsi="Trebuchet MS"/>
          <w:sz w:val="22"/>
          <w:szCs w:val="22"/>
        </w:rPr>
      </w:pPr>
    </w:p>
    <w:p w14:paraId="7B53B77B" w14:textId="77777777" w:rsidR="00443E83" w:rsidRPr="008362C4" w:rsidRDefault="00443E83" w:rsidP="001601D9">
      <w:pPr>
        <w:tabs>
          <w:tab w:val="left" w:pos="993"/>
        </w:tabs>
        <w:autoSpaceDE w:val="0"/>
        <w:autoSpaceDN w:val="0"/>
        <w:adjustRightInd w:val="0"/>
        <w:spacing w:after="0" w:line="240" w:lineRule="auto"/>
        <w:jc w:val="center"/>
        <w:rPr>
          <w:rFonts w:ascii="Trebuchet MS" w:eastAsia="SimSun" w:hAnsi="Trebuchet MS" w:cs="Times New Roman"/>
          <w:b/>
          <w:bCs/>
          <w:sz w:val="22"/>
          <w:szCs w:val="22"/>
          <w:lang w:eastAsia="en-US"/>
        </w:rPr>
      </w:pPr>
      <w:r w:rsidRPr="008362C4">
        <w:rPr>
          <w:rFonts w:ascii="Trebuchet MS" w:eastAsia="SimSun" w:hAnsi="Trebuchet MS" w:cs="Times New Roman"/>
          <w:b/>
          <w:bCs/>
          <w:caps/>
          <w:sz w:val="22"/>
          <w:szCs w:val="22"/>
          <w:lang w:eastAsia="en-US"/>
        </w:rPr>
        <w:t xml:space="preserve">Bendrosios </w:t>
      </w:r>
      <w:r w:rsidRPr="008362C4">
        <w:rPr>
          <w:rFonts w:ascii="Trebuchet MS" w:eastAsia="SimSun" w:hAnsi="Trebuchet MS" w:cs="Times New Roman"/>
          <w:b/>
          <w:bCs/>
          <w:sz w:val="22"/>
          <w:szCs w:val="22"/>
          <w:lang w:eastAsia="en-US"/>
        </w:rPr>
        <w:t>SĄLYGOS</w:t>
      </w:r>
    </w:p>
    <w:p w14:paraId="55B2F2F4" w14:textId="77777777" w:rsidR="00443E83" w:rsidRPr="008362C4" w:rsidRDefault="00443E83" w:rsidP="00443E83">
      <w:pPr>
        <w:tabs>
          <w:tab w:val="left" w:pos="993"/>
        </w:tabs>
        <w:autoSpaceDE w:val="0"/>
        <w:autoSpaceDN w:val="0"/>
        <w:adjustRightInd w:val="0"/>
        <w:spacing w:after="0" w:line="240" w:lineRule="auto"/>
        <w:ind w:firstLine="360"/>
        <w:jc w:val="center"/>
        <w:rPr>
          <w:rFonts w:ascii="Trebuchet MS" w:eastAsia="SimSun" w:hAnsi="Trebuchet MS" w:cs="Times New Roman"/>
          <w:b/>
          <w:bCs/>
          <w:sz w:val="22"/>
          <w:szCs w:val="22"/>
          <w:lang w:eastAsia="en-US"/>
        </w:rPr>
      </w:pPr>
    </w:p>
    <w:p w14:paraId="4D1F4B7D" w14:textId="77777777" w:rsidR="00443E83" w:rsidRPr="008362C4" w:rsidRDefault="00443E83" w:rsidP="001601D9">
      <w:pPr>
        <w:numPr>
          <w:ilvl w:val="1"/>
          <w:numId w:val="47"/>
        </w:numPr>
        <w:tabs>
          <w:tab w:val="left" w:pos="426"/>
          <w:tab w:val="left" w:pos="1304"/>
          <w:tab w:val="left" w:pos="1457"/>
          <w:tab w:val="left" w:pos="1604"/>
          <w:tab w:val="left" w:pos="1757"/>
          <w:tab w:val="left" w:pos="1860"/>
          <w:tab w:val="left" w:pos="1890"/>
          <w:tab w:val="left" w:pos="1984"/>
          <w:tab w:val="left" w:pos="2098"/>
          <w:tab w:val="left" w:pos="2211"/>
        </w:tabs>
        <w:autoSpaceDE w:val="0"/>
        <w:autoSpaceDN w:val="0"/>
        <w:adjustRightInd w:val="0"/>
        <w:spacing w:after="0" w:line="240" w:lineRule="auto"/>
        <w:ind w:left="0" w:firstLine="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SUTARTIES SĄVOKOS IR SUTARTIES AIŠKINIMAS</w:t>
      </w:r>
    </w:p>
    <w:p w14:paraId="449FD3E0"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bookmarkStart w:id="55" w:name="_Hlk11247155"/>
      <w:r w:rsidRPr="008362C4">
        <w:rPr>
          <w:rFonts w:ascii="Trebuchet MS" w:hAnsi="Trebuchet MS"/>
          <w:b/>
          <w:bCs/>
          <w:sz w:val="22"/>
          <w:szCs w:val="22"/>
        </w:rPr>
        <w:t>Europos elektroninių sąskaitų faktūrų standartas</w:t>
      </w:r>
      <w:r w:rsidRPr="008362C4">
        <w:rPr>
          <w:rFonts w:ascii="Trebuchet MS" w:hAnsi="Trebuchet MS"/>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bookmarkEnd w:id="55"/>
    <w:p w14:paraId="42900D92" w14:textId="21D15FB8"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b/>
          <w:sz w:val="22"/>
          <w:szCs w:val="22"/>
        </w:rPr>
        <w:t>Informacinė sistema „E. sąskaita“</w:t>
      </w:r>
      <w:r w:rsidRPr="008362C4">
        <w:rPr>
          <w:rFonts w:ascii="Trebuchet MS" w:hAnsi="Trebuchet MS"/>
          <w:sz w:val="22"/>
          <w:szCs w:val="22"/>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r w:rsidR="0070504B">
        <w:fldChar w:fldCharType="begin"/>
      </w:r>
      <w:r w:rsidR="0070504B">
        <w:instrText xml:space="preserve"> HYPERLINK "http://www.esaskaita.eu" </w:instrText>
      </w:r>
      <w:r w:rsidR="0070504B">
        <w:fldChar w:fldCharType="separate"/>
      </w:r>
      <w:r w:rsidRPr="008362C4">
        <w:rPr>
          <w:rFonts w:ascii="Trebuchet MS" w:hAnsi="Trebuchet MS"/>
          <w:sz w:val="22"/>
          <w:szCs w:val="22"/>
        </w:rPr>
        <w:t>www.esaskaita.eu</w:t>
      </w:r>
      <w:r w:rsidR="0070504B">
        <w:rPr>
          <w:rFonts w:ascii="Trebuchet MS" w:hAnsi="Trebuchet MS"/>
          <w:sz w:val="22"/>
          <w:szCs w:val="22"/>
        </w:rPr>
        <w:fldChar w:fldCharType="end"/>
      </w:r>
      <w:r w:rsidRPr="008362C4">
        <w:rPr>
          <w:rFonts w:ascii="Trebuchet MS" w:hAnsi="Trebuchet MS"/>
          <w:sz w:val="22"/>
          <w:szCs w:val="22"/>
        </w:rPr>
        <w:t>).</w:t>
      </w:r>
    </w:p>
    <w:p w14:paraId="2B6561AC"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b/>
          <w:sz w:val="22"/>
          <w:szCs w:val="22"/>
        </w:rPr>
        <w:t>Nurodymas</w:t>
      </w:r>
      <w:r w:rsidRPr="008362C4">
        <w:rPr>
          <w:rFonts w:ascii="Trebuchet MS" w:hAnsi="Trebuchet MS"/>
          <w:sz w:val="22"/>
          <w:szCs w:val="22"/>
        </w:rPr>
        <w:t xml:space="preserve"> – bet koks raštiškas arba žodinis (kuris vėliau turi būti patvirtintas raštiškai) nurodymas, kurį dėl Sutarties vykdymo Tiekėjui duoda Pirkėjas arba jo atstovas. </w:t>
      </w:r>
    </w:p>
    <w:p w14:paraId="6B60CFD5"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b/>
          <w:sz w:val="22"/>
          <w:szCs w:val="22"/>
        </w:rPr>
        <w:t>Pirkėjas</w:t>
      </w:r>
      <w:r w:rsidRPr="008362C4">
        <w:rPr>
          <w:rFonts w:ascii="Trebuchet MS" w:hAnsi="Trebuchet MS"/>
          <w:sz w:val="22"/>
          <w:szCs w:val="22"/>
        </w:rPr>
        <w:t xml:space="preserve">– VšĮ Kauno miesto poliklinika, toliau dar vadinama – </w:t>
      </w:r>
      <w:r w:rsidRPr="008362C4">
        <w:rPr>
          <w:rFonts w:ascii="Trebuchet MS" w:hAnsi="Trebuchet MS"/>
          <w:b/>
          <w:sz w:val="22"/>
          <w:szCs w:val="22"/>
        </w:rPr>
        <w:t>Šalis</w:t>
      </w:r>
      <w:r w:rsidRPr="008362C4">
        <w:rPr>
          <w:rFonts w:ascii="Trebuchet MS" w:hAnsi="Trebuchet MS"/>
          <w:sz w:val="22"/>
          <w:szCs w:val="22"/>
        </w:rPr>
        <w:t>.</w:t>
      </w:r>
    </w:p>
    <w:p w14:paraId="7C122219"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b/>
          <w:bCs/>
          <w:sz w:val="22"/>
          <w:szCs w:val="22"/>
        </w:rPr>
        <w:t>Pirkimas</w:t>
      </w:r>
      <w:r w:rsidRPr="008362C4">
        <w:rPr>
          <w:rFonts w:ascii="Trebuchet MS" w:hAnsi="Trebuchet MS"/>
          <w:sz w:val="22"/>
          <w:szCs w:val="22"/>
        </w:rPr>
        <w:t xml:space="preserve"> – Pirkėjo atliekamas prekių įsigijimas su pasirinktu (pasirinktais) tiekėju (tiekėjais) sudarant prekių pirkimo–pardavimo sutartį (toliau – </w:t>
      </w:r>
      <w:r w:rsidRPr="008362C4">
        <w:rPr>
          <w:rFonts w:ascii="Trebuchet MS" w:hAnsi="Trebuchet MS"/>
          <w:b/>
          <w:sz w:val="22"/>
          <w:szCs w:val="22"/>
        </w:rPr>
        <w:t>Sutartis</w:t>
      </w:r>
      <w:r w:rsidRPr="008362C4">
        <w:rPr>
          <w:rFonts w:ascii="Trebuchet MS" w:hAnsi="Trebuchet MS"/>
          <w:sz w:val="22"/>
          <w:szCs w:val="22"/>
        </w:rPr>
        <w:t>).</w:t>
      </w:r>
    </w:p>
    <w:p w14:paraId="5EB325DF"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b/>
          <w:sz w:val="22"/>
          <w:szCs w:val="22"/>
        </w:rPr>
        <w:t>Prekės</w:t>
      </w:r>
      <w:r w:rsidRPr="008362C4">
        <w:rPr>
          <w:rFonts w:ascii="Trebuchet MS" w:hAnsi="Trebuchet MS"/>
          <w:sz w:val="22"/>
          <w:szCs w:val="22"/>
        </w:rPr>
        <w:t xml:space="preserve"> – Prekės apibrėžtos Sutarties Specialiosiose sąlygose, jos prieduose, kurias Tiekėjas įsipareigoja tiekti Pirkėjui pagal šią Sutartį, ir galiojančių teisės aktų reikalavimus.</w:t>
      </w:r>
      <w:r w:rsidRPr="008362C4">
        <w:rPr>
          <w:rFonts w:ascii="Trebuchet MS" w:hAnsi="Trebuchet MS"/>
          <w:bCs/>
          <w:sz w:val="22"/>
          <w:szCs w:val="22"/>
        </w:rPr>
        <w:t xml:space="preserve"> Sutartyje vartojama sąvoka „Prekės“ apima visas su Prekių tiekimu susijusias veiklas, kurios nurodytos pirkimo sąlygose, jų paaiškinimuose ir / ar patikslinimuose. Techniniai reikalavimai Prekėms nurodyti Specialiųjų sąlygų prieduose.</w:t>
      </w:r>
    </w:p>
    <w:p w14:paraId="19C0C18B"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b/>
          <w:sz w:val="22"/>
          <w:szCs w:val="22"/>
        </w:rPr>
        <w:t>Sąskaita</w:t>
      </w:r>
      <w:r w:rsidRPr="008362C4">
        <w:rPr>
          <w:rFonts w:ascii="Trebuchet MS" w:hAnsi="Trebuchet MS"/>
          <w:sz w:val="22"/>
          <w:szCs w:val="22"/>
        </w:rPr>
        <w:t xml:space="preserve"> – pridėtinės vertės mokesčio (toliau – </w:t>
      </w:r>
      <w:r w:rsidRPr="008362C4">
        <w:rPr>
          <w:rFonts w:ascii="Trebuchet MS" w:hAnsi="Trebuchet MS"/>
          <w:b/>
          <w:sz w:val="22"/>
          <w:szCs w:val="22"/>
        </w:rPr>
        <w:t>PVM</w:t>
      </w:r>
      <w:r w:rsidRPr="008362C4">
        <w:rPr>
          <w:rFonts w:ascii="Trebuchet MS" w:hAnsi="Trebuchet MS"/>
          <w:sz w:val="22"/>
          <w:szCs w:val="22"/>
        </w:rPr>
        <w:t>) sąskaita faktūra, sąskaita faktūra, kreditiniai ir debetiniai dokumentai.</w:t>
      </w:r>
    </w:p>
    <w:p w14:paraId="12CDA9B2" w14:textId="77777777" w:rsidR="00443E83" w:rsidRPr="008362C4" w:rsidRDefault="00443E83" w:rsidP="00DF1980">
      <w:pPr>
        <w:numPr>
          <w:ilvl w:val="1"/>
          <w:numId w:val="48"/>
        </w:numPr>
        <w:tabs>
          <w:tab w:val="left" w:pos="993"/>
        </w:tabs>
        <w:spacing w:after="0" w:line="240" w:lineRule="auto"/>
        <w:ind w:left="0" w:firstLine="360"/>
        <w:contextualSpacing/>
        <w:rPr>
          <w:rFonts w:ascii="Trebuchet MS" w:hAnsi="Trebuchet MS"/>
          <w:sz w:val="22"/>
          <w:szCs w:val="22"/>
        </w:rPr>
      </w:pPr>
      <w:r w:rsidRPr="008362C4">
        <w:rPr>
          <w:rFonts w:ascii="Trebuchet MS" w:hAnsi="Trebuchet MS"/>
          <w:b/>
          <w:bCs/>
          <w:sz w:val="22"/>
          <w:szCs w:val="22"/>
        </w:rPr>
        <w:t>Sutartis</w:t>
      </w:r>
      <w:r w:rsidRPr="008362C4">
        <w:rPr>
          <w:rFonts w:ascii="Trebuchet MS" w:hAnsi="Trebuchet MS"/>
          <w:bCs/>
          <w:sz w:val="22"/>
          <w:szCs w:val="22"/>
        </w:rPr>
        <w:t xml:space="preserve"> – </w:t>
      </w:r>
      <w:r w:rsidRPr="008362C4">
        <w:rPr>
          <w:rFonts w:ascii="Trebuchet MS" w:hAnsi="Trebuchet MS"/>
          <w:sz w:val="22"/>
          <w:szCs w:val="22"/>
        </w:rPr>
        <w:t>Specialiosios sąlygos, Sutarties Bendrosios sąlygos ir visi jų priedai.</w:t>
      </w:r>
    </w:p>
    <w:p w14:paraId="76F3CDFA"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b/>
          <w:bCs/>
          <w:sz w:val="22"/>
          <w:szCs w:val="22"/>
        </w:rPr>
        <w:t>Tiekėjas</w:t>
      </w:r>
      <w:r w:rsidRPr="008362C4">
        <w:rPr>
          <w:rFonts w:ascii="Trebuchet MS" w:hAnsi="Trebuchet MS"/>
          <w:bCs/>
          <w:sz w:val="22"/>
          <w:szCs w:val="22"/>
        </w:rPr>
        <w:t xml:space="preserve"> – </w:t>
      </w:r>
      <w:r w:rsidRPr="008362C4">
        <w:rPr>
          <w:rFonts w:ascii="Trebuchet MS" w:hAnsi="Trebuchet MS"/>
          <w:sz w:val="22"/>
          <w:szCs w:val="22"/>
        </w:rPr>
        <w:t xml:space="preserve">ūkio subjektas, tiekianti Sutartyje numatytas Prekes, toliau dar vadinama – </w:t>
      </w:r>
      <w:r w:rsidRPr="008362C4">
        <w:rPr>
          <w:rFonts w:ascii="Trebuchet MS" w:hAnsi="Trebuchet MS"/>
          <w:b/>
          <w:sz w:val="22"/>
          <w:szCs w:val="22"/>
        </w:rPr>
        <w:t>Šalis</w:t>
      </w:r>
      <w:r w:rsidRPr="008362C4">
        <w:rPr>
          <w:rFonts w:ascii="Trebuchet MS" w:hAnsi="Trebuchet MS"/>
          <w:sz w:val="22"/>
          <w:szCs w:val="22"/>
        </w:rPr>
        <w:t xml:space="preserve">.  </w:t>
      </w:r>
    </w:p>
    <w:p w14:paraId="0231F87E"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Sutartyje, kur reikalauja kontekstas, žodžiai, pateikti vienaskaita, gali turėti ir daugiskaitos prasmę ir atvirkščiai.</w:t>
      </w:r>
    </w:p>
    <w:p w14:paraId="5216B93D"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4CCD2D3B"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Jeigu Sutarties Specialiosiose sąlygose ir / ar prieduose nenustatyta kitaip, Sutarties trukmė ir kiti terminai yra skaičiuojami kalendorinėmis dienomis.</w:t>
      </w:r>
    </w:p>
    <w:p w14:paraId="764D19A1" w14:textId="77777777" w:rsidR="00443E83" w:rsidRPr="008362C4" w:rsidRDefault="00443E83" w:rsidP="00443E83">
      <w:p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360"/>
        <w:rPr>
          <w:rFonts w:ascii="Trebuchet MS" w:eastAsia="Times New Roman" w:hAnsi="Trebuchet MS" w:cs="Times New Roman"/>
          <w:b/>
          <w:bCs/>
          <w:sz w:val="22"/>
          <w:szCs w:val="22"/>
          <w:lang w:eastAsia="en-US"/>
        </w:rPr>
      </w:pPr>
    </w:p>
    <w:p w14:paraId="06DD3698" w14:textId="77777777" w:rsidR="00443E83" w:rsidRPr="008362C4" w:rsidRDefault="00443E83" w:rsidP="00B55B5B">
      <w:pPr>
        <w:numPr>
          <w:ilvl w:val="0"/>
          <w:numId w:val="48"/>
        </w:numPr>
        <w:tabs>
          <w:tab w:val="left" w:pos="426"/>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ŠALIŲ PAREIŠKIMAI IR GARANTIJOS</w:t>
      </w:r>
    </w:p>
    <w:p w14:paraId="6F84177E"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Kiekviena iš Šalių pareiškia ir garantuoja kitai Šaliai, kad:</w:t>
      </w:r>
    </w:p>
    <w:p w14:paraId="39863868" w14:textId="77777777" w:rsidR="00443E83" w:rsidRPr="008362C4" w:rsidRDefault="00443E83" w:rsidP="00DF1980">
      <w:pPr>
        <w:numPr>
          <w:ilvl w:val="2"/>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Sutartį sudarė turėdamos tikslą realizuoti jos nuostatas bei galėdamos realiai įvykdyti Sutartyje nurodytus įsipareigojimus;</w:t>
      </w:r>
    </w:p>
    <w:p w14:paraId="6D2EBC87" w14:textId="77777777" w:rsidR="00443E83" w:rsidRPr="008362C4" w:rsidRDefault="00443E83" w:rsidP="00DF1980">
      <w:pPr>
        <w:numPr>
          <w:ilvl w:val="2"/>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Sutartį sudarė nepažeisdamos ir neturėdamos tikslo pažeisti Lietuvos Respublikos  teisės aktų bei jų veiklą reglamentuojančių dokumentų bei sutartinių įsipareigojimų;</w:t>
      </w:r>
    </w:p>
    <w:p w14:paraId="35038393"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jos yra mokios, jų veikla nėra apribota, joms neiškelta arba nėra numatoma iškelti bylos dėl restruktūrizavimo ar likvidavimo, jos nėra sustabdę ar apriboję savo veiklos, joms nėra iškeltos bankroto bylos.</w:t>
      </w:r>
    </w:p>
    <w:p w14:paraId="62DB740B"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Tiekėjas pareiškia ir garantuoja, kad:</w:t>
      </w:r>
    </w:p>
    <w:p w14:paraId="17FFBB71"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pilnai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ir pilnai pakankama tam, kad Tiekėjas galėtų užtikrinti tinkamą ir visišką visų Sutartimi prisiimamų įsipareigojimų vykdymą ir jų kokybę;</w:t>
      </w:r>
    </w:p>
    <w:p w14:paraId="48C691AD"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turi visas licencijas, leidimus, atestatus, kvalifikacinius pažymėjimus, taip pat visą kitą reikiamą kvalifikaciją ir kompetenciją Prekėms patiekti ir įsipareigojimams, numatytiems šioje Sutartyje, vykdyti;</w:t>
      </w:r>
    </w:p>
    <w:p w14:paraId="04CF7976"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turi visas technines, intelektualines, fizines bei bet kokias kitas galimybes ir savybes, reikalingas ir leidžiančias jam deramai vykdyti Sutarties sąlygas;</w:t>
      </w:r>
    </w:p>
    <w:p w14:paraId="26734EA7"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neturi jokių įsiskolinimų ar įsipareigojimų jokiems tretiesiems asmenims, kurie kliudytų tinkamai vykdyti šia Sutartimi prisiimtus įsipareigojimus, ir įsipareigoja neprisiimti tokių įsipareigojimų visu šios Sutarties galiojimo laikotarpiu;</w:t>
      </w:r>
    </w:p>
    <w:p w14:paraId="309D2BA5" w14:textId="77777777" w:rsidR="00443E83" w:rsidRPr="008362C4" w:rsidRDefault="00443E83" w:rsidP="00DF1980">
      <w:pPr>
        <w:widowControl w:val="0"/>
        <w:numPr>
          <w:ilvl w:val="2"/>
          <w:numId w:val="48"/>
        </w:numPr>
        <w:tabs>
          <w:tab w:val="left" w:pos="993"/>
        </w:tabs>
        <w:spacing w:after="0" w:line="240" w:lineRule="auto"/>
        <w:ind w:left="0" w:firstLine="360"/>
        <w:contextualSpacing/>
        <w:jc w:val="both"/>
        <w:rPr>
          <w:rFonts w:ascii="Trebuchet MS" w:hAnsi="Trebuchet MS"/>
          <w:spacing w:val="-6"/>
          <w:sz w:val="22"/>
          <w:szCs w:val="22"/>
        </w:rPr>
      </w:pPr>
      <w:r w:rsidRPr="008362C4">
        <w:rPr>
          <w:rFonts w:ascii="Trebuchet MS" w:hAnsi="Trebuchet MS"/>
          <w:sz w:val="22"/>
          <w:szCs w:val="22"/>
        </w:rPr>
        <w:lastRenderedPageBreak/>
        <w:t>Tiekėjo</w:t>
      </w:r>
      <w:r w:rsidRPr="008362C4">
        <w:rPr>
          <w:rFonts w:ascii="Trebuchet MS" w:hAnsi="Trebuchet MS"/>
          <w:spacing w:val="-6"/>
          <w:sz w:val="22"/>
          <w:szCs w:val="22"/>
        </w:rPr>
        <w:t xml:space="preserve"> šalies mokesčiai už parduodamas Prekes yra tinkamai sumokėti.</w:t>
      </w:r>
    </w:p>
    <w:p w14:paraId="18A01DA7"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Pasikeitus aplinkybėms, nurodytoms Sutarties Bendrųjų sąlygų 2.1.3, 2.2.2, 2.2.4, 2.2.5. punktuose, Šalis įsipareigoja apie tai raštu informuoti kitą Šalį ne vėliau kaip per 3 (tris) kalendorines dienas.</w:t>
      </w:r>
    </w:p>
    <w:p w14:paraId="519E58CC"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Šalys pareiškia ir garantuoja, kad kiekvienas Sutarties 2.1 – 2.2 punktuose nurodytų pareiškimų Sutarties sudarymo dieną yra tikras ir teisingas.</w:t>
      </w:r>
    </w:p>
    <w:p w14:paraId="42C16EBD" w14:textId="77777777" w:rsidR="00443E83" w:rsidRPr="008362C4" w:rsidRDefault="00443E83" w:rsidP="00443E83">
      <w:pPr>
        <w:tabs>
          <w:tab w:val="left" w:pos="993"/>
        </w:tabs>
        <w:autoSpaceDE w:val="0"/>
        <w:autoSpaceDN w:val="0"/>
        <w:adjustRightInd w:val="0"/>
        <w:spacing w:after="0" w:line="240" w:lineRule="auto"/>
        <w:ind w:firstLine="360"/>
        <w:jc w:val="both"/>
        <w:rPr>
          <w:rFonts w:ascii="Trebuchet MS" w:eastAsia="Times New Roman" w:hAnsi="Trebuchet MS" w:cs="Times New Roman"/>
          <w:sz w:val="22"/>
          <w:szCs w:val="22"/>
          <w:lang w:eastAsia="en-US"/>
        </w:rPr>
      </w:pPr>
    </w:p>
    <w:p w14:paraId="11C22054" w14:textId="77777777" w:rsidR="00443E83" w:rsidRPr="008362C4" w:rsidRDefault="00443E83" w:rsidP="00DF1980">
      <w:pPr>
        <w:numPr>
          <w:ilvl w:val="0"/>
          <w:numId w:val="48"/>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TIEKĖJO TEISĖS IR PAREIGOS</w:t>
      </w:r>
    </w:p>
    <w:p w14:paraId="5F5EFDEC"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Tiekėjas įsipareigoja:</w:t>
      </w:r>
    </w:p>
    <w:p w14:paraId="5A40248B"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nuosekliai vykdyti Sutartimi prisiimtus įsipareigojimus, numatytus Sutartyje ir techninėje specifikacijoje, įskaitant ir Prekių defektų / trūkumų šalinimą. Tiekėjas pasirūpina visa būtina įranga, darbų sauga ir darbo jėga, reikalinga Sutarties vykdymui;</w:t>
      </w:r>
    </w:p>
    <w:p w14:paraId="69C6D238"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pristatyti Prekes, atitinkančias Sutartyje ir jos prieduose nurodytus reikalavimus;</w:t>
      </w:r>
    </w:p>
    <w:p w14:paraId="0B7B9380"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prisiimti Prekių žuvimo ar sugedimo riziką iki Prekių perdavimo-priėmimo akto pasirašymo momento, jeigu kitaip nenustatyta Sutarties Specialiosiose sąlygose;</w:t>
      </w:r>
    </w:p>
    <w:p w14:paraId="1ED65138" w14:textId="113EF612"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laikytis visų Lietuvos Respublikoje galiojančių įstatymų ir kitų teisės aktų nuostatų ir užtikrinti, kad Tiekėjo ar subtiekėjo (</w:t>
      </w:r>
      <w:r w:rsidRPr="008362C4">
        <w:rPr>
          <w:rFonts w:ascii="Trebuchet MS" w:eastAsia="Times New Roman" w:hAnsi="Trebuchet MS" w:cs="Times New Roman"/>
          <w:i/>
          <w:sz w:val="22"/>
          <w:szCs w:val="22"/>
          <w:lang w:eastAsia="en-US"/>
        </w:rPr>
        <w:t>jei taikoma</w:t>
      </w:r>
      <w:r w:rsidRPr="008362C4">
        <w:rPr>
          <w:rFonts w:ascii="Trebuchet MS" w:eastAsia="Times New Roman" w:hAnsi="Trebuchet MS" w:cs="Times New Roman"/>
          <w:sz w:val="22"/>
          <w:szCs w:val="22"/>
          <w:lang w:eastAsia="en-US"/>
        </w:rPr>
        <w:t>) darbuotojai jų laikytųsi. Tiekėjas garantuoja Pirkėjui ir/ar trečiajai šaliai nuostolių atlyginimą, jei Tiekėjas ar subtiekėjo (</w:t>
      </w:r>
      <w:r w:rsidRPr="008362C4">
        <w:rPr>
          <w:rFonts w:ascii="Trebuchet MS" w:eastAsia="Times New Roman" w:hAnsi="Trebuchet MS" w:cs="Times New Roman"/>
          <w:i/>
          <w:sz w:val="22"/>
          <w:szCs w:val="22"/>
          <w:lang w:eastAsia="en-US"/>
        </w:rPr>
        <w:t>jei taikoma</w:t>
      </w:r>
      <w:r w:rsidRPr="008362C4">
        <w:rPr>
          <w:rFonts w:ascii="Trebuchet MS" w:eastAsia="Times New Roman" w:hAnsi="Trebuchet MS" w:cs="Times New Roman"/>
          <w:sz w:val="22"/>
          <w:szCs w:val="22"/>
          <w:lang w:eastAsia="en-US"/>
        </w:rPr>
        <w:t>) jo darbuotojai nesilaikytų įstatymų, teisės aktų reikalavimų ir dėl to būtų pateikti kokie nors reikalavimai ar pradėti procesiniai veiksmai;</w:t>
      </w:r>
    </w:p>
    <w:p w14:paraId="1EF6A245"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užtikrinti iš Pirkėjo Sutarties vykdymo metu gautos ir su Sutarties vykdymu susijusios informacijos konfidencialumą ir apsaugą. Sutarties vykdymo laikotarpio pabaigoje Pirkėjui paprašius raštu, grąžinti visus iš Pirkėjo gautus Sutarčiai vykdyti reikalingus dokumentus (jei tokie buvo pateikti Tiekėjui);</w:t>
      </w:r>
    </w:p>
    <w:p w14:paraId="76BBEB22"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kartu su Prekėmis pateikti Pirkėjui visą būtiną dokumentaciją, įskaitant Prekių naudojimo ir priežiūros instrukcijas;</w:t>
      </w:r>
    </w:p>
    <w:p w14:paraId="22386ECA"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nenaudoti Pirkėjo Prekių ženklų ar pavadinimo jokioje reklamoje, leidiniuose ar kt. be išankstinio raštiško Pirkėjo sutikimo;</w:t>
      </w:r>
    </w:p>
    <w:p w14:paraId="69FF0389"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pacing w:val="-6"/>
          <w:sz w:val="22"/>
          <w:szCs w:val="22"/>
          <w:lang w:eastAsia="en-US"/>
        </w:rPr>
        <w:t xml:space="preserve">per Pirkėjo nustatytą terminą savo lėšomis atlyginti Pirkėjui visus nuostolius ar žalą, </w:t>
      </w:r>
      <w:r w:rsidRPr="008362C4">
        <w:rPr>
          <w:rFonts w:ascii="Trebuchet MS" w:eastAsia="Times New Roman" w:hAnsi="Trebuchet MS" w:cs="Times New Roman"/>
          <w:spacing w:val="-5"/>
          <w:sz w:val="22"/>
          <w:szCs w:val="22"/>
          <w:lang w:eastAsia="en-US"/>
        </w:rPr>
        <w:t>susidariusius dėl Tiekėjo netinkamo Sutarties įvykdymo arba nevykdymo</w:t>
      </w:r>
      <w:r w:rsidRPr="008362C4">
        <w:rPr>
          <w:rFonts w:ascii="Trebuchet MS" w:eastAsia="Times New Roman" w:hAnsi="Trebuchet MS" w:cs="Times New Roman"/>
          <w:sz w:val="22"/>
          <w:szCs w:val="22"/>
          <w:lang w:eastAsia="en-US"/>
        </w:rPr>
        <w:t>;</w:t>
      </w:r>
    </w:p>
    <w:p w14:paraId="77379BE6"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nutraukus Sutartį dėl Tiekėjo kaltės, atlyginti Pirkėjui visus jo patirtus nuostolius, įskaitant, bet neapsiribojant kainų skirtumą, susidarantį Pirkėjui įsigyjant trūkstamas Prekes iš trečiųjų asmenų;</w:t>
      </w:r>
    </w:p>
    <w:p w14:paraId="2B64AD6F" w14:textId="77777777" w:rsidR="00443E83" w:rsidRPr="008362C4" w:rsidRDefault="00443E83" w:rsidP="00DF1980">
      <w:pPr>
        <w:numPr>
          <w:ilvl w:val="2"/>
          <w:numId w:val="48"/>
        </w:numPr>
        <w:tabs>
          <w:tab w:val="left" w:pos="993"/>
        </w:tabs>
        <w:spacing w:after="0" w:line="240" w:lineRule="auto"/>
        <w:ind w:left="0" w:firstLine="360"/>
        <w:contextualSpacing/>
        <w:jc w:val="both"/>
        <w:rPr>
          <w:rFonts w:ascii="Trebuchet MS" w:hAnsi="Trebuchet MS"/>
          <w:color w:val="000000"/>
          <w:sz w:val="22"/>
          <w:szCs w:val="22"/>
        </w:rPr>
      </w:pPr>
      <w:r w:rsidRPr="008362C4">
        <w:rPr>
          <w:rFonts w:ascii="Trebuchet MS" w:hAnsi="Trebuchet MS"/>
          <w:color w:val="000000"/>
          <w:sz w:val="22"/>
          <w:szCs w:val="22"/>
        </w:rPr>
        <w:t xml:space="preserve">užtikrinti, kad Sutarties sudarymo momentu ir visą jos galiojimo laikotarpį Tiekėjo ar subtiekėjo </w:t>
      </w:r>
      <w:r w:rsidRPr="008362C4">
        <w:rPr>
          <w:rFonts w:ascii="Trebuchet MS" w:hAnsi="Trebuchet MS"/>
          <w:i/>
          <w:color w:val="000000"/>
          <w:sz w:val="22"/>
          <w:szCs w:val="22"/>
        </w:rPr>
        <w:t>(jei taikoma)</w:t>
      </w:r>
      <w:r w:rsidRPr="008362C4">
        <w:rPr>
          <w:rFonts w:ascii="Trebuchet MS" w:hAnsi="Trebuchet MS"/>
          <w:color w:val="000000"/>
          <w:sz w:val="22"/>
          <w:szCs w:val="22"/>
        </w:rPr>
        <w:t xml:space="preserve"> darbuotojai turėtų reikiamą kvalifikaciją ir patirtį, reikalingus norint tiekti Prekes;</w:t>
      </w:r>
    </w:p>
    <w:p w14:paraId="505E3DEF"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Tiekėjas Pirkėjui įsipareigoja, kad Sutartį vykdys tik tokią teisę turintys asmenys;</w:t>
      </w:r>
    </w:p>
    <w:p w14:paraId="4A7AE605"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tinkamai vykdyti kitus įsipareigojimus, numatytus Sutartyje jos pristatytą</w:t>
      </w:r>
      <w:r w:rsidRPr="002C42D4">
        <w:rPr>
          <w:rFonts w:ascii="Trebuchet MS" w:eastAsia="Times New Roman" w:hAnsi="Trebuchet MS" w:cs="Times New Roman"/>
          <w:sz w:val="22"/>
          <w:szCs w:val="22"/>
          <w:lang w:eastAsia="en-US"/>
        </w:rPr>
        <w:t xml:space="preserve"> Prekę, </w:t>
      </w:r>
      <w:r w:rsidRPr="008362C4">
        <w:rPr>
          <w:rFonts w:ascii="Trebuchet MS" w:eastAsia="Times New Roman" w:hAnsi="Trebuchet MS" w:cs="Times New Roman"/>
          <w:sz w:val="22"/>
          <w:szCs w:val="22"/>
          <w:lang w:eastAsia="en-US"/>
        </w:rPr>
        <w:t>su sąlyga, kad jis tinkamai vykdo šią Sutartį.</w:t>
      </w:r>
    </w:p>
    <w:p w14:paraId="67D732BE"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Tiekėjas turi kitas teises, numatytas Sutartyje ir Lietuvos Respublikos galiojančiuose teisės aktuose.</w:t>
      </w:r>
    </w:p>
    <w:p w14:paraId="45C29690" w14:textId="77777777" w:rsidR="00443E83" w:rsidRPr="008362C4" w:rsidRDefault="00443E83" w:rsidP="00443E83">
      <w:p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360"/>
        <w:jc w:val="center"/>
        <w:rPr>
          <w:rFonts w:ascii="Trebuchet MS" w:eastAsia="Times New Roman" w:hAnsi="Trebuchet MS" w:cs="Times New Roman"/>
          <w:b/>
          <w:bCs/>
          <w:sz w:val="22"/>
          <w:szCs w:val="22"/>
          <w:lang w:eastAsia="en-US"/>
        </w:rPr>
      </w:pPr>
    </w:p>
    <w:p w14:paraId="5516EF99" w14:textId="77777777" w:rsidR="00443E83" w:rsidRPr="008362C4" w:rsidRDefault="00443E83" w:rsidP="00DF1980">
      <w:pPr>
        <w:numPr>
          <w:ilvl w:val="0"/>
          <w:numId w:val="48"/>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PIRKĖJO TEISĖS IR PAREIGOS</w:t>
      </w:r>
    </w:p>
    <w:p w14:paraId="6BF29FE3"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Pirkėjas įsipareigoja:</w:t>
      </w:r>
    </w:p>
    <w:p w14:paraId="55ECC977"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priimti Šalių sutartu laiku pristatytas Prekes, jeigu jos atitinka šios Sutarties reikalavimus;</w:t>
      </w:r>
    </w:p>
    <w:p w14:paraId="77F9B9C3" w14:textId="3772B92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priėmimo metu patikrinti pristatytas Prekes bei įforminti patikrinimo rezultatus;</w:t>
      </w:r>
    </w:p>
    <w:p w14:paraId="42585E62"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sumokėti Tiekėjui už tinkamai, kokybišką ir laiku pristatytą Prekę Sutarties kainą Sutarties specialiosiose sąlygose nustatyta tvarka ir terminais;</w:t>
      </w:r>
    </w:p>
    <w:p w14:paraId="5329A8D9"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 xml:space="preserve">suteikti Tiekėjui turimą informaciją ir / ar dokumentus, būtinus Sutarčiai vykdyti </w:t>
      </w:r>
      <w:r w:rsidRPr="008362C4">
        <w:rPr>
          <w:rFonts w:ascii="Trebuchet MS" w:eastAsia="Times New Roman" w:hAnsi="Trebuchet MS" w:cs="Times New Roman"/>
          <w:i/>
          <w:sz w:val="22"/>
          <w:szCs w:val="22"/>
          <w:lang w:eastAsia="en-US"/>
        </w:rPr>
        <w:t>(jei taikoma);</w:t>
      </w:r>
    </w:p>
    <w:p w14:paraId="003F5F1C" w14:textId="77777777" w:rsidR="00443E83" w:rsidRPr="008362C4" w:rsidRDefault="00443E83" w:rsidP="00DF1980">
      <w:pPr>
        <w:numPr>
          <w:ilvl w:val="2"/>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tinkamai vykdyti kitus įsipareigojimus, numatytus Sutartyje ir jos prieduose.</w:t>
      </w:r>
    </w:p>
    <w:p w14:paraId="1A305339" w14:textId="77777777" w:rsidR="00443E83" w:rsidRPr="008362C4" w:rsidRDefault="00443E83" w:rsidP="00DF1980">
      <w:pPr>
        <w:widowControl w:val="0"/>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Pirkėjas turi teisę vienašališkai įskaityti priskaičiuotas netesybas iš Tiekėjui mokėtinų sumų.</w:t>
      </w:r>
    </w:p>
    <w:p w14:paraId="4AF55EF7" w14:textId="77777777" w:rsidR="00443E83" w:rsidRPr="008362C4" w:rsidRDefault="00443E83" w:rsidP="00DF1980">
      <w:pPr>
        <w:numPr>
          <w:ilvl w:val="1"/>
          <w:numId w:val="48"/>
        </w:numPr>
        <w:tabs>
          <w:tab w:val="left" w:pos="360"/>
          <w:tab w:val="left" w:pos="993"/>
        </w:tabs>
        <w:spacing w:after="0" w:line="240" w:lineRule="auto"/>
        <w:ind w:left="0" w:firstLine="360"/>
        <w:contextualSpacing/>
        <w:jc w:val="both"/>
        <w:rPr>
          <w:rFonts w:ascii="Trebuchet MS" w:eastAsia="SimSun" w:hAnsi="Trebuchet MS" w:cs="Times New Roman"/>
          <w:sz w:val="22"/>
          <w:szCs w:val="22"/>
        </w:rPr>
      </w:pPr>
      <w:r w:rsidRPr="008362C4">
        <w:rPr>
          <w:rFonts w:ascii="Trebuchet MS" w:eastAsia="SimSun" w:hAnsi="Trebuchet MS" w:cs="Times New Roman"/>
          <w:sz w:val="22"/>
          <w:szCs w:val="22"/>
        </w:rPr>
        <w:t>Pirkėjas turi teisę sustabdyti mokėjimus Tiekėjui, jeigu Tiekėjas nevykdo arba netinkamai vykdo bet kokius Sutartimi prisiimtus ar teisės aktuose numatytus įsipareigojimus, iki kol šie įsipareigojimai nebus tinkamai įvykdyti.</w:t>
      </w:r>
    </w:p>
    <w:p w14:paraId="424906D9"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lastRenderedPageBreak/>
        <w:t>Pirkėjas turi teisę neapmokėti Europos elektroninių sąskaitų faktūrų standarto neatitinkančių Sąskaitų, jeigu Tiekėjas jas pateikia ne informacinės sistemos „E.sąskaita“ priemonėmis.</w:t>
      </w:r>
    </w:p>
    <w:p w14:paraId="06988C13"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Pirkėjas turi kitas teises, numatytas Sutartyje ir Lietuvos Respublikos galiojančiuose teisės aktuose.</w:t>
      </w:r>
    </w:p>
    <w:p w14:paraId="25427531" w14:textId="77777777" w:rsidR="00443E83" w:rsidRPr="008362C4" w:rsidRDefault="00443E83" w:rsidP="00443E83">
      <w:pPr>
        <w:tabs>
          <w:tab w:val="left" w:pos="993"/>
        </w:tabs>
        <w:autoSpaceDE w:val="0"/>
        <w:autoSpaceDN w:val="0"/>
        <w:adjustRightInd w:val="0"/>
        <w:spacing w:after="0" w:line="240" w:lineRule="auto"/>
        <w:ind w:firstLine="360"/>
        <w:jc w:val="both"/>
        <w:rPr>
          <w:rFonts w:ascii="Trebuchet MS" w:eastAsia="Times New Roman" w:hAnsi="Trebuchet MS" w:cs="Times New Roman"/>
          <w:sz w:val="22"/>
          <w:szCs w:val="22"/>
          <w:lang w:eastAsia="en-US"/>
        </w:rPr>
      </w:pPr>
    </w:p>
    <w:p w14:paraId="0196ACCD" w14:textId="77777777" w:rsidR="00443E83" w:rsidRPr="008362C4" w:rsidRDefault="00443E83" w:rsidP="00DF1980">
      <w:pPr>
        <w:keepNext/>
        <w:keepLines/>
        <w:numPr>
          <w:ilvl w:val="0"/>
          <w:numId w:val="48"/>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57"/>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SUTARTIES KAINA (KAINODAROS TAISYKLĖS)/MOKĖJIMO SĄLYGOS</w:t>
      </w:r>
    </w:p>
    <w:p w14:paraId="0C6FD957" w14:textId="77777777" w:rsidR="00443E83" w:rsidRPr="008362C4" w:rsidRDefault="00443E83" w:rsidP="00DF1980">
      <w:pPr>
        <w:keepNext/>
        <w:keepLines/>
        <w:numPr>
          <w:ilvl w:val="1"/>
          <w:numId w:val="48"/>
        </w:numPr>
        <w:tabs>
          <w:tab w:val="left" w:pos="993"/>
        </w:tabs>
        <w:autoSpaceDE w:val="0"/>
        <w:autoSpaceDN w:val="0"/>
        <w:adjustRightInd w:val="0"/>
        <w:spacing w:after="0" w:line="240" w:lineRule="auto"/>
        <w:ind w:left="0" w:firstLine="357"/>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Sutarties kaina / kainodaros taisyklės nustatyta/os Sutarties Specialiosiose sąlygose.</w:t>
      </w:r>
    </w:p>
    <w:p w14:paraId="39F1A02B" w14:textId="77777777" w:rsidR="00443E83" w:rsidRPr="002C42D4" w:rsidRDefault="00443E83" w:rsidP="00DF1980">
      <w:pPr>
        <w:keepNext/>
        <w:keepLines/>
        <w:numPr>
          <w:ilvl w:val="1"/>
          <w:numId w:val="48"/>
        </w:numPr>
        <w:tabs>
          <w:tab w:val="left" w:pos="993"/>
        </w:tabs>
        <w:autoSpaceDE w:val="0"/>
        <w:autoSpaceDN w:val="0"/>
        <w:spacing w:after="0" w:line="240" w:lineRule="auto"/>
        <w:ind w:left="0" w:firstLine="357"/>
        <w:contextualSpacing/>
        <w:jc w:val="both"/>
        <w:rPr>
          <w:rFonts w:ascii="Trebuchet MS" w:hAnsi="Trebuchet MS"/>
          <w:sz w:val="22"/>
          <w:szCs w:val="22"/>
        </w:rPr>
      </w:pPr>
      <w:r w:rsidRPr="008362C4">
        <w:rPr>
          <w:rFonts w:ascii="Trebuchet MS" w:hAnsi="Trebuchet MS"/>
          <w:sz w:val="22"/>
          <w:szCs w:val="22"/>
        </w:rPr>
        <w:t>Į</w:t>
      </w:r>
      <w:r w:rsidRPr="008362C4">
        <w:rPr>
          <w:rFonts w:ascii="Trebuchet MS" w:hAnsi="Trebuchet MS"/>
          <w:i/>
          <w:iCs/>
          <w:sz w:val="22"/>
          <w:szCs w:val="22"/>
        </w:rPr>
        <w:t xml:space="preserve"> </w:t>
      </w:r>
      <w:r w:rsidRPr="008362C4">
        <w:rPr>
          <w:rFonts w:ascii="Trebuchet MS" w:hAnsi="Trebuchet MS"/>
          <w:sz w:val="22"/>
          <w:szCs w:val="22"/>
        </w:rPr>
        <w:t xml:space="preserve">Sutarties kainą ar maksimalią Sutarties kainą / Prekių įkainius yra įskaičiuoti visi mokesčiai ir rinkliavos, taikomi Prekėms Lietuvoje / kitoje valstybėje, kurios gali atsirasti, vykdant šią Sutartį, įskaitant, bet neapsiribojant, bet kokius muito mokesčius ir rinkliavas, transportavimo išlaidas iki Pirkėjo įpakavimo, pakrovimo, tranzito, tikrinimo, draudimo ir kitas su Prekių tiekimu susijusias išlaidas. Importo PVM, jeigu toks būtų, sumoka Tiekėjas </w:t>
      </w:r>
      <w:r w:rsidRPr="008362C4">
        <w:rPr>
          <w:rFonts w:ascii="Trebuchet MS" w:hAnsi="Trebuchet MS"/>
          <w:i/>
          <w:iCs/>
          <w:sz w:val="22"/>
          <w:szCs w:val="22"/>
        </w:rPr>
        <w:t xml:space="preserve">(išskyrus atvejus, kai Tiekėjas yra registruotas </w:t>
      </w:r>
      <w:r w:rsidRPr="008362C4">
        <w:rPr>
          <w:rFonts w:ascii="Trebuchet MS" w:hAnsi="Trebuchet MS"/>
          <w:bCs/>
          <w:i/>
          <w:iCs/>
          <w:sz w:val="22"/>
          <w:szCs w:val="22"/>
        </w:rPr>
        <w:t>ne Lietuvoje</w:t>
      </w:r>
      <w:r w:rsidRPr="008362C4">
        <w:rPr>
          <w:rFonts w:ascii="Trebuchet MS" w:hAnsi="Trebuchet MS"/>
          <w:iCs/>
          <w:sz w:val="22"/>
          <w:szCs w:val="22"/>
        </w:rPr>
        <w:t>,</w:t>
      </w:r>
      <w:r w:rsidRPr="008362C4">
        <w:rPr>
          <w:rFonts w:ascii="Trebuchet MS" w:hAnsi="Trebuchet MS"/>
          <w:i/>
          <w:iCs/>
          <w:sz w:val="22"/>
          <w:szCs w:val="22"/>
        </w:rPr>
        <w:t xml:space="preserve"> tokiu atveju nuostata derinama su Tiekėju ir gali būti įrašoma Sutarties Specialiosiose sąlygose)</w:t>
      </w:r>
      <w:r w:rsidRPr="008362C4">
        <w:rPr>
          <w:rFonts w:ascii="Trebuchet MS" w:hAnsi="Trebuchet MS"/>
          <w:sz w:val="22"/>
          <w:szCs w:val="22"/>
        </w:rPr>
        <w:t>. Jei, esant Tiekėjo prievolei sumokėti importo PVM, importo PVM sumoka Pirkėjas, Tiekėjas ne vėliau kaip per 10 (dešimt) kalendorinių dienų atlygina tokias Pirkėjo išlaidas pagal atskirai pateiktą Sąskaitą.</w:t>
      </w:r>
    </w:p>
    <w:p w14:paraId="059A747E" w14:textId="77777777" w:rsidR="00443E83" w:rsidRPr="008362C4" w:rsidRDefault="00443E83" w:rsidP="00DF1980">
      <w:pPr>
        <w:keepNext/>
        <w:keepLines/>
        <w:numPr>
          <w:ilvl w:val="1"/>
          <w:numId w:val="48"/>
        </w:numPr>
        <w:shd w:val="clear" w:color="auto" w:fill="FFFFFF"/>
        <w:tabs>
          <w:tab w:val="left" w:pos="259"/>
          <w:tab w:val="left" w:pos="360"/>
          <w:tab w:val="left" w:pos="993"/>
        </w:tabs>
        <w:spacing w:after="0" w:line="240" w:lineRule="auto"/>
        <w:ind w:left="0" w:firstLine="357"/>
        <w:contextualSpacing/>
        <w:jc w:val="both"/>
        <w:rPr>
          <w:rFonts w:ascii="Trebuchet MS" w:hAnsi="Trebuchet MS"/>
          <w:sz w:val="22"/>
          <w:szCs w:val="22"/>
        </w:rPr>
      </w:pPr>
      <w:r w:rsidRPr="008362C4">
        <w:rPr>
          <w:rFonts w:ascii="Trebuchet MS" w:hAnsi="Trebuchet MS"/>
          <w:sz w:val="22"/>
          <w:szCs w:val="22"/>
        </w:rPr>
        <w:t xml:space="preserve">Sutarties kaina / Prekių įkainiai, neįskaitant PVM, nustatyta (-i) Tiekėjo pasiūlyme yra galutinė (-iai) ir nesikeičia per visą Sutarties galiojimo laikotarpį. Tiekėjas prisiima visą riziką dėl galimo Sutarties kainos / Prekių įkainių padidėjimo. </w:t>
      </w:r>
    </w:p>
    <w:p w14:paraId="1173BFEC" w14:textId="77777777" w:rsidR="00443E83" w:rsidRPr="008362C4" w:rsidRDefault="00443E83" w:rsidP="00DF1980">
      <w:pPr>
        <w:keepNext/>
        <w:keepLines/>
        <w:numPr>
          <w:ilvl w:val="1"/>
          <w:numId w:val="48"/>
        </w:numPr>
        <w:tabs>
          <w:tab w:val="left" w:pos="993"/>
          <w:tab w:val="left" w:pos="1276"/>
        </w:tabs>
        <w:spacing w:after="0" w:line="240" w:lineRule="auto"/>
        <w:ind w:left="0" w:firstLine="357"/>
        <w:contextualSpacing/>
        <w:jc w:val="both"/>
        <w:outlineLvl w:val="2"/>
        <w:rPr>
          <w:rFonts w:ascii="Trebuchet MS" w:hAnsi="Trebuchet MS"/>
          <w:sz w:val="22"/>
          <w:szCs w:val="22"/>
        </w:rPr>
      </w:pPr>
      <w:bookmarkStart w:id="56" w:name="_Toc87595766"/>
      <w:bookmarkStart w:id="57" w:name="_Toc88026926"/>
      <w:bookmarkStart w:id="58" w:name="_Toc88026980"/>
      <w:bookmarkStart w:id="59" w:name="_Toc88038513"/>
      <w:bookmarkStart w:id="60" w:name="_Toc88222607"/>
      <w:bookmarkStart w:id="61" w:name="_Toc102654341"/>
      <w:bookmarkStart w:id="62" w:name="_Toc105406936"/>
      <w:bookmarkStart w:id="63" w:name="_Toc108090441"/>
      <w:r w:rsidRPr="008362C4">
        <w:rPr>
          <w:rFonts w:ascii="Trebuchet MS" w:hAnsi="Trebuchet MS"/>
          <w:sz w:val="22"/>
          <w:szCs w:val="22"/>
        </w:rPr>
        <w:t>Šalys susitaria ir sutinka, kad Sutarties kaina ar maksimali Sutarties kaina / Prekių įkainiai (priklausomai nuo pasirinktos kainodaros Specialiosiose Sutarties sąlygose) be PVM negali būti keičiami dėl teisės aktų pasikeitimo, įskaitant dėl to pasikeitusius mokesčius, t.y. visą riziką dėl galimo Sutarties kainos ar maksimalios Sutarties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t.y. Pirkėjas mokės Tiekėjui už tinkamai pagal Sutartį patiektas Prekes Sutarties ar maksimalios Sutarties kainą / Prekių įkainius, kurie bus lygūs sumai, gautai prie Sutartyje nurodytos Sutarties kainos ar maksimalios Sutarties kainos / Prekių įkainių be PVM pridėjus PVM, apskaičiuotą pagal naujai patvirtintą mokesčio tarifą, nebent priimti teisės aktai numatytų kitaip. Perskaičiuota Sutarties kaina ar maksimali Sutarties kaina / Prekių įkainiai įforminami Šalių pasirašytu susitarimu ir turi būti taikomi nuo naujo PVM įvedimo datos (nepriklausomai nuo to, kada pasirašytas susitarimas).</w:t>
      </w:r>
      <w:bookmarkEnd w:id="56"/>
      <w:bookmarkEnd w:id="57"/>
      <w:bookmarkEnd w:id="58"/>
      <w:bookmarkEnd w:id="59"/>
      <w:bookmarkEnd w:id="60"/>
      <w:bookmarkEnd w:id="61"/>
      <w:bookmarkEnd w:id="62"/>
      <w:bookmarkEnd w:id="63"/>
    </w:p>
    <w:p w14:paraId="2096726A" w14:textId="77777777" w:rsidR="00443E83" w:rsidRPr="008362C4" w:rsidRDefault="00443E83" w:rsidP="00DF1980">
      <w:pPr>
        <w:numPr>
          <w:ilvl w:val="1"/>
          <w:numId w:val="48"/>
        </w:numPr>
        <w:tabs>
          <w:tab w:val="left" w:pos="709"/>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PVM pasikeitimo atveju, Pirkėjas vienašališkai sudaro Sutarties kainos perskaičiavimo dėl PVM pasikeitimo aktą ir įteikia jį Tiekėjui Sutartyje nustatyta tvarka. Tiekėjui per 3 (tris) dienas nuo Sutarties kainos perskaičiavimo dėl PVM pasikeitimo akto įteikimo jam dienos nenustačius kainos perskaičiavimo techninių klaidų ir nepateikus atitinkamo rašytinio pranešimo Pirkėjui, Sutarties kainos perskaičiavimo dėl PVM pasikeitimo aktas laikomas teisingu ir neatskiriamu nuo Sutarties.</w:t>
      </w:r>
    </w:p>
    <w:p w14:paraId="46B01065"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Tiekėjas pilnai prisiima Prekių, įskaitant bet neapsiribojant Prekių sudėtinių dalių, naudojamų Prekių gamyboje ir kt., pabrangimo riziką. Sutarties kaina / Prekių įkainiai dėl kitų mokesčių ar dėl kainų lygio pasikeitimo nebus perskaičiuojami.</w:t>
      </w:r>
    </w:p>
    <w:p w14:paraId="6B71BBE5"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Vykdant Sutartį, v</w:t>
      </w:r>
      <w:r w:rsidRPr="008362C4">
        <w:rPr>
          <w:rFonts w:ascii="Trebuchet MS" w:hAnsi="Trebuchet MS"/>
          <w:color w:val="000000"/>
          <w:sz w:val="22"/>
          <w:szCs w:val="22"/>
        </w:rPr>
        <w:t xml:space="preserve">isos Sąskaitos </w:t>
      </w:r>
      <w:r w:rsidRPr="008362C4">
        <w:rPr>
          <w:rFonts w:ascii="Trebuchet MS" w:hAnsi="Trebuchet MS"/>
          <w:sz w:val="22"/>
          <w:szCs w:val="22"/>
        </w:rPr>
        <w:t xml:space="preserve">teikiamos tik elektroniniu būdu. Avansines sąskaitas faktūras Tiekėjas gali pateikti už Sutarties vykdymą atsakingam asmeniui arba informacinės sistemos „E. sąskaita“ priemonėmis. 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w:t>
      </w:r>
      <w:r w:rsidRPr="008362C4">
        <w:rPr>
          <w:rFonts w:ascii="Trebuchet MS" w:hAnsi="Trebuchet MS"/>
          <w:color w:val="000000"/>
          <w:sz w:val="22"/>
          <w:szCs w:val="22"/>
        </w:rPr>
        <w:t xml:space="preserve">Kartu galima prisegti Prekių </w:t>
      </w:r>
      <w:r w:rsidRPr="008362C4">
        <w:rPr>
          <w:rFonts w:ascii="Trebuchet MS" w:hAnsi="Trebuchet MS"/>
          <w:bCs/>
          <w:sz w:val="22"/>
          <w:szCs w:val="22"/>
        </w:rPr>
        <w:t>perdavimo–priėmimo</w:t>
      </w:r>
      <w:r w:rsidRPr="008362C4">
        <w:rPr>
          <w:rFonts w:ascii="Trebuchet MS" w:hAnsi="Trebuchet MS"/>
          <w:color w:val="000000"/>
          <w:sz w:val="22"/>
          <w:szCs w:val="22"/>
        </w:rPr>
        <w:t xml:space="preserve"> aktus ar kitus papildomus dokumentus. </w:t>
      </w:r>
      <w:r w:rsidRPr="008362C4">
        <w:rPr>
          <w:rFonts w:ascii="Trebuchet MS" w:hAnsi="Trebuchet MS"/>
          <w:sz w:val="22"/>
          <w:szCs w:val="22"/>
        </w:rPr>
        <w:t xml:space="preserve">Abiem Šalims pasirašius Prekių </w:t>
      </w:r>
      <w:r w:rsidRPr="008362C4">
        <w:rPr>
          <w:rFonts w:ascii="Trebuchet MS" w:hAnsi="Trebuchet MS"/>
          <w:bCs/>
          <w:sz w:val="22"/>
          <w:szCs w:val="22"/>
        </w:rPr>
        <w:t xml:space="preserve">perdavimo–priėmimo </w:t>
      </w:r>
      <w:r w:rsidRPr="008362C4">
        <w:rPr>
          <w:rFonts w:ascii="Trebuchet MS" w:hAnsi="Trebuchet MS"/>
          <w:sz w:val="22"/>
          <w:szCs w:val="22"/>
        </w:rPr>
        <w:t>aktą, Tiekėjas įsipareigoja ne vėliau kaip per 2 (dvi) kalendorines dienas pateikti Sąskaitą. Tiekėjo išrašoma Sąskaita</w:t>
      </w:r>
      <w:r>
        <w:rPr>
          <w:rFonts w:ascii="Trebuchet MS" w:hAnsi="Trebuchet MS"/>
          <w:sz w:val="22"/>
          <w:szCs w:val="22"/>
        </w:rPr>
        <w:t xml:space="preserve"> </w:t>
      </w:r>
      <w:r w:rsidRPr="008362C4">
        <w:rPr>
          <w:rFonts w:ascii="Trebuchet MS" w:hAnsi="Trebuchet MS"/>
          <w:sz w:val="22"/>
          <w:szCs w:val="22"/>
        </w:rPr>
        <w:t xml:space="preserve">privalo atitikti įstatymų reikalavimus. Be to, Tiekėjo išrašomoje Sąskaitoje papildomai privalo būti nurodytas Tiekėjo PVM mokėtojo kodas, Sutarties numeris, pasirašyto perdavimo-priėmimo </w:t>
      </w:r>
      <w:r w:rsidRPr="008362C4">
        <w:rPr>
          <w:rFonts w:ascii="Trebuchet MS" w:hAnsi="Trebuchet MS"/>
          <w:bCs/>
          <w:sz w:val="22"/>
          <w:szCs w:val="22"/>
        </w:rPr>
        <w:t>akto</w:t>
      </w:r>
      <w:r w:rsidRPr="008362C4">
        <w:rPr>
          <w:rFonts w:ascii="Trebuchet MS" w:hAnsi="Trebuchet MS"/>
          <w:sz w:val="22"/>
          <w:szCs w:val="22"/>
        </w:rPr>
        <w:t xml:space="preserve"> numeris ir data, Šalių atsakingų asmenų kontaktai. </w:t>
      </w:r>
      <w:r w:rsidRPr="008362C4">
        <w:rPr>
          <w:rFonts w:ascii="Trebuchet MS" w:hAnsi="Trebuchet MS"/>
          <w:color w:val="000000"/>
          <w:sz w:val="22"/>
          <w:szCs w:val="22"/>
        </w:rPr>
        <w:t xml:space="preserve">Jei Prekių patiekimo data nesutampa su Sąskaitos išrašymo diena, išrašomoje Sąskaitoje turi būti nurodoma patiektų Prekių perdavimo-priėmimo akto numeris ir data. </w:t>
      </w:r>
      <w:r w:rsidRPr="008362C4">
        <w:rPr>
          <w:rFonts w:ascii="Trebuchet MS" w:hAnsi="Trebuchet MS"/>
          <w:sz w:val="22"/>
          <w:szCs w:val="22"/>
        </w:rPr>
        <w:t xml:space="preserve">Sąskaita turi būti išrašoma ta data, kuria Pirkėjas pasirašys perdavimo-priėmimo aktą. </w:t>
      </w:r>
    </w:p>
    <w:p w14:paraId="05422BCB"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Tuo atveju, jei Tiekėjo pateikta Sąskaita neatitinka Sutarties Bendrųjų sąlygų 5.7 punkto reikalavimų, Pirkėjas tokią Sąskaitą pateikia tikslinti Tiekėjui, nurodydamas nedelsiant pateikti Sąskaitą, atitinkančią Sutarties Bendrųjų sąlygų 5.7 punkto reikalavimus.</w:t>
      </w:r>
    </w:p>
    <w:p w14:paraId="5696B7ED"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trike/>
          <w:spacing w:val="-7"/>
          <w:sz w:val="22"/>
          <w:szCs w:val="22"/>
        </w:rPr>
      </w:pPr>
      <w:r w:rsidRPr="008362C4">
        <w:rPr>
          <w:rFonts w:ascii="Trebuchet MS" w:hAnsi="Trebuchet MS"/>
          <w:spacing w:val="-7"/>
          <w:sz w:val="22"/>
          <w:szCs w:val="22"/>
        </w:rPr>
        <w:lastRenderedPageBreak/>
        <w:t xml:space="preserve">Šalys pilnai prisiima riziką dėl galimo valiutų kurso pasikeitimo (jei toks būtų). </w:t>
      </w:r>
    </w:p>
    <w:p w14:paraId="6F1AED3D"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bCs/>
          <w:sz w:val="22"/>
          <w:szCs w:val="22"/>
        </w:rPr>
        <w:t>Apmokėjimas už tinkamai patiektas ir priimtas Prekes atliekamas pasirašius Prekių perdavimo–priėmimo aktą ir</w:t>
      </w:r>
      <w:r w:rsidRPr="008362C4">
        <w:rPr>
          <w:rFonts w:ascii="Trebuchet MS" w:hAnsi="Trebuchet MS"/>
          <w:color w:val="000000"/>
          <w:spacing w:val="-5"/>
          <w:sz w:val="22"/>
          <w:szCs w:val="22"/>
        </w:rPr>
        <w:t xml:space="preserve"> jo pagrindu Tiekėjo pateiktą </w:t>
      </w:r>
      <w:r w:rsidRPr="008362C4">
        <w:rPr>
          <w:rFonts w:ascii="Trebuchet MS" w:hAnsi="Trebuchet MS"/>
          <w:color w:val="000000"/>
          <w:sz w:val="22"/>
          <w:szCs w:val="22"/>
        </w:rPr>
        <w:t xml:space="preserve">Sąskaitą, atitinkančią Sutarties sąlygose nurodytus reikalavimus, bankiniu pavedimu į </w:t>
      </w:r>
      <w:r w:rsidRPr="008362C4">
        <w:rPr>
          <w:rFonts w:ascii="Trebuchet MS" w:hAnsi="Trebuchet MS"/>
          <w:sz w:val="22"/>
          <w:szCs w:val="22"/>
        </w:rPr>
        <w:t>Tiekėjo banko sąskaitą, nurodytą šioje Sutartyje,</w:t>
      </w:r>
      <w:r w:rsidRPr="008362C4">
        <w:rPr>
          <w:rFonts w:ascii="Trebuchet MS" w:hAnsi="Trebuchet MS"/>
          <w:color w:val="000000"/>
          <w:spacing w:val="-1"/>
          <w:sz w:val="22"/>
          <w:szCs w:val="22"/>
        </w:rPr>
        <w:t xml:space="preserve"> po Sąskaitos priėmimo per </w:t>
      </w:r>
      <w:r w:rsidRPr="008362C4">
        <w:rPr>
          <w:rFonts w:ascii="Trebuchet MS" w:hAnsi="Trebuchet MS"/>
          <w:color w:val="000000"/>
          <w:sz w:val="22"/>
          <w:szCs w:val="22"/>
        </w:rPr>
        <w:t xml:space="preserve">„E.sąskaita“ </w:t>
      </w:r>
      <w:r w:rsidRPr="008362C4">
        <w:rPr>
          <w:rFonts w:ascii="Trebuchet MS" w:hAnsi="Trebuchet MS"/>
          <w:color w:val="000000"/>
          <w:spacing w:val="-1"/>
          <w:sz w:val="22"/>
          <w:szCs w:val="22"/>
        </w:rPr>
        <w:t>dienos</w:t>
      </w:r>
      <w:r w:rsidRPr="008362C4">
        <w:rPr>
          <w:rFonts w:ascii="Trebuchet MS" w:hAnsi="Trebuchet MS"/>
          <w:sz w:val="22"/>
          <w:szCs w:val="22"/>
        </w:rPr>
        <w:t xml:space="preserve">. </w:t>
      </w:r>
    </w:p>
    <w:p w14:paraId="770C3DCF" w14:textId="77777777" w:rsidR="00443E83" w:rsidRPr="008362C4" w:rsidRDefault="00443E83" w:rsidP="00DF1980">
      <w:pPr>
        <w:numPr>
          <w:ilvl w:val="1"/>
          <w:numId w:val="48"/>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 xml:space="preserve">Jeigu mobilizacijos, karo ar nepaprastosios padėties atveju yra Centrinės viešųjų pirkimų informacinės sistemos ar informacinės sistemos „E. sąskaita“ pažeidimų, dėl kurių negalimas </w:t>
      </w:r>
      <w:r w:rsidRPr="008362C4">
        <w:rPr>
          <w:rFonts w:ascii="Trebuchet MS" w:hAnsi="Trebuchet MS"/>
          <w:bCs/>
          <w:sz w:val="22"/>
          <w:szCs w:val="22"/>
        </w:rPr>
        <w:t>Tiekėjo</w:t>
      </w:r>
      <w:r w:rsidRPr="008362C4">
        <w:rPr>
          <w:rFonts w:ascii="Trebuchet MS" w:hAnsi="Trebuchet MS"/>
          <w:sz w:val="22"/>
          <w:szCs w:val="22"/>
        </w:rPr>
        <w:t xml:space="preserve"> ir </w:t>
      </w:r>
      <w:r w:rsidRPr="008362C4">
        <w:rPr>
          <w:rFonts w:ascii="Trebuchet MS" w:hAnsi="Trebuchet MS"/>
          <w:bCs/>
          <w:sz w:val="22"/>
          <w:szCs w:val="22"/>
        </w:rPr>
        <w:t>Pirkėjo</w:t>
      </w:r>
      <w:r w:rsidRPr="008362C4">
        <w:rPr>
          <w:rFonts w:ascii="Trebuchet MS" w:hAnsi="Trebuchet MS"/>
          <w:sz w:val="22"/>
          <w:szCs w:val="22"/>
        </w:rPr>
        <w:t xml:space="preserve"> bendravimas ir keitimasis informacija naudojantis šiomis sistemomis, atliekant pirkimus gali būti naudojamos kitos Viešųjų pirkimų įstatymo 22 straipsnyje Centrinei viešųjų pirkimų informacinei sistemai keliamus reikalavimus atitinkančios elektroninės priemonės.</w:t>
      </w:r>
    </w:p>
    <w:p w14:paraId="2BAC29C2" w14:textId="77777777" w:rsidR="00443E83" w:rsidRPr="008362C4" w:rsidRDefault="00443E83" w:rsidP="00443E83">
      <w:pPr>
        <w:tabs>
          <w:tab w:val="left" w:pos="993"/>
        </w:tabs>
        <w:spacing w:after="0" w:line="240" w:lineRule="auto"/>
        <w:ind w:firstLine="360"/>
        <w:jc w:val="both"/>
        <w:rPr>
          <w:rFonts w:ascii="Trebuchet MS" w:hAnsi="Trebuchet MS"/>
          <w:sz w:val="22"/>
          <w:szCs w:val="22"/>
        </w:rPr>
      </w:pPr>
    </w:p>
    <w:p w14:paraId="06CABF30" w14:textId="77777777" w:rsidR="00443E83" w:rsidRPr="008362C4" w:rsidRDefault="00443E83" w:rsidP="00DF1980">
      <w:pPr>
        <w:numPr>
          <w:ilvl w:val="0"/>
          <w:numId w:val="48"/>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 xml:space="preserve">SUTARTIES ĮVYKDYMO UŽTIKRINIMAS </w:t>
      </w:r>
      <w:r w:rsidRPr="008362C4">
        <w:rPr>
          <w:rFonts w:ascii="Trebuchet MS" w:eastAsia="Times New Roman" w:hAnsi="Trebuchet MS" w:cs="Times New Roman"/>
          <w:b/>
          <w:bCs/>
          <w:i/>
          <w:sz w:val="22"/>
          <w:szCs w:val="22"/>
          <w:lang w:eastAsia="en-US"/>
        </w:rPr>
        <w:t>(jei taikoma)</w:t>
      </w:r>
    </w:p>
    <w:p w14:paraId="2B154165" w14:textId="77777777" w:rsidR="00443E83" w:rsidRPr="008362C4" w:rsidRDefault="00443E83" w:rsidP="00DF1980">
      <w:pPr>
        <w:numPr>
          <w:ilvl w:val="1"/>
          <w:numId w:val="48"/>
        </w:numPr>
        <w:tabs>
          <w:tab w:val="left" w:pos="360"/>
          <w:tab w:val="left" w:pos="709"/>
          <w:tab w:val="left" w:pos="900"/>
          <w:tab w:val="left" w:pos="993"/>
        </w:tabs>
        <w:spacing w:after="0" w:line="240" w:lineRule="auto"/>
        <w:ind w:left="0" w:firstLine="360"/>
        <w:contextualSpacing/>
        <w:jc w:val="both"/>
        <w:rPr>
          <w:rFonts w:ascii="Trebuchet MS" w:hAnsi="Trebuchet MS"/>
          <w:spacing w:val="1"/>
          <w:sz w:val="22"/>
          <w:szCs w:val="22"/>
        </w:rPr>
      </w:pPr>
      <w:r w:rsidRPr="008362C4">
        <w:rPr>
          <w:rFonts w:ascii="Trebuchet MS" w:hAnsi="Trebuchet MS"/>
          <w:spacing w:val="-5"/>
          <w:sz w:val="22"/>
          <w:szCs w:val="22"/>
        </w:rPr>
        <w:t>Sutarties</w:t>
      </w:r>
      <w:r w:rsidRPr="008362C4">
        <w:rPr>
          <w:rFonts w:ascii="Trebuchet MS" w:hAnsi="Trebuchet MS"/>
          <w:spacing w:val="1"/>
          <w:sz w:val="22"/>
          <w:szCs w:val="22"/>
        </w:rPr>
        <w:t xml:space="preserve"> įvykdymo užtikrinamo dydis ir būdas yra numatytas Sutarties Specialiosiose sąlygose.</w:t>
      </w:r>
    </w:p>
    <w:p w14:paraId="697A98EE" w14:textId="77777777" w:rsidR="00443E83" w:rsidRPr="008362C4" w:rsidRDefault="00443E83" w:rsidP="00DF1980">
      <w:pPr>
        <w:numPr>
          <w:ilvl w:val="1"/>
          <w:numId w:val="48"/>
        </w:numPr>
        <w:tabs>
          <w:tab w:val="left" w:pos="360"/>
          <w:tab w:val="left" w:pos="993"/>
        </w:tabs>
        <w:spacing w:after="0" w:line="240" w:lineRule="auto"/>
        <w:ind w:left="0" w:firstLine="357"/>
        <w:contextualSpacing/>
        <w:jc w:val="both"/>
        <w:rPr>
          <w:rFonts w:ascii="Trebuchet MS" w:hAnsi="Trebuchet MS"/>
          <w:spacing w:val="1"/>
          <w:sz w:val="22"/>
          <w:szCs w:val="22"/>
        </w:rPr>
      </w:pPr>
      <w:r w:rsidRPr="008362C4">
        <w:rPr>
          <w:rFonts w:ascii="Trebuchet MS" w:hAnsi="Trebuchet MS"/>
          <w:spacing w:val="-5"/>
          <w:sz w:val="22"/>
          <w:szCs w:val="22"/>
        </w:rPr>
        <w:t>Sutarties</w:t>
      </w:r>
      <w:r w:rsidRPr="008362C4">
        <w:rPr>
          <w:rFonts w:ascii="Trebuchet MS" w:hAnsi="Trebuchet MS"/>
          <w:color w:val="000000"/>
          <w:spacing w:val="-6"/>
          <w:sz w:val="22"/>
          <w:szCs w:val="22"/>
        </w:rPr>
        <w:t xml:space="preserve"> įvykdymas gali būti užtikrintas tik šiais būdais:</w:t>
      </w:r>
    </w:p>
    <w:p w14:paraId="1F49C91D" w14:textId="77777777" w:rsidR="00443E83" w:rsidRPr="008362C4" w:rsidRDefault="00443E83" w:rsidP="00DF1980">
      <w:pPr>
        <w:numPr>
          <w:ilvl w:val="2"/>
          <w:numId w:val="48"/>
        </w:numPr>
        <w:tabs>
          <w:tab w:val="left" w:pos="360"/>
          <w:tab w:val="left" w:pos="993"/>
        </w:tabs>
        <w:spacing w:after="0" w:line="240" w:lineRule="auto"/>
        <w:ind w:left="0" w:firstLine="357"/>
        <w:jc w:val="both"/>
        <w:rPr>
          <w:rFonts w:ascii="Trebuchet MS" w:hAnsi="Trebuchet MS"/>
          <w:color w:val="000000"/>
          <w:spacing w:val="-6"/>
          <w:sz w:val="22"/>
          <w:szCs w:val="22"/>
        </w:rPr>
      </w:pPr>
      <w:r w:rsidRPr="008362C4">
        <w:rPr>
          <w:rFonts w:ascii="Trebuchet MS" w:hAnsi="Trebuchet MS"/>
          <w:sz w:val="22"/>
          <w:szCs w:val="22"/>
        </w:rPr>
        <w:t>netesybomis – bauda / delspinigiais, kurių dydis nurodytas Sutarties Specialiosiose sąlygose.</w:t>
      </w:r>
    </w:p>
    <w:p w14:paraId="6CB53187" w14:textId="77777777" w:rsidR="00443E83" w:rsidRPr="008362C4" w:rsidRDefault="00443E83" w:rsidP="00DF1980">
      <w:pPr>
        <w:numPr>
          <w:ilvl w:val="2"/>
          <w:numId w:val="48"/>
        </w:numPr>
        <w:tabs>
          <w:tab w:val="left" w:pos="993"/>
        </w:tabs>
        <w:spacing w:after="0" w:line="240" w:lineRule="auto"/>
        <w:ind w:left="0" w:firstLine="357"/>
        <w:contextualSpacing/>
        <w:jc w:val="both"/>
        <w:rPr>
          <w:rFonts w:ascii="Trebuchet MS" w:hAnsi="Trebuchet MS"/>
          <w:color w:val="000000"/>
          <w:spacing w:val="-6"/>
          <w:sz w:val="22"/>
          <w:szCs w:val="22"/>
        </w:rPr>
      </w:pPr>
      <w:r w:rsidRPr="008362C4">
        <w:rPr>
          <w:rFonts w:ascii="Trebuchet MS" w:hAnsi="Trebuchet MS"/>
          <w:spacing w:val="-6"/>
          <w:sz w:val="22"/>
          <w:szCs w:val="22"/>
        </w:rPr>
        <w:t>pirmo pareikalavimo, Pirkėjo naudai išduota banko garantija / draudimo bendrovės laidavimas.</w:t>
      </w:r>
      <w:r w:rsidRPr="008362C4">
        <w:rPr>
          <w:rFonts w:ascii="Trebuchet MS" w:hAnsi="Trebuchet MS"/>
          <w:color w:val="000000"/>
          <w:spacing w:val="-6"/>
          <w:sz w:val="22"/>
          <w:szCs w:val="22"/>
        </w:rPr>
        <w:t xml:space="preserve"> </w:t>
      </w:r>
    </w:p>
    <w:p w14:paraId="7E39F9A1" w14:textId="77777777" w:rsidR="00443E83" w:rsidRPr="008362C4" w:rsidRDefault="00443E83" w:rsidP="00443E83">
      <w:pPr>
        <w:tabs>
          <w:tab w:val="left" w:pos="142"/>
          <w:tab w:val="left" w:pos="426"/>
          <w:tab w:val="left" w:pos="993"/>
        </w:tabs>
        <w:spacing w:after="0" w:line="240" w:lineRule="auto"/>
        <w:ind w:firstLine="426"/>
        <w:contextualSpacing/>
        <w:jc w:val="both"/>
        <w:rPr>
          <w:rFonts w:ascii="Trebuchet MS" w:hAnsi="Trebuchet MS"/>
          <w:sz w:val="22"/>
          <w:szCs w:val="22"/>
        </w:rPr>
      </w:pPr>
      <w:r w:rsidRPr="008362C4">
        <w:rPr>
          <w:rFonts w:ascii="Trebuchet MS" w:hAnsi="Trebuchet MS"/>
          <w:sz w:val="22"/>
          <w:szCs w:val="22"/>
        </w:rPr>
        <w:t>Išduotai banko / draudimo bendrovės garantijai / garantiniam raštui  / laidavimo raštui turi būti taikoma Lietuvos Respublikos teisė ir Tarptautinių prekybos rūmų patvirtintos taisyklės – „</w:t>
      </w:r>
      <w:r w:rsidRPr="008362C4">
        <w:rPr>
          <w:rFonts w:ascii="Trebuchet MS" w:hAnsi="Trebuchet MS"/>
          <w:i/>
          <w:sz w:val="22"/>
          <w:szCs w:val="22"/>
        </w:rPr>
        <w:t>The ICC Uniform rules for demand guarantees</w:t>
      </w:r>
      <w:r w:rsidRPr="008362C4">
        <w:rPr>
          <w:rFonts w:ascii="Trebuchet MS" w:hAnsi="Trebuchet MS"/>
          <w:sz w:val="22"/>
          <w:szCs w:val="22"/>
        </w:rPr>
        <w:t>“ (Leidinio Nr.758). Į banko / draudimo bendrovės garantijos / garantinio rašto / laidavimo rašto tekstą turi būti įtraukta nuostata, kad šalių ginčai sprendžiami Lietuvos Respublikos teisės aktų nustatyta tvarka, Lietuvos Respublikos teismuose. (</w:t>
      </w:r>
      <w:r w:rsidRPr="008362C4">
        <w:rPr>
          <w:rFonts w:ascii="Trebuchet MS" w:hAnsi="Trebuchet MS"/>
          <w:i/>
          <w:sz w:val="22"/>
          <w:szCs w:val="22"/>
        </w:rPr>
        <w:t>Ši nuostata</w:t>
      </w:r>
      <w:r w:rsidRPr="008362C4">
        <w:rPr>
          <w:rFonts w:ascii="Trebuchet MS" w:hAnsi="Trebuchet MS"/>
          <w:sz w:val="22"/>
          <w:szCs w:val="22"/>
        </w:rPr>
        <w:t xml:space="preserve"> </w:t>
      </w:r>
      <w:r w:rsidRPr="008362C4">
        <w:rPr>
          <w:rFonts w:ascii="Trebuchet MS" w:hAnsi="Trebuchet MS"/>
          <w:i/>
          <w:sz w:val="22"/>
          <w:szCs w:val="22"/>
        </w:rPr>
        <w:t>taikoma, jeigu Sutarties įvykdymui užtikrinti pateikiama pirmo pareikalavimo banko garantija / draudimo bendrovės garantinis raštas /</w:t>
      </w:r>
      <w:r w:rsidRPr="008362C4">
        <w:rPr>
          <w:rFonts w:ascii="Trebuchet MS" w:hAnsi="Trebuchet MS"/>
          <w:sz w:val="22"/>
          <w:szCs w:val="22"/>
        </w:rPr>
        <w:t xml:space="preserve"> </w:t>
      </w:r>
      <w:r w:rsidRPr="008362C4">
        <w:rPr>
          <w:rFonts w:ascii="Trebuchet MS" w:hAnsi="Trebuchet MS"/>
          <w:i/>
          <w:sz w:val="22"/>
          <w:szCs w:val="22"/>
        </w:rPr>
        <w:t>draudimo bendrovės laidavimo raštas)</w:t>
      </w:r>
      <w:r w:rsidRPr="008362C4">
        <w:rPr>
          <w:rFonts w:ascii="Trebuchet MS" w:hAnsi="Trebuchet MS"/>
          <w:sz w:val="22"/>
          <w:szCs w:val="22"/>
        </w:rPr>
        <w:t xml:space="preserve">. </w:t>
      </w:r>
    </w:p>
    <w:p w14:paraId="112AA3C8" w14:textId="77777777" w:rsidR="00443E83" w:rsidRPr="008362C4" w:rsidRDefault="00443E83" w:rsidP="00443E83">
      <w:pPr>
        <w:tabs>
          <w:tab w:val="left" w:pos="426"/>
          <w:tab w:val="left" w:pos="993"/>
        </w:tabs>
        <w:spacing w:after="0" w:line="240" w:lineRule="auto"/>
        <w:contextualSpacing/>
        <w:jc w:val="both"/>
        <w:rPr>
          <w:rFonts w:ascii="Trebuchet MS" w:hAnsi="Trebuchet MS"/>
          <w:sz w:val="22"/>
          <w:szCs w:val="22"/>
        </w:rPr>
      </w:pPr>
      <w:r w:rsidRPr="008362C4">
        <w:rPr>
          <w:rFonts w:ascii="Trebuchet MS" w:hAnsi="Trebuchet MS"/>
          <w:iCs/>
          <w:sz w:val="22"/>
          <w:szCs w:val="22"/>
        </w:rPr>
        <w:t>B</w:t>
      </w:r>
      <w:r w:rsidRPr="008362C4">
        <w:rPr>
          <w:rFonts w:ascii="Trebuchet MS" w:hAnsi="Trebuchet MS"/>
          <w:sz w:val="22"/>
          <w:szCs w:val="22"/>
        </w:rPr>
        <w:t>anko garantija / draudimo bendrovės laidavimo raštas</w:t>
      </w:r>
      <w:r w:rsidRPr="008362C4">
        <w:rPr>
          <w:rFonts w:ascii="Trebuchet MS" w:hAnsi="Trebuchet MS"/>
          <w:iCs/>
          <w:sz w:val="22"/>
          <w:szCs w:val="22"/>
        </w:rPr>
        <w:t xml:space="preserve"> turi būti pasirašytas juos išdavusio subjekto kvalifikuotu elektroniniu parašu, </w:t>
      </w:r>
      <w:r w:rsidRPr="008362C4">
        <w:rPr>
          <w:rFonts w:ascii="Trebuchet MS" w:hAnsi="Trebuchet MS"/>
          <w:sz w:val="22"/>
          <w:szCs w:val="22"/>
        </w:rPr>
        <w:t xml:space="preserve">atitinkančiu Lietuvos Respublikos viešųjų pirkimų </w:t>
      </w:r>
      <w:r w:rsidRPr="008362C4">
        <w:rPr>
          <w:rFonts w:ascii="Trebuchet MS" w:hAnsi="Trebuchet MS"/>
          <w:iCs/>
          <w:sz w:val="22"/>
          <w:szCs w:val="22"/>
        </w:rPr>
        <w:t>įstatymo 22 straipsnio 11 dalies 2 ir 3 punktuose (arba juos pakeisiančiuose)</w:t>
      </w:r>
      <w:r w:rsidRPr="008362C4">
        <w:rPr>
          <w:rFonts w:ascii="Trebuchet MS" w:hAnsi="Trebuchet MS"/>
          <w:sz w:val="22"/>
          <w:szCs w:val="22"/>
        </w:rPr>
        <w:t xml:space="preserve"> </w:t>
      </w:r>
      <w:r w:rsidRPr="008362C4">
        <w:rPr>
          <w:rFonts w:ascii="Trebuchet MS" w:hAnsi="Trebuchet MS"/>
          <w:iCs/>
          <w:sz w:val="22"/>
          <w:szCs w:val="22"/>
        </w:rPr>
        <w:t xml:space="preserve">nustatytus reikalavimus. </w:t>
      </w:r>
    </w:p>
    <w:p w14:paraId="2BD9E0BC" w14:textId="77777777" w:rsidR="00443E83" w:rsidRPr="008362C4" w:rsidRDefault="00443E83" w:rsidP="00DF1980">
      <w:pPr>
        <w:numPr>
          <w:ilvl w:val="2"/>
          <w:numId w:val="48"/>
        </w:numPr>
        <w:tabs>
          <w:tab w:val="left" w:pos="709"/>
          <w:tab w:val="left" w:pos="900"/>
          <w:tab w:val="left" w:pos="993"/>
          <w:tab w:val="left" w:pos="1170"/>
        </w:tabs>
        <w:spacing w:after="0" w:line="240" w:lineRule="auto"/>
        <w:ind w:left="0" w:firstLine="357"/>
        <w:contextualSpacing/>
        <w:jc w:val="both"/>
        <w:rPr>
          <w:rFonts w:ascii="Trebuchet MS" w:hAnsi="Trebuchet MS"/>
          <w:i/>
          <w:color w:val="000000"/>
          <w:spacing w:val="-6"/>
          <w:sz w:val="22"/>
          <w:szCs w:val="22"/>
        </w:rPr>
      </w:pPr>
      <w:r w:rsidRPr="008362C4">
        <w:rPr>
          <w:rFonts w:ascii="Trebuchet MS" w:hAnsi="Trebuchet MS"/>
          <w:color w:val="000000"/>
          <w:spacing w:val="-6"/>
          <w:sz w:val="22"/>
          <w:szCs w:val="22"/>
        </w:rPr>
        <w:t xml:space="preserve">į Pirkėjo sąskaitą padarytu mokėjimo pavedimu. </w:t>
      </w:r>
    </w:p>
    <w:p w14:paraId="608F6529" w14:textId="77777777" w:rsidR="00443E83" w:rsidRPr="002C42D4" w:rsidRDefault="00443E83" w:rsidP="00DF1980">
      <w:pPr>
        <w:numPr>
          <w:ilvl w:val="2"/>
          <w:numId w:val="48"/>
        </w:numPr>
        <w:tabs>
          <w:tab w:val="left" w:pos="709"/>
          <w:tab w:val="left" w:pos="900"/>
          <w:tab w:val="left" w:pos="993"/>
          <w:tab w:val="left" w:pos="1170"/>
        </w:tabs>
        <w:spacing w:after="0" w:line="240" w:lineRule="auto"/>
        <w:ind w:left="0" w:firstLine="357"/>
        <w:contextualSpacing/>
        <w:jc w:val="both"/>
        <w:rPr>
          <w:rFonts w:ascii="Trebuchet MS" w:hAnsi="Trebuchet MS"/>
          <w:spacing w:val="1"/>
          <w:sz w:val="22"/>
          <w:szCs w:val="22"/>
        </w:rPr>
      </w:pPr>
      <w:r w:rsidRPr="008362C4">
        <w:rPr>
          <w:rFonts w:ascii="Trebuchet MS" w:hAnsi="Trebuchet MS"/>
          <w:sz w:val="22"/>
          <w:szCs w:val="22"/>
        </w:rPr>
        <w:t xml:space="preserve">Prievolių įvykdymo </w:t>
      </w:r>
      <w:r w:rsidRPr="008362C4">
        <w:rPr>
          <w:rFonts w:ascii="Trebuchet MS" w:hAnsi="Trebuchet MS"/>
          <w:iCs/>
          <w:sz w:val="22"/>
          <w:szCs w:val="22"/>
        </w:rPr>
        <w:t>užtikrinimą patvirtinantys dokumentai Pirkėjui turi būti teikiami tik elektroniniu būdu.</w:t>
      </w:r>
    </w:p>
    <w:p w14:paraId="7828C011" w14:textId="77777777" w:rsidR="00443E83" w:rsidRPr="008362C4" w:rsidRDefault="00443E83" w:rsidP="00DF1980">
      <w:pPr>
        <w:numPr>
          <w:ilvl w:val="1"/>
          <w:numId w:val="48"/>
        </w:numPr>
        <w:tabs>
          <w:tab w:val="left" w:pos="360"/>
          <w:tab w:val="left" w:pos="900"/>
          <w:tab w:val="left" w:pos="993"/>
        </w:tabs>
        <w:spacing w:after="0" w:line="240" w:lineRule="auto"/>
        <w:ind w:left="0" w:firstLine="357"/>
        <w:contextualSpacing/>
        <w:jc w:val="both"/>
        <w:rPr>
          <w:rFonts w:ascii="Trebuchet MS" w:hAnsi="Trebuchet MS"/>
          <w:color w:val="000000"/>
          <w:spacing w:val="-6"/>
          <w:sz w:val="22"/>
          <w:szCs w:val="22"/>
        </w:rPr>
      </w:pPr>
      <w:r w:rsidRPr="008362C4">
        <w:rPr>
          <w:rFonts w:ascii="Trebuchet MS" w:hAnsi="Trebuchet MS"/>
          <w:spacing w:val="-5"/>
          <w:sz w:val="22"/>
          <w:szCs w:val="22"/>
        </w:rPr>
        <w:t>Kiti</w:t>
      </w:r>
      <w:r w:rsidRPr="008362C4">
        <w:rPr>
          <w:rFonts w:ascii="Trebuchet MS" w:hAnsi="Trebuchet MS"/>
          <w:color w:val="000000"/>
          <w:spacing w:val="-6"/>
          <w:sz w:val="22"/>
          <w:szCs w:val="22"/>
        </w:rPr>
        <w:t xml:space="preserve">, nei nurodyti šios Sutarties 6.2.1 – 6.2.3. punktuose, Sutarties įvykdymo užtikrinimo būdai nepriimami. </w:t>
      </w:r>
    </w:p>
    <w:p w14:paraId="4E5D34C6" w14:textId="77777777" w:rsidR="00443E83" w:rsidRPr="008362C4" w:rsidRDefault="00443E83" w:rsidP="00DF1980">
      <w:pPr>
        <w:numPr>
          <w:ilvl w:val="1"/>
          <w:numId w:val="48"/>
        </w:numPr>
        <w:tabs>
          <w:tab w:val="left" w:pos="360"/>
          <w:tab w:val="left" w:pos="900"/>
          <w:tab w:val="left" w:pos="993"/>
        </w:tabs>
        <w:spacing w:after="0" w:line="240" w:lineRule="auto"/>
        <w:ind w:left="0" w:firstLine="357"/>
        <w:contextualSpacing/>
        <w:jc w:val="both"/>
        <w:rPr>
          <w:rFonts w:ascii="Trebuchet MS" w:hAnsi="Trebuchet MS"/>
          <w:color w:val="000000"/>
          <w:spacing w:val="-6"/>
          <w:sz w:val="22"/>
          <w:szCs w:val="22"/>
        </w:rPr>
      </w:pPr>
      <w:r w:rsidRPr="008362C4">
        <w:rPr>
          <w:rFonts w:ascii="Trebuchet MS" w:hAnsi="Trebuchet MS"/>
          <w:sz w:val="22"/>
          <w:szCs w:val="22"/>
        </w:rPr>
        <w:t xml:space="preserve">Prievolių įvykdymo </w:t>
      </w:r>
      <w:r w:rsidRPr="008362C4">
        <w:rPr>
          <w:rFonts w:ascii="Trebuchet MS" w:hAnsi="Trebuchet MS"/>
          <w:iCs/>
          <w:sz w:val="22"/>
          <w:szCs w:val="22"/>
        </w:rPr>
        <w:t xml:space="preserve">užtikrinimą patvirtinantys dokumentai Pirkėjui turi būti teikiami tik elektroniniu būdu. Kitokiu būdu </w:t>
      </w:r>
      <w:r w:rsidRPr="008362C4">
        <w:rPr>
          <w:rFonts w:ascii="Trebuchet MS" w:hAnsi="Trebuchet MS"/>
          <w:sz w:val="22"/>
          <w:szCs w:val="22"/>
        </w:rPr>
        <w:t xml:space="preserve">prievolių įvykdymo </w:t>
      </w:r>
      <w:r w:rsidRPr="008362C4">
        <w:rPr>
          <w:rFonts w:ascii="Trebuchet MS" w:hAnsi="Trebuchet MS"/>
          <w:iCs/>
          <w:sz w:val="22"/>
          <w:szCs w:val="22"/>
        </w:rPr>
        <w:t>užtikrinimą patvirtinantys dokumentai gali būti pateikti tik tokiu atveju, jei bankas ar draudimo bendrovė neišdavinėja kvalifikuotu elektroniniu parašu pasirašytų dokumentų ir tai patys patvirtina.</w:t>
      </w:r>
    </w:p>
    <w:p w14:paraId="68BE7FA5" w14:textId="77777777" w:rsidR="00443E83" w:rsidRPr="008362C4" w:rsidRDefault="00443E83" w:rsidP="00DF1980">
      <w:pPr>
        <w:numPr>
          <w:ilvl w:val="1"/>
          <w:numId w:val="48"/>
        </w:numPr>
        <w:tabs>
          <w:tab w:val="left" w:pos="360"/>
          <w:tab w:val="left" w:pos="900"/>
          <w:tab w:val="left" w:pos="993"/>
        </w:tabs>
        <w:spacing w:after="0" w:line="240" w:lineRule="auto"/>
        <w:ind w:left="0" w:firstLine="357"/>
        <w:contextualSpacing/>
        <w:jc w:val="both"/>
        <w:rPr>
          <w:rFonts w:ascii="Trebuchet MS" w:hAnsi="Trebuchet MS"/>
          <w:spacing w:val="1"/>
          <w:sz w:val="22"/>
          <w:szCs w:val="22"/>
        </w:rPr>
      </w:pPr>
      <w:r w:rsidRPr="008362C4">
        <w:rPr>
          <w:rFonts w:ascii="Trebuchet MS" w:hAnsi="Trebuchet MS"/>
          <w:spacing w:val="-5"/>
          <w:sz w:val="22"/>
          <w:szCs w:val="22"/>
        </w:rPr>
        <w:t>Sutarties</w:t>
      </w:r>
      <w:r w:rsidRPr="008362C4">
        <w:rPr>
          <w:rFonts w:ascii="Trebuchet MS" w:hAnsi="Trebuchet MS"/>
          <w:spacing w:val="1"/>
          <w:sz w:val="22"/>
          <w:szCs w:val="22"/>
        </w:rPr>
        <w:t xml:space="preserve"> įvykdymo užtikrinimo galiojimo terminas privalo ne trumpesnis kaip </w:t>
      </w:r>
      <w:r w:rsidRPr="008362C4">
        <w:rPr>
          <w:rFonts w:ascii="Trebuchet MS" w:hAnsi="Trebuchet MS"/>
          <w:sz w:val="22"/>
          <w:szCs w:val="22"/>
        </w:rPr>
        <w:t>Vykdytojo visų sutartinių įsipareigojimų, įskaitant, bet neapsiribojant, netesybų mokėjimo pabaiga.</w:t>
      </w:r>
    </w:p>
    <w:p w14:paraId="6F33D679" w14:textId="77777777" w:rsidR="00443E83" w:rsidRPr="008362C4" w:rsidRDefault="00443E83" w:rsidP="00DF1980">
      <w:pPr>
        <w:numPr>
          <w:ilvl w:val="1"/>
          <w:numId w:val="48"/>
        </w:numPr>
        <w:tabs>
          <w:tab w:val="left" w:pos="360"/>
          <w:tab w:val="left" w:pos="900"/>
          <w:tab w:val="left" w:pos="993"/>
        </w:tabs>
        <w:spacing w:after="0" w:line="240" w:lineRule="auto"/>
        <w:ind w:left="0" w:firstLine="357"/>
        <w:contextualSpacing/>
        <w:jc w:val="both"/>
        <w:rPr>
          <w:rFonts w:ascii="Trebuchet MS" w:hAnsi="Trebuchet MS"/>
          <w:spacing w:val="1"/>
          <w:sz w:val="22"/>
          <w:szCs w:val="22"/>
        </w:rPr>
      </w:pPr>
      <w:r w:rsidRPr="008362C4">
        <w:rPr>
          <w:rFonts w:ascii="Trebuchet MS" w:hAnsi="Trebuchet MS"/>
          <w:spacing w:val="1"/>
          <w:sz w:val="22"/>
          <w:szCs w:val="22"/>
        </w:rPr>
        <w:t xml:space="preserve">Jeigu Tiekėjas Sutartyje nustatyta tvarka Sutarties nesudaro arba nepateikia Sutarties įvykdymo užtikrinimo per 10 (dešimt) kalendorinių dienų po Sutarties </w:t>
      </w:r>
      <w:r w:rsidRPr="008362C4">
        <w:rPr>
          <w:rFonts w:ascii="Trebuchet MS" w:hAnsi="Trebuchet MS"/>
          <w:spacing w:val="-5"/>
          <w:sz w:val="22"/>
          <w:szCs w:val="22"/>
        </w:rPr>
        <w:t>pasirašymo</w:t>
      </w:r>
      <w:r w:rsidRPr="008362C4">
        <w:rPr>
          <w:rFonts w:ascii="Trebuchet MS" w:hAnsi="Trebuchet MS"/>
          <w:spacing w:val="1"/>
          <w:sz w:val="22"/>
          <w:szCs w:val="22"/>
        </w:rPr>
        <w:t>, Sutartis laikoma nesudaryta, o Pirkėjas įgyja teisę pasinaudoti pasiūlymo galiojimo užtikrinimu patirtų išlaidų ir nuostolių kompensavimui.</w:t>
      </w:r>
    </w:p>
    <w:p w14:paraId="32B7D1A0" w14:textId="77777777" w:rsidR="00443E83" w:rsidRPr="008362C4" w:rsidRDefault="00443E83" w:rsidP="00DF1980">
      <w:pPr>
        <w:numPr>
          <w:ilvl w:val="1"/>
          <w:numId w:val="48"/>
        </w:numPr>
        <w:tabs>
          <w:tab w:val="left" w:pos="360"/>
          <w:tab w:val="left" w:pos="900"/>
          <w:tab w:val="left" w:pos="993"/>
        </w:tabs>
        <w:spacing w:after="0" w:line="240" w:lineRule="auto"/>
        <w:ind w:left="0" w:firstLine="360"/>
        <w:contextualSpacing/>
        <w:jc w:val="both"/>
        <w:rPr>
          <w:rFonts w:ascii="Trebuchet MS" w:hAnsi="Trebuchet MS"/>
          <w:spacing w:val="1"/>
          <w:sz w:val="22"/>
          <w:szCs w:val="22"/>
        </w:rPr>
      </w:pPr>
      <w:r w:rsidRPr="008362C4">
        <w:rPr>
          <w:rFonts w:ascii="Trebuchet MS" w:hAnsi="Trebuchet MS"/>
          <w:spacing w:val="-5"/>
          <w:sz w:val="22"/>
          <w:szCs w:val="22"/>
        </w:rPr>
        <w:t>Pirkėjui</w:t>
      </w:r>
      <w:r w:rsidRPr="008362C4">
        <w:rPr>
          <w:rFonts w:ascii="Trebuchet MS" w:hAnsi="Trebuchet MS"/>
          <w:spacing w:val="1"/>
          <w:sz w:val="22"/>
          <w:szCs w:val="22"/>
        </w:rPr>
        <w:t xml:space="preserve"> gavus informaciją, jog bankas / draudimo bendrovę išdavęs garantiją / laidavimo raštą nebeatitinka Sutartyje keliamų reikalavimų, Tiekėjas įsipareigoja per 10 (dešimt) kalendorinių dienų nuo Pirkėjo reikalavimo pateikti banko / draudimo bendrovės garantiją / laidavimo raštą atitinkančius Sutartyje nustatytus reikalavimus. Tiekėjas to nepadarius, Tiekėjas laikytinas iš esmės pažeidusiu Sutartį ir Pirkėjas įgyja teisę vienašališkai nutraukti Sutartį bei reikalauti visų nuostolių atlyginimo.</w:t>
      </w:r>
    </w:p>
    <w:p w14:paraId="50F1AFBB" w14:textId="77777777" w:rsidR="00443E83" w:rsidRPr="008362C4" w:rsidRDefault="00443E83" w:rsidP="00DF1980">
      <w:pPr>
        <w:numPr>
          <w:ilvl w:val="1"/>
          <w:numId w:val="48"/>
        </w:numPr>
        <w:tabs>
          <w:tab w:val="left" w:pos="360"/>
          <w:tab w:val="left" w:pos="900"/>
          <w:tab w:val="left" w:pos="993"/>
        </w:tabs>
        <w:spacing w:after="0" w:line="240" w:lineRule="auto"/>
        <w:ind w:left="0" w:firstLine="360"/>
        <w:contextualSpacing/>
        <w:jc w:val="both"/>
        <w:rPr>
          <w:rFonts w:ascii="Trebuchet MS" w:hAnsi="Trebuchet MS"/>
          <w:spacing w:val="1"/>
          <w:sz w:val="22"/>
          <w:szCs w:val="22"/>
        </w:rPr>
      </w:pPr>
      <w:r w:rsidRPr="008362C4">
        <w:rPr>
          <w:rFonts w:ascii="Trebuchet MS" w:hAnsi="Trebuchet MS"/>
          <w:spacing w:val="1"/>
          <w:sz w:val="22"/>
          <w:szCs w:val="22"/>
        </w:rPr>
        <w:t>Pirkėjas gali pasinaudoti Sutarties įvykdymo užtikrinimu, esant bet kuriai iš žemiau nurodytų aplinkybių:</w:t>
      </w:r>
    </w:p>
    <w:p w14:paraId="62EF7325" w14:textId="77777777" w:rsidR="00443E83" w:rsidRPr="008362C4" w:rsidRDefault="00443E83" w:rsidP="00DF1980">
      <w:pPr>
        <w:numPr>
          <w:ilvl w:val="2"/>
          <w:numId w:val="48"/>
        </w:numPr>
        <w:tabs>
          <w:tab w:val="left" w:pos="360"/>
          <w:tab w:val="left" w:pos="900"/>
          <w:tab w:val="left" w:pos="993"/>
        </w:tabs>
        <w:spacing w:after="0" w:line="240" w:lineRule="auto"/>
        <w:ind w:left="0" w:firstLine="360"/>
        <w:contextualSpacing/>
        <w:jc w:val="both"/>
        <w:rPr>
          <w:rFonts w:ascii="Trebuchet MS" w:hAnsi="Trebuchet MS"/>
          <w:spacing w:val="1"/>
          <w:sz w:val="22"/>
          <w:szCs w:val="22"/>
        </w:rPr>
      </w:pPr>
      <w:r w:rsidRPr="008362C4">
        <w:rPr>
          <w:rFonts w:ascii="Trebuchet MS" w:hAnsi="Trebuchet MS"/>
          <w:spacing w:val="1"/>
          <w:sz w:val="22"/>
          <w:szCs w:val="22"/>
        </w:rPr>
        <w:t>Tiekėjas nevykdo arba netinkamai vykdo savo įsipareigojimus pagal Sutartį;</w:t>
      </w:r>
    </w:p>
    <w:p w14:paraId="172146F5" w14:textId="77777777" w:rsidR="00443E83" w:rsidRPr="008362C4" w:rsidRDefault="00443E83" w:rsidP="00DF1980">
      <w:pPr>
        <w:numPr>
          <w:ilvl w:val="2"/>
          <w:numId w:val="48"/>
        </w:numPr>
        <w:tabs>
          <w:tab w:val="left" w:pos="360"/>
          <w:tab w:val="left" w:pos="900"/>
          <w:tab w:val="left" w:pos="993"/>
        </w:tabs>
        <w:spacing w:after="0" w:line="240" w:lineRule="auto"/>
        <w:ind w:left="0" w:firstLine="360"/>
        <w:contextualSpacing/>
        <w:jc w:val="both"/>
        <w:rPr>
          <w:rFonts w:ascii="Trebuchet MS" w:hAnsi="Trebuchet MS"/>
          <w:spacing w:val="1"/>
          <w:sz w:val="22"/>
          <w:szCs w:val="22"/>
        </w:rPr>
      </w:pPr>
      <w:r w:rsidRPr="008362C4">
        <w:rPr>
          <w:rFonts w:ascii="Trebuchet MS" w:hAnsi="Trebuchet MS"/>
          <w:spacing w:val="1"/>
          <w:sz w:val="22"/>
          <w:szCs w:val="22"/>
        </w:rPr>
        <w:t>Tiekėjas, per protingai nustatytą laikotarpį, neįvykdo Pirkėjo nurodymo ištaisyti Paslaugų trūkumus;</w:t>
      </w:r>
    </w:p>
    <w:p w14:paraId="72ABE9C9" w14:textId="77777777" w:rsidR="00443E83" w:rsidRPr="008362C4" w:rsidRDefault="00443E83" w:rsidP="00DF1980">
      <w:pPr>
        <w:numPr>
          <w:ilvl w:val="2"/>
          <w:numId w:val="48"/>
        </w:numPr>
        <w:tabs>
          <w:tab w:val="left" w:pos="360"/>
          <w:tab w:val="left" w:pos="900"/>
          <w:tab w:val="left" w:pos="993"/>
        </w:tabs>
        <w:spacing w:after="0" w:line="240" w:lineRule="auto"/>
        <w:ind w:left="0" w:firstLine="360"/>
        <w:contextualSpacing/>
        <w:jc w:val="both"/>
        <w:rPr>
          <w:rFonts w:ascii="Trebuchet MS" w:hAnsi="Trebuchet MS"/>
          <w:spacing w:val="1"/>
          <w:sz w:val="22"/>
          <w:szCs w:val="22"/>
        </w:rPr>
      </w:pPr>
      <w:r w:rsidRPr="008362C4">
        <w:rPr>
          <w:rFonts w:ascii="Trebuchet MS" w:hAnsi="Trebuchet MS"/>
          <w:spacing w:val="1"/>
          <w:sz w:val="22"/>
          <w:szCs w:val="22"/>
        </w:rPr>
        <w:t>Tiekėjui iškeliama bankroto byla arba jis yra likviduojamas, arba sustabdo ūkinę veiklą;</w:t>
      </w:r>
    </w:p>
    <w:p w14:paraId="4834BA7B" w14:textId="77777777" w:rsidR="00443E83" w:rsidRPr="008362C4" w:rsidRDefault="00443E83" w:rsidP="00DF1980">
      <w:pPr>
        <w:numPr>
          <w:ilvl w:val="2"/>
          <w:numId w:val="48"/>
        </w:numPr>
        <w:tabs>
          <w:tab w:val="left" w:pos="360"/>
          <w:tab w:val="left" w:pos="900"/>
          <w:tab w:val="left" w:pos="993"/>
        </w:tabs>
        <w:spacing w:after="0" w:line="240" w:lineRule="auto"/>
        <w:ind w:left="0" w:firstLine="360"/>
        <w:contextualSpacing/>
        <w:jc w:val="both"/>
        <w:rPr>
          <w:rFonts w:ascii="Trebuchet MS" w:hAnsi="Trebuchet MS"/>
          <w:spacing w:val="1"/>
          <w:sz w:val="22"/>
          <w:szCs w:val="22"/>
        </w:rPr>
      </w:pPr>
      <w:r w:rsidRPr="008362C4">
        <w:rPr>
          <w:rFonts w:ascii="Trebuchet MS" w:hAnsi="Trebuchet MS"/>
          <w:spacing w:val="1"/>
          <w:sz w:val="22"/>
          <w:szCs w:val="22"/>
        </w:rPr>
        <w:t>jei dėl bet kokių Tiekėjo veiksmų (veikimo ar neveikimo) Pirkėjas patyrė nuostolius (įskaitant, bet neapribojant, papildomas išlaidas, negautas pajamas ar kitus tiesioginius ir netiesioginius nuostolius, delspinigius ir (arba) baudas);</w:t>
      </w:r>
    </w:p>
    <w:p w14:paraId="29E2E145" w14:textId="77777777" w:rsidR="00443E83" w:rsidRPr="008362C4" w:rsidRDefault="00443E83" w:rsidP="00DF1980">
      <w:pPr>
        <w:numPr>
          <w:ilvl w:val="2"/>
          <w:numId w:val="48"/>
        </w:numPr>
        <w:tabs>
          <w:tab w:val="left" w:pos="720"/>
          <w:tab w:val="left" w:pos="900"/>
          <w:tab w:val="left" w:pos="993"/>
          <w:tab w:val="left" w:pos="1080"/>
        </w:tabs>
        <w:spacing w:after="0" w:line="240" w:lineRule="auto"/>
        <w:ind w:left="0" w:firstLine="360"/>
        <w:contextualSpacing/>
        <w:jc w:val="both"/>
        <w:rPr>
          <w:rFonts w:ascii="Trebuchet MS" w:hAnsi="Trebuchet MS"/>
          <w:spacing w:val="1"/>
          <w:sz w:val="22"/>
          <w:szCs w:val="22"/>
        </w:rPr>
      </w:pPr>
      <w:r w:rsidRPr="008362C4">
        <w:rPr>
          <w:rFonts w:ascii="Trebuchet MS" w:hAnsi="Trebuchet MS"/>
          <w:spacing w:val="1"/>
          <w:sz w:val="22"/>
          <w:szCs w:val="22"/>
        </w:rPr>
        <w:t>Tiekėjas be pateisinamos priežasties vienašališkai nutraukia Sutartį.</w:t>
      </w:r>
    </w:p>
    <w:p w14:paraId="7FE8CCB5" w14:textId="77777777" w:rsidR="00443E83" w:rsidRPr="008362C4" w:rsidRDefault="00443E83" w:rsidP="00DF1980">
      <w:pPr>
        <w:numPr>
          <w:ilvl w:val="1"/>
          <w:numId w:val="48"/>
        </w:numPr>
        <w:tabs>
          <w:tab w:val="left" w:pos="0"/>
          <w:tab w:val="left" w:pos="360"/>
          <w:tab w:val="left" w:pos="993"/>
          <w:tab w:val="left" w:pos="1080"/>
        </w:tabs>
        <w:spacing w:after="0" w:line="240" w:lineRule="auto"/>
        <w:ind w:left="0" w:firstLine="360"/>
        <w:contextualSpacing/>
        <w:jc w:val="both"/>
        <w:rPr>
          <w:rFonts w:ascii="Trebuchet MS" w:hAnsi="Trebuchet MS"/>
          <w:spacing w:val="1"/>
          <w:sz w:val="22"/>
          <w:szCs w:val="22"/>
        </w:rPr>
      </w:pPr>
      <w:r w:rsidRPr="008362C4">
        <w:rPr>
          <w:rFonts w:ascii="Trebuchet MS" w:hAnsi="Trebuchet MS"/>
          <w:spacing w:val="-5"/>
          <w:sz w:val="22"/>
          <w:szCs w:val="22"/>
        </w:rPr>
        <w:lastRenderedPageBreak/>
        <w:t>Sutarties</w:t>
      </w:r>
      <w:r w:rsidRPr="008362C4">
        <w:rPr>
          <w:rFonts w:ascii="Trebuchet MS" w:hAnsi="Trebuchet MS"/>
          <w:spacing w:val="1"/>
          <w:sz w:val="22"/>
          <w:szCs w:val="22"/>
        </w:rPr>
        <w:t xml:space="preserve"> įvykdymo užtikrinimas Tiekėjui grąžinamas per 10 (dešimt) kalendorinių dienų po Tiekėjo pilno sutartinių įsipareigojimų įvykdymo.</w:t>
      </w:r>
    </w:p>
    <w:p w14:paraId="2102483F" w14:textId="77777777" w:rsidR="00443E83" w:rsidRPr="008362C4" w:rsidRDefault="00443E83" w:rsidP="00DF1980">
      <w:pPr>
        <w:numPr>
          <w:ilvl w:val="1"/>
          <w:numId w:val="48"/>
        </w:numPr>
        <w:tabs>
          <w:tab w:val="left" w:pos="0"/>
          <w:tab w:val="left" w:pos="360"/>
          <w:tab w:val="left" w:pos="993"/>
          <w:tab w:val="left" w:pos="1080"/>
        </w:tabs>
        <w:spacing w:after="0" w:line="240" w:lineRule="auto"/>
        <w:ind w:left="0" w:firstLine="360"/>
        <w:contextualSpacing/>
        <w:jc w:val="both"/>
        <w:rPr>
          <w:rFonts w:ascii="Trebuchet MS" w:hAnsi="Trebuchet MS"/>
          <w:color w:val="000000"/>
          <w:sz w:val="22"/>
          <w:szCs w:val="22"/>
        </w:rPr>
      </w:pPr>
      <w:r w:rsidRPr="008362C4">
        <w:rPr>
          <w:rFonts w:ascii="Trebuchet MS" w:hAnsi="Trebuchet MS"/>
          <w:spacing w:val="-5"/>
          <w:sz w:val="22"/>
          <w:szCs w:val="22"/>
        </w:rPr>
        <w:t>Sutarties</w:t>
      </w:r>
      <w:r w:rsidRPr="008362C4">
        <w:rPr>
          <w:rFonts w:ascii="Trebuchet MS" w:hAnsi="Trebuchet MS"/>
          <w:sz w:val="22"/>
          <w:szCs w:val="22"/>
        </w:rPr>
        <w:t xml:space="preserve"> įvykdymo užtikrinimas yra skirtas visų Tiekėjo sutartinių įsipareigojimų įvykdymo užtikrinimui, įskaitant, bet neapsiribojant, netesybų mokėjimui užtikrinti. </w:t>
      </w:r>
      <w:r w:rsidRPr="008362C4">
        <w:rPr>
          <w:rFonts w:ascii="Trebuchet MS" w:hAnsi="Trebuchet MS"/>
          <w:color w:val="000000"/>
          <w:sz w:val="22"/>
          <w:szCs w:val="22"/>
        </w:rPr>
        <w:t xml:space="preserve">Jei Sutartis yra nutraukiama dėl bet kokios priežasties, Sutarties įvykdymo užtikrinimas gali būti panaudotas bet kokiai iš Tiekėjo Pirkėjui priklausančiai pinigų sumai susigrąžinti. Sutarties įvykdymo užtikrinamu Pirkėjas gali pasinaudoti, nepriklausomai nuo Sutarties nutraukimo. </w:t>
      </w:r>
    </w:p>
    <w:p w14:paraId="6F9A628A" w14:textId="77777777" w:rsidR="00443E83" w:rsidRPr="008362C4" w:rsidRDefault="00443E83" w:rsidP="00DF1980">
      <w:pPr>
        <w:numPr>
          <w:ilvl w:val="1"/>
          <w:numId w:val="48"/>
        </w:numPr>
        <w:tabs>
          <w:tab w:val="left" w:pos="993"/>
        </w:tabs>
        <w:spacing w:after="0" w:line="240" w:lineRule="auto"/>
        <w:ind w:left="0" w:firstLine="360"/>
        <w:jc w:val="both"/>
        <w:rPr>
          <w:rFonts w:ascii="Trebuchet MS" w:hAnsi="Trebuchet MS"/>
          <w:sz w:val="22"/>
          <w:szCs w:val="22"/>
        </w:rPr>
      </w:pPr>
      <w:r w:rsidRPr="008362C4">
        <w:rPr>
          <w:rFonts w:ascii="Trebuchet MS" w:hAnsi="Trebuchet MS"/>
          <w:color w:val="000000"/>
          <w:sz w:val="22"/>
          <w:szCs w:val="22"/>
        </w:rPr>
        <w:t xml:space="preserve">Jei Sutarties galiojimas pratęsiamas, atitinkamai tam laikotarpiui </w:t>
      </w:r>
      <w:r w:rsidRPr="008362C4">
        <w:rPr>
          <w:rFonts w:ascii="Trebuchet MS" w:hAnsi="Trebuchet MS"/>
          <w:sz w:val="22"/>
          <w:szCs w:val="22"/>
        </w:rPr>
        <w:t xml:space="preserve">Sutarties vykdymas privalo būti užtikrintas, kaip nurodyta Sutarties Specialiųjų sąlygų 2 skyriuje. </w:t>
      </w:r>
    </w:p>
    <w:p w14:paraId="10C3372E" w14:textId="77777777" w:rsidR="00443E83" w:rsidRPr="008362C4" w:rsidRDefault="00443E83" w:rsidP="00443E83">
      <w:pPr>
        <w:tabs>
          <w:tab w:val="left" w:pos="993"/>
        </w:tabs>
        <w:suppressAutoHyphens/>
        <w:autoSpaceDE w:val="0"/>
        <w:spacing w:after="0" w:line="240" w:lineRule="auto"/>
        <w:ind w:firstLine="360"/>
        <w:jc w:val="both"/>
        <w:rPr>
          <w:rFonts w:ascii="Trebuchet MS" w:eastAsia="SimSun" w:hAnsi="Trebuchet MS" w:cs="Times New Roman"/>
          <w:sz w:val="22"/>
          <w:szCs w:val="22"/>
          <w:lang w:eastAsia="zh-CN"/>
        </w:rPr>
      </w:pPr>
    </w:p>
    <w:p w14:paraId="2C289AAE" w14:textId="77777777" w:rsidR="00443E83" w:rsidRPr="008362C4" w:rsidRDefault="00443E83" w:rsidP="00DF1980">
      <w:pPr>
        <w:numPr>
          <w:ilvl w:val="0"/>
          <w:numId w:val="48"/>
        </w:numPr>
        <w:tabs>
          <w:tab w:val="left" w:pos="426"/>
          <w:tab w:val="left" w:pos="993"/>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PREKIŲ PATIEKIMAS</w:t>
      </w:r>
    </w:p>
    <w:p w14:paraId="2CC2DD2E" w14:textId="77777777" w:rsidR="00443E83" w:rsidRPr="008362C4" w:rsidRDefault="00443E83" w:rsidP="00DF1980">
      <w:pPr>
        <w:widowControl w:val="0"/>
        <w:numPr>
          <w:ilvl w:val="1"/>
          <w:numId w:val="48"/>
        </w:numPr>
        <w:tabs>
          <w:tab w:val="left" w:pos="993"/>
          <w:tab w:val="left" w:pos="1134"/>
        </w:tabs>
        <w:spacing w:after="0" w:line="240" w:lineRule="auto"/>
        <w:ind w:left="0" w:firstLine="360"/>
        <w:contextualSpacing/>
        <w:jc w:val="both"/>
        <w:outlineLvl w:val="1"/>
        <w:rPr>
          <w:rFonts w:ascii="Trebuchet MS" w:hAnsi="Trebuchet MS"/>
          <w:sz w:val="22"/>
          <w:szCs w:val="22"/>
        </w:rPr>
      </w:pPr>
      <w:bookmarkStart w:id="64" w:name="_Toc87595767"/>
      <w:bookmarkStart w:id="65" w:name="_Toc88026927"/>
      <w:bookmarkStart w:id="66" w:name="_Toc88026981"/>
      <w:bookmarkStart w:id="67" w:name="_Toc88038514"/>
      <w:bookmarkStart w:id="68" w:name="_Toc88222608"/>
      <w:bookmarkStart w:id="69" w:name="_Toc102654342"/>
      <w:bookmarkStart w:id="70" w:name="_Toc105406937"/>
      <w:bookmarkStart w:id="71" w:name="_Toc108090442"/>
      <w:r w:rsidRPr="008362C4">
        <w:rPr>
          <w:rFonts w:ascii="Trebuchet MS" w:hAnsi="Trebuchet MS"/>
          <w:sz w:val="22"/>
          <w:szCs w:val="22"/>
        </w:rPr>
        <w:t>Tiekėjas įsipareigoja savo lėšomis laiku patiekti Pirkėjui Prekes į Sutarties Specialiosiose sąlygose nurodytas į pristatymo vietą (-as)</w:t>
      </w:r>
      <w:r w:rsidRPr="008362C4">
        <w:rPr>
          <w:rFonts w:ascii="Trebuchet MS" w:hAnsi="Trebuchet MS"/>
          <w:iCs/>
          <w:sz w:val="22"/>
          <w:szCs w:val="22"/>
        </w:rPr>
        <w:t>,</w:t>
      </w:r>
      <w:r w:rsidRPr="008362C4">
        <w:rPr>
          <w:rFonts w:ascii="Trebuchet MS" w:hAnsi="Trebuchet MS"/>
          <w:sz w:val="22"/>
          <w:szCs w:val="22"/>
        </w:rPr>
        <w:t xml:space="preserve"> </w:t>
      </w:r>
      <w:r w:rsidRPr="008362C4">
        <w:rPr>
          <w:rFonts w:ascii="Trebuchet MS" w:hAnsi="Trebuchet MS"/>
          <w:bCs/>
          <w:sz w:val="22"/>
          <w:szCs w:val="22"/>
        </w:rPr>
        <w:t xml:space="preserve">o </w:t>
      </w:r>
      <w:r w:rsidRPr="008362C4">
        <w:rPr>
          <w:rFonts w:ascii="Trebuchet MS" w:hAnsi="Trebuchet MS"/>
          <w:sz w:val="22"/>
          <w:szCs w:val="22"/>
        </w:rPr>
        <w:t>Pirkėjas</w:t>
      </w:r>
      <w:r w:rsidRPr="008362C4">
        <w:rPr>
          <w:rFonts w:ascii="Trebuchet MS" w:hAnsi="Trebuchet MS"/>
          <w:bCs/>
          <w:sz w:val="22"/>
          <w:szCs w:val="22"/>
        </w:rPr>
        <w:t xml:space="preserve"> įsipareigoja priimti tinkamai ir laiku patiektas Prekes ir sumokėti Tiekėjui už priimtas Prekes Sutartyje numatytą kainą, Sutartyje numatytomis sąlygomis ir terminais</w:t>
      </w:r>
      <w:r w:rsidRPr="008362C4">
        <w:rPr>
          <w:rFonts w:ascii="Trebuchet MS" w:hAnsi="Trebuchet MS"/>
          <w:sz w:val="22"/>
          <w:szCs w:val="22"/>
        </w:rPr>
        <w:t>.</w:t>
      </w:r>
      <w:bookmarkEnd w:id="64"/>
      <w:bookmarkEnd w:id="65"/>
      <w:bookmarkEnd w:id="66"/>
      <w:bookmarkEnd w:id="67"/>
      <w:bookmarkEnd w:id="68"/>
      <w:bookmarkEnd w:id="69"/>
      <w:bookmarkEnd w:id="70"/>
      <w:bookmarkEnd w:id="71"/>
    </w:p>
    <w:p w14:paraId="4AABEAA1"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Be Pirkėjo raštiško sutikimo negalimas joks Prekių tiekimo grafiko (</w:t>
      </w:r>
      <w:r w:rsidRPr="008362C4">
        <w:rPr>
          <w:rFonts w:ascii="Trebuchet MS" w:eastAsia="Times New Roman" w:hAnsi="Trebuchet MS" w:cs="Times New Roman"/>
          <w:i/>
          <w:sz w:val="22"/>
          <w:szCs w:val="22"/>
          <w:lang w:eastAsia="en-US"/>
        </w:rPr>
        <w:t>jei toks yra</w:t>
      </w:r>
      <w:r w:rsidRPr="008362C4">
        <w:rPr>
          <w:rFonts w:ascii="Trebuchet MS" w:eastAsia="Times New Roman" w:hAnsi="Trebuchet MS" w:cs="Times New Roman"/>
          <w:sz w:val="22"/>
          <w:szCs w:val="22"/>
          <w:lang w:eastAsia="en-US"/>
        </w:rPr>
        <w:t>) / termino keitimas.</w:t>
      </w:r>
    </w:p>
    <w:p w14:paraId="4054EFD1"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i/>
          <w:iCs/>
          <w:sz w:val="22"/>
          <w:szCs w:val="22"/>
          <w:lang w:eastAsia="en-US"/>
        </w:rPr>
      </w:pPr>
      <w:r w:rsidRPr="008362C4">
        <w:rPr>
          <w:rFonts w:ascii="Trebuchet MS" w:eastAsia="Times New Roman" w:hAnsi="Trebuchet MS" w:cs="Times New Roman"/>
          <w:sz w:val="22"/>
          <w:szCs w:val="22"/>
          <w:lang w:eastAsia="en-US"/>
        </w:rPr>
        <w:t>Prekės Pirkėjui patiekiamos (pristatomos ir perduodamos) Sutarties Specialiosiose sąlygose nurodytu adresu/ais.</w:t>
      </w:r>
    </w:p>
    <w:p w14:paraId="1580E9CA" w14:textId="77777777" w:rsidR="00443E83" w:rsidRPr="008362C4" w:rsidRDefault="00443E83" w:rsidP="00DF1980">
      <w:pPr>
        <w:numPr>
          <w:ilvl w:val="1"/>
          <w:numId w:val="48"/>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Prekės patiekiamos Pirkėjui su gamintojo ženklais ir markiravimu. Prekių patiekimo išlaidos bei Prekių atsitiktinio žuvimo rizika iki jų perdavimo Pirkėjui priklauso Tiekėjui. Jei Pirkėjas patirtų kokių nors išlaidų, susijusių su Prekių įvežimu į Lietuvos Respubliką ar jų pristatymu Pirkėjui, Tiekėjas atlygina tokias išlaidas, ne vėliau nei per 10 (dešimt) kalendorinių dienų pagal atskirai pateiktą sąskaitą.</w:t>
      </w:r>
    </w:p>
    <w:p w14:paraId="0D959B17" w14:textId="77777777" w:rsidR="00443E83" w:rsidRPr="008362C4" w:rsidRDefault="00443E83" w:rsidP="00DF1980">
      <w:pPr>
        <w:numPr>
          <w:ilvl w:val="1"/>
          <w:numId w:val="49"/>
        </w:numPr>
        <w:tabs>
          <w:tab w:val="left" w:pos="284"/>
          <w:tab w:val="left" w:pos="993"/>
          <w:tab w:val="left" w:pos="1276"/>
          <w:tab w:val="left" w:pos="1560"/>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Šalių raštišku sutarimu Prekės gali būti pakeistos į lygiavertes arba kitų gamyklų gamintojų prekes, kurios privalo atitikti Sutartyje nustatytus atitinkamoms Prekėms keliamus reikalavimus, kai:</w:t>
      </w:r>
    </w:p>
    <w:p w14:paraId="3F6B7761" w14:textId="77777777" w:rsidR="00443E83" w:rsidRPr="008362C4" w:rsidRDefault="00443E83" w:rsidP="00DF1980">
      <w:pPr>
        <w:numPr>
          <w:ilvl w:val="2"/>
          <w:numId w:val="49"/>
        </w:numPr>
        <w:tabs>
          <w:tab w:val="left" w:pos="142"/>
          <w:tab w:val="left" w:pos="284"/>
          <w:tab w:val="left" w:pos="993"/>
          <w:tab w:val="left" w:pos="1276"/>
          <w:tab w:val="left" w:pos="1560"/>
        </w:tabs>
        <w:spacing w:after="0" w:line="240" w:lineRule="auto"/>
        <w:ind w:left="0" w:firstLine="425"/>
        <w:contextualSpacing/>
        <w:jc w:val="both"/>
        <w:rPr>
          <w:rFonts w:ascii="Trebuchet MS" w:hAnsi="Trebuchet MS"/>
          <w:sz w:val="22"/>
          <w:szCs w:val="22"/>
        </w:rPr>
      </w:pPr>
      <w:r w:rsidRPr="008362C4">
        <w:rPr>
          <w:rFonts w:ascii="Trebuchet MS" w:hAnsi="Trebuchet MS"/>
          <w:sz w:val="22"/>
          <w:szCs w:val="22"/>
        </w:rPr>
        <w:t>dėl nuo Tiekėjo nepriklausančių objektyvių aplinkybių, kurių nebuvo įmanoma numatyti rengiant pirkimo dokumentus ir (ar) Sutarties sudarymo metu, Tiekėjas negali pristatyti nurodytos Prekės, t. y. Sutarties vykdymo metu tokia Prekė jau yra nebegaminama arba Prekės negalima įsigyti rinkoje, Prekės tampa neatitinkančios Sutartyje nustatytų Prekėms keliamų reikalavimų dėl ne nuo Tiekėjo priklausančių aplinkybių ir yra gauti tai įrodantys dokumentai, Pirkėjui raštu išreiškus sutikimą, nekeičiant Sutarties kainos, Tiekėjas gali pristatyti kitą prekę su sąlyga, kad nauja prekė atitiks keliamus reikalavimus, t. y. prekė turi būti lygiavertė keičiamai ir atitikti ne žemesnius nei Techninėje specifikacijoje įtvirtintus reikalavimus (negali būti blogesnių charakteristikų), ir bus pristatyta už tą pačią ar mažesnę kainą:</w:t>
      </w:r>
    </w:p>
    <w:p w14:paraId="18CF9CA8" w14:textId="77777777" w:rsidR="00443E83" w:rsidRPr="008362C4" w:rsidRDefault="00443E83" w:rsidP="00DF1980">
      <w:pPr>
        <w:numPr>
          <w:ilvl w:val="3"/>
          <w:numId w:val="49"/>
        </w:numPr>
        <w:tabs>
          <w:tab w:val="left" w:pos="142"/>
          <w:tab w:val="left" w:pos="284"/>
          <w:tab w:val="left" w:pos="993"/>
          <w:tab w:val="left" w:pos="1276"/>
          <w:tab w:val="left" w:pos="1560"/>
        </w:tabs>
        <w:spacing w:after="0" w:line="240" w:lineRule="auto"/>
        <w:ind w:left="0" w:firstLine="425"/>
        <w:contextualSpacing/>
        <w:jc w:val="both"/>
        <w:rPr>
          <w:rFonts w:ascii="Trebuchet MS" w:hAnsi="Trebuchet MS"/>
          <w:sz w:val="22"/>
          <w:szCs w:val="22"/>
        </w:rPr>
      </w:pPr>
      <w:r w:rsidRPr="008362C4">
        <w:rPr>
          <w:rFonts w:ascii="Trebuchet MS" w:hAnsi="Trebuchet MS"/>
          <w:sz w:val="22"/>
          <w:szCs w:val="22"/>
        </w:rPr>
        <w:t>Tiekėjas raštu praneša Pirkėjui apie poreikį keisti prekę, pateikdamas tą poreikį pagrindžiančius dokumentus (pvz. gamintojo raštą/patvirtinimą, kad prekė nebegaminama) bei prekės techninę specifikaciją, pagrindžiančią, kad nauja prekė atitinka nustatytą techninę specifikaciją ir Tiekėjo pasiūlyme nurodytas techninių rodiklių reikšmes;</w:t>
      </w:r>
    </w:p>
    <w:p w14:paraId="6FB99964" w14:textId="77777777" w:rsidR="00443E83" w:rsidRPr="008362C4" w:rsidRDefault="00443E83" w:rsidP="00DF1980">
      <w:pPr>
        <w:numPr>
          <w:ilvl w:val="3"/>
          <w:numId w:val="49"/>
        </w:numPr>
        <w:tabs>
          <w:tab w:val="left" w:pos="142"/>
          <w:tab w:val="left" w:pos="284"/>
          <w:tab w:val="left" w:pos="993"/>
          <w:tab w:val="left" w:pos="1276"/>
          <w:tab w:val="left" w:pos="1560"/>
        </w:tabs>
        <w:spacing w:after="0" w:line="240" w:lineRule="auto"/>
        <w:ind w:left="0" w:firstLine="425"/>
        <w:contextualSpacing/>
        <w:jc w:val="both"/>
        <w:rPr>
          <w:rFonts w:ascii="Trebuchet MS" w:hAnsi="Trebuchet MS"/>
          <w:sz w:val="22"/>
          <w:szCs w:val="22"/>
        </w:rPr>
      </w:pPr>
      <w:r w:rsidRPr="008362C4">
        <w:rPr>
          <w:rFonts w:ascii="Trebuchet MS" w:hAnsi="Trebuchet MS"/>
          <w:sz w:val="22"/>
          <w:szCs w:val="22"/>
        </w:rPr>
        <w:t>Pirkėjas ne vėliau kaip per 5 (penkias) darbo dienas nuo Tiekėjo rašto, nurodyto šios Sutarties 7.5.1.1. papunktyje, gavimo dienos privalo išnagrinėti ir įvertinti tokį Tiekėjo raštą bei priimti motyvuotą sprendimą, kurį raštu pateikia Tiekėjui. Šalims nesutarus dėl Sutarties sąlygų keitimo, ginčas sprendžiamas bendrųjų sutarties sąlygų 18 punkte numatyta tvarka. Šalims susitarus, turi būti sudaromas rašytinis Šalių susitarimas dėl Sutarties sąlygų keitimo. Susitarimas įsigalioja nuo jame nurodytos datos ir (ar) aplinkybių ir tampa neatsiejama šios Sutarties dalimi.</w:t>
      </w:r>
    </w:p>
    <w:p w14:paraId="3E3E92A8" w14:textId="77777777" w:rsidR="00443E83" w:rsidRPr="008362C4" w:rsidRDefault="00443E83" w:rsidP="00DF1980">
      <w:pPr>
        <w:numPr>
          <w:ilvl w:val="1"/>
          <w:numId w:val="49"/>
        </w:numPr>
        <w:tabs>
          <w:tab w:val="left" w:pos="993"/>
        </w:tabs>
        <w:autoSpaceDE w:val="0"/>
        <w:autoSpaceDN w:val="0"/>
        <w:adjustRightInd w:val="0"/>
        <w:spacing w:after="0" w:line="240" w:lineRule="auto"/>
        <w:ind w:left="0" w:firstLine="360"/>
        <w:jc w:val="both"/>
        <w:rPr>
          <w:rFonts w:ascii="Trebuchet MS" w:eastAsia="Times New Roman" w:hAnsi="Trebuchet MS" w:cs="Times New Roman"/>
          <w:spacing w:val="-2"/>
          <w:sz w:val="22"/>
          <w:szCs w:val="22"/>
          <w:lang w:eastAsia="en-US"/>
        </w:rPr>
      </w:pPr>
      <w:r w:rsidRPr="008362C4">
        <w:rPr>
          <w:rFonts w:ascii="Trebuchet MS" w:eastAsia="Times New Roman" w:hAnsi="Trebuchet MS" w:cs="Times New Roman"/>
          <w:sz w:val="22"/>
          <w:szCs w:val="22"/>
          <w:lang w:eastAsia="en-US"/>
        </w:rPr>
        <w:t xml:space="preserve">Prekių patiekimo data yra perdavimo-priėmimo </w:t>
      </w:r>
      <w:r w:rsidRPr="008362C4">
        <w:rPr>
          <w:rFonts w:ascii="Trebuchet MS" w:eastAsia="Times New Roman" w:hAnsi="Trebuchet MS" w:cs="Times New Roman"/>
          <w:spacing w:val="-2"/>
          <w:sz w:val="22"/>
          <w:szCs w:val="22"/>
          <w:lang w:eastAsia="en-US"/>
        </w:rPr>
        <w:t xml:space="preserve">akto pasirašymo diena. </w:t>
      </w:r>
      <w:r w:rsidRPr="008362C4">
        <w:rPr>
          <w:rFonts w:ascii="Trebuchet MS" w:eastAsia="Times New Roman" w:hAnsi="Trebuchet MS" w:cs="Times New Roman"/>
          <w:sz w:val="22"/>
          <w:szCs w:val="22"/>
          <w:lang w:eastAsia="en-US"/>
        </w:rPr>
        <w:t>Prekių perdavimo-priėmimo aktą pasirašo Pirkėjo ir Tiekėjo įgalioti atstovai.</w:t>
      </w:r>
    </w:p>
    <w:p w14:paraId="018CFE4B" w14:textId="77777777" w:rsidR="00443E83" w:rsidRPr="008362C4" w:rsidRDefault="00443E83" w:rsidP="00DF1980">
      <w:pPr>
        <w:numPr>
          <w:ilvl w:val="1"/>
          <w:numId w:val="49"/>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 xml:space="preserve">Prekių perdavimo–priėmimo aktą Pirkėjas </w:t>
      </w:r>
      <w:r w:rsidRPr="008362C4">
        <w:rPr>
          <w:rFonts w:ascii="Trebuchet MS" w:hAnsi="Trebuchet MS"/>
          <w:spacing w:val="-2"/>
          <w:sz w:val="22"/>
          <w:szCs w:val="22"/>
        </w:rPr>
        <w:t xml:space="preserve">privalo pasirašyti per 5 (penkias) kalendorines dienas nuo faktinio Prekių gavimo, o, nustatęs, kad </w:t>
      </w:r>
      <w:r w:rsidRPr="008362C4">
        <w:rPr>
          <w:rFonts w:ascii="Trebuchet MS" w:hAnsi="Trebuchet MS"/>
          <w:sz w:val="22"/>
          <w:szCs w:val="22"/>
        </w:rPr>
        <w:t>Prekės turi trūkumų / defektų, neatitinka Sutarties reikalavimų, išsiunčia Tiekėjui pranešimą apie nepriėmimą, kuriame turi būti nurodytos Prekių nepriėmimo priežastys, ir kuriuo Tiekėjas kviečiamas dalyvauti surašant aktą dėl trūkumų / defektų.</w:t>
      </w:r>
      <w:r w:rsidRPr="008362C4">
        <w:rPr>
          <w:rFonts w:ascii="Trebuchet MS" w:hAnsi="Trebuchet MS"/>
          <w:spacing w:val="-2"/>
          <w:sz w:val="22"/>
          <w:szCs w:val="22"/>
        </w:rPr>
        <w:t xml:space="preserve"> Pirkėjui nepasirašius </w:t>
      </w:r>
      <w:r w:rsidRPr="008362C4">
        <w:rPr>
          <w:rFonts w:ascii="Trebuchet MS" w:hAnsi="Trebuchet MS"/>
          <w:sz w:val="22"/>
          <w:szCs w:val="22"/>
        </w:rPr>
        <w:t>perdavimo-priėmimo akto per Sutartyje nustatytą terminą ne vėliau kaip kitą dieną, Tiekėjui turi būti išsiųstas motyvuotas raštiškas atsisakymas priimti Prekes, kuriame nurodomas terminas, per kurį Tiekėjas kviečiamas dalyvauti surašant aktą dėl defektų.</w:t>
      </w:r>
    </w:p>
    <w:p w14:paraId="19042CC2" w14:textId="77777777" w:rsidR="00443E83" w:rsidRPr="008362C4" w:rsidRDefault="00443E83" w:rsidP="00DF1980">
      <w:pPr>
        <w:numPr>
          <w:ilvl w:val="1"/>
          <w:numId w:val="49"/>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Tiekėjui raštu pranešus, kad jis nedalyvaus surašant aktą dėl defektų, arba jam neatvykus po raštiško kvietimo išsiuntimo, Pirkėjas vienašališkai surašo aktą dėl defektų ir tokiu atveju laikoma, kad Tiekėjas defektus pripažino. Tiekėjui nepripažinus Pirkėjo nurodytų defektų, Šalys tariasi dėl nepriklausomos ekspertizės skyrimo Sutarties Bendrųjų sąlygų 8 skyriuje nurodyta tvarka.</w:t>
      </w:r>
    </w:p>
    <w:p w14:paraId="5035DA14" w14:textId="77777777" w:rsidR="00443E83" w:rsidRPr="008362C4" w:rsidRDefault="00443E83" w:rsidP="00DF1980">
      <w:pPr>
        <w:numPr>
          <w:ilvl w:val="1"/>
          <w:numId w:val="49"/>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lastRenderedPageBreak/>
        <w:t xml:space="preserve">Surašius aktą dėl defektų arba atliekant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3CFC212C" w14:textId="77777777" w:rsidR="00443E83" w:rsidRPr="008362C4" w:rsidRDefault="00443E83" w:rsidP="00DF1980">
      <w:pPr>
        <w:numPr>
          <w:ilvl w:val="1"/>
          <w:numId w:val="49"/>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Tiekėjas atlygina Pirkėjui visas Prekių saugojimo išlaidas, jeigu yra nustatoma, kad Prekės neatitinka Sutarties reikalavimų.</w:t>
      </w:r>
    </w:p>
    <w:p w14:paraId="2F91665C" w14:textId="77777777" w:rsidR="00443E83" w:rsidRPr="008362C4" w:rsidRDefault="00443E83" w:rsidP="00DF1980">
      <w:pPr>
        <w:numPr>
          <w:ilvl w:val="1"/>
          <w:numId w:val="49"/>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 xml:space="preserve">Tiekėjas Prekes, neatitinkančias Sutarties reikalavimų, privalo atsiimti, pakeisti naujomis arba pašalinti jų defektus per Sutarties Specialiųjų sąlygų 4.1. p. nustatytą terminą savo sąskaita, Pirkėjas neatlygina jokių su tuo susijusių Tiekėjo turėtų išlaidų ar nuostolių. </w:t>
      </w:r>
    </w:p>
    <w:p w14:paraId="781094EF" w14:textId="77777777" w:rsidR="00443E83" w:rsidRPr="008362C4" w:rsidRDefault="00443E83" w:rsidP="00DF1980">
      <w:pPr>
        <w:numPr>
          <w:ilvl w:val="1"/>
          <w:numId w:val="49"/>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Tiekėjui neatsiėmus, nepakeitus Prekių ar nepašalinus Prekių defektų per Pirkėjo nustatytą terminą, Pirkėjas turi teisę vėliau patiektų Prekių nepriimti ir už jas nesumokėti bei pateikti Tiekėjui pranešimą apie nepriėmimą. Tiekėjas privalo atlyginti Pirkėjui tokių Prekių saugojimo išlaidas. Tuo atveju, kai Sąskaita jau buvo išrašyta nepasirašius perdavimo-priėmimo akto, Tiekėjas privalo išrašyti kreditinę Sąskaitą bei pateikti kitus dokumentus reikalingus muitinės procedūroms įforminti (jei tokių būtų).</w:t>
      </w:r>
    </w:p>
    <w:p w14:paraId="2F2E99E6" w14:textId="77777777" w:rsidR="00443E83" w:rsidRPr="008362C4" w:rsidRDefault="00443E83" w:rsidP="00DF1980">
      <w:pPr>
        <w:numPr>
          <w:ilvl w:val="1"/>
          <w:numId w:val="49"/>
        </w:numPr>
        <w:shd w:val="clear" w:color="auto" w:fill="FFFFFF"/>
        <w:tabs>
          <w:tab w:val="left" w:pos="270"/>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Prekių nuosavybės teisė ir atsitiktinio žuvimo rizika pereina Pirkėjui nuo perdavimo-priėmimo akto pasirašymo momento. Kai Prekės yra pristatomos Pirkėjui, nuo Prekių perdavimo iki perdavimo-priėmimo akto pasirašymo, Pirkėjas imsis visų protingų priemonių, reikalingų apsaugoti Prekes nuo praradimo ar sugadinimo.</w:t>
      </w:r>
    </w:p>
    <w:p w14:paraId="29D2D6CF" w14:textId="77777777" w:rsidR="00443E83" w:rsidRPr="008362C4" w:rsidRDefault="00443E83" w:rsidP="00DF1980">
      <w:pPr>
        <w:numPr>
          <w:ilvl w:val="1"/>
          <w:numId w:val="49"/>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Tiekėjas kartu su Prekėmis turi pateikti Pirkėjui naudojimo ir priežiūros instrukcijas ar kitus dokumentus, kuriuose būtų detaliai aprašyta, kaip naudoti, prižiūrėti ir taisyti bet kurias Prekes ar jų dalis. Pateikti dokumentai turi būti originalo kalba bei pateiktas patvirtintas vertimas į lietuvių kalbą. Prekė laikoma nepristatyta, jei Tiekėjas nepateikia Sutartyje ir jos prieduose ar (ir) šiame punkte nurodytų dokumentų. Už Sutartyje ir jos prieduose numatytų dokumentų nepateikimą nurodytais terminais Tiekėjui taikomos Sutarties specialiųjų sąlygų 4.2. p. nustatyto dydžio netesybos.</w:t>
      </w:r>
    </w:p>
    <w:p w14:paraId="18879D44" w14:textId="77777777" w:rsidR="00443E83" w:rsidRPr="008362C4" w:rsidRDefault="00443E83" w:rsidP="00DF1980">
      <w:pPr>
        <w:numPr>
          <w:ilvl w:val="1"/>
          <w:numId w:val="49"/>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Šalys susitaria, kad Prekių patiekimo terminas yra esminė Sutarties sąlyga. Pristačius Prekes anksčiau nei nurodyta Sutartyje, jos gali būti priimtos tik tuo atveju, jei iš anksto buvo raštu suderinta su Pirkėju. </w:t>
      </w:r>
    </w:p>
    <w:p w14:paraId="25A8F9EB" w14:textId="77777777" w:rsidR="00443E83" w:rsidRPr="008362C4" w:rsidRDefault="00443E83" w:rsidP="00443E83">
      <w:p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360"/>
        <w:jc w:val="center"/>
        <w:rPr>
          <w:rFonts w:ascii="Trebuchet MS" w:eastAsia="Times New Roman" w:hAnsi="Trebuchet MS" w:cs="Times New Roman"/>
          <w:b/>
          <w:bCs/>
          <w:sz w:val="22"/>
          <w:szCs w:val="22"/>
          <w:lang w:eastAsia="en-US"/>
        </w:rPr>
      </w:pPr>
    </w:p>
    <w:p w14:paraId="5E887965" w14:textId="77777777" w:rsidR="00443E83" w:rsidRPr="008362C4" w:rsidRDefault="00443E83" w:rsidP="00DF1980">
      <w:pPr>
        <w:numPr>
          <w:ilvl w:val="0"/>
          <w:numId w:val="49"/>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PREKIŲ KOKYBĖ IR GARANTINIAI ĮSIPAREIGOJIMAI</w:t>
      </w:r>
    </w:p>
    <w:p w14:paraId="34A60D68" w14:textId="77777777" w:rsidR="00443E83" w:rsidRPr="008362C4" w:rsidRDefault="00443E83" w:rsidP="00DF1980">
      <w:pPr>
        <w:numPr>
          <w:ilvl w:val="1"/>
          <w:numId w:val="50"/>
        </w:numPr>
        <w:shd w:val="clear" w:color="auto" w:fill="FFFFFF"/>
        <w:tabs>
          <w:tab w:val="left" w:pos="394"/>
          <w:tab w:val="left" w:pos="720"/>
          <w:tab w:val="left" w:pos="993"/>
        </w:tabs>
        <w:spacing w:after="0" w:line="240" w:lineRule="auto"/>
        <w:ind w:left="0" w:firstLine="426"/>
        <w:contextualSpacing/>
        <w:jc w:val="both"/>
        <w:rPr>
          <w:rFonts w:ascii="Trebuchet MS" w:hAnsi="Trebuchet MS"/>
          <w:sz w:val="22"/>
          <w:szCs w:val="22"/>
        </w:rPr>
      </w:pPr>
      <w:r w:rsidRPr="008362C4">
        <w:rPr>
          <w:rFonts w:ascii="Trebuchet MS" w:hAnsi="Trebuchet MS"/>
          <w:sz w:val="22"/>
          <w:szCs w:val="22"/>
        </w:rPr>
        <w:t xml:space="preserve">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w:t>
      </w:r>
    </w:p>
    <w:p w14:paraId="615D0FF8"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426"/>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Garantinių įsipareigojimų terminas Prekėms nustatytas Sutarties Specialiosiose sąlygose ir / ar jos prieduose Garantinis terminas visoms pakeistoms ar sutaisytoms Prekėms ar jų dalims vėl įsigalioja nuo tinkamai pakeistų ar sutaisytų Prekių ar jų dalių perdavimo Pirkėjui dienos.</w:t>
      </w:r>
    </w:p>
    <w:p w14:paraId="4A3A77FB"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426"/>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Komplektuojamųjų detalių kokybės garantijos terminas yra toks pat kaip Prekės ir pradedamas skaičiuoti kartu su Prekės kokybės garantijos terminu.</w:t>
      </w:r>
    </w:p>
    <w:p w14:paraId="4019BEB0"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 xml:space="preserve">Garantijos negalioja, jeigu defektai atsiranda dėl to, kad Pirkėjas nepaisė aptarnavimo, priežiūros ir eksploatacijos instrukcijų. </w:t>
      </w:r>
    </w:p>
    <w:p w14:paraId="36B52BFF"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Pastebėjus Prekių defektus / trūkumus, Pirkėjas bet kuriuo garantinio termino metu gali pareikšti pretenzijas Tiekėjui dėl Prekių kokybės. Pirkėjas surašo aktą dėl defektų ir išsiunčia Tiekėjui faksu ar paštu, ar pasirašytinai per kurjerį, nurodant Tiekėjui jį pasirašyti ir atsiųsti Pirkėjui per 3 (tris) kalendorines dienas faksu ar pasirašytinai per kurjerį. Tiekėjui neatsiuntus pasirašyto akto dėl defektų ar motyvuoto atsisakymo pripažinti defektus, laikoma, kad Tiekėjas defektus pripažino. Tiekėjui defektų nepripažinus, Šalys tariasi dėl nepriklausomos ekspertizės skyrimo, o nepavykus susitarti per 3 (tris) kalendorines dienas, Pirkėjas savo pasirinkimu atlieka ekspertizę. Ekspertizės išlaidas padengia:</w:t>
      </w:r>
    </w:p>
    <w:p w14:paraId="5F65A91B" w14:textId="77777777" w:rsidR="00443E83" w:rsidRPr="008362C4" w:rsidRDefault="00443E83" w:rsidP="00DF1980">
      <w:pPr>
        <w:numPr>
          <w:ilvl w:val="2"/>
          <w:numId w:val="50"/>
        </w:numPr>
        <w:tabs>
          <w:tab w:val="left" w:pos="1134"/>
        </w:tabs>
        <w:autoSpaceDE w:val="0"/>
        <w:autoSpaceDN w:val="0"/>
        <w:adjustRightInd w:val="0"/>
        <w:spacing w:after="0" w:line="240" w:lineRule="auto"/>
        <w:ind w:left="0" w:firstLine="426"/>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jei Prekės atitinka Sutartyje nurodytus reikalavimus – Pirkėjas. Šiuo atveju Prekių saugojimo išlaidos tenka Pirkėjui;</w:t>
      </w:r>
    </w:p>
    <w:p w14:paraId="5A1557FC" w14:textId="77777777" w:rsidR="00443E83" w:rsidRPr="008362C4" w:rsidRDefault="00443E83" w:rsidP="00DF1980">
      <w:pPr>
        <w:numPr>
          <w:ilvl w:val="2"/>
          <w:numId w:val="50"/>
        </w:numPr>
        <w:tabs>
          <w:tab w:val="left" w:pos="1134"/>
        </w:tabs>
        <w:autoSpaceDE w:val="0"/>
        <w:autoSpaceDN w:val="0"/>
        <w:adjustRightInd w:val="0"/>
        <w:spacing w:after="0" w:line="240" w:lineRule="auto"/>
        <w:ind w:left="0" w:firstLine="426"/>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jei Prekės neatitinka Sutarties reikalavimų – Tiekėjas. Šiuo atveju Prekių saugojimo išlaidos tenka Tiekėjui.</w:t>
      </w:r>
    </w:p>
    <w:p w14:paraId="7FDD3CF4" w14:textId="77777777" w:rsidR="00443E83" w:rsidRPr="008362C4" w:rsidRDefault="00443E83" w:rsidP="00DF1980">
      <w:pPr>
        <w:numPr>
          <w:ilvl w:val="1"/>
          <w:numId w:val="50"/>
        </w:numPr>
        <w:shd w:val="clear" w:color="auto" w:fill="FFFFFF"/>
        <w:tabs>
          <w:tab w:val="left" w:pos="270"/>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Ekspertizės išvados Šalims yra privalomos. Prekėms, kurių defektų Tiekėjas nepripažino, per 10 (dešimt) kalendorinių dienų nuo defektinio akto pasirašymo Tiekėjas pateikia Pirkėjui būtiną ekspertizei dokumentaciją. Jei Tiekėjas reikalaujamos dokumentacijos nustatytu laiku nepateikė, laikoma, kad jis Pirkėjo nustatytus defektus pripažino.</w:t>
      </w:r>
    </w:p>
    <w:p w14:paraId="657857BF"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lastRenderedPageBreak/>
        <w:t>Garantinio laikotarpio metu nustatytus Prekių defektus Tiekėjas įsipareigoja savo sąskaita per 20 (dvidešimt) kalendorinių dienų nuo defektinio akto ar ekspertizės išvadų išsiuntimo dienos pašalinti, o jei defektų nepašalino per nurodytą laiką, tuomet įsipareigoja per 40 (keturiasdešimt) kalendorinių dienų nuo defektinio akto ar ekspertizės išvadų išsiuntimo dienos nekokybiškas Prekes pakeisti naujomis, taip pat atlyginti visas dėl to Pirkėjo turėtas išlaidas bei nuostolius. Prekės ar jos dalies defektų šalinimo ir (ar) keitimo metu Tiekėjas suteikia Pirkėjui lygiavertę Prekę ar jos dalis, kuriomis Pirkėjas naudojasi neatlygintinai. Tiekėjui patiekus Prekes vėliau nei per 40 (keturiasdešimt) kalendorinių dienų, Pirkėjas gali šių Prekių nepriimti. Naujai patiektoms Prekėms galioja tos pačios garantinės sąlygos ir terminai, aptarti Sutartyje ir / ar jos prieduose. Jei Tiekėjas per nurodytą laiką nepakeičia Prekių, tuomet jis privalo per 5 (penkias) kalendorines dienas grąžinti Pirkėjui pastarojo sumokėtą šių Prekių kainą ir pateikti kreditinę Sąskaitą.</w:t>
      </w:r>
    </w:p>
    <w:p w14:paraId="54CB2502" w14:textId="77777777" w:rsidR="00443E83" w:rsidRPr="008362C4" w:rsidRDefault="00443E83" w:rsidP="00DF1980">
      <w:pPr>
        <w:numPr>
          <w:ilvl w:val="1"/>
          <w:numId w:val="50"/>
        </w:numPr>
        <w:tabs>
          <w:tab w:val="left" w:pos="284"/>
          <w:tab w:val="left" w:pos="1000"/>
        </w:tabs>
        <w:spacing w:after="0" w:line="240" w:lineRule="auto"/>
        <w:ind w:left="0" w:firstLine="567"/>
        <w:contextualSpacing/>
        <w:jc w:val="both"/>
        <w:rPr>
          <w:rFonts w:ascii="Trebuchet MS" w:hAnsi="Trebuchet MS"/>
          <w:sz w:val="22"/>
          <w:szCs w:val="22"/>
        </w:rPr>
      </w:pPr>
      <w:r w:rsidRPr="008362C4">
        <w:rPr>
          <w:rFonts w:ascii="Trebuchet MS" w:hAnsi="Trebuchet MS"/>
          <w:sz w:val="22"/>
          <w:szCs w:val="22"/>
        </w:rPr>
        <w:t>Prekės garantinis terminas pratęsiamas tokiam laikotarpiui, kurį Pirkėjas negalėjo Prekės naudoti dėl trūkumų. Šis laikotarpis pradedamas skaičiuoti nuo Pirkėjo raštiško pranešimo apie pastebėtus Prekės defektus ir/ar gedimus dienos.</w:t>
      </w:r>
    </w:p>
    <w:p w14:paraId="1057A9C7" w14:textId="77777777" w:rsidR="00443E83" w:rsidRPr="008362C4" w:rsidRDefault="00443E83" w:rsidP="00DF1980">
      <w:pPr>
        <w:numPr>
          <w:ilvl w:val="1"/>
          <w:numId w:val="50"/>
        </w:numPr>
        <w:tabs>
          <w:tab w:val="left" w:pos="284"/>
          <w:tab w:val="left" w:pos="1000"/>
        </w:tabs>
        <w:spacing w:after="0" w:line="240" w:lineRule="auto"/>
        <w:ind w:left="0" w:firstLine="567"/>
        <w:contextualSpacing/>
        <w:jc w:val="both"/>
        <w:rPr>
          <w:rFonts w:ascii="Trebuchet MS" w:hAnsi="Trebuchet MS"/>
          <w:sz w:val="22"/>
          <w:szCs w:val="22"/>
        </w:rPr>
      </w:pPr>
      <w:r w:rsidRPr="008362C4">
        <w:rPr>
          <w:rFonts w:ascii="Trebuchet MS" w:hAnsi="Trebuchet MS"/>
          <w:sz w:val="22"/>
          <w:szCs w:val="22"/>
        </w:rPr>
        <w:t>Tiekėjas Lietuvos Respublikos civilinio kodekso nustatyta tvarka garantiniu laikotarpiu atsako už išaiškėjusius atliktų darbų defektus. Garantinio laikotarpio metu išryškėję darbų defektai fiksuojami bei nurodomas terminas, per kurį Tiekėjas pats arba trečiųjų asmenų pagalba įsipareigoja Tiekėjo sąskaita ištaisyti garantiniu laikotarpiu paaiškėjusį defektą, jo ištaisymo būdą bei tvarką. Tiekėjas neatsako, jei defektai atsirado dėl neteisingos eksploatacijos, tyčinio sugadinimo, neteisingų sprendimų, stichinių nelaimių ar kitų įstatymuose numatytų atsakomybę šalinančių aplinkybių.</w:t>
      </w:r>
    </w:p>
    <w:p w14:paraId="0E18E7ED" w14:textId="77777777" w:rsidR="00443E83" w:rsidRPr="008362C4" w:rsidRDefault="00443E83" w:rsidP="00443E83">
      <w:pPr>
        <w:shd w:val="clear" w:color="auto" w:fill="FFFFFF"/>
        <w:tabs>
          <w:tab w:val="left" w:pos="394"/>
          <w:tab w:val="left" w:pos="720"/>
          <w:tab w:val="left" w:pos="993"/>
        </w:tabs>
        <w:spacing w:after="0" w:line="240" w:lineRule="auto"/>
        <w:ind w:firstLine="567"/>
        <w:jc w:val="both"/>
        <w:rPr>
          <w:rFonts w:ascii="Trebuchet MS" w:hAnsi="Trebuchet MS"/>
          <w:sz w:val="22"/>
          <w:szCs w:val="22"/>
        </w:rPr>
      </w:pPr>
    </w:p>
    <w:p w14:paraId="6C861E26" w14:textId="77777777" w:rsidR="00443E83" w:rsidRPr="008362C4" w:rsidRDefault="00443E83" w:rsidP="00DF1980">
      <w:pPr>
        <w:keepNext/>
        <w:keepLines/>
        <w:numPr>
          <w:ilvl w:val="0"/>
          <w:numId w:val="50"/>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57"/>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PREKIŲ PERDAVIMAS, NUOSAVYBĖS TEISĖS PERĖJIMAS, PREKIŲ PAKUOTĖ</w:t>
      </w:r>
    </w:p>
    <w:p w14:paraId="703F9AB4" w14:textId="77777777" w:rsidR="00443E83" w:rsidRPr="008362C4" w:rsidRDefault="00443E83" w:rsidP="00DF1980">
      <w:pPr>
        <w:keepNext/>
        <w:keepLines/>
        <w:numPr>
          <w:ilvl w:val="1"/>
          <w:numId w:val="50"/>
        </w:numPr>
        <w:tabs>
          <w:tab w:val="left" w:pos="993"/>
        </w:tabs>
        <w:autoSpaceDE w:val="0"/>
        <w:autoSpaceDN w:val="0"/>
        <w:adjustRightInd w:val="0"/>
        <w:spacing w:after="0" w:line="240" w:lineRule="auto"/>
        <w:ind w:left="0" w:firstLine="357"/>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 xml:space="preserve">Prekių patiekimo sąlygos nurodomos Sutarties Specialiose sąlygose. </w:t>
      </w:r>
    </w:p>
    <w:p w14:paraId="531ED1D1" w14:textId="77777777" w:rsidR="00443E83" w:rsidRPr="008362C4" w:rsidRDefault="00443E83" w:rsidP="00DF1980">
      <w:pPr>
        <w:keepNext/>
        <w:keepLines/>
        <w:numPr>
          <w:ilvl w:val="1"/>
          <w:numId w:val="50"/>
        </w:numPr>
        <w:tabs>
          <w:tab w:val="left" w:pos="993"/>
        </w:tabs>
        <w:autoSpaceDE w:val="0"/>
        <w:autoSpaceDN w:val="0"/>
        <w:adjustRightInd w:val="0"/>
        <w:spacing w:after="0" w:line="240" w:lineRule="auto"/>
        <w:ind w:left="0" w:firstLine="357"/>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Patiekdamas Prekes, Tiekėjas privalo pateikti Sutartyje nurodytus dokumentus, patvirtinančius, kad Prekių kokybė atitinka šios Sutarties Bendrųjų sąlygų 8.1 punkte nustatytus kokybės reikalavimus, bei garantuoti, kad Prekių pristatymo metu nėra jokių paslėptų trūkumų.</w:t>
      </w:r>
    </w:p>
    <w:p w14:paraId="60642474"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Prekių pakuotė turi atitikti atsparumo pakrovimo ir iškrovimo darbams reikalavimus, apsaugoti nuo meteorologinių ir kitų veiksnių įtakos Prekių gabenimo ir sandėliavimo metu.</w:t>
      </w:r>
    </w:p>
    <w:p w14:paraId="7CD754B2" w14:textId="77777777" w:rsidR="00443E83"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Pirkėjas priima Prekes Sutarties Specialiose sąlygose nurodyta tvarka.</w:t>
      </w:r>
    </w:p>
    <w:p w14:paraId="6BD939B5"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F53B6D">
        <w:rPr>
          <w:rFonts w:ascii="Trebuchet MS" w:hAnsi="Trebuchet MS"/>
          <w:sz w:val="22"/>
          <w:szCs w:val="22"/>
        </w:rPr>
        <w:t xml:space="preserve">Tiekėjas, surinkęs/sumontavęs/pajungęs Prekę, jos tarą ir </w:t>
      </w:r>
      <w:r w:rsidRPr="00F53B6D">
        <w:rPr>
          <w:rFonts w:ascii="Trebuchet MS" w:hAnsi="Trebuchet MS"/>
          <w:iCs/>
          <w:sz w:val="22"/>
          <w:szCs w:val="22"/>
        </w:rPr>
        <w:t>pakuotes</w:t>
      </w:r>
      <w:r w:rsidRPr="00F53B6D">
        <w:rPr>
          <w:rFonts w:ascii="Trebuchet MS" w:hAnsi="Trebuchet MS"/>
          <w:sz w:val="22"/>
          <w:szCs w:val="22"/>
        </w:rPr>
        <w:t xml:space="preserve"> išsiveža </w:t>
      </w:r>
      <w:r>
        <w:rPr>
          <w:rFonts w:ascii="Trebuchet MS" w:hAnsi="Trebuchet MS"/>
          <w:sz w:val="22"/>
          <w:szCs w:val="22"/>
        </w:rPr>
        <w:t xml:space="preserve">bei sutvarko </w:t>
      </w:r>
      <w:r w:rsidRPr="00F53B6D">
        <w:rPr>
          <w:rFonts w:ascii="Trebuchet MS" w:hAnsi="Trebuchet MS"/>
          <w:sz w:val="22"/>
          <w:szCs w:val="22"/>
        </w:rPr>
        <w:t>savo lėšomis.</w:t>
      </w:r>
    </w:p>
    <w:p w14:paraId="0787B723"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Nuosavybės teisė į Prekes Pirkėjui pereina nuo Prekių perdavimo-priėmimo akto pasirašymo. Pirkėjas pasirašo Prekių perdavimo-priėmimo aktą, jei Prekės atitinka Sutartyje nustatytus reikalavimus, yra tinkamai pristatytos bei įvykdyti kiti Sutartyje nustatyti Tiekėjo įsipareigojimai.</w:t>
      </w:r>
    </w:p>
    <w:p w14:paraId="7C898038"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 xml:space="preserve">Prekių perdavimo-priėmimo aktas pasirašomas 2 (dviem) vienodą teisinę galią turinčiais egzemplioriais. </w:t>
      </w:r>
    </w:p>
    <w:p w14:paraId="4208E1A0" w14:textId="77777777" w:rsidR="00443E83" w:rsidRPr="008362C4" w:rsidRDefault="00443E83" w:rsidP="00443E83">
      <w:pPr>
        <w:tabs>
          <w:tab w:val="left" w:pos="993"/>
        </w:tabs>
        <w:autoSpaceDE w:val="0"/>
        <w:autoSpaceDN w:val="0"/>
        <w:adjustRightInd w:val="0"/>
        <w:spacing w:after="0" w:line="240" w:lineRule="auto"/>
        <w:ind w:firstLine="360"/>
        <w:jc w:val="both"/>
        <w:rPr>
          <w:rFonts w:ascii="Trebuchet MS" w:eastAsia="Times New Roman" w:hAnsi="Trebuchet MS" w:cs="Times New Roman"/>
          <w:sz w:val="22"/>
          <w:szCs w:val="22"/>
          <w:lang w:eastAsia="en-US"/>
        </w:rPr>
      </w:pPr>
    </w:p>
    <w:p w14:paraId="69C48593" w14:textId="77777777" w:rsidR="00443E83" w:rsidRPr="008362C4" w:rsidRDefault="00443E83" w:rsidP="00DF1980">
      <w:pPr>
        <w:numPr>
          <w:ilvl w:val="0"/>
          <w:numId w:val="50"/>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ŠALIŲ ATSAKOMYBĖ</w:t>
      </w:r>
    </w:p>
    <w:p w14:paraId="33453910"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1AADA6E"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Netesybų (delspinigių ir / ar baudų) dydis ir jų mokėjimo sąlygos nustatytos Sutarties Specialiosiose sąlygose.</w:t>
      </w:r>
    </w:p>
    <w:p w14:paraId="128A699B" w14:textId="77777777" w:rsidR="00443E83" w:rsidRPr="008362C4" w:rsidRDefault="00443E83" w:rsidP="00DF1980">
      <w:pPr>
        <w:numPr>
          <w:ilvl w:val="1"/>
          <w:numId w:val="50"/>
        </w:numPr>
        <w:tabs>
          <w:tab w:val="left" w:pos="810"/>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Jei Tiekėjas vykdydamas Sutartį nesilaiko galiojančių teisės aktų reikalavimų ir dėl to kompetentingos įgaliotos valstybinės institucijos pritaiko baudas ar kitas sankcijas Pirkėjui, Tiekėjas įsipareigoja atlyginti Pirkėjui visus jo dėl to patirtus tiesioginius ir netiesioginius nuostolius ar žalą bei papildomas išlaidas.</w:t>
      </w:r>
    </w:p>
    <w:p w14:paraId="63022943"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Delspinigių sumokėjimas neatleidžia Sutarties Šalių nuo pareigos vykdyti šioje Sutartyje prisiimtus įsipareigojimus.</w:t>
      </w:r>
    </w:p>
    <w:p w14:paraId="64F5EAE5"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color w:val="000000"/>
          <w:sz w:val="22"/>
          <w:szCs w:val="22"/>
          <w:lang w:eastAsia="en-US"/>
        </w:rPr>
      </w:pPr>
      <w:r w:rsidRPr="008362C4">
        <w:rPr>
          <w:rFonts w:ascii="Trebuchet MS" w:eastAsia="Times New Roman" w:hAnsi="Trebuchet MS" w:cs="Times New Roman"/>
          <w:color w:val="000000"/>
          <w:sz w:val="22"/>
          <w:szCs w:val="22"/>
          <w:lang w:eastAsia="en-US"/>
        </w:rPr>
        <w:t>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49414130" w14:textId="77777777" w:rsidR="00443E83" w:rsidRPr="008362C4" w:rsidRDefault="00443E83" w:rsidP="00DF1980">
      <w:pPr>
        <w:numPr>
          <w:ilvl w:val="1"/>
          <w:numId w:val="50"/>
        </w:numPr>
        <w:tabs>
          <w:tab w:val="left" w:pos="720"/>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Tiekėjas visais atvejais atsako už Prekių pristatymo metu jo pasitelktų asmenų padarytus nuostolius ar žalą, nepriklausomai nuo to, ar tokie nuostoliai ar žala būtų padaryta Pirkėjui, jo darbuotojams ar bet kokiems tretiesiems asmenims ir jų turtui.</w:t>
      </w:r>
    </w:p>
    <w:p w14:paraId="676E9ACA" w14:textId="77777777" w:rsidR="00443E83" w:rsidRPr="008362C4" w:rsidRDefault="00443E83" w:rsidP="00DF1980">
      <w:pPr>
        <w:numPr>
          <w:ilvl w:val="1"/>
          <w:numId w:val="50"/>
        </w:numPr>
        <w:tabs>
          <w:tab w:val="left" w:pos="720"/>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lastRenderedPageBreak/>
        <w:t>Jei Tiekėjas nevykdo kokios nors Sutarties sąlygos ar įsipareigojimų, kuriuos jis privalo vykdyti, atsisako arba nepaiso bet kokio nurodymo, kuriuos pateikti turi teisę Pirkėjas ir kuriems Tiekėjas privalo paklusti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Sutarties Bendrųjų sąlygų 16 skyriuje nustatyta tvarka. Sutarties nutraukimas neatleidžia Sutarties Šalių nuo netesybų, priskaičiuotų iki Sutarties nutraukimo, mokėjimo.</w:t>
      </w:r>
    </w:p>
    <w:p w14:paraId="193514BF" w14:textId="77777777" w:rsidR="00443E83" w:rsidRPr="008362C4" w:rsidRDefault="00443E83" w:rsidP="00DF1980">
      <w:pPr>
        <w:numPr>
          <w:ilvl w:val="1"/>
          <w:numId w:val="50"/>
        </w:numPr>
        <w:tabs>
          <w:tab w:val="left" w:pos="0"/>
          <w:tab w:val="left" w:pos="360"/>
          <w:tab w:val="left" w:pos="993"/>
        </w:tabs>
        <w:spacing w:after="0" w:line="240" w:lineRule="auto"/>
        <w:ind w:left="0" w:firstLine="360"/>
        <w:contextualSpacing/>
        <w:jc w:val="both"/>
        <w:outlineLvl w:val="2"/>
        <w:rPr>
          <w:rFonts w:ascii="Trebuchet MS" w:hAnsi="Trebuchet MS"/>
          <w:sz w:val="22"/>
          <w:szCs w:val="22"/>
        </w:rPr>
      </w:pPr>
      <w:bookmarkStart w:id="72" w:name="_Toc438559500"/>
      <w:bookmarkStart w:id="73" w:name="_Toc438559827"/>
      <w:bookmarkStart w:id="74" w:name="_Toc87595768"/>
      <w:bookmarkStart w:id="75" w:name="_Toc88026928"/>
      <w:bookmarkStart w:id="76" w:name="_Toc88026982"/>
      <w:bookmarkStart w:id="77" w:name="_Toc88038515"/>
      <w:bookmarkStart w:id="78" w:name="_Toc88222609"/>
      <w:bookmarkStart w:id="79" w:name="_Toc102654343"/>
      <w:bookmarkStart w:id="80" w:name="_Toc105406938"/>
      <w:bookmarkStart w:id="81" w:name="_Toc108090443"/>
      <w:r w:rsidRPr="008362C4">
        <w:rPr>
          <w:rFonts w:ascii="Trebuchet MS" w:hAnsi="Trebuchet MS"/>
          <w:sz w:val="22"/>
          <w:szCs w:val="22"/>
        </w:rPr>
        <w:t>Tiekėjui netinkamai vykdant savo sutartinius įsipareigojimus Pirkėjas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72"/>
      <w:bookmarkEnd w:id="73"/>
      <w:bookmarkEnd w:id="74"/>
      <w:bookmarkEnd w:id="75"/>
      <w:bookmarkEnd w:id="76"/>
      <w:bookmarkEnd w:id="77"/>
      <w:bookmarkEnd w:id="78"/>
      <w:bookmarkEnd w:id="79"/>
      <w:bookmarkEnd w:id="80"/>
      <w:bookmarkEnd w:id="81"/>
      <w:r w:rsidRPr="008362C4">
        <w:rPr>
          <w:rFonts w:ascii="Trebuchet MS" w:hAnsi="Trebuchet MS"/>
          <w:sz w:val="22"/>
          <w:szCs w:val="22"/>
        </w:rPr>
        <w:t xml:space="preserve"> </w:t>
      </w:r>
    </w:p>
    <w:p w14:paraId="2469A34D" w14:textId="77777777" w:rsidR="00443E83" w:rsidRPr="008362C4" w:rsidRDefault="00443E83" w:rsidP="00443E83">
      <w:pPr>
        <w:tabs>
          <w:tab w:val="left" w:pos="993"/>
        </w:tabs>
        <w:autoSpaceDE w:val="0"/>
        <w:autoSpaceDN w:val="0"/>
        <w:adjustRightInd w:val="0"/>
        <w:spacing w:after="0" w:line="240" w:lineRule="auto"/>
        <w:ind w:firstLine="360"/>
        <w:jc w:val="both"/>
        <w:rPr>
          <w:rFonts w:ascii="Trebuchet MS" w:eastAsia="Times New Roman" w:hAnsi="Trebuchet MS" w:cs="Times New Roman"/>
          <w:sz w:val="22"/>
          <w:szCs w:val="22"/>
          <w:lang w:eastAsia="en-US"/>
        </w:rPr>
      </w:pPr>
    </w:p>
    <w:p w14:paraId="03AA987E" w14:textId="77777777" w:rsidR="00443E83" w:rsidRPr="008362C4" w:rsidRDefault="00443E83" w:rsidP="00DF1980">
      <w:pPr>
        <w:numPr>
          <w:ilvl w:val="0"/>
          <w:numId w:val="50"/>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right="-18" w:firstLine="360"/>
        <w:contextualSpacing/>
        <w:jc w:val="center"/>
        <w:rPr>
          <w:rFonts w:ascii="Trebuchet MS" w:eastAsia="Times New Roman" w:hAnsi="Trebuchet MS" w:cs="Times New Roman"/>
          <w:b/>
          <w:bCs/>
          <w:i/>
          <w:iCs/>
          <w:sz w:val="22"/>
          <w:szCs w:val="22"/>
          <w:lang w:eastAsia="en-US"/>
        </w:rPr>
      </w:pPr>
      <w:r w:rsidRPr="008362C4">
        <w:rPr>
          <w:rFonts w:ascii="Trebuchet MS" w:eastAsia="Times New Roman" w:hAnsi="Trebuchet MS" w:cs="Times New Roman"/>
          <w:b/>
          <w:bCs/>
          <w:sz w:val="22"/>
          <w:szCs w:val="22"/>
          <w:lang w:eastAsia="en-US"/>
        </w:rPr>
        <w:t xml:space="preserve">NENUGALIMOS JĖGOS APLINKYBĖS </w:t>
      </w:r>
      <w:r w:rsidRPr="008362C4">
        <w:rPr>
          <w:rFonts w:ascii="Trebuchet MS" w:eastAsia="Times New Roman" w:hAnsi="Trebuchet MS" w:cs="Times New Roman"/>
          <w:b/>
          <w:bCs/>
          <w:i/>
          <w:iCs/>
          <w:sz w:val="22"/>
          <w:szCs w:val="22"/>
          <w:lang w:eastAsia="en-US"/>
        </w:rPr>
        <w:t>(FORCE MAJEURE)</w:t>
      </w:r>
    </w:p>
    <w:p w14:paraId="42A8D33E"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8362C4">
        <w:rPr>
          <w:rFonts w:ascii="Trebuchet MS" w:eastAsia="Times New Roman" w:hAnsi="Trebuchet MS" w:cs="Times New Roman"/>
          <w:i/>
          <w:sz w:val="22"/>
          <w:szCs w:val="22"/>
          <w:lang w:eastAsia="en-US"/>
        </w:rPr>
        <w:t>force majeure</w:t>
      </w:r>
      <w:r w:rsidRPr="008362C4">
        <w:rPr>
          <w:rFonts w:ascii="Trebuchet MS" w:eastAsia="Times New Roman" w:hAnsi="Trebuchet MS" w:cs="Times New Roman"/>
          <w:sz w:val="22"/>
          <w:szCs w:val="22"/>
          <w:lang w:eastAsia="en-US"/>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Pr="008362C4">
        <w:rPr>
          <w:rFonts w:ascii="Trebuchet MS" w:eastAsia="Times New Roman" w:hAnsi="Trebuchet MS" w:cs="Times New Roman"/>
          <w:i/>
          <w:sz w:val="22"/>
          <w:szCs w:val="22"/>
          <w:lang w:eastAsia="en-US"/>
        </w:rPr>
        <w:t>force majeure</w:t>
      </w:r>
      <w:r w:rsidRPr="008362C4">
        <w:rPr>
          <w:rFonts w:ascii="Trebuchet MS" w:eastAsia="Times New Roman" w:hAnsi="Trebuchet MS" w:cs="Times New Roman"/>
          <w:sz w:val="22"/>
          <w:szCs w:val="22"/>
          <w:lang w:eastAsia="en-US"/>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61BCD793"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24A70B61"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76C4E13" w14:textId="77777777" w:rsidR="00443E83" w:rsidRPr="008362C4" w:rsidRDefault="00443E83" w:rsidP="00443E83">
      <w:p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360"/>
        <w:jc w:val="center"/>
        <w:rPr>
          <w:rFonts w:ascii="Trebuchet MS" w:eastAsia="Times New Roman" w:hAnsi="Trebuchet MS" w:cs="Times New Roman"/>
          <w:b/>
          <w:bCs/>
          <w:sz w:val="22"/>
          <w:szCs w:val="22"/>
          <w:lang w:eastAsia="en-US"/>
        </w:rPr>
      </w:pPr>
    </w:p>
    <w:p w14:paraId="50FBED77" w14:textId="77777777" w:rsidR="00443E83" w:rsidRPr="008362C4" w:rsidRDefault="00443E83" w:rsidP="00DF1980">
      <w:pPr>
        <w:numPr>
          <w:ilvl w:val="0"/>
          <w:numId w:val="50"/>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KONFIDENCIALUMO ĮSIPAREIGOJIMAI</w:t>
      </w:r>
      <w:r w:rsidRPr="008362C4">
        <w:rPr>
          <w:rFonts w:ascii="Trebuchet MS" w:eastAsia="Times New Roman" w:hAnsi="Trebuchet MS" w:cs="Times New Roman"/>
          <w:b/>
          <w:bCs/>
          <w:sz w:val="22"/>
          <w:szCs w:val="22"/>
          <w:lang w:eastAsia="en-US"/>
        </w:rPr>
        <w:tab/>
      </w:r>
    </w:p>
    <w:p w14:paraId="6BD1E1C4"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DCF1FDA"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Šio įsipareigojimo pažeidimu nebus laikomas viešas informacijos apie Pirkėją atskleidimas, jei Pirkėjas pažeidžia mokėjimo terminus, ir informacijos apie Tiekėją atskleidimas, jei Tiekėjas pažeidžia Sutarties vykdymo sąlygas.</w:t>
      </w:r>
    </w:p>
    <w:p w14:paraId="3E05CD94"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Konfidencialumo įsipareigojimai išlieka ir po Sutarties pasibaigimo.</w:t>
      </w:r>
    </w:p>
    <w:p w14:paraId="7FAC8971" w14:textId="77777777" w:rsidR="00443E83" w:rsidRPr="008362C4" w:rsidRDefault="00443E83" w:rsidP="00443E83">
      <w:pPr>
        <w:tabs>
          <w:tab w:val="left" w:pos="993"/>
        </w:tabs>
        <w:autoSpaceDE w:val="0"/>
        <w:autoSpaceDN w:val="0"/>
        <w:adjustRightInd w:val="0"/>
        <w:spacing w:after="0" w:line="240" w:lineRule="auto"/>
        <w:ind w:firstLine="360"/>
        <w:jc w:val="both"/>
        <w:rPr>
          <w:rFonts w:ascii="Trebuchet MS" w:eastAsia="Times New Roman" w:hAnsi="Trebuchet MS" w:cs="Times New Roman"/>
          <w:sz w:val="22"/>
          <w:szCs w:val="22"/>
          <w:lang w:eastAsia="en-US"/>
        </w:rPr>
      </w:pPr>
    </w:p>
    <w:p w14:paraId="1921BCB9" w14:textId="77777777" w:rsidR="00443E83" w:rsidRPr="008362C4" w:rsidRDefault="00443E83" w:rsidP="005D1AEC">
      <w:pPr>
        <w:numPr>
          <w:ilvl w:val="0"/>
          <w:numId w:val="50"/>
        </w:numPr>
        <w:tabs>
          <w:tab w:val="left" w:pos="567"/>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SUTARTIES GALIOJIMAS</w:t>
      </w:r>
    </w:p>
    <w:p w14:paraId="3E51C4AC"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 xml:space="preserve">Sutarties galiojimo terminas nustatytas Sutarties Specialiosiose sąlygose. </w:t>
      </w:r>
    </w:p>
    <w:p w14:paraId="61F2CE8D"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Jei bet kuri šios Sutarties nuostata tampa ar pripažįstama visiškai ar iš dalies negaliojančia, tai neturi įtakos kitų Sutarties nuostatų galiojimui.</w:t>
      </w:r>
    </w:p>
    <w:p w14:paraId="3AEAEFC8"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61FDAF76" w14:textId="77777777" w:rsidR="00443E83" w:rsidRPr="008362C4" w:rsidRDefault="00443E83" w:rsidP="00DF1980">
      <w:pPr>
        <w:numPr>
          <w:ilvl w:val="1"/>
          <w:numId w:val="50"/>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lastRenderedPageBreak/>
        <w:t xml:space="preserve">Garantiniai įsipareigojimai galioja iki visiško jų įvykdymo </w:t>
      </w:r>
      <w:r w:rsidRPr="008362C4">
        <w:rPr>
          <w:rFonts w:ascii="Trebuchet MS" w:hAnsi="Trebuchet MS"/>
          <w:i/>
          <w:sz w:val="22"/>
          <w:szCs w:val="22"/>
        </w:rPr>
        <w:t>(jei taikoma)</w:t>
      </w:r>
      <w:r w:rsidRPr="008362C4">
        <w:rPr>
          <w:rFonts w:ascii="Trebuchet MS" w:hAnsi="Trebuchet MS"/>
          <w:sz w:val="22"/>
          <w:szCs w:val="22"/>
        </w:rPr>
        <w:t>.</w:t>
      </w:r>
    </w:p>
    <w:p w14:paraId="5C41199B" w14:textId="77777777" w:rsidR="00443E83" w:rsidRPr="008362C4" w:rsidRDefault="00443E83" w:rsidP="00443E83">
      <w:p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360"/>
        <w:jc w:val="center"/>
        <w:rPr>
          <w:rFonts w:ascii="Trebuchet MS" w:eastAsia="Times New Roman" w:hAnsi="Trebuchet MS" w:cs="Times New Roman"/>
          <w:b/>
          <w:bCs/>
          <w:sz w:val="22"/>
          <w:szCs w:val="22"/>
          <w:lang w:eastAsia="en-US"/>
        </w:rPr>
      </w:pPr>
    </w:p>
    <w:p w14:paraId="4880440C" w14:textId="77777777" w:rsidR="00443E83" w:rsidRPr="008362C4" w:rsidRDefault="00443E83" w:rsidP="005D1AEC">
      <w:pPr>
        <w:numPr>
          <w:ilvl w:val="0"/>
          <w:numId w:val="50"/>
        </w:numPr>
        <w:tabs>
          <w:tab w:val="left" w:pos="709"/>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SUTARTIES PAKEITIMAI</w:t>
      </w:r>
    </w:p>
    <w:p w14:paraId="1C593666" w14:textId="2588A5C6" w:rsidR="00086059" w:rsidRPr="00460F8B" w:rsidRDefault="00086059" w:rsidP="00460F8B">
      <w:pPr>
        <w:numPr>
          <w:ilvl w:val="1"/>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 xml:space="preserve">Sutartis </w:t>
      </w:r>
      <w:r w:rsidR="00443E83" w:rsidRPr="00460F8B">
        <w:rPr>
          <w:rFonts w:ascii="Trebuchet MS" w:hAnsi="Trebuchet MS"/>
          <w:bCs/>
          <w:sz w:val="22"/>
          <w:szCs w:val="22"/>
        </w:rPr>
        <w:t xml:space="preserve">gali būti keičiama Lietuvos Respublikos teisės aktų nurodyta tvarka. </w:t>
      </w:r>
    </w:p>
    <w:p w14:paraId="7F8961C6" w14:textId="77777777" w:rsidR="00086059" w:rsidRPr="00460F8B" w:rsidRDefault="00086059" w:rsidP="00C729A3">
      <w:pPr>
        <w:numPr>
          <w:ilvl w:val="1"/>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Sutartis jos galiojimo laikotarpiu gali būti keičiama, kai yra bent vienas iš šių atvejų:</w:t>
      </w:r>
    </w:p>
    <w:p w14:paraId="0C2EE1F1" w14:textId="4C6481FF" w:rsidR="00086059" w:rsidRPr="00460F8B"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Sutarties keitimas, neatsižvelgiant į jo piniginę vertę, iš anksto yra aiškiai, tiksliai ir nedviprasmiškai suformuluotas Sutarties sąlygose, įskaitant kainos indeksavimą, atlyginimų darbuotojams peržiūrą, sąlygas ar pasirinkimo galimybes, taip pat įskaitant Sutarties termino, perkamų kiekių, apimties, objekto pakeitimą;</w:t>
      </w:r>
    </w:p>
    <w:p w14:paraId="33E79896" w14:textId="76224BD8" w:rsidR="00086059" w:rsidRPr="00460F8B"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Sutarties sąlygose turi būti nurodyta galimų pakeitimų arba pasirinkimo galimybių apimtis, pobūdis ir aplinkybės, kuriomis tai gali būti atliekama. Neleidžiami tokie pakeitimai ar pasirinkimo</w:t>
      </w:r>
      <w:r w:rsidRPr="00C729A3">
        <w:rPr>
          <w:rFonts w:ascii="Trebuchet MS" w:hAnsi="Trebuchet MS"/>
          <w:bCs/>
          <w:sz w:val="22"/>
          <w:szCs w:val="22"/>
        </w:rPr>
        <w:t xml:space="preserve"> </w:t>
      </w:r>
      <w:r w:rsidRPr="00460F8B">
        <w:rPr>
          <w:rFonts w:ascii="Trebuchet MS" w:hAnsi="Trebuchet MS"/>
          <w:bCs/>
          <w:sz w:val="22"/>
          <w:szCs w:val="22"/>
        </w:rPr>
        <w:t>galimybės, dėl kurių iš esmės pasikeistų Sutarties pobūdis;</w:t>
      </w:r>
    </w:p>
    <w:p w14:paraId="59AC0818" w14:textId="3E9F57F8" w:rsidR="00086059" w:rsidRPr="00460F8B"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kai būtina iš tiekėjo pirkti papildomų prekių, kuri</w:t>
      </w:r>
      <w:r w:rsidR="00460F8B" w:rsidRPr="00460F8B">
        <w:rPr>
          <w:rFonts w:ascii="Trebuchet MS" w:hAnsi="Trebuchet MS"/>
          <w:bCs/>
          <w:sz w:val="22"/>
          <w:szCs w:val="22"/>
        </w:rPr>
        <w:t>os</w:t>
      </w:r>
      <w:r w:rsidRPr="00460F8B">
        <w:rPr>
          <w:rFonts w:ascii="Trebuchet MS" w:hAnsi="Trebuchet MS"/>
          <w:bCs/>
          <w:sz w:val="22"/>
          <w:szCs w:val="22"/>
        </w:rPr>
        <w:t xml:space="preserve"> nebuvo įtraukti į Sutartį,</w:t>
      </w:r>
      <w:r w:rsidR="00460F8B" w:rsidRPr="00460F8B">
        <w:rPr>
          <w:rFonts w:ascii="Trebuchet MS" w:hAnsi="Trebuchet MS"/>
          <w:bCs/>
          <w:sz w:val="22"/>
          <w:szCs w:val="22"/>
        </w:rPr>
        <w:t xml:space="preserve"> </w:t>
      </w:r>
      <w:r w:rsidRPr="00460F8B">
        <w:rPr>
          <w:rFonts w:ascii="Trebuchet MS" w:hAnsi="Trebuchet MS"/>
          <w:bCs/>
          <w:sz w:val="22"/>
          <w:szCs w:val="22"/>
        </w:rPr>
        <w:t>kai yra visos šios sąlygos kartu:</w:t>
      </w:r>
    </w:p>
    <w:p w14:paraId="1B320F1B" w14:textId="4E373EC7" w:rsidR="00086059" w:rsidRPr="00460F8B" w:rsidRDefault="00086059" w:rsidP="00C729A3">
      <w:pPr>
        <w:pStyle w:val="ListParagraph"/>
        <w:numPr>
          <w:ilvl w:val="0"/>
          <w:numId w:val="68"/>
        </w:numPr>
        <w:tabs>
          <w:tab w:val="left" w:pos="360"/>
          <w:tab w:val="left" w:pos="993"/>
        </w:tabs>
        <w:spacing w:after="0" w:line="240" w:lineRule="auto"/>
        <w:ind w:left="0" w:firstLine="360"/>
        <w:jc w:val="both"/>
        <w:rPr>
          <w:rFonts w:ascii="Trebuchet MS" w:hAnsi="Trebuchet MS"/>
          <w:bCs/>
          <w:sz w:val="22"/>
          <w:szCs w:val="22"/>
        </w:rPr>
      </w:pPr>
      <w:r w:rsidRPr="00C729A3">
        <w:rPr>
          <w:rFonts w:ascii="Trebuchet MS" w:hAnsi="Trebuchet MS"/>
          <w:bCs/>
          <w:sz w:val="22"/>
          <w:szCs w:val="22"/>
        </w:rPr>
        <w:t>tiekėjo pakeitimas negalimas dėl ekonominių ar techninių priežasčių, tokių kaip pagal Sutartį</w:t>
      </w:r>
      <w:r w:rsidR="00460F8B" w:rsidRPr="00460F8B">
        <w:rPr>
          <w:rFonts w:ascii="Trebuchet MS" w:hAnsi="Trebuchet MS"/>
          <w:bCs/>
          <w:sz w:val="22"/>
          <w:szCs w:val="22"/>
        </w:rPr>
        <w:t xml:space="preserve"> </w:t>
      </w:r>
      <w:r w:rsidRPr="00460F8B">
        <w:rPr>
          <w:rFonts w:ascii="Trebuchet MS" w:hAnsi="Trebuchet MS"/>
          <w:bCs/>
          <w:sz w:val="22"/>
          <w:szCs w:val="22"/>
        </w:rPr>
        <w:t>įsigytos įrangos, paslaugų ar įrenginių pakeičiamumo ir sąveikos reikalavimų užtikrinimas, ir dėl</w:t>
      </w:r>
      <w:r w:rsidR="00460F8B" w:rsidRPr="00460F8B">
        <w:rPr>
          <w:rFonts w:ascii="Trebuchet MS" w:hAnsi="Trebuchet MS"/>
          <w:bCs/>
          <w:sz w:val="22"/>
          <w:szCs w:val="22"/>
        </w:rPr>
        <w:t xml:space="preserve"> </w:t>
      </w:r>
      <w:r w:rsidRPr="00460F8B">
        <w:rPr>
          <w:rFonts w:ascii="Trebuchet MS" w:hAnsi="Trebuchet MS"/>
          <w:bCs/>
          <w:sz w:val="22"/>
          <w:szCs w:val="22"/>
        </w:rPr>
        <w:t>to, kad pirkėjui sukeltų didelių nepatogumų ar nemažą išlaidų dubliavimą;</w:t>
      </w:r>
    </w:p>
    <w:p w14:paraId="6F660F7A" w14:textId="6D206D21" w:rsidR="00086059" w:rsidRPr="00460F8B" w:rsidRDefault="00086059" w:rsidP="00C729A3">
      <w:pPr>
        <w:pStyle w:val="ListParagraph"/>
        <w:numPr>
          <w:ilvl w:val="0"/>
          <w:numId w:val="68"/>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atskiro pakeitimo vertė neviršija 50 (penkiasdešimt) procentų. Tokiais pakeitimais negali būti</w:t>
      </w:r>
      <w:r w:rsidR="00460F8B" w:rsidRPr="00C729A3">
        <w:rPr>
          <w:rFonts w:ascii="Trebuchet MS" w:hAnsi="Trebuchet MS"/>
          <w:bCs/>
          <w:sz w:val="22"/>
          <w:szCs w:val="22"/>
        </w:rPr>
        <w:t xml:space="preserve"> </w:t>
      </w:r>
      <w:r w:rsidRPr="00460F8B">
        <w:rPr>
          <w:rFonts w:ascii="Trebuchet MS" w:hAnsi="Trebuchet MS"/>
          <w:bCs/>
          <w:sz w:val="22"/>
          <w:szCs w:val="22"/>
        </w:rPr>
        <w:t>siekiama išvengti Viešųjų pirkimų įstatyme pirkimui nustatytos tvarkos taikymo;</w:t>
      </w:r>
    </w:p>
    <w:p w14:paraId="1C31CC1E" w14:textId="1EE61EFD" w:rsidR="00086059" w:rsidRPr="00460F8B"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C729A3">
        <w:rPr>
          <w:rFonts w:ascii="Trebuchet MS" w:hAnsi="Trebuchet MS"/>
          <w:bCs/>
          <w:sz w:val="22"/>
          <w:szCs w:val="22"/>
        </w:rPr>
        <w:t xml:space="preserve"> kai pakeitimo poreikis atsirado dėl aplinkybių, kurių protingas ir apdairus </w:t>
      </w:r>
      <w:r w:rsidR="00460F8B" w:rsidRPr="00460F8B">
        <w:rPr>
          <w:rFonts w:ascii="Trebuchet MS" w:hAnsi="Trebuchet MS"/>
          <w:bCs/>
          <w:sz w:val="22"/>
          <w:szCs w:val="22"/>
        </w:rPr>
        <w:t>P</w:t>
      </w:r>
      <w:r w:rsidRPr="00C729A3">
        <w:rPr>
          <w:rFonts w:ascii="Trebuchet MS" w:hAnsi="Trebuchet MS"/>
          <w:bCs/>
          <w:sz w:val="22"/>
          <w:szCs w:val="22"/>
        </w:rPr>
        <w:t>irkėjas negalėjo</w:t>
      </w:r>
      <w:r w:rsidR="00460F8B" w:rsidRPr="00C729A3">
        <w:rPr>
          <w:rFonts w:ascii="Trebuchet MS" w:hAnsi="Trebuchet MS"/>
          <w:bCs/>
          <w:sz w:val="22"/>
          <w:szCs w:val="22"/>
        </w:rPr>
        <w:t xml:space="preserve"> </w:t>
      </w:r>
      <w:r w:rsidRPr="00460F8B">
        <w:rPr>
          <w:rFonts w:ascii="Trebuchet MS" w:hAnsi="Trebuchet MS"/>
          <w:bCs/>
          <w:sz w:val="22"/>
          <w:szCs w:val="22"/>
        </w:rPr>
        <w:t>numatyti, ir kai kartu yra šios sąlygos:</w:t>
      </w:r>
    </w:p>
    <w:p w14:paraId="3D705F15" w14:textId="77777777" w:rsidR="00086059" w:rsidRPr="00C729A3" w:rsidRDefault="00086059" w:rsidP="00C729A3">
      <w:pPr>
        <w:pStyle w:val="ListParagraph"/>
        <w:numPr>
          <w:ilvl w:val="0"/>
          <w:numId w:val="69"/>
        </w:numPr>
        <w:tabs>
          <w:tab w:val="left" w:pos="360"/>
          <w:tab w:val="left" w:pos="993"/>
        </w:tabs>
        <w:spacing w:after="0" w:line="240" w:lineRule="auto"/>
        <w:ind w:left="0" w:firstLine="360"/>
        <w:jc w:val="both"/>
        <w:rPr>
          <w:rFonts w:ascii="Trebuchet MS" w:hAnsi="Trebuchet MS"/>
          <w:bCs/>
          <w:sz w:val="22"/>
          <w:szCs w:val="22"/>
        </w:rPr>
      </w:pPr>
      <w:r w:rsidRPr="00C729A3">
        <w:rPr>
          <w:rFonts w:ascii="Trebuchet MS" w:hAnsi="Trebuchet MS"/>
          <w:bCs/>
          <w:sz w:val="22"/>
          <w:szCs w:val="22"/>
        </w:rPr>
        <w:t>pakeitimas iš esmės nepakeičia Sutarties pobūdžio;</w:t>
      </w:r>
    </w:p>
    <w:p w14:paraId="65D533DD" w14:textId="2D75403B" w:rsidR="00086059" w:rsidRPr="00C729A3" w:rsidRDefault="00086059" w:rsidP="00C729A3">
      <w:pPr>
        <w:pStyle w:val="ListParagraph"/>
        <w:numPr>
          <w:ilvl w:val="0"/>
          <w:numId w:val="69"/>
        </w:numPr>
        <w:tabs>
          <w:tab w:val="left" w:pos="360"/>
          <w:tab w:val="left" w:pos="993"/>
        </w:tabs>
        <w:spacing w:after="0" w:line="240" w:lineRule="auto"/>
        <w:ind w:left="0" w:firstLine="360"/>
        <w:jc w:val="both"/>
        <w:rPr>
          <w:rFonts w:ascii="Trebuchet MS" w:hAnsi="Trebuchet MS"/>
          <w:bCs/>
          <w:sz w:val="22"/>
          <w:szCs w:val="22"/>
        </w:rPr>
      </w:pPr>
      <w:r w:rsidRPr="00C729A3">
        <w:rPr>
          <w:rFonts w:ascii="Trebuchet MS" w:hAnsi="Trebuchet MS"/>
          <w:bCs/>
          <w:sz w:val="22"/>
          <w:szCs w:val="22"/>
        </w:rPr>
        <w:t>atskiro pakeitimo vertė neviršija 50 (penkiasdešimt) procentų. Tokiais pakeitimais negali būti</w:t>
      </w:r>
      <w:r w:rsidR="00460F8B" w:rsidRPr="00C729A3">
        <w:rPr>
          <w:rFonts w:ascii="Trebuchet MS" w:hAnsi="Trebuchet MS"/>
          <w:bCs/>
          <w:sz w:val="22"/>
          <w:szCs w:val="22"/>
        </w:rPr>
        <w:t xml:space="preserve"> </w:t>
      </w:r>
      <w:r w:rsidRPr="00C729A3">
        <w:rPr>
          <w:rFonts w:ascii="Trebuchet MS" w:hAnsi="Trebuchet MS"/>
          <w:bCs/>
          <w:sz w:val="22"/>
          <w:szCs w:val="22"/>
        </w:rPr>
        <w:t>siekiama išvengti Viešųjų pirkimų įstatyme pirkimui nustatytos tvarkos taikymo;</w:t>
      </w:r>
    </w:p>
    <w:p w14:paraId="3F33A0B1" w14:textId="27A32170" w:rsidR="00086059" w:rsidRPr="00C729A3"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C729A3">
        <w:rPr>
          <w:rFonts w:ascii="Trebuchet MS" w:hAnsi="Trebuchet MS"/>
          <w:bCs/>
          <w:sz w:val="22"/>
          <w:szCs w:val="22"/>
        </w:rPr>
        <w:t>kai tiekėjas ir/ar tiekėjų grupės narys keičiamas kitu, dėl bent vienos iš šių priežasčių:</w:t>
      </w:r>
    </w:p>
    <w:p w14:paraId="6E374C03" w14:textId="18FBE3F3" w:rsidR="00086059" w:rsidRPr="00460F8B" w:rsidRDefault="00086059" w:rsidP="00C729A3">
      <w:pPr>
        <w:pStyle w:val="ListParagraph"/>
        <w:numPr>
          <w:ilvl w:val="0"/>
          <w:numId w:val="7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Sutartyje nedviprasmiškai, laikantis šiame straipsnyje nustatytų reikalavimų, suformuluotą</w:t>
      </w:r>
      <w:r w:rsidR="00460F8B" w:rsidRPr="00460F8B">
        <w:rPr>
          <w:rFonts w:ascii="Trebuchet MS" w:hAnsi="Trebuchet MS"/>
          <w:bCs/>
          <w:sz w:val="22"/>
          <w:szCs w:val="22"/>
        </w:rPr>
        <w:t xml:space="preserve"> </w:t>
      </w:r>
      <w:r w:rsidRPr="00460F8B">
        <w:rPr>
          <w:rFonts w:ascii="Trebuchet MS" w:hAnsi="Trebuchet MS"/>
          <w:bCs/>
          <w:sz w:val="22"/>
          <w:szCs w:val="22"/>
        </w:rPr>
        <w:t>Sutarties peržiūros sąlygą ar pasirinkimo galimybę;</w:t>
      </w:r>
    </w:p>
    <w:p w14:paraId="31F290A1" w14:textId="21827778" w:rsidR="00086059" w:rsidRPr="00C729A3" w:rsidRDefault="00086059" w:rsidP="00C729A3">
      <w:pPr>
        <w:pStyle w:val="ListParagraph"/>
        <w:numPr>
          <w:ilvl w:val="0"/>
          <w:numId w:val="7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dėl tiekėjo ir/ar tiekėjų grupės nario (narių) reorganizavimo, įskaitant jungimą ir skaidymą,</w:t>
      </w:r>
      <w:r w:rsidR="00460F8B" w:rsidRPr="00460F8B">
        <w:rPr>
          <w:rFonts w:ascii="Trebuchet MS" w:hAnsi="Trebuchet MS"/>
          <w:bCs/>
          <w:sz w:val="22"/>
          <w:szCs w:val="22"/>
        </w:rPr>
        <w:t xml:space="preserve"> </w:t>
      </w:r>
      <w:r w:rsidRPr="00460F8B">
        <w:rPr>
          <w:rFonts w:ascii="Trebuchet MS" w:hAnsi="Trebuchet MS"/>
          <w:bCs/>
          <w:sz w:val="22"/>
          <w:szCs w:val="22"/>
        </w:rPr>
        <w:t>atskyrimo, restruktūrizavimo ar bankroto procedūros, tiekėjo ir/ar tiekėjų grupės nario (narių)</w:t>
      </w:r>
      <w:r w:rsidR="00460F8B" w:rsidRPr="00C729A3">
        <w:rPr>
          <w:rFonts w:ascii="Trebuchet MS" w:hAnsi="Trebuchet MS"/>
          <w:bCs/>
          <w:sz w:val="22"/>
          <w:szCs w:val="22"/>
        </w:rPr>
        <w:t xml:space="preserve"> </w:t>
      </w:r>
      <w:r w:rsidRPr="00C729A3">
        <w:rPr>
          <w:rFonts w:ascii="Trebuchet MS" w:hAnsi="Trebuchet MS"/>
          <w:bCs/>
          <w:sz w:val="22"/>
          <w:szCs w:val="22"/>
        </w:rPr>
        <w:t xml:space="preserve">teises ir pareigas </w:t>
      </w:r>
      <w:r w:rsidR="00460F8B" w:rsidRPr="00C729A3">
        <w:rPr>
          <w:rFonts w:ascii="Trebuchet MS" w:hAnsi="Trebuchet MS"/>
          <w:bCs/>
          <w:sz w:val="22"/>
          <w:szCs w:val="22"/>
        </w:rPr>
        <w:t>visiškai</w:t>
      </w:r>
      <w:r w:rsidRPr="00C729A3">
        <w:rPr>
          <w:rFonts w:ascii="Trebuchet MS" w:hAnsi="Trebuchet MS"/>
          <w:bCs/>
          <w:sz w:val="22"/>
          <w:szCs w:val="22"/>
        </w:rPr>
        <w:t xml:space="preserve"> ar iš dalies perima kitas tiekėjas, atitinkantis pirkimo, kurį įvykdžius</w:t>
      </w:r>
      <w:r w:rsidR="00460F8B" w:rsidRPr="00C729A3">
        <w:rPr>
          <w:rFonts w:ascii="Trebuchet MS" w:hAnsi="Trebuchet MS"/>
          <w:bCs/>
          <w:sz w:val="22"/>
          <w:szCs w:val="22"/>
        </w:rPr>
        <w:t xml:space="preserve"> </w:t>
      </w:r>
      <w:r w:rsidRPr="00C729A3">
        <w:rPr>
          <w:rFonts w:ascii="Trebuchet MS" w:hAnsi="Trebuchet MS"/>
          <w:bCs/>
          <w:sz w:val="22"/>
          <w:szCs w:val="22"/>
        </w:rPr>
        <w:t>sudaryta ši Sutartis, dokumentuose nustatytus kvalifikacijos reikalavimus. Toks tiekėjo</w:t>
      </w:r>
      <w:r w:rsidR="00460F8B" w:rsidRPr="00C729A3">
        <w:rPr>
          <w:rFonts w:ascii="Trebuchet MS" w:hAnsi="Trebuchet MS"/>
          <w:bCs/>
          <w:sz w:val="22"/>
          <w:szCs w:val="22"/>
        </w:rPr>
        <w:t xml:space="preserve"> </w:t>
      </w:r>
      <w:r w:rsidRPr="00C729A3">
        <w:rPr>
          <w:rFonts w:ascii="Trebuchet MS" w:hAnsi="Trebuchet MS"/>
          <w:bCs/>
          <w:sz w:val="22"/>
          <w:szCs w:val="22"/>
        </w:rPr>
        <w:t>pakeitimas negali lemti kitų esminių Sutarties pakeitimų ir taip negali būti siekiama išvengti</w:t>
      </w:r>
      <w:r w:rsidR="00460F8B" w:rsidRPr="00C729A3">
        <w:rPr>
          <w:rFonts w:ascii="Trebuchet MS" w:hAnsi="Trebuchet MS"/>
          <w:bCs/>
          <w:sz w:val="22"/>
          <w:szCs w:val="22"/>
        </w:rPr>
        <w:t xml:space="preserve"> </w:t>
      </w:r>
      <w:r w:rsidRPr="00C729A3">
        <w:rPr>
          <w:rFonts w:ascii="Trebuchet MS" w:hAnsi="Trebuchet MS"/>
          <w:bCs/>
          <w:sz w:val="22"/>
          <w:szCs w:val="22"/>
        </w:rPr>
        <w:t>Viešųjų pirkimų įstatymo taikymo;</w:t>
      </w:r>
    </w:p>
    <w:p w14:paraId="58621213" w14:textId="5CECDA87" w:rsidR="00086059" w:rsidRPr="00460F8B" w:rsidRDefault="00086059" w:rsidP="00C729A3">
      <w:pPr>
        <w:pStyle w:val="ListParagraph"/>
        <w:numPr>
          <w:ilvl w:val="0"/>
          <w:numId w:val="7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 xml:space="preserve">kai pats </w:t>
      </w:r>
      <w:r w:rsidR="00460F8B" w:rsidRPr="00460F8B">
        <w:rPr>
          <w:rFonts w:ascii="Trebuchet MS" w:hAnsi="Trebuchet MS"/>
          <w:bCs/>
          <w:sz w:val="22"/>
          <w:szCs w:val="22"/>
        </w:rPr>
        <w:t>P</w:t>
      </w:r>
      <w:r w:rsidRPr="00460F8B">
        <w:rPr>
          <w:rFonts w:ascii="Trebuchet MS" w:hAnsi="Trebuchet MS"/>
          <w:bCs/>
          <w:sz w:val="22"/>
          <w:szCs w:val="22"/>
        </w:rPr>
        <w:t>irkėjas prisiima tiekėjo įsipareigojimus dėl tiesioginio apmokėjimo subtiekėjui. Toks</w:t>
      </w:r>
      <w:r w:rsidR="00460F8B" w:rsidRPr="00C729A3">
        <w:rPr>
          <w:rFonts w:ascii="Trebuchet MS" w:hAnsi="Trebuchet MS"/>
          <w:bCs/>
          <w:sz w:val="22"/>
          <w:szCs w:val="22"/>
        </w:rPr>
        <w:t xml:space="preserve"> </w:t>
      </w:r>
      <w:r w:rsidRPr="00460F8B">
        <w:rPr>
          <w:rFonts w:ascii="Trebuchet MS" w:hAnsi="Trebuchet MS"/>
          <w:bCs/>
          <w:sz w:val="22"/>
          <w:szCs w:val="22"/>
        </w:rPr>
        <w:t>Sutarties pakeitimas galimas, jeigu subtiekėjas išreiškė norą pasinaudoti tiesioginio atsiskaitymo</w:t>
      </w:r>
      <w:r w:rsidR="00460F8B" w:rsidRPr="00460F8B">
        <w:rPr>
          <w:rFonts w:ascii="Trebuchet MS" w:hAnsi="Trebuchet MS"/>
          <w:bCs/>
          <w:sz w:val="22"/>
          <w:szCs w:val="22"/>
        </w:rPr>
        <w:t xml:space="preserve"> </w:t>
      </w:r>
      <w:r w:rsidRPr="00460F8B">
        <w:rPr>
          <w:rFonts w:ascii="Trebuchet MS" w:hAnsi="Trebuchet MS"/>
          <w:bCs/>
          <w:sz w:val="22"/>
          <w:szCs w:val="22"/>
        </w:rPr>
        <w:t>galimybe;</w:t>
      </w:r>
    </w:p>
    <w:p w14:paraId="455C4582" w14:textId="7ACD904C" w:rsidR="00086059" w:rsidRPr="00C729A3"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C729A3">
        <w:rPr>
          <w:rFonts w:ascii="Trebuchet MS" w:hAnsi="Trebuchet MS"/>
          <w:bCs/>
          <w:sz w:val="22"/>
          <w:szCs w:val="22"/>
        </w:rPr>
        <w:t>kai pakeitimas nėra esminis.</w:t>
      </w:r>
    </w:p>
    <w:p w14:paraId="7FE36790" w14:textId="13BD9E0E" w:rsidR="00086059" w:rsidRPr="00460F8B" w:rsidRDefault="00086059" w:rsidP="00C729A3">
      <w:pPr>
        <w:numPr>
          <w:ilvl w:val="1"/>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Sutartis jos galiojimo laikotarpiu taip pat gali būti keičiama, kai yra visos šios sąlygos kartu:</w:t>
      </w:r>
    </w:p>
    <w:p w14:paraId="3AE9832F" w14:textId="2F5E805E" w:rsidR="00086059" w:rsidRPr="00460F8B"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C729A3">
        <w:rPr>
          <w:rFonts w:ascii="Trebuchet MS" w:hAnsi="Trebuchet MS"/>
          <w:bCs/>
          <w:sz w:val="22"/>
          <w:szCs w:val="22"/>
        </w:rPr>
        <w:t>bendra atskirų pakeitimų pagal šį punktą vertė neviršija atitinkamų tarptautinio pirkimo vertės</w:t>
      </w:r>
      <w:r w:rsidR="00460F8B" w:rsidRPr="00460F8B">
        <w:rPr>
          <w:rFonts w:ascii="Trebuchet MS" w:hAnsi="Trebuchet MS"/>
          <w:bCs/>
          <w:sz w:val="22"/>
          <w:szCs w:val="22"/>
        </w:rPr>
        <w:t xml:space="preserve"> </w:t>
      </w:r>
      <w:r w:rsidRPr="00460F8B">
        <w:rPr>
          <w:rFonts w:ascii="Trebuchet MS" w:hAnsi="Trebuchet MS"/>
          <w:bCs/>
          <w:sz w:val="22"/>
          <w:szCs w:val="22"/>
        </w:rPr>
        <w:t>ribų;</w:t>
      </w:r>
    </w:p>
    <w:p w14:paraId="4AC920BD" w14:textId="03D6EB37" w:rsidR="00086059" w:rsidRPr="00460F8B"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 xml:space="preserve"> bendra atskirų pakeitimų pagal šį punktą vertė neviršija 10 (dešimt) procentų pradinės</w:t>
      </w:r>
      <w:r w:rsidR="00460F8B" w:rsidRPr="00C729A3">
        <w:rPr>
          <w:rFonts w:ascii="Trebuchet MS" w:hAnsi="Trebuchet MS"/>
          <w:bCs/>
          <w:sz w:val="22"/>
          <w:szCs w:val="22"/>
        </w:rPr>
        <w:t xml:space="preserve"> </w:t>
      </w:r>
      <w:r w:rsidRPr="00460F8B">
        <w:rPr>
          <w:rFonts w:ascii="Trebuchet MS" w:hAnsi="Trebuchet MS"/>
          <w:bCs/>
          <w:sz w:val="22"/>
          <w:szCs w:val="22"/>
        </w:rPr>
        <w:t>Sutarties vertės;</w:t>
      </w:r>
    </w:p>
    <w:p w14:paraId="20F9C948" w14:textId="1B521CF2" w:rsidR="00086059" w:rsidRPr="00C729A3"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C729A3">
        <w:rPr>
          <w:rFonts w:ascii="Trebuchet MS" w:hAnsi="Trebuchet MS"/>
          <w:bCs/>
          <w:sz w:val="22"/>
          <w:szCs w:val="22"/>
        </w:rPr>
        <w:t>pakeitimu iš esmės nepakeičiamas Sutarties pobūdis.</w:t>
      </w:r>
    </w:p>
    <w:p w14:paraId="339CD414" w14:textId="3C2AA1D8" w:rsidR="00086059" w:rsidRPr="00460F8B" w:rsidRDefault="00086059" w:rsidP="00C729A3">
      <w:pPr>
        <w:numPr>
          <w:ilvl w:val="1"/>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Jeigu Sutarties vertė buvo peržiūrėta pagal joje nurodytas kainų peržiūros sąlygas, Sutarties keitimo</w:t>
      </w:r>
      <w:r w:rsidR="00460F8B" w:rsidRPr="00460F8B">
        <w:rPr>
          <w:rFonts w:ascii="Trebuchet MS" w:hAnsi="Trebuchet MS"/>
          <w:bCs/>
          <w:sz w:val="22"/>
          <w:szCs w:val="22"/>
        </w:rPr>
        <w:t xml:space="preserve"> </w:t>
      </w:r>
      <w:r w:rsidRPr="00460F8B">
        <w:rPr>
          <w:rFonts w:ascii="Trebuchet MS" w:hAnsi="Trebuchet MS"/>
          <w:bCs/>
          <w:sz w:val="22"/>
          <w:szCs w:val="22"/>
        </w:rPr>
        <w:t>atveju, atsižvelgiama į patikslintą Sutarties vertę.</w:t>
      </w:r>
    </w:p>
    <w:p w14:paraId="2C9F0A87" w14:textId="705EB237" w:rsidR="00086059" w:rsidRPr="00460F8B" w:rsidRDefault="00086059" w:rsidP="00C729A3">
      <w:pPr>
        <w:numPr>
          <w:ilvl w:val="1"/>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Sutarties pakeitimas jos galiojimo laikotarpiu laikomas esminiu, kai juo pakeičiamas Sutarties bendrasis</w:t>
      </w:r>
      <w:r w:rsidR="00460F8B" w:rsidRPr="00460F8B">
        <w:rPr>
          <w:rFonts w:ascii="Trebuchet MS" w:hAnsi="Trebuchet MS"/>
          <w:bCs/>
          <w:sz w:val="22"/>
          <w:szCs w:val="22"/>
        </w:rPr>
        <w:t xml:space="preserve"> </w:t>
      </w:r>
      <w:r w:rsidRPr="00460F8B">
        <w:rPr>
          <w:rFonts w:ascii="Trebuchet MS" w:hAnsi="Trebuchet MS"/>
          <w:bCs/>
          <w:sz w:val="22"/>
          <w:szCs w:val="22"/>
        </w:rPr>
        <w:t>pobūdis. Bet kuriuo atveju esminiais Sutarties pakeitimais laikomi tokie pakeitimai, kai tenkinama bent viena</w:t>
      </w:r>
      <w:r w:rsidR="00460F8B" w:rsidRPr="00460F8B">
        <w:rPr>
          <w:rFonts w:ascii="Trebuchet MS" w:hAnsi="Trebuchet MS"/>
          <w:bCs/>
          <w:sz w:val="22"/>
          <w:szCs w:val="22"/>
        </w:rPr>
        <w:t xml:space="preserve"> </w:t>
      </w:r>
      <w:r w:rsidRPr="00460F8B">
        <w:rPr>
          <w:rFonts w:ascii="Trebuchet MS" w:hAnsi="Trebuchet MS"/>
          <w:bCs/>
          <w:sz w:val="22"/>
          <w:szCs w:val="22"/>
        </w:rPr>
        <w:t>iš šių sąlygų:</w:t>
      </w:r>
    </w:p>
    <w:p w14:paraId="48E76836" w14:textId="6D7137B1" w:rsidR="00086059" w:rsidRPr="00460F8B"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 xml:space="preserve"> pakeitimu nustatoma nauja sąlyga, kurią įtraukus į pradinį pirkimą būtų galima priimti kitų</w:t>
      </w:r>
      <w:r w:rsidR="00460F8B" w:rsidRPr="00460F8B">
        <w:rPr>
          <w:rFonts w:ascii="Trebuchet MS" w:hAnsi="Trebuchet MS"/>
          <w:bCs/>
          <w:sz w:val="22"/>
          <w:szCs w:val="22"/>
        </w:rPr>
        <w:t xml:space="preserve"> </w:t>
      </w:r>
      <w:r w:rsidRPr="00460F8B">
        <w:rPr>
          <w:rFonts w:ascii="Trebuchet MS" w:hAnsi="Trebuchet MS"/>
          <w:bCs/>
          <w:sz w:val="22"/>
          <w:szCs w:val="22"/>
        </w:rPr>
        <w:t>dalyvių pasiūlymų ar pirkimas sudomintų daugiau tiekėjų;</w:t>
      </w:r>
    </w:p>
    <w:p w14:paraId="3D1AB69B" w14:textId="0A1DDD05" w:rsidR="00086059" w:rsidRPr="00460F8B"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dėl pakeitimo ekonominė Sutarties pusiausvyra pasikeičia tiekėjo, su kuriuo sudaryta ši</w:t>
      </w:r>
      <w:r w:rsidR="00460F8B" w:rsidRPr="00C729A3">
        <w:rPr>
          <w:rFonts w:ascii="Trebuchet MS" w:hAnsi="Trebuchet MS"/>
          <w:bCs/>
          <w:sz w:val="22"/>
          <w:szCs w:val="22"/>
        </w:rPr>
        <w:t xml:space="preserve"> </w:t>
      </w:r>
      <w:r w:rsidRPr="00460F8B">
        <w:rPr>
          <w:rFonts w:ascii="Trebuchet MS" w:hAnsi="Trebuchet MS"/>
          <w:bCs/>
          <w:sz w:val="22"/>
          <w:szCs w:val="22"/>
        </w:rPr>
        <w:t>Sutartis, naudai taip, kaip nebuvo aptarta Sutartyje, ją sudarant;</w:t>
      </w:r>
    </w:p>
    <w:p w14:paraId="064C51AF" w14:textId="379F6CBE" w:rsidR="00086059" w:rsidRPr="00460F8B" w:rsidRDefault="00086059"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C729A3">
        <w:rPr>
          <w:rFonts w:ascii="Trebuchet MS" w:hAnsi="Trebuchet MS"/>
          <w:bCs/>
          <w:sz w:val="22"/>
          <w:szCs w:val="22"/>
        </w:rPr>
        <w:t>dėl pakeitimo labai padidėja Sutarties apimtis;</w:t>
      </w:r>
    </w:p>
    <w:p w14:paraId="7A1B7D40" w14:textId="6DA1BC7A" w:rsidR="00460F8B" w:rsidRPr="00C729A3" w:rsidRDefault="00460F8B" w:rsidP="00C729A3">
      <w:pPr>
        <w:pStyle w:val="ListParagraph"/>
        <w:numPr>
          <w:ilvl w:val="2"/>
          <w:numId w:val="50"/>
        </w:numPr>
        <w:tabs>
          <w:tab w:val="left" w:pos="360"/>
          <w:tab w:val="left" w:pos="993"/>
        </w:tabs>
        <w:spacing w:after="0" w:line="240" w:lineRule="auto"/>
        <w:ind w:left="0" w:firstLine="360"/>
        <w:jc w:val="both"/>
        <w:rPr>
          <w:rFonts w:ascii="Trebuchet MS" w:hAnsi="Trebuchet MS"/>
          <w:bCs/>
          <w:sz w:val="22"/>
          <w:szCs w:val="22"/>
        </w:rPr>
      </w:pPr>
      <w:r w:rsidRPr="00C729A3">
        <w:rPr>
          <w:rFonts w:ascii="Trebuchet MS" w:hAnsi="Trebuchet MS" w:cs="Arial"/>
          <w:sz w:val="22"/>
          <w:szCs w:val="22"/>
        </w:rPr>
        <w:t>kai tiekėją, su kuriuo sudaryta ši Sutartis, pakeičia naujas tiekėjas dėl kitų priežasčių, negu</w:t>
      </w:r>
      <w:r>
        <w:rPr>
          <w:rFonts w:ascii="Trebuchet MS" w:hAnsi="Trebuchet MS" w:cs="Arial"/>
          <w:sz w:val="22"/>
          <w:szCs w:val="22"/>
        </w:rPr>
        <w:t xml:space="preserve"> </w:t>
      </w:r>
      <w:r w:rsidRPr="00C729A3">
        <w:rPr>
          <w:rFonts w:ascii="Trebuchet MS" w:hAnsi="Trebuchet MS" w:cs="Arial"/>
          <w:sz w:val="22"/>
          <w:szCs w:val="22"/>
        </w:rPr>
        <w:t xml:space="preserve">šiame </w:t>
      </w:r>
      <w:r>
        <w:rPr>
          <w:rFonts w:ascii="Trebuchet MS" w:hAnsi="Trebuchet MS" w:cs="Arial"/>
          <w:sz w:val="22"/>
          <w:szCs w:val="22"/>
        </w:rPr>
        <w:t>skyriuje</w:t>
      </w:r>
      <w:r w:rsidRPr="00C729A3">
        <w:rPr>
          <w:rFonts w:ascii="Trebuchet MS" w:hAnsi="Trebuchet MS" w:cs="Arial"/>
          <w:sz w:val="22"/>
          <w:szCs w:val="22"/>
        </w:rPr>
        <w:t xml:space="preserve"> nurodytos priežastys.</w:t>
      </w:r>
    </w:p>
    <w:p w14:paraId="55BDDB0D" w14:textId="44900B6A" w:rsidR="00460F8B" w:rsidRDefault="00460F8B" w:rsidP="00DF1980">
      <w:pPr>
        <w:numPr>
          <w:ilvl w:val="1"/>
          <w:numId w:val="50"/>
        </w:numPr>
        <w:tabs>
          <w:tab w:val="left" w:pos="360"/>
          <w:tab w:val="left" w:pos="993"/>
        </w:tabs>
        <w:spacing w:after="0" w:line="240" w:lineRule="auto"/>
        <w:ind w:left="0" w:firstLine="360"/>
        <w:jc w:val="both"/>
        <w:rPr>
          <w:rFonts w:ascii="Trebuchet MS" w:hAnsi="Trebuchet MS"/>
          <w:bCs/>
          <w:sz w:val="22"/>
          <w:szCs w:val="22"/>
        </w:rPr>
      </w:pPr>
      <w:r w:rsidRPr="00460F8B">
        <w:rPr>
          <w:rFonts w:ascii="Trebuchet MS" w:hAnsi="Trebuchet MS"/>
          <w:bCs/>
          <w:sz w:val="22"/>
          <w:szCs w:val="22"/>
        </w:rPr>
        <w:t>Bet kuriuo atveju, Sutarties pakeitimu neturi būti siekiama išvengti Viešųjų pirkimų įstatymo taikymo.</w:t>
      </w:r>
    </w:p>
    <w:p w14:paraId="7BBF5A0C" w14:textId="70C87859" w:rsidR="00443E83" w:rsidRPr="008362C4" w:rsidRDefault="00443E83" w:rsidP="00DF1980">
      <w:pPr>
        <w:numPr>
          <w:ilvl w:val="1"/>
          <w:numId w:val="50"/>
        </w:numPr>
        <w:tabs>
          <w:tab w:val="left" w:pos="360"/>
          <w:tab w:val="left" w:pos="993"/>
        </w:tabs>
        <w:spacing w:after="0" w:line="240" w:lineRule="auto"/>
        <w:ind w:left="0" w:firstLine="360"/>
        <w:jc w:val="both"/>
        <w:rPr>
          <w:rFonts w:ascii="Trebuchet MS" w:hAnsi="Trebuchet MS"/>
          <w:bCs/>
          <w:sz w:val="22"/>
          <w:szCs w:val="22"/>
        </w:rPr>
      </w:pPr>
      <w:r w:rsidRPr="008362C4">
        <w:rPr>
          <w:rFonts w:ascii="Trebuchet MS" w:hAnsi="Trebuchet MS"/>
          <w:bCs/>
          <w:sz w:val="22"/>
          <w:szCs w:val="22"/>
        </w:rPr>
        <w:t>Pakeitimai galioja, kada yra sudaryti raštu ir yra pasirašyti įgaliotų Šalių atstovų.</w:t>
      </w:r>
    </w:p>
    <w:p w14:paraId="76EE6874" w14:textId="77777777" w:rsidR="00443E83" w:rsidRPr="008362C4" w:rsidRDefault="00443E83" w:rsidP="00DF1980">
      <w:pPr>
        <w:numPr>
          <w:ilvl w:val="1"/>
          <w:numId w:val="50"/>
        </w:numPr>
        <w:tabs>
          <w:tab w:val="left" w:pos="360"/>
          <w:tab w:val="left" w:pos="993"/>
        </w:tabs>
        <w:spacing w:after="0" w:line="240" w:lineRule="auto"/>
        <w:ind w:left="0" w:firstLine="360"/>
        <w:jc w:val="both"/>
        <w:rPr>
          <w:rFonts w:ascii="Trebuchet MS" w:hAnsi="Trebuchet MS"/>
          <w:bCs/>
          <w:sz w:val="22"/>
          <w:szCs w:val="22"/>
        </w:rPr>
      </w:pPr>
      <w:r w:rsidRPr="008362C4">
        <w:rPr>
          <w:rFonts w:ascii="Trebuchet MS" w:hAnsi="Trebuchet MS"/>
          <w:sz w:val="22"/>
          <w:szCs w:val="22"/>
        </w:rPr>
        <w:lastRenderedPageBreak/>
        <w:t>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Sutarties neatskiriama dalis.</w:t>
      </w:r>
    </w:p>
    <w:p w14:paraId="332A3223" w14:textId="77777777" w:rsidR="00443E83" w:rsidRPr="008362C4" w:rsidRDefault="00443E83" w:rsidP="00443E83">
      <w:pPr>
        <w:tabs>
          <w:tab w:val="left" w:pos="360"/>
          <w:tab w:val="left" w:pos="993"/>
        </w:tabs>
        <w:spacing w:after="0" w:line="240" w:lineRule="auto"/>
        <w:ind w:firstLine="360"/>
        <w:jc w:val="both"/>
        <w:rPr>
          <w:rFonts w:ascii="Trebuchet MS" w:hAnsi="Trebuchet MS"/>
          <w:bCs/>
          <w:sz w:val="22"/>
          <w:szCs w:val="22"/>
        </w:rPr>
      </w:pPr>
    </w:p>
    <w:p w14:paraId="74D23643" w14:textId="77777777" w:rsidR="00443E83" w:rsidRPr="008362C4" w:rsidRDefault="00443E83" w:rsidP="005D1AEC">
      <w:pPr>
        <w:numPr>
          <w:ilvl w:val="0"/>
          <w:numId w:val="50"/>
        </w:numPr>
        <w:tabs>
          <w:tab w:val="left" w:pos="993"/>
        </w:tabs>
        <w:suppressAutoHyphens/>
        <w:autoSpaceDE w:val="0"/>
        <w:autoSpaceDN w:val="0"/>
        <w:spacing w:after="0" w:line="240" w:lineRule="auto"/>
        <w:ind w:hanging="826"/>
        <w:jc w:val="center"/>
        <w:textAlignment w:val="baseline"/>
        <w:rPr>
          <w:rFonts w:ascii="Trebuchet MS" w:hAnsi="Trebuchet MS"/>
          <w:sz w:val="22"/>
          <w:szCs w:val="22"/>
        </w:rPr>
      </w:pPr>
      <w:r w:rsidRPr="008362C4">
        <w:rPr>
          <w:rFonts w:ascii="Trebuchet MS" w:hAnsi="Trebuchet MS"/>
          <w:b/>
          <w:bCs/>
          <w:sz w:val="22"/>
          <w:szCs w:val="22"/>
        </w:rPr>
        <w:t>SUTARTIES VYKDYMO SUSTABDYMAS / PRATĘSIMAS</w:t>
      </w:r>
    </w:p>
    <w:p w14:paraId="3F78A878" w14:textId="4735D1E1" w:rsidR="00443E83" w:rsidRPr="008362C4" w:rsidRDefault="00443E83" w:rsidP="00DF1980">
      <w:pPr>
        <w:numPr>
          <w:ilvl w:val="1"/>
          <w:numId w:val="50"/>
        </w:numPr>
        <w:tabs>
          <w:tab w:val="left" w:pos="993"/>
        </w:tabs>
        <w:suppressAutoHyphens/>
        <w:autoSpaceDE w:val="0"/>
        <w:autoSpaceDN w:val="0"/>
        <w:spacing w:after="0" w:line="240" w:lineRule="auto"/>
        <w:ind w:left="0" w:firstLine="360"/>
        <w:jc w:val="both"/>
        <w:textAlignment w:val="baseline"/>
        <w:rPr>
          <w:rFonts w:ascii="Trebuchet MS" w:hAnsi="Trebuchet MS"/>
          <w:sz w:val="22"/>
          <w:szCs w:val="22"/>
        </w:rPr>
      </w:pPr>
      <w:r w:rsidRPr="008362C4">
        <w:rPr>
          <w:rFonts w:ascii="Trebuchet MS" w:hAnsi="Trebuchet MS"/>
          <w:spacing w:val="-3"/>
          <w:sz w:val="22"/>
          <w:szCs w:val="22"/>
        </w:rPr>
        <w:t xml:space="preserve">Jeigu </w:t>
      </w:r>
      <w:r w:rsidR="00021A03" w:rsidRPr="008362C4">
        <w:rPr>
          <w:rFonts w:ascii="Trebuchet MS" w:hAnsi="Trebuchet MS"/>
          <w:spacing w:val="-3"/>
          <w:sz w:val="22"/>
          <w:szCs w:val="22"/>
        </w:rPr>
        <w:t>Tiekėjui</w:t>
      </w:r>
      <w:r w:rsidRPr="008362C4">
        <w:rPr>
          <w:rFonts w:ascii="Trebuchet MS" w:hAnsi="Trebuchet MS"/>
          <w:spacing w:val="-3"/>
          <w:sz w:val="22"/>
          <w:szCs w:val="22"/>
        </w:rPr>
        <w:t xml:space="preserve"> tiekiant Prekes atsiranda trukdžių arba kitokių kliūčių, trukdančių tinkamai tiekti Prekes pagal Sutartį, jis privalo raštu nedelsdamas, bet ne vėliau kaip per 1 (vieną) kalendorinę dieną, </w:t>
      </w:r>
      <w:r w:rsidRPr="008362C4">
        <w:rPr>
          <w:rFonts w:ascii="Trebuchet MS" w:hAnsi="Trebuchet MS"/>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Prekių tiekimas gali būti sustabdomas tik minėtų aplinkybių egzistavimo laikotarpiui, ir jas pašalinus Tiekėjas privalo nedelsiant atnaujinti Prekių tiekimą.</w:t>
      </w:r>
    </w:p>
    <w:p w14:paraId="12E3CE73" w14:textId="77777777" w:rsidR="00443E83" w:rsidRPr="008362C4" w:rsidRDefault="00443E83" w:rsidP="00DF1980">
      <w:pPr>
        <w:numPr>
          <w:ilvl w:val="1"/>
          <w:numId w:val="50"/>
        </w:numPr>
        <w:tabs>
          <w:tab w:val="left" w:pos="993"/>
        </w:tabs>
        <w:suppressAutoHyphens/>
        <w:autoSpaceDE w:val="0"/>
        <w:autoSpaceDN w:val="0"/>
        <w:spacing w:after="0" w:line="240" w:lineRule="auto"/>
        <w:ind w:left="0" w:firstLine="426"/>
        <w:jc w:val="both"/>
        <w:textAlignment w:val="baseline"/>
        <w:rPr>
          <w:rFonts w:ascii="Trebuchet MS" w:hAnsi="Trebuchet MS"/>
          <w:sz w:val="22"/>
          <w:szCs w:val="22"/>
        </w:rPr>
      </w:pPr>
      <w:r w:rsidRPr="008362C4">
        <w:rPr>
          <w:rFonts w:ascii="Trebuchet MS" w:hAnsi="Trebuchet MS"/>
          <w:spacing w:val="3"/>
          <w:sz w:val="22"/>
          <w:szCs w:val="22"/>
        </w:rPr>
        <w:t xml:space="preserve">Tiekėjas privalo nedelsiant, bet ne vėliau kaip per 1 (vieną) kalendorinę dieną, sustabdyti Prekių arba jų dalies tiekimą, gavęs raštišką pranešimą iš </w:t>
      </w:r>
      <w:r w:rsidRPr="008362C4">
        <w:rPr>
          <w:rFonts w:ascii="Trebuchet MS" w:hAnsi="Trebuchet MS"/>
          <w:spacing w:val="-5"/>
          <w:sz w:val="22"/>
          <w:szCs w:val="22"/>
        </w:rPr>
        <w:t>Pirkėjo</w:t>
      </w:r>
      <w:r w:rsidRPr="008362C4">
        <w:rPr>
          <w:rFonts w:ascii="Trebuchet MS" w:hAnsi="Trebuchet MS"/>
          <w:spacing w:val="3"/>
          <w:sz w:val="22"/>
          <w:szCs w:val="22"/>
        </w:rPr>
        <w:t xml:space="preserve">, </w:t>
      </w:r>
      <w:r w:rsidRPr="008362C4">
        <w:rPr>
          <w:rFonts w:ascii="Trebuchet MS" w:hAnsi="Trebuchet MS"/>
          <w:spacing w:val="-5"/>
          <w:sz w:val="22"/>
          <w:szCs w:val="22"/>
        </w:rPr>
        <w:t>kuriame nurodoma tai padaryti. Prekių tiekimo sustabdymas nereiškia Sutarties nutraukimo.</w:t>
      </w:r>
    </w:p>
    <w:p w14:paraId="4873D6DC" w14:textId="77777777" w:rsidR="00443E83" w:rsidRPr="008362C4" w:rsidRDefault="00443E83" w:rsidP="00DF1980">
      <w:pPr>
        <w:numPr>
          <w:ilvl w:val="1"/>
          <w:numId w:val="50"/>
        </w:numPr>
        <w:tabs>
          <w:tab w:val="left" w:pos="900"/>
          <w:tab w:val="left" w:pos="993"/>
        </w:tabs>
        <w:suppressAutoHyphens/>
        <w:autoSpaceDE w:val="0"/>
        <w:autoSpaceDN w:val="0"/>
        <w:spacing w:after="0" w:line="240" w:lineRule="auto"/>
        <w:ind w:left="0" w:firstLine="426"/>
        <w:jc w:val="both"/>
        <w:textAlignment w:val="baseline"/>
        <w:rPr>
          <w:rFonts w:ascii="Trebuchet MS" w:hAnsi="Trebuchet MS"/>
          <w:sz w:val="22"/>
          <w:szCs w:val="22"/>
        </w:rPr>
      </w:pPr>
      <w:r w:rsidRPr="008362C4">
        <w:rPr>
          <w:rFonts w:ascii="Trebuchet MS" w:hAnsi="Trebuchet MS"/>
          <w:sz w:val="22"/>
          <w:szCs w:val="22"/>
        </w:rPr>
        <w:t xml:space="preserve"> Jei Pirkėjas sustabdo Prekių tiekimą daugiau nei 60 (šešiasdešimt)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1F06A1E5" w14:textId="77777777" w:rsidR="00443E83" w:rsidRPr="008362C4" w:rsidRDefault="00443E83" w:rsidP="00DF1980">
      <w:pPr>
        <w:numPr>
          <w:ilvl w:val="1"/>
          <w:numId w:val="50"/>
        </w:numPr>
        <w:tabs>
          <w:tab w:val="left" w:pos="993"/>
        </w:tabs>
        <w:suppressAutoHyphens/>
        <w:autoSpaceDE w:val="0"/>
        <w:autoSpaceDN w:val="0"/>
        <w:spacing w:after="0" w:line="240" w:lineRule="auto"/>
        <w:ind w:left="0" w:firstLine="426"/>
        <w:jc w:val="both"/>
        <w:textAlignment w:val="baseline"/>
        <w:rPr>
          <w:rFonts w:ascii="Trebuchet MS" w:hAnsi="Trebuchet MS"/>
          <w:sz w:val="22"/>
          <w:szCs w:val="22"/>
        </w:rPr>
      </w:pPr>
      <w:r w:rsidRPr="008362C4">
        <w:rPr>
          <w:rFonts w:ascii="Trebuchet MS" w:hAnsi="Trebuchet MS"/>
          <w:spacing w:val="-2"/>
          <w:sz w:val="22"/>
          <w:szCs w:val="22"/>
        </w:rPr>
        <w:t>Jeigu Prekių tiekimas sustabdomas ilgiau nei 90 (devyniasdešimt) dienų, kiekviena Sutarties Šalis gali vienašališkai nutraukti Sutartį, pranešdama apie tai kitai Šaliai raštu Sutartyje nustatyta tvarka.</w:t>
      </w:r>
    </w:p>
    <w:p w14:paraId="5C7D9E37" w14:textId="77777777" w:rsidR="00443E83" w:rsidRPr="008362C4" w:rsidRDefault="00443E83" w:rsidP="00DF1980">
      <w:pPr>
        <w:numPr>
          <w:ilvl w:val="1"/>
          <w:numId w:val="50"/>
        </w:numPr>
        <w:tabs>
          <w:tab w:val="left" w:pos="993"/>
        </w:tabs>
        <w:suppressAutoHyphens/>
        <w:autoSpaceDE w:val="0"/>
        <w:autoSpaceDN w:val="0"/>
        <w:spacing w:after="0" w:line="240" w:lineRule="auto"/>
        <w:ind w:left="0" w:firstLine="426"/>
        <w:jc w:val="both"/>
        <w:textAlignment w:val="baseline"/>
        <w:rPr>
          <w:rFonts w:ascii="Trebuchet MS" w:hAnsi="Trebuchet MS"/>
          <w:sz w:val="22"/>
          <w:szCs w:val="22"/>
        </w:rPr>
      </w:pPr>
      <w:r w:rsidRPr="008362C4">
        <w:rPr>
          <w:rFonts w:ascii="Trebuchet MS" w:hAnsi="Trebuchet MS"/>
          <w:spacing w:val="-2"/>
          <w:sz w:val="22"/>
          <w:szCs w:val="22"/>
        </w:rPr>
        <w:t xml:space="preserve">Sutarties vykdymo sustabdymas </w:t>
      </w:r>
      <w:r w:rsidRPr="008362C4">
        <w:rPr>
          <w:rFonts w:ascii="Trebuchet MS" w:hAnsi="Trebuchet MS"/>
          <w:sz w:val="22"/>
          <w:szCs w:val="22"/>
        </w:rPr>
        <w:t xml:space="preserve">savaime nesuteikia Tiekėjui teisės reikalauti Prekių tiekimo termino pratęsimo. </w:t>
      </w:r>
    </w:p>
    <w:p w14:paraId="5A2B7D85" w14:textId="77777777" w:rsidR="00443E83" w:rsidRPr="008362C4" w:rsidRDefault="00443E83" w:rsidP="00DF1980">
      <w:pPr>
        <w:numPr>
          <w:ilvl w:val="1"/>
          <w:numId w:val="50"/>
        </w:numPr>
        <w:tabs>
          <w:tab w:val="left" w:pos="900"/>
          <w:tab w:val="left" w:pos="993"/>
        </w:tabs>
        <w:suppressAutoHyphens/>
        <w:autoSpaceDE w:val="0"/>
        <w:autoSpaceDN w:val="0"/>
        <w:spacing w:after="0" w:line="240" w:lineRule="auto"/>
        <w:ind w:left="0" w:firstLine="426"/>
        <w:jc w:val="both"/>
        <w:textAlignment w:val="baseline"/>
        <w:rPr>
          <w:rFonts w:ascii="Trebuchet MS" w:hAnsi="Trebuchet MS"/>
          <w:sz w:val="22"/>
          <w:szCs w:val="22"/>
        </w:rPr>
      </w:pPr>
      <w:r w:rsidRPr="008362C4">
        <w:rPr>
          <w:rFonts w:ascii="Trebuchet MS" w:hAnsi="Trebuchet MS" w:cs="Times New Roman"/>
          <w:sz w:val="22"/>
          <w:szCs w:val="22"/>
        </w:rPr>
        <w:t xml:space="preserve"> Tiekėjas turi teisę į Prekių tiekimo termino pratęsimą, tačiau tik tuo atveju, jei tokių aplinkybių Tiekėjas negalėjo iš anksto numatyti. Aplinkybės, kuriomis grindžiama būtinybė pratęsti Prekių tiekimo terminą, jokiu būdu negali priklausyti nuo Tiekėjo. Kiekvienu tokiu atveju, Tiekėjas </w:t>
      </w:r>
      <w:r w:rsidRPr="008362C4">
        <w:rPr>
          <w:rFonts w:ascii="Trebuchet MS" w:hAnsi="Trebuchet MS"/>
          <w:spacing w:val="-3"/>
          <w:sz w:val="22"/>
          <w:szCs w:val="22"/>
        </w:rPr>
        <w:t xml:space="preserve">raštu nedelsdamas, bet ne vėliau kaip per 1 (vieną) kalendorinę dieną, </w:t>
      </w:r>
      <w:r w:rsidRPr="008362C4">
        <w:rPr>
          <w:rFonts w:ascii="Trebuchet MS" w:hAnsi="Trebuchet MS"/>
          <w:spacing w:val="-5"/>
          <w:sz w:val="22"/>
          <w:szCs w:val="22"/>
        </w:rPr>
        <w:t>apie tai praneša Pirkėjui, pateikdamas minėtų aplinkybių egzistavimo įrodymus.</w:t>
      </w:r>
      <w:r w:rsidRPr="008362C4">
        <w:rPr>
          <w:rFonts w:ascii="Trebuchet MS" w:hAnsi="Trebuchet MS" w:cs="Times New Roman"/>
          <w:sz w:val="22"/>
          <w:szCs w:val="22"/>
        </w:rPr>
        <w:t xml:space="preserve"> Nurodytas aplinkybes vertina Pirkėjas. </w:t>
      </w:r>
      <w:r w:rsidRPr="008362C4">
        <w:rPr>
          <w:rFonts w:ascii="Trebuchet MS" w:hAnsi="Trebuchet MS"/>
          <w:spacing w:val="-5"/>
          <w:sz w:val="22"/>
          <w:szCs w:val="22"/>
        </w:rPr>
        <w:t>Pirkėjui sutikus, Prekių tiekimo pratęsimas galimas tik minėtų aplinkybių egzistavimo laikotarpiui.</w:t>
      </w:r>
    </w:p>
    <w:p w14:paraId="517B337A" w14:textId="77777777" w:rsidR="00443E83" w:rsidRPr="008362C4" w:rsidRDefault="00443E83" w:rsidP="00443E83">
      <w:p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426"/>
        <w:jc w:val="center"/>
        <w:rPr>
          <w:rFonts w:ascii="Trebuchet MS" w:eastAsia="Times New Roman" w:hAnsi="Trebuchet MS" w:cs="Times New Roman"/>
          <w:b/>
          <w:bCs/>
          <w:sz w:val="22"/>
          <w:szCs w:val="22"/>
          <w:lang w:eastAsia="en-US"/>
        </w:rPr>
      </w:pPr>
    </w:p>
    <w:p w14:paraId="7E72B931" w14:textId="77777777" w:rsidR="00443E83" w:rsidRPr="008362C4" w:rsidRDefault="00443E83" w:rsidP="00DF1980">
      <w:pPr>
        <w:numPr>
          <w:ilvl w:val="0"/>
          <w:numId w:val="50"/>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426"/>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SUTARTIES NUTRAUKIMAS</w:t>
      </w:r>
    </w:p>
    <w:p w14:paraId="12377FE5" w14:textId="77777777" w:rsidR="00443E83" w:rsidRPr="008362C4" w:rsidRDefault="00443E83" w:rsidP="00DF1980">
      <w:pPr>
        <w:numPr>
          <w:ilvl w:val="1"/>
          <w:numId w:val="50"/>
        </w:numPr>
        <w:tabs>
          <w:tab w:val="left" w:pos="993"/>
          <w:tab w:val="left" w:pos="1304"/>
        </w:tabs>
        <w:spacing w:after="0" w:line="240" w:lineRule="auto"/>
        <w:ind w:left="0" w:firstLine="426"/>
        <w:jc w:val="both"/>
        <w:rPr>
          <w:rFonts w:ascii="Trebuchet MS" w:hAnsi="Trebuchet MS"/>
          <w:sz w:val="22"/>
          <w:szCs w:val="22"/>
        </w:rPr>
      </w:pPr>
      <w:r w:rsidRPr="008362C4">
        <w:rPr>
          <w:rFonts w:ascii="Trebuchet MS" w:hAnsi="Trebuchet MS"/>
          <w:sz w:val="22"/>
          <w:szCs w:val="22"/>
        </w:rPr>
        <w:t>Sutartis gali būti nutraukiama rašytiniu Šalių susitarimu</w:t>
      </w:r>
      <w:r w:rsidRPr="008362C4">
        <w:rPr>
          <w:rFonts w:ascii="Trebuchet MS" w:hAnsi="Trebuchet MS"/>
          <w:bCs/>
          <w:sz w:val="22"/>
          <w:szCs w:val="22"/>
        </w:rPr>
        <w:t xml:space="preserve"> arba vienašališkai, Sutartyje numatytais atvejais. </w:t>
      </w:r>
      <w:r w:rsidRPr="008362C4">
        <w:rPr>
          <w:rFonts w:ascii="Trebuchet MS" w:hAnsi="Trebuchet MS"/>
          <w:sz w:val="22"/>
          <w:szCs w:val="22"/>
        </w:rPr>
        <w:t>Susitarime įvardijamos Sutarties nutraukimo priežastys, nutraukimo data ir susitariama dėl apmokėjimo už iki Sutarties nutraukimo patiektas ir priimtas Prekes, taip pat dėl atsakomybės nuostatų taikymo.</w:t>
      </w:r>
    </w:p>
    <w:p w14:paraId="763227AA" w14:textId="77777777" w:rsidR="00443E83" w:rsidRPr="008362C4" w:rsidRDefault="00443E83" w:rsidP="00DF1980">
      <w:pPr>
        <w:numPr>
          <w:ilvl w:val="1"/>
          <w:numId w:val="50"/>
        </w:numPr>
        <w:shd w:val="clear" w:color="auto" w:fill="FFFFFF"/>
        <w:tabs>
          <w:tab w:val="left" w:pos="993"/>
          <w:tab w:val="left" w:pos="1304"/>
        </w:tabs>
        <w:spacing w:after="0" w:line="240" w:lineRule="auto"/>
        <w:ind w:left="0" w:firstLine="426"/>
        <w:contextualSpacing/>
        <w:jc w:val="both"/>
        <w:rPr>
          <w:rFonts w:ascii="Trebuchet MS" w:hAnsi="Trebuchet MS"/>
          <w:sz w:val="22"/>
          <w:szCs w:val="22"/>
        </w:rPr>
      </w:pPr>
      <w:r w:rsidRPr="008362C4">
        <w:rPr>
          <w:rFonts w:ascii="Trebuchet MS" w:hAnsi="Trebuchet MS"/>
          <w:sz w:val="22"/>
          <w:szCs w:val="22"/>
        </w:rPr>
        <w:t>Jeigu Tiekėjas vėluoja įvykdyti savo sutartinius įsipareigojimus ilgiau kaip 10 (dešimt) kalendorinių dienų, Pirkėjas, raštu įspėjęs Tiekėją prieš 5 (penkias) kalendorines dienas, įgyja teisę vienašališkai nutraukti Sutartį, neatlygindamas Tiekėjui jokių išlaidų ar nuostolių, susijusių su Sutarties nutraukimu, bei įgyja teisę į Sutarties įvykdymo užtikrinimą.</w:t>
      </w:r>
    </w:p>
    <w:p w14:paraId="7D289CCA" w14:textId="77777777" w:rsidR="00443E83" w:rsidRPr="008362C4" w:rsidRDefault="00443E83" w:rsidP="00DF1980">
      <w:pPr>
        <w:numPr>
          <w:ilvl w:val="1"/>
          <w:numId w:val="50"/>
        </w:numPr>
        <w:tabs>
          <w:tab w:val="left" w:pos="360"/>
          <w:tab w:val="left" w:pos="993"/>
          <w:tab w:val="left" w:pos="1304"/>
        </w:tabs>
        <w:spacing w:after="0" w:line="240" w:lineRule="auto"/>
        <w:ind w:left="0" w:firstLine="426"/>
        <w:jc w:val="both"/>
        <w:rPr>
          <w:rFonts w:ascii="Trebuchet MS" w:hAnsi="Trebuchet MS"/>
          <w:sz w:val="22"/>
          <w:szCs w:val="22"/>
        </w:rPr>
      </w:pPr>
      <w:r w:rsidRPr="008362C4">
        <w:rPr>
          <w:rFonts w:ascii="Trebuchet MS" w:hAnsi="Trebuchet MS"/>
          <w:sz w:val="22"/>
          <w:szCs w:val="22"/>
        </w:rPr>
        <w:t>Pirkėjas turi teisę vienašališkai nutraukti Sutartį apie tai įspėjęs Tiekėją raštu prieš trumpesnį negu 10 (dešimties) kalendorinių dienų terminą šiais atvejais:</w:t>
      </w:r>
    </w:p>
    <w:p w14:paraId="1A13F14A" w14:textId="77777777" w:rsidR="00443E83" w:rsidRPr="008362C4" w:rsidRDefault="00443E83" w:rsidP="00DF1980">
      <w:pPr>
        <w:numPr>
          <w:ilvl w:val="2"/>
          <w:numId w:val="50"/>
        </w:numPr>
        <w:tabs>
          <w:tab w:val="left" w:pos="360"/>
          <w:tab w:val="left" w:pos="993"/>
          <w:tab w:val="left" w:pos="1304"/>
        </w:tabs>
        <w:spacing w:after="0" w:line="240" w:lineRule="auto"/>
        <w:ind w:left="0" w:firstLine="426"/>
        <w:jc w:val="both"/>
        <w:rPr>
          <w:rFonts w:ascii="Trebuchet MS" w:hAnsi="Trebuchet MS"/>
          <w:sz w:val="22"/>
          <w:szCs w:val="22"/>
        </w:rPr>
      </w:pPr>
      <w:r w:rsidRPr="008362C4">
        <w:rPr>
          <w:rFonts w:ascii="Trebuchet MS" w:hAnsi="Trebuchet MS"/>
          <w:sz w:val="22"/>
          <w:szCs w:val="22"/>
        </w:rPr>
        <w:t>kai Tiekėjas bankrutuoja arba yra likviduojamas, sustabdo ūkinę veiklą arba kituose teisės aktuose numatyta tvarka susidaro analogiška situacija;</w:t>
      </w:r>
    </w:p>
    <w:p w14:paraId="0A1C59C3" w14:textId="77777777" w:rsidR="00443E83" w:rsidRPr="008362C4" w:rsidRDefault="00443E83" w:rsidP="00DF1980">
      <w:pPr>
        <w:numPr>
          <w:ilvl w:val="2"/>
          <w:numId w:val="50"/>
        </w:numPr>
        <w:tabs>
          <w:tab w:val="left" w:pos="360"/>
          <w:tab w:val="left" w:pos="993"/>
          <w:tab w:val="left" w:pos="1304"/>
        </w:tabs>
        <w:spacing w:after="0" w:line="240" w:lineRule="auto"/>
        <w:ind w:left="0" w:firstLine="426"/>
        <w:jc w:val="both"/>
        <w:rPr>
          <w:rFonts w:ascii="Trebuchet MS" w:hAnsi="Trebuchet MS"/>
          <w:sz w:val="22"/>
          <w:szCs w:val="22"/>
        </w:rPr>
      </w:pPr>
      <w:r w:rsidRPr="008362C4">
        <w:rPr>
          <w:rFonts w:ascii="Trebuchet MS" w:hAnsi="Trebuchet MS"/>
          <w:sz w:val="22"/>
          <w:szCs w:val="22"/>
        </w:rPr>
        <w:t>kai keičiasi Tiekėjo organizacinė struktūra – juridinis statusas, pobūdis ar valdymo struktūra ir tai gali turėti įtakos tinkamam Sutarties įvykdymui;</w:t>
      </w:r>
    </w:p>
    <w:p w14:paraId="7CAC31F4" w14:textId="77777777" w:rsidR="00443E83" w:rsidRPr="008362C4" w:rsidRDefault="00443E83" w:rsidP="00DF1980">
      <w:pPr>
        <w:numPr>
          <w:ilvl w:val="2"/>
          <w:numId w:val="50"/>
        </w:numPr>
        <w:tabs>
          <w:tab w:val="left" w:pos="360"/>
          <w:tab w:val="left" w:pos="993"/>
          <w:tab w:val="left" w:pos="1304"/>
        </w:tabs>
        <w:spacing w:after="0" w:line="240" w:lineRule="auto"/>
        <w:ind w:left="0" w:firstLine="426"/>
        <w:jc w:val="both"/>
        <w:rPr>
          <w:rFonts w:ascii="Trebuchet MS" w:hAnsi="Trebuchet MS"/>
          <w:sz w:val="22"/>
          <w:szCs w:val="22"/>
        </w:rPr>
      </w:pPr>
      <w:r w:rsidRPr="008362C4">
        <w:rPr>
          <w:rFonts w:ascii="Trebuchet MS" w:hAnsi="Trebuchet MS"/>
          <w:sz w:val="22"/>
          <w:szCs w:val="22"/>
        </w:rPr>
        <w:t>kai Tiekėjas įsiteisėjusiu kompetentingos institucijos ar teismo sprendimu yra pripažintas kaltu dėl profesinio pažeidimo;</w:t>
      </w:r>
    </w:p>
    <w:p w14:paraId="75054C9B" w14:textId="77777777" w:rsidR="00443E83" w:rsidRPr="008362C4" w:rsidRDefault="00443E83" w:rsidP="00DF1980">
      <w:pPr>
        <w:numPr>
          <w:ilvl w:val="2"/>
          <w:numId w:val="50"/>
        </w:numPr>
        <w:tabs>
          <w:tab w:val="left" w:pos="360"/>
          <w:tab w:val="left" w:pos="993"/>
          <w:tab w:val="left" w:pos="1304"/>
        </w:tabs>
        <w:spacing w:after="0" w:line="240" w:lineRule="auto"/>
        <w:ind w:left="0" w:firstLine="426"/>
        <w:jc w:val="both"/>
        <w:rPr>
          <w:rFonts w:ascii="Trebuchet MS" w:hAnsi="Trebuchet MS"/>
          <w:sz w:val="22"/>
          <w:szCs w:val="22"/>
        </w:rPr>
      </w:pPr>
      <w:r w:rsidRPr="008362C4">
        <w:rPr>
          <w:rFonts w:ascii="Trebuchet MS" w:hAnsi="Trebuchet MS"/>
          <w:sz w:val="22"/>
          <w:szCs w:val="22"/>
        </w:rPr>
        <w:t>kai paaiškėjo, kad Tiekėjas turėjo būti pašalintas iš Pirkimo procedūros taikant Lietuvos Respublikos Viešųjų pirkimų įstatymo 46 straipsnio 1 dalį;</w:t>
      </w:r>
    </w:p>
    <w:p w14:paraId="6758D6F5" w14:textId="77777777" w:rsidR="00443E83" w:rsidRPr="008362C4" w:rsidRDefault="00443E83" w:rsidP="00DF1980">
      <w:pPr>
        <w:numPr>
          <w:ilvl w:val="2"/>
          <w:numId w:val="50"/>
        </w:numPr>
        <w:tabs>
          <w:tab w:val="left" w:pos="360"/>
          <w:tab w:val="left" w:pos="993"/>
          <w:tab w:val="left" w:pos="1304"/>
        </w:tabs>
        <w:spacing w:after="0" w:line="240" w:lineRule="auto"/>
        <w:ind w:left="0" w:firstLine="426"/>
        <w:jc w:val="both"/>
        <w:rPr>
          <w:rFonts w:ascii="Trebuchet MS" w:hAnsi="Trebuchet MS"/>
          <w:sz w:val="22"/>
          <w:szCs w:val="22"/>
        </w:rPr>
      </w:pPr>
      <w:r w:rsidRPr="008362C4">
        <w:rPr>
          <w:rFonts w:ascii="Trebuchet MS" w:hAnsi="Trebuchet MS"/>
          <w:sz w:val="22"/>
          <w:szCs w:val="22"/>
        </w:rPr>
        <w:t>jeigu Tiekėjas nesilaiko Sutarties įvykdymo terminų;</w:t>
      </w:r>
    </w:p>
    <w:p w14:paraId="563B708F" w14:textId="77777777" w:rsidR="00443E83" w:rsidRPr="008362C4" w:rsidRDefault="00443E83" w:rsidP="00DF1980">
      <w:pPr>
        <w:numPr>
          <w:ilvl w:val="2"/>
          <w:numId w:val="50"/>
        </w:numPr>
        <w:tabs>
          <w:tab w:val="left" w:pos="360"/>
          <w:tab w:val="left" w:pos="993"/>
          <w:tab w:val="left" w:pos="1304"/>
        </w:tabs>
        <w:spacing w:after="0" w:line="240" w:lineRule="auto"/>
        <w:ind w:left="0" w:firstLine="426"/>
        <w:jc w:val="both"/>
        <w:rPr>
          <w:rFonts w:ascii="Trebuchet MS" w:hAnsi="Trebuchet MS"/>
          <w:sz w:val="22"/>
          <w:szCs w:val="22"/>
        </w:rPr>
      </w:pPr>
      <w:r w:rsidRPr="008362C4">
        <w:rPr>
          <w:rFonts w:ascii="Trebuchet MS" w:hAnsi="Trebuchet MS"/>
          <w:sz w:val="22"/>
          <w:szCs w:val="22"/>
        </w:rPr>
        <w:t>kai Tiekėjas nevykdo kitų savo sutartinių įsipareigojimų ir tai yra esminis Sutarties pažeidimas;</w:t>
      </w:r>
    </w:p>
    <w:p w14:paraId="415A0BF2" w14:textId="77777777" w:rsidR="00443E83" w:rsidRPr="008362C4" w:rsidRDefault="00443E83" w:rsidP="00DF1980">
      <w:pPr>
        <w:numPr>
          <w:ilvl w:val="2"/>
          <w:numId w:val="50"/>
        </w:numPr>
        <w:tabs>
          <w:tab w:val="left" w:pos="360"/>
          <w:tab w:val="left" w:pos="993"/>
          <w:tab w:val="left" w:pos="1304"/>
        </w:tabs>
        <w:spacing w:after="0" w:line="240" w:lineRule="auto"/>
        <w:ind w:left="0" w:firstLine="426"/>
        <w:jc w:val="both"/>
        <w:rPr>
          <w:rFonts w:ascii="Trebuchet MS" w:hAnsi="Trebuchet MS"/>
          <w:sz w:val="22"/>
          <w:szCs w:val="22"/>
        </w:rPr>
      </w:pPr>
      <w:r w:rsidRPr="008362C4">
        <w:rPr>
          <w:rFonts w:ascii="Trebuchet MS" w:hAnsi="Trebuchet MS"/>
          <w:sz w:val="22"/>
          <w:szCs w:val="22"/>
        </w:rPr>
        <w:t>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36890F44" w14:textId="77777777" w:rsidR="00443E83" w:rsidRPr="002C42D4" w:rsidRDefault="00443E83" w:rsidP="00DF1980">
      <w:pPr>
        <w:numPr>
          <w:ilvl w:val="2"/>
          <w:numId w:val="50"/>
        </w:numPr>
        <w:tabs>
          <w:tab w:val="left" w:pos="993"/>
          <w:tab w:val="left" w:pos="1304"/>
        </w:tabs>
        <w:spacing w:after="0" w:line="240" w:lineRule="auto"/>
        <w:ind w:left="0" w:firstLine="426"/>
        <w:contextualSpacing/>
        <w:jc w:val="both"/>
        <w:rPr>
          <w:rFonts w:ascii="Trebuchet MS" w:hAnsi="Trebuchet MS"/>
          <w:sz w:val="22"/>
          <w:szCs w:val="22"/>
        </w:rPr>
      </w:pPr>
      <w:bookmarkStart w:id="82" w:name="_Hlk486928989"/>
      <w:r w:rsidRPr="008362C4">
        <w:rPr>
          <w:rFonts w:ascii="Trebuchet MS" w:hAnsi="Trebuchet MS"/>
          <w:sz w:val="22"/>
          <w:szCs w:val="22"/>
        </w:rPr>
        <w:lastRenderedPageBreak/>
        <w:t xml:space="preserve">kai Sutartis buvo pakeista pažeidžiant Viešųjų pirkimų įstatymo 89 straipsnį; </w:t>
      </w:r>
    </w:p>
    <w:p w14:paraId="431B8110" w14:textId="77777777" w:rsidR="00443E83" w:rsidRPr="008362C4" w:rsidRDefault="00443E83" w:rsidP="00DF1980">
      <w:pPr>
        <w:numPr>
          <w:ilvl w:val="2"/>
          <w:numId w:val="50"/>
        </w:numPr>
        <w:tabs>
          <w:tab w:val="left" w:pos="993"/>
          <w:tab w:val="left" w:pos="1304"/>
        </w:tabs>
        <w:spacing w:after="0" w:line="240" w:lineRule="auto"/>
        <w:ind w:left="0" w:firstLine="425"/>
        <w:contextualSpacing/>
        <w:jc w:val="both"/>
        <w:rPr>
          <w:rFonts w:ascii="Trebuchet MS" w:hAnsi="Trebuchet MS"/>
          <w:sz w:val="22"/>
          <w:szCs w:val="22"/>
        </w:rPr>
      </w:pPr>
      <w:bookmarkStart w:id="83" w:name="part_8f4dadbdf27c4882b72f57a56c9631ad"/>
      <w:bookmarkStart w:id="84" w:name="part_9fd9687904354f69bb532178a7959ebe"/>
      <w:bookmarkEnd w:id="83"/>
      <w:bookmarkEnd w:id="84"/>
      <w:r w:rsidRPr="008362C4">
        <w:rPr>
          <w:rFonts w:ascii="Trebuchet MS" w:hAnsi="Trebuchet MS"/>
          <w:sz w:val="22"/>
          <w:szCs w:val="22"/>
        </w:rPr>
        <w:t>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bookmarkEnd w:id="82"/>
    <w:p w14:paraId="11332918" w14:textId="77777777" w:rsidR="00443E83" w:rsidRPr="008362C4" w:rsidRDefault="00443E83" w:rsidP="00DF1980">
      <w:pPr>
        <w:numPr>
          <w:ilvl w:val="2"/>
          <w:numId w:val="50"/>
        </w:numPr>
        <w:tabs>
          <w:tab w:val="left" w:pos="360"/>
          <w:tab w:val="left" w:pos="993"/>
          <w:tab w:val="left" w:pos="1304"/>
        </w:tabs>
        <w:spacing w:after="0" w:line="240" w:lineRule="auto"/>
        <w:ind w:left="0" w:firstLine="425"/>
        <w:jc w:val="both"/>
        <w:rPr>
          <w:rFonts w:ascii="Trebuchet MS" w:hAnsi="Trebuchet MS"/>
          <w:sz w:val="22"/>
          <w:szCs w:val="22"/>
        </w:rPr>
      </w:pPr>
      <w:r w:rsidRPr="008362C4">
        <w:rPr>
          <w:rFonts w:ascii="Trebuchet MS" w:hAnsi="Trebuchet MS"/>
          <w:sz w:val="22"/>
          <w:szCs w:val="22"/>
        </w:rPr>
        <w:t>dėl kitokio pobūdžio neveikimo, trukdančio vykdyti Sutartį ir kitais Sutartyje nurodytais atvejais.</w:t>
      </w:r>
    </w:p>
    <w:p w14:paraId="72BC2EDE" w14:textId="77777777" w:rsidR="00443E83" w:rsidRPr="008362C4" w:rsidRDefault="00443E83" w:rsidP="00DF1980">
      <w:pPr>
        <w:numPr>
          <w:ilvl w:val="1"/>
          <w:numId w:val="50"/>
        </w:numPr>
        <w:tabs>
          <w:tab w:val="left" w:pos="360"/>
          <w:tab w:val="left" w:pos="993"/>
        </w:tabs>
        <w:spacing w:after="0" w:line="240" w:lineRule="auto"/>
        <w:ind w:left="0" w:firstLine="425"/>
        <w:jc w:val="both"/>
        <w:rPr>
          <w:rFonts w:ascii="Trebuchet MS" w:hAnsi="Trebuchet MS"/>
          <w:sz w:val="22"/>
          <w:szCs w:val="22"/>
        </w:rPr>
      </w:pPr>
      <w:r w:rsidRPr="008362C4">
        <w:rPr>
          <w:rFonts w:ascii="Trebuchet MS" w:hAnsi="Trebuchet MS"/>
          <w:sz w:val="22"/>
          <w:szCs w:val="22"/>
        </w:rPr>
        <w:t>Pirkėjas turi teisę vienašališkai nutraukti Sutartį, nesilaikydamas Sutarties bendrųjų sąlygų 16.3. punkte nustatytų terminų kai apskaičiuoti delspinigiai viršija Sutarties specialiosiose sąlygose nurodytą Sutarties vertę.</w:t>
      </w:r>
    </w:p>
    <w:p w14:paraId="385F00D9" w14:textId="77777777" w:rsidR="00443E83" w:rsidRPr="008362C4" w:rsidRDefault="00443E83" w:rsidP="00DF1980">
      <w:pPr>
        <w:numPr>
          <w:ilvl w:val="1"/>
          <w:numId w:val="50"/>
        </w:numPr>
        <w:tabs>
          <w:tab w:val="left" w:pos="360"/>
          <w:tab w:val="left" w:pos="993"/>
        </w:tabs>
        <w:spacing w:after="0" w:line="240" w:lineRule="auto"/>
        <w:ind w:left="0" w:firstLine="425"/>
        <w:jc w:val="both"/>
        <w:rPr>
          <w:rFonts w:ascii="Trebuchet MS" w:hAnsi="Trebuchet MS"/>
          <w:sz w:val="22"/>
          <w:szCs w:val="22"/>
        </w:rPr>
      </w:pPr>
      <w:r w:rsidRPr="008362C4">
        <w:rPr>
          <w:rFonts w:ascii="Trebuchet MS" w:hAnsi="Trebuchet MS"/>
          <w:sz w:val="22"/>
          <w:szCs w:val="22"/>
        </w:rPr>
        <w:t>Pirkėjas</w:t>
      </w:r>
      <w:r w:rsidRPr="008362C4">
        <w:rPr>
          <w:rFonts w:ascii="Trebuchet MS" w:hAnsi="Trebuchet MS"/>
          <w:sz w:val="22"/>
          <w:szCs w:val="22"/>
          <w:lang w:bidi="hi-IN"/>
        </w:rPr>
        <w:t xml:space="preserve"> bet kuriuo metu turi teisę vienašališkai, nesant </w:t>
      </w:r>
      <w:r w:rsidRPr="008362C4">
        <w:rPr>
          <w:rFonts w:ascii="Trebuchet MS" w:hAnsi="Trebuchet MS"/>
          <w:sz w:val="22"/>
          <w:szCs w:val="22"/>
        </w:rPr>
        <w:t>Tiekėjo</w:t>
      </w:r>
      <w:r w:rsidRPr="008362C4">
        <w:rPr>
          <w:rFonts w:ascii="Trebuchet MS" w:hAnsi="Trebuchet MS"/>
          <w:sz w:val="22"/>
          <w:szCs w:val="22"/>
          <w:lang w:bidi="hi-IN"/>
        </w:rPr>
        <w:t xml:space="preserve"> kaltės, nesikreipdamas į teismą, nutraukti šią Sutartį prieš 30 kalendorinių dienų raštu pranešęs apie tai </w:t>
      </w:r>
      <w:r w:rsidRPr="008362C4">
        <w:rPr>
          <w:rFonts w:ascii="Trebuchet MS" w:hAnsi="Trebuchet MS"/>
          <w:sz w:val="22"/>
          <w:szCs w:val="22"/>
        </w:rPr>
        <w:t>Tiekėjui</w:t>
      </w:r>
      <w:r w:rsidRPr="008362C4">
        <w:rPr>
          <w:rFonts w:ascii="Trebuchet MS" w:hAnsi="Trebuchet MS"/>
          <w:sz w:val="22"/>
          <w:szCs w:val="22"/>
          <w:lang w:bidi="hi-IN"/>
        </w:rPr>
        <w:t xml:space="preserve">. Tokiu atveju </w:t>
      </w:r>
      <w:r w:rsidRPr="008362C4">
        <w:rPr>
          <w:rFonts w:ascii="Trebuchet MS" w:hAnsi="Trebuchet MS"/>
          <w:sz w:val="22"/>
          <w:szCs w:val="22"/>
        </w:rPr>
        <w:t>Tiekėjui</w:t>
      </w:r>
      <w:r w:rsidRPr="008362C4">
        <w:rPr>
          <w:rFonts w:ascii="Trebuchet MS" w:hAnsi="Trebuchet MS"/>
          <w:sz w:val="22"/>
          <w:szCs w:val="22"/>
          <w:lang w:bidi="hi-IN"/>
        </w:rPr>
        <w:t xml:space="preserve"> yra sumokama tik už faktiškai iki Sutarties nutraukimo dienos pateiktas Prekes.</w:t>
      </w:r>
    </w:p>
    <w:p w14:paraId="2FB04499" w14:textId="77777777" w:rsidR="00443E83" w:rsidRPr="008362C4" w:rsidRDefault="00443E83" w:rsidP="00DF1980">
      <w:pPr>
        <w:numPr>
          <w:ilvl w:val="1"/>
          <w:numId w:val="50"/>
        </w:numPr>
        <w:tabs>
          <w:tab w:val="left" w:pos="360"/>
          <w:tab w:val="left" w:pos="993"/>
        </w:tabs>
        <w:spacing w:after="0" w:line="240" w:lineRule="auto"/>
        <w:ind w:left="0" w:firstLine="425"/>
        <w:jc w:val="both"/>
        <w:rPr>
          <w:rFonts w:ascii="Trebuchet MS" w:hAnsi="Trebuchet MS"/>
          <w:sz w:val="22"/>
          <w:szCs w:val="22"/>
        </w:rPr>
      </w:pPr>
      <w:r w:rsidRPr="008362C4">
        <w:rPr>
          <w:rFonts w:ascii="Trebuchet MS" w:hAnsi="Trebuchet MS"/>
          <w:sz w:val="22"/>
          <w:szCs w:val="22"/>
        </w:rPr>
        <w:t>Tiekėjas turi teisę vienašališkai nutraukti šią Sutartį apie tai įspėjęs Pirkėją raštu prieš trumpesnį negu 10 (dešimties) kalendorinių dienų terminą šiais atvejais:</w:t>
      </w:r>
    </w:p>
    <w:p w14:paraId="18446B2A" w14:textId="77777777" w:rsidR="00443E83" w:rsidRPr="008362C4" w:rsidRDefault="00443E83" w:rsidP="00DF1980">
      <w:pPr>
        <w:numPr>
          <w:ilvl w:val="2"/>
          <w:numId w:val="50"/>
        </w:numPr>
        <w:tabs>
          <w:tab w:val="left" w:pos="360"/>
          <w:tab w:val="left" w:pos="993"/>
        </w:tabs>
        <w:spacing w:after="0" w:line="240" w:lineRule="auto"/>
        <w:ind w:left="0" w:firstLine="425"/>
        <w:jc w:val="both"/>
        <w:rPr>
          <w:rFonts w:ascii="Trebuchet MS" w:hAnsi="Trebuchet MS"/>
          <w:sz w:val="22"/>
          <w:szCs w:val="22"/>
        </w:rPr>
      </w:pPr>
      <w:r w:rsidRPr="008362C4">
        <w:rPr>
          <w:rFonts w:ascii="Trebuchet MS" w:hAnsi="Trebuchet MS"/>
          <w:sz w:val="22"/>
          <w:szCs w:val="22"/>
        </w:rPr>
        <w:t>kai Pirkėjas nesumoka Tiekėjui, o Pirkėjo įsiskolinimas viršija Sutarties Specialiosiose sąlygose nurodytą priskaičiuotą delspinigių dydį;</w:t>
      </w:r>
    </w:p>
    <w:p w14:paraId="13CFEBF9" w14:textId="77777777" w:rsidR="00443E83" w:rsidRPr="008362C4" w:rsidRDefault="00443E83" w:rsidP="00DF1980">
      <w:pPr>
        <w:numPr>
          <w:ilvl w:val="2"/>
          <w:numId w:val="50"/>
        </w:numPr>
        <w:tabs>
          <w:tab w:val="left" w:pos="360"/>
          <w:tab w:val="left" w:pos="993"/>
        </w:tabs>
        <w:spacing w:after="0" w:line="240" w:lineRule="auto"/>
        <w:ind w:left="0" w:firstLine="425"/>
        <w:jc w:val="both"/>
        <w:rPr>
          <w:rFonts w:ascii="Trebuchet MS" w:hAnsi="Trebuchet MS"/>
          <w:sz w:val="22"/>
          <w:szCs w:val="22"/>
        </w:rPr>
      </w:pPr>
      <w:r w:rsidRPr="008362C4">
        <w:rPr>
          <w:rFonts w:ascii="Trebuchet MS" w:hAnsi="Trebuchet MS"/>
          <w:sz w:val="22"/>
          <w:szCs w:val="22"/>
        </w:rPr>
        <w:t>kai Pirkėjas bankrutuoja arba yra likviduojamas, sustabdo ūkinę veiklą arba kituose teisės aktuose numatyta tvarka susidaro analogiška situacija;</w:t>
      </w:r>
    </w:p>
    <w:p w14:paraId="2A9C6E66" w14:textId="77777777" w:rsidR="00443E83" w:rsidRPr="008362C4" w:rsidRDefault="00443E83" w:rsidP="00DF1980">
      <w:pPr>
        <w:numPr>
          <w:ilvl w:val="2"/>
          <w:numId w:val="50"/>
        </w:numPr>
        <w:tabs>
          <w:tab w:val="left" w:pos="360"/>
          <w:tab w:val="left" w:pos="993"/>
        </w:tabs>
        <w:spacing w:after="0" w:line="240" w:lineRule="auto"/>
        <w:ind w:left="0" w:firstLine="425"/>
        <w:jc w:val="both"/>
        <w:rPr>
          <w:rFonts w:ascii="Trebuchet MS" w:hAnsi="Trebuchet MS"/>
          <w:sz w:val="22"/>
          <w:szCs w:val="22"/>
        </w:rPr>
      </w:pPr>
      <w:r w:rsidRPr="008362C4">
        <w:rPr>
          <w:rFonts w:ascii="Trebuchet MS" w:hAnsi="Trebuchet MS"/>
          <w:sz w:val="22"/>
          <w:szCs w:val="22"/>
        </w:rPr>
        <w:t>kai keičiasi Pirkėjo organizacinė struktūra – juridinis statusas, pobūdis ar valdymo struktūra ir tai gali turėti įtakos tinkamam Sutarties įvykdymui.</w:t>
      </w:r>
    </w:p>
    <w:p w14:paraId="4E4408B5" w14:textId="77777777" w:rsidR="00443E83" w:rsidRPr="008362C4" w:rsidRDefault="00443E83" w:rsidP="00DF1980">
      <w:pPr>
        <w:numPr>
          <w:ilvl w:val="1"/>
          <w:numId w:val="50"/>
        </w:numPr>
        <w:tabs>
          <w:tab w:val="left" w:pos="360"/>
          <w:tab w:val="left" w:pos="993"/>
        </w:tabs>
        <w:spacing w:after="0" w:line="240" w:lineRule="auto"/>
        <w:ind w:left="0" w:firstLine="426"/>
        <w:jc w:val="both"/>
        <w:rPr>
          <w:rFonts w:ascii="Trebuchet MS" w:hAnsi="Trebuchet MS"/>
          <w:sz w:val="22"/>
          <w:szCs w:val="22"/>
        </w:rPr>
      </w:pPr>
      <w:r w:rsidRPr="008362C4">
        <w:rPr>
          <w:rFonts w:ascii="Trebuchet MS" w:hAnsi="Trebuchet MS"/>
          <w:sz w:val="22"/>
          <w:szCs w:val="22"/>
        </w:rPr>
        <w:t>. Jei Sutartis nutraukiama Pirkėjo iniciatyva dėl Tiekėjo kaltės, Pirkėjo patirti nuostoliai ar išlaidos gali būti išskaičiuojami iš Tiekėjui mokėtinų sumų arba panaudojant Tiekėjo pateiktą Sutarties įvykdymo užtikrinimą.</w:t>
      </w:r>
    </w:p>
    <w:p w14:paraId="230EF6CD" w14:textId="77777777" w:rsidR="00443E83" w:rsidRPr="008362C4" w:rsidRDefault="00443E83" w:rsidP="00DF1980">
      <w:pPr>
        <w:numPr>
          <w:ilvl w:val="1"/>
          <w:numId w:val="50"/>
        </w:numPr>
        <w:tabs>
          <w:tab w:val="left" w:pos="360"/>
          <w:tab w:val="left" w:pos="993"/>
        </w:tabs>
        <w:spacing w:after="0" w:line="240" w:lineRule="auto"/>
        <w:ind w:left="0" w:firstLine="426"/>
        <w:jc w:val="both"/>
        <w:rPr>
          <w:rFonts w:ascii="Trebuchet MS" w:hAnsi="Trebuchet MS"/>
          <w:sz w:val="22"/>
          <w:szCs w:val="22"/>
        </w:rPr>
      </w:pPr>
      <w:r w:rsidRPr="008362C4">
        <w:rPr>
          <w:rFonts w:ascii="Trebuchet MS" w:hAnsi="Trebuchet MS"/>
          <w:sz w:val="22"/>
          <w:szCs w:val="22"/>
        </w:rPr>
        <w:t>Sutarties nutraukimas nepanaikina Pirkėjo teisės reikalauti atlyginti nuostolius, atsiradusius dėl Sutarties neįvykdymo, bei netesybas.</w:t>
      </w:r>
    </w:p>
    <w:p w14:paraId="101ED14B" w14:textId="77777777" w:rsidR="00443E83" w:rsidRPr="008362C4" w:rsidRDefault="00443E83" w:rsidP="00DF1980">
      <w:pPr>
        <w:numPr>
          <w:ilvl w:val="1"/>
          <w:numId w:val="50"/>
        </w:numPr>
        <w:tabs>
          <w:tab w:val="left" w:pos="360"/>
          <w:tab w:val="left" w:pos="993"/>
        </w:tabs>
        <w:spacing w:after="0" w:line="240" w:lineRule="auto"/>
        <w:ind w:left="0" w:firstLine="426"/>
        <w:jc w:val="both"/>
        <w:rPr>
          <w:rFonts w:ascii="Trebuchet MS" w:hAnsi="Trebuchet MS"/>
          <w:sz w:val="22"/>
          <w:szCs w:val="22"/>
        </w:rPr>
      </w:pPr>
      <w:r w:rsidRPr="008362C4">
        <w:rPr>
          <w:rFonts w:ascii="Trebuchet MS" w:hAnsi="Trebuchet MS"/>
          <w:sz w:val="22"/>
          <w:szCs w:val="22"/>
        </w:rPr>
        <w:t>Sutarties nutraukimas neatleidžia Sutarties šalių nuo delspinigių, priskaičiuotų iki Sutarties nutraukimo, mokėjimo.</w:t>
      </w:r>
    </w:p>
    <w:p w14:paraId="094FF447" w14:textId="77777777" w:rsidR="00443E83" w:rsidRPr="008362C4" w:rsidRDefault="00443E83" w:rsidP="00DF1980">
      <w:pPr>
        <w:widowControl w:val="0"/>
        <w:numPr>
          <w:ilvl w:val="1"/>
          <w:numId w:val="50"/>
        </w:numPr>
        <w:spacing w:after="0" w:line="240" w:lineRule="auto"/>
        <w:ind w:left="0" w:firstLine="426"/>
        <w:contextualSpacing/>
        <w:jc w:val="both"/>
        <w:rPr>
          <w:rFonts w:ascii="Trebuchet MS" w:hAnsi="Trebuchet MS"/>
          <w:sz w:val="22"/>
          <w:szCs w:val="22"/>
        </w:rPr>
      </w:pPr>
      <w:r w:rsidRPr="008362C4">
        <w:rPr>
          <w:rFonts w:ascii="Trebuchet MS" w:hAnsi="Trebuchet MS"/>
          <w:sz w:val="22"/>
          <w:szCs w:val="22"/>
        </w:rPr>
        <w:t>Jei Tiekėjas be pateisinamos priežasties vienašališkai nutraukia Sutartį, Pirkėjas pasinaudoja Sutarties įvykdymo užtikrinimu.</w:t>
      </w:r>
    </w:p>
    <w:p w14:paraId="5B5B0CF3" w14:textId="77777777" w:rsidR="00443E83" w:rsidRPr="002C42D4" w:rsidRDefault="00443E83" w:rsidP="00DF1980">
      <w:pPr>
        <w:numPr>
          <w:ilvl w:val="1"/>
          <w:numId w:val="50"/>
        </w:numPr>
        <w:tabs>
          <w:tab w:val="left" w:pos="993"/>
          <w:tab w:val="left" w:pos="1276"/>
        </w:tabs>
        <w:spacing w:after="0" w:line="240" w:lineRule="auto"/>
        <w:ind w:left="0" w:firstLine="426"/>
        <w:contextualSpacing/>
        <w:jc w:val="both"/>
        <w:rPr>
          <w:rFonts w:ascii="Trebuchet MS" w:hAnsi="Trebuchet MS"/>
          <w:sz w:val="22"/>
          <w:szCs w:val="22"/>
        </w:rPr>
      </w:pPr>
      <w:r w:rsidRPr="008362C4">
        <w:rPr>
          <w:rFonts w:ascii="Trebuchet MS" w:hAnsi="Trebuchet MS"/>
          <w:sz w:val="22"/>
          <w:szCs w:val="22"/>
        </w:rPr>
        <w:t>Sutarties nutraukimas atleidžia Sutarties Šalis nuo Sutarties vykdymo.</w:t>
      </w:r>
    </w:p>
    <w:p w14:paraId="4F0CB937" w14:textId="77777777" w:rsidR="00443E83" w:rsidRPr="002C42D4" w:rsidRDefault="00443E83" w:rsidP="00DF1980">
      <w:pPr>
        <w:numPr>
          <w:ilvl w:val="1"/>
          <w:numId w:val="50"/>
        </w:numPr>
        <w:tabs>
          <w:tab w:val="left" w:pos="993"/>
          <w:tab w:val="left" w:pos="1276"/>
        </w:tabs>
        <w:spacing w:after="0" w:line="240" w:lineRule="auto"/>
        <w:ind w:left="0" w:firstLine="426"/>
        <w:contextualSpacing/>
        <w:jc w:val="both"/>
        <w:rPr>
          <w:rFonts w:ascii="Trebuchet MS" w:hAnsi="Trebuchet MS"/>
          <w:sz w:val="22"/>
          <w:szCs w:val="22"/>
        </w:rPr>
      </w:pPr>
      <w:r w:rsidRPr="002C42D4">
        <w:rPr>
          <w:rFonts w:ascii="Trebuchet MS" w:hAnsi="Trebuchet MS"/>
          <w:sz w:val="22"/>
          <w:szCs w:val="22"/>
        </w:rPr>
        <w:t>S</w:t>
      </w:r>
      <w:r w:rsidRPr="008362C4">
        <w:rPr>
          <w:rFonts w:ascii="Trebuchet MS" w:hAnsi="Trebuchet MS"/>
          <w:sz w:val="22"/>
          <w:szCs w:val="22"/>
        </w:rPr>
        <w:t>utarties nutraukimas neturi įtakos ginčų nagrinėjimo tvarką nustatančių Sutarties sąlygų ir kitų Sutarties sąlygų galiojimui, jeigu šios sąlygos pagal savo esmę lieka galioti ir po Sutarties nutraukimo.</w:t>
      </w:r>
    </w:p>
    <w:p w14:paraId="362A653F" w14:textId="77777777" w:rsidR="00443E83" w:rsidRPr="002C42D4" w:rsidRDefault="00443E83" w:rsidP="00DF1980">
      <w:pPr>
        <w:numPr>
          <w:ilvl w:val="1"/>
          <w:numId w:val="50"/>
        </w:numPr>
        <w:tabs>
          <w:tab w:val="left" w:pos="993"/>
          <w:tab w:val="left" w:pos="1276"/>
        </w:tabs>
        <w:spacing w:after="0" w:line="240" w:lineRule="auto"/>
        <w:ind w:left="0" w:firstLine="426"/>
        <w:contextualSpacing/>
        <w:jc w:val="both"/>
        <w:rPr>
          <w:rFonts w:ascii="Trebuchet MS" w:hAnsi="Trebuchet MS"/>
          <w:sz w:val="22"/>
          <w:szCs w:val="22"/>
        </w:rPr>
      </w:pPr>
      <w:r w:rsidRPr="002C42D4">
        <w:rPr>
          <w:rFonts w:ascii="Trebuchet MS" w:hAnsi="Trebuchet MS"/>
          <w:sz w:val="22"/>
          <w:szCs w:val="22"/>
        </w:rPr>
        <w:t>K</w:t>
      </w:r>
      <w:r w:rsidRPr="008362C4">
        <w:rPr>
          <w:rFonts w:ascii="Trebuchet MS" w:hAnsi="Trebuchet MS"/>
          <w:sz w:val="22"/>
          <w:szCs w:val="22"/>
        </w:rPr>
        <w:t>ai Sutartis nutraukta, Tiekėjas gali reikalauti grąžinti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137AFBCE" w14:textId="77777777" w:rsidR="00443E83" w:rsidRPr="002C42D4" w:rsidRDefault="00443E83" w:rsidP="00DF1980">
      <w:pPr>
        <w:numPr>
          <w:ilvl w:val="1"/>
          <w:numId w:val="50"/>
        </w:numPr>
        <w:tabs>
          <w:tab w:val="left" w:pos="993"/>
        </w:tabs>
        <w:spacing w:after="0" w:line="240" w:lineRule="auto"/>
        <w:ind w:left="0" w:firstLine="426"/>
        <w:contextualSpacing/>
        <w:jc w:val="both"/>
        <w:rPr>
          <w:rFonts w:ascii="Trebuchet MS" w:hAnsi="Trebuchet MS"/>
          <w:sz w:val="22"/>
          <w:szCs w:val="22"/>
        </w:rPr>
      </w:pPr>
      <w:r w:rsidRPr="008362C4">
        <w:rPr>
          <w:rFonts w:ascii="Trebuchet MS" w:hAnsi="Trebuchet MS"/>
          <w:sz w:val="22"/>
          <w:szCs w:val="22"/>
        </w:rPr>
        <w:t>Sutartis gali būti nutraukta ir kitais negu šioje Sutartyje nurodytais ir Civiliniame kodekse nustatytais atvejais ir tvarka.</w:t>
      </w:r>
    </w:p>
    <w:p w14:paraId="701AC01C" w14:textId="77777777" w:rsidR="00443E83" w:rsidRPr="008362C4" w:rsidRDefault="00443E83" w:rsidP="00DF1980">
      <w:pPr>
        <w:numPr>
          <w:ilvl w:val="1"/>
          <w:numId w:val="50"/>
        </w:numPr>
        <w:tabs>
          <w:tab w:val="left" w:pos="400"/>
          <w:tab w:val="left" w:pos="1018"/>
          <w:tab w:val="left" w:pos="1200"/>
        </w:tabs>
        <w:spacing w:after="0" w:line="240" w:lineRule="auto"/>
        <w:ind w:left="0" w:firstLine="426"/>
        <w:jc w:val="both"/>
        <w:rPr>
          <w:rFonts w:ascii="Trebuchet MS" w:hAnsi="Trebuchet MS"/>
          <w:sz w:val="22"/>
          <w:szCs w:val="22"/>
        </w:rPr>
      </w:pPr>
      <w:r w:rsidRPr="008362C4">
        <w:rPr>
          <w:rFonts w:ascii="Trebuchet MS" w:hAnsi="Trebuchet MS"/>
          <w:bCs/>
          <w:sz w:val="22"/>
          <w:szCs w:val="22"/>
        </w:rPr>
        <w:t>Pirkėjas</w:t>
      </w:r>
      <w:r w:rsidRPr="008362C4">
        <w:rPr>
          <w:rFonts w:ascii="Trebuchet MS" w:hAnsi="Trebuchet MS"/>
          <w:spacing w:val="5"/>
          <w:sz w:val="22"/>
          <w:szCs w:val="22"/>
        </w:rPr>
        <w:t xml:space="preserve"> </w:t>
      </w:r>
      <w:r w:rsidRPr="008362C4">
        <w:rPr>
          <w:rFonts w:ascii="Trebuchet MS" w:hAnsi="Trebuchet MS"/>
          <w:sz w:val="22"/>
          <w:szCs w:val="22"/>
        </w:rPr>
        <w:t>ne vėliau kaip per 10 dienų Centrinėje viešųjų pirkimų informacinėje sistemoje Viešųjų pirkimų tarnybos nustatyta tvarka skelbia informaciją apie pirkimo sutarties neįvykdžiusius ar netinkamai ją įvykdžiusius tiekėjus (tiekėjų grupės atveju – visus grupės narius), taip pat apie ūkio subjektus, kurių pajėgumais rėmėsi tiekėjas ir kurie su tiekėju prisiėmė solidarią atsakomybę už pirkimo sutarties įvykdymą pagal Viešųjų pirkimų įstatymo 49 straipsnio 5 dalį, jeigu pažeidimas įvykdytas dėl tos pirkimo sutarties dalies, kuriai jie buvo pasitelkti, kai:</w:t>
      </w:r>
    </w:p>
    <w:p w14:paraId="4D48EDCE" w14:textId="77777777" w:rsidR="00443E83" w:rsidRPr="008362C4" w:rsidRDefault="00443E83" w:rsidP="00DF1980">
      <w:pPr>
        <w:numPr>
          <w:ilvl w:val="2"/>
          <w:numId w:val="50"/>
        </w:numPr>
        <w:spacing w:after="0" w:line="240" w:lineRule="auto"/>
        <w:ind w:left="0" w:firstLine="426"/>
        <w:jc w:val="both"/>
        <w:rPr>
          <w:rFonts w:ascii="Trebuchet MS" w:hAnsi="Trebuchet MS"/>
          <w:sz w:val="22"/>
          <w:szCs w:val="22"/>
        </w:rPr>
      </w:pPr>
      <w:r w:rsidRPr="008362C4">
        <w:rPr>
          <w:rFonts w:ascii="Trebuchet MS" w:hAnsi="Trebuchet MS"/>
          <w:sz w:val="22"/>
          <w:szCs w:val="22"/>
        </w:rPr>
        <w:t>pirkimo sutartis nutraukta dėl esminio pirkimo sutarties pažeidimo arba</w:t>
      </w:r>
    </w:p>
    <w:p w14:paraId="01D7C697" w14:textId="77777777" w:rsidR="00443E83" w:rsidRPr="008362C4" w:rsidRDefault="00443E83" w:rsidP="00DF1980">
      <w:pPr>
        <w:numPr>
          <w:ilvl w:val="2"/>
          <w:numId w:val="50"/>
        </w:numPr>
        <w:spacing w:after="0" w:line="240" w:lineRule="auto"/>
        <w:ind w:left="0" w:firstLine="426"/>
        <w:jc w:val="both"/>
        <w:rPr>
          <w:rFonts w:ascii="Trebuchet MS" w:hAnsi="Trebuchet MS"/>
          <w:sz w:val="22"/>
          <w:szCs w:val="22"/>
        </w:rPr>
      </w:pPr>
      <w:r w:rsidRPr="008362C4">
        <w:rPr>
          <w:rFonts w:ascii="Trebuchet MS" w:hAnsi="Trebuchet MS"/>
          <w:sz w:val="22"/>
          <w:szCs w:val="22"/>
        </w:rPr>
        <w:t>priimtas teismo sprendimas, kuriuo tenkinamas perkančiosios organizacijos reikalavimas atlyginti nuostolius, patirtus dėl to, kad tiekėjas sutartyje nustatytą esminę pirkimo sutarties sąlygą vykdė su dideliais arba nuolatiniais trūkumais.</w:t>
      </w:r>
    </w:p>
    <w:p w14:paraId="4DEA3EA9" w14:textId="77777777" w:rsidR="00443E83" w:rsidRPr="008362C4" w:rsidRDefault="00443E83" w:rsidP="00DF1980">
      <w:pPr>
        <w:numPr>
          <w:ilvl w:val="1"/>
          <w:numId w:val="50"/>
        </w:numPr>
        <w:tabs>
          <w:tab w:val="left" w:pos="810"/>
          <w:tab w:val="left" w:pos="1018"/>
          <w:tab w:val="left" w:pos="1134"/>
        </w:tabs>
        <w:spacing w:after="0" w:line="240" w:lineRule="auto"/>
        <w:ind w:left="0" w:firstLine="426"/>
        <w:jc w:val="both"/>
        <w:rPr>
          <w:rFonts w:ascii="Trebuchet MS" w:hAnsi="Trebuchet MS"/>
          <w:sz w:val="22"/>
          <w:szCs w:val="22"/>
        </w:rPr>
      </w:pPr>
      <w:r w:rsidRPr="008362C4">
        <w:rPr>
          <w:rFonts w:ascii="Trebuchet MS" w:hAnsi="Trebuchet MS"/>
          <w:bCs/>
          <w:sz w:val="22"/>
          <w:szCs w:val="22"/>
        </w:rPr>
        <w:t>Pirkėjas</w:t>
      </w:r>
      <w:r w:rsidRPr="008362C4">
        <w:rPr>
          <w:rFonts w:ascii="Trebuchet MS" w:hAnsi="Trebuchet MS"/>
          <w:b/>
          <w:bCs/>
          <w:sz w:val="22"/>
          <w:szCs w:val="22"/>
        </w:rPr>
        <w:t xml:space="preserve"> </w:t>
      </w:r>
      <w:r w:rsidRPr="008362C4">
        <w:rPr>
          <w:rFonts w:ascii="Trebuchet MS" w:hAnsi="Trebuchet MS"/>
          <w:sz w:val="22"/>
          <w:szCs w:val="22"/>
        </w:rPr>
        <w:t>Centrinėje viešųjų pirkimų informacinėje sistemoje paskelbęs šios Sutarties 16.14. punkte nurodytą informacija, nedelsdamas, tačiau ne vėliau kaip per 3 (</w:t>
      </w:r>
      <w:r w:rsidRPr="008362C4">
        <w:rPr>
          <w:rFonts w:ascii="Trebuchet MS" w:hAnsi="Trebuchet MS"/>
          <w:i/>
          <w:sz w:val="22"/>
          <w:szCs w:val="22"/>
        </w:rPr>
        <w:t>tris</w:t>
      </w:r>
      <w:r w:rsidRPr="008362C4">
        <w:rPr>
          <w:rFonts w:ascii="Trebuchet MS" w:hAnsi="Trebuchet MS"/>
          <w:sz w:val="22"/>
          <w:szCs w:val="22"/>
        </w:rPr>
        <w:t>) darbo dienas, apie tai informuoja Tiekėją</w:t>
      </w:r>
      <w:r w:rsidRPr="008362C4">
        <w:rPr>
          <w:rFonts w:ascii="Trebuchet MS" w:hAnsi="Trebuchet MS"/>
          <w:bCs/>
          <w:sz w:val="22"/>
          <w:szCs w:val="22"/>
        </w:rPr>
        <w:t>.</w:t>
      </w:r>
    </w:p>
    <w:p w14:paraId="2E72AEE4" w14:textId="77777777" w:rsidR="00443E83" w:rsidRPr="008362C4" w:rsidRDefault="00443E83" w:rsidP="00443E83">
      <w:pPr>
        <w:widowControl w:val="0"/>
        <w:tabs>
          <w:tab w:val="left" w:pos="993"/>
        </w:tabs>
        <w:spacing w:after="0" w:line="240" w:lineRule="auto"/>
        <w:ind w:firstLine="360"/>
        <w:jc w:val="both"/>
        <w:rPr>
          <w:rFonts w:ascii="Trebuchet MS" w:hAnsi="Trebuchet MS"/>
          <w:sz w:val="22"/>
          <w:szCs w:val="22"/>
        </w:rPr>
      </w:pPr>
    </w:p>
    <w:p w14:paraId="00AC34FA" w14:textId="77777777" w:rsidR="00443E83" w:rsidRPr="008362C4" w:rsidRDefault="00443E83" w:rsidP="00DF1980">
      <w:pPr>
        <w:numPr>
          <w:ilvl w:val="0"/>
          <w:numId w:val="50"/>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GINČŲ NAGRINĖJIMO TVARKA</w:t>
      </w:r>
    </w:p>
    <w:p w14:paraId="69790D9F"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lastRenderedPageBreak/>
        <w:t>Šiai Sutarčiai ir visoms iš šios Sutarties atsirandančioms teisėms ir pareigoms taikomi Lietuvos Respublikos įstatymai bei kiti norminiai teisės aktai. Sutartis sudaryta ir turi būti aiškinama vadovaujantis Lietuvos Respublikos teise.</w:t>
      </w:r>
    </w:p>
    <w:p w14:paraId="640C6C72"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4BA934FE" w14:textId="77777777" w:rsidR="00443E83" w:rsidRPr="008362C4" w:rsidRDefault="00443E83" w:rsidP="00443E83">
      <w:pPr>
        <w:tabs>
          <w:tab w:val="left" w:pos="993"/>
        </w:tabs>
        <w:spacing w:after="0" w:line="240" w:lineRule="auto"/>
        <w:ind w:firstLine="360"/>
        <w:jc w:val="both"/>
        <w:rPr>
          <w:rFonts w:ascii="Trebuchet MS" w:hAnsi="Trebuchet MS"/>
          <w:b/>
          <w:sz w:val="22"/>
          <w:szCs w:val="22"/>
        </w:rPr>
      </w:pPr>
    </w:p>
    <w:p w14:paraId="3562DD79" w14:textId="77777777" w:rsidR="00443E83" w:rsidRPr="008362C4" w:rsidRDefault="00443E83" w:rsidP="00DF1980">
      <w:pPr>
        <w:numPr>
          <w:ilvl w:val="0"/>
          <w:numId w:val="50"/>
        </w:numPr>
        <w:tabs>
          <w:tab w:val="left" w:pos="993"/>
        </w:tabs>
        <w:spacing w:after="0" w:line="240" w:lineRule="auto"/>
        <w:ind w:left="0" w:firstLine="360"/>
        <w:contextualSpacing/>
        <w:jc w:val="center"/>
        <w:rPr>
          <w:rFonts w:ascii="Trebuchet MS" w:hAnsi="Trebuchet MS"/>
          <w:b/>
          <w:sz w:val="22"/>
          <w:szCs w:val="22"/>
        </w:rPr>
      </w:pPr>
      <w:r w:rsidRPr="008362C4">
        <w:rPr>
          <w:rFonts w:ascii="Trebuchet MS" w:hAnsi="Trebuchet MS"/>
          <w:b/>
          <w:sz w:val="22"/>
          <w:szCs w:val="22"/>
        </w:rPr>
        <w:t>SUSIRAŠINĖJIMAS</w:t>
      </w:r>
    </w:p>
    <w:p w14:paraId="2CD745B2" w14:textId="77777777" w:rsidR="00443E83" w:rsidRPr="008362C4" w:rsidRDefault="00443E83" w:rsidP="00DF1980">
      <w:pPr>
        <w:numPr>
          <w:ilvl w:val="1"/>
          <w:numId w:val="50"/>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14:paraId="5999963A" w14:textId="77777777" w:rsidR="00443E83" w:rsidRPr="008362C4" w:rsidRDefault="00443E83" w:rsidP="00DF1980">
      <w:pPr>
        <w:numPr>
          <w:ilvl w:val="1"/>
          <w:numId w:val="50"/>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 xml:space="preserve">Jei pasikeičia Šalies adresas ir / ar kiti duomenys, tokia Šalis turi informuoti kitą Šalį pranešdama ne vėliau, kaip </w:t>
      </w:r>
      <w:r w:rsidRPr="008362C4">
        <w:rPr>
          <w:rFonts w:ascii="Trebuchet MS" w:hAnsi="Trebuchet MS"/>
          <w:color w:val="000000"/>
          <w:sz w:val="22"/>
          <w:szCs w:val="22"/>
        </w:rPr>
        <w:t>per 3 (tris) kalendorines dienas nuo jų pasikeitimo momento</w:t>
      </w:r>
      <w:r w:rsidRPr="008362C4">
        <w:rPr>
          <w:rFonts w:ascii="Trebuchet MS" w:hAnsi="Trebuchet MS"/>
          <w:sz w:val="22"/>
          <w:szCs w:val="22"/>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42523BB" w14:textId="77777777" w:rsidR="00443E83" w:rsidRPr="008362C4" w:rsidRDefault="00443E83" w:rsidP="00443E83">
      <w:pPr>
        <w:tabs>
          <w:tab w:val="left" w:pos="993"/>
        </w:tabs>
        <w:spacing w:after="0" w:line="240" w:lineRule="auto"/>
        <w:ind w:firstLine="360"/>
        <w:jc w:val="both"/>
        <w:rPr>
          <w:rFonts w:ascii="Trebuchet MS" w:hAnsi="Trebuchet MS"/>
          <w:sz w:val="22"/>
          <w:szCs w:val="22"/>
        </w:rPr>
      </w:pPr>
    </w:p>
    <w:p w14:paraId="4FD8B604" w14:textId="77777777" w:rsidR="00443E83" w:rsidRPr="008362C4" w:rsidRDefault="00443E83" w:rsidP="00DF1980">
      <w:pPr>
        <w:numPr>
          <w:ilvl w:val="0"/>
          <w:numId w:val="50"/>
        </w:numPr>
        <w:tabs>
          <w:tab w:val="left" w:pos="993"/>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0" w:firstLine="360"/>
        <w:jc w:val="center"/>
        <w:rPr>
          <w:rFonts w:ascii="Trebuchet MS" w:eastAsia="Times New Roman" w:hAnsi="Trebuchet MS" w:cs="Times New Roman"/>
          <w:b/>
          <w:bCs/>
          <w:sz w:val="22"/>
          <w:szCs w:val="22"/>
          <w:lang w:eastAsia="en-US"/>
        </w:rPr>
      </w:pPr>
      <w:r w:rsidRPr="008362C4">
        <w:rPr>
          <w:rFonts w:ascii="Trebuchet MS" w:eastAsia="Times New Roman" w:hAnsi="Trebuchet MS" w:cs="Times New Roman"/>
          <w:b/>
          <w:bCs/>
          <w:sz w:val="22"/>
          <w:szCs w:val="22"/>
          <w:lang w:eastAsia="en-US"/>
        </w:rPr>
        <w:t>BAIGIAMOSIOS NUOSTATOS</w:t>
      </w:r>
    </w:p>
    <w:p w14:paraId="47CBA5AC" w14:textId="77777777" w:rsidR="00443E83" w:rsidRPr="008362C4" w:rsidRDefault="00443E83" w:rsidP="00DF1980">
      <w:pPr>
        <w:numPr>
          <w:ilvl w:val="1"/>
          <w:numId w:val="50"/>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Nė viena Šalis neturi teisės perleisti visų arba dalies teisių ir pareigų pagal šią Sutartį jokiai trečiajai šaliai be išankstinio raštiško kitos Šalies sutikimo.</w:t>
      </w:r>
    </w:p>
    <w:p w14:paraId="6A9F98BD" w14:textId="77777777" w:rsidR="00443E83" w:rsidRPr="008362C4" w:rsidRDefault="00443E83" w:rsidP="00DF1980">
      <w:pPr>
        <w:numPr>
          <w:ilvl w:val="1"/>
          <w:numId w:val="50"/>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Vykdant Sutartį taikoma tokia ūkio subjektų, kurių pajėgumais dalyvaudamas Pirkime rėmėsi Tiekėjas, kad atitiktų kvalifikacijos reikalavimus, specialistų ir (ar) subtiekėjų, vykdysiančių Sutartį, pasitelkimo ir (ar) keitimo tvarka:</w:t>
      </w:r>
    </w:p>
    <w:p w14:paraId="07B38206" w14:textId="77777777" w:rsidR="00443E83" w:rsidRPr="008362C4" w:rsidRDefault="00443E83" w:rsidP="00DF1980">
      <w:pPr>
        <w:numPr>
          <w:ilvl w:val="2"/>
          <w:numId w:val="51"/>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 xml:space="preserve">Tiekėjas, vykdydamas Sutartį, negali keisti savo pasiūlyme nurodyto ūkio subjekto, kurio pajėgumais rėmėsi, kad atitiktų kvalifikacijos reikalavimus (toliau – </w:t>
      </w:r>
      <w:r w:rsidRPr="008362C4">
        <w:rPr>
          <w:rFonts w:ascii="Trebuchet MS" w:hAnsi="Trebuchet MS"/>
          <w:b/>
          <w:bCs/>
          <w:sz w:val="22"/>
          <w:szCs w:val="22"/>
        </w:rPr>
        <w:t>ūkio subjektas</w:t>
      </w:r>
      <w:r w:rsidRPr="008362C4">
        <w:rPr>
          <w:rFonts w:ascii="Trebuchet MS" w:hAnsi="Trebuchet MS"/>
          <w:sz w:val="22"/>
          <w:szCs w:val="22"/>
        </w:rPr>
        <w:t>) ir (ar) savo pasiūlyme  nurodyto specialisto be Pirkėjo sutikimo. Keičiamas ūkio subjektas ir (ar) specialistas turi turėti ne žemesnę, nei nurodyta Tiekėjo pasiūlyme  kvalifikaciją. Tiekėjo ūkio subjektas ir (ar) specialistas gali būti keičiamas tik šiais atvejais:</w:t>
      </w:r>
    </w:p>
    <w:p w14:paraId="0C8FE139" w14:textId="77777777" w:rsidR="00443E83" w:rsidRPr="008362C4" w:rsidRDefault="00443E83" w:rsidP="00DF1980">
      <w:pPr>
        <w:numPr>
          <w:ilvl w:val="3"/>
          <w:numId w:val="50"/>
        </w:numPr>
        <w:tabs>
          <w:tab w:val="left" w:pos="567"/>
          <w:tab w:val="left" w:pos="993"/>
          <w:tab w:val="left" w:pos="1260"/>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kai Tiekėjo ūkio subjektas bankrutuoja ar susidaro analogiška situacija;</w:t>
      </w:r>
    </w:p>
    <w:p w14:paraId="06BFEE4D" w14:textId="77777777" w:rsidR="00443E83" w:rsidRPr="008362C4" w:rsidRDefault="00443E83" w:rsidP="00DF1980">
      <w:pPr>
        <w:numPr>
          <w:ilvl w:val="3"/>
          <w:numId w:val="50"/>
        </w:numPr>
        <w:tabs>
          <w:tab w:val="left" w:pos="567"/>
          <w:tab w:val="left" w:pos="993"/>
          <w:tab w:val="left" w:pos="1260"/>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kai Tiekėjo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0C25A1FE" w14:textId="77777777" w:rsidR="00443E83" w:rsidRPr="008362C4" w:rsidRDefault="00443E83" w:rsidP="00DF1980">
      <w:pPr>
        <w:numPr>
          <w:ilvl w:val="2"/>
          <w:numId w:val="50"/>
        </w:numPr>
        <w:tabs>
          <w:tab w:val="left" w:pos="426"/>
          <w:tab w:val="left" w:pos="993"/>
          <w:tab w:val="left" w:pos="1080"/>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1AC45296" w14:textId="77777777" w:rsidR="00443E83" w:rsidRPr="008362C4" w:rsidRDefault="00443E83" w:rsidP="00DF1980">
      <w:pPr>
        <w:numPr>
          <w:ilvl w:val="2"/>
          <w:numId w:val="50"/>
        </w:numPr>
        <w:tabs>
          <w:tab w:val="left" w:pos="426"/>
          <w:tab w:val="left" w:pos="993"/>
          <w:tab w:val="left" w:pos="1080"/>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kad nenumatytai Sutarties daliai pasitelkti subtiekėją būtina siekiant užtikrinti tinkamą Sutarties vykdymą;</w:t>
      </w:r>
    </w:p>
    <w:p w14:paraId="78A0F8A4" w14:textId="77777777" w:rsidR="00443E83" w:rsidRPr="008362C4" w:rsidRDefault="00443E83" w:rsidP="00DF1980">
      <w:pPr>
        <w:numPr>
          <w:ilvl w:val="2"/>
          <w:numId w:val="50"/>
        </w:numPr>
        <w:tabs>
          <w:tab w:val="left" w:pos="426"/>
          <w:tab w:val="left" w:pos="993"/>
          <w:tab w:val="left" w:pos="1080"/>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 xml:space="preserve">Pirkėjas netikrins subtiekėjų, kurie nėra ūkio subjektai, kvalifikacijos; </w:t>
      </w:r>
    </w:p>
    <w:p w14:paraId="526F959A" w14:textId="77777777" w:rsidR="00443E83" w:rsidRPr="008362C4" w:rsidRDefault="00443E83" w:rsidP="00DF1980">
      <w:pPr>
        <w:numPr>
          <w:ilvl w:val="2"/>
          <w:numId w:val="50"/>
        </w:numPr>
        <w:tabs>
          <w:tab w:val="left" w:pos="426"/>
          <w:tab w:val="left" w:pos="851"/>
          <w:tab w:val="left" w:pos="993"/>
          <w:tab w:val="left" w:pos="1080"/>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 xml:space="preserve">Subtiekėjams pageidaujant, Pirkėjas su jais atsiskaitys tiesiogiai. Apie šią galimybę Pirkėjas subtiekėją informuos atskiru pranešimu per 3 (tris) kalendorines dienas nuo informacijos iš Tiekėjo apie pasitelkiamą subtiekėją gavimo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w:t>
      </w:r>
      <w:r w:rsidRPr="008362C4">
        <w:rPr>
          <w:rFonts w:ascii="Trebuchet MS" w:hAnsi="Trebuchet MS"/>
          <w:sz w:val="22"/>
          <w:szCs w:val="22"/>
        </w:rPr>
        <w:lastRenderedPageBreak/>
        <w:t>nepagrįstiems mokėjimams. Trišalės sutarties dėl tiesioginio atsiskaitymo su subtiekėju pasirašymas nekeičia Tiekėjo atsakomybės dėl Sutarties įvykdymo.“</w:t>
      </w:r>
    </w:p>
    <w:p w14:paraId="1DCB0FB0" w14:textId="77777777" w:rsidR="00443E83" w:rsidRPr="008362C4" w:rsidRDefault="00443E83" w:rsidP="00DF1980">
      <w:pPr>
        <w:numPr>
          <w:ilvl w:val="1"/>
          <w:numId w:val="51"/>
        </w:numPr>
        <w:tabs>
          <w:tab w:val="left" w:pos="810"/>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12258525" w14:textId="77777777" w:rsidR="00443E83" w:rsidRPr="008362C4" w:rsidRDefault="00443E83" w:rsidP="00DF1980">
      <w:pPr>
        <w:numPr>
          <w:ilvl w:val="1"/>
          <w:numId w:val="51"/>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Visus kitus klausimus, kurie neaptarti Sutartyje, reguliuoja Lietuvos Respublikos teisės aktai.</w:t>
      </w:r>
    </w:p>
    <w:p w14:paraId="44718461" w14:textId="77777777" w:rsidR="00443E83" w:rsidRPr="008362C4" w:rsidRDefault="00443E83" w:rsidP="00DF1980">
      <w:pPr>
        <w:numPr>
          <w:ilvl w:val="1"/>
          <w:numId w:val="51"/>
        </w:numPr>
        <w:tabs>
          <w:tab w:val="left" w:pos="993"/>
        </w:tabs>
        <w:autoSpaceDE w:val="0"/>
        <w:autoSpaceDN w:val="0"/>
        <w:adjustRightInd w:val="0"/>
        <w:spacing w:after="0" w:line="240" w:lineRule="auto"/>
        <w:ind w:left="0" w:firstLine="360"/>
        <w:jc w:val="both"/>
        <w:rPr>
          <w:rFonts w:ascii="Trebuchet MS" w:eastAsia="Times New Roman" w:hAnsi="Trebuchet MS" w:cs="Times New Roman"/>
          <w:sz w:val="22"/>
          <w:szCs w:val="22"/>
          <w:lang w:eastAsia="en-US"/>
        </w:rPr>
      </w:pPr>
      <w:r w:rsidRPr="008362C4">
        <w:rPr>
          <w:rFonts w:ascii="Trebuchet MS" w:eastAsia="Times New Roman" w:hAnsi="Trebuchet MS" w:cs="Times New Roman"/>
          <w:color w:val="000000"/>
          <w:sz w:val="22"/>
          <w:szCs w:val="22"/>
          <w:lang w:eastAsia="en-US"/>
        </w:rPr>
        <w:t>Sutartis sudaryta lietuvių kalba, yra Šalių perskaityta ir suprasta. Sutarties autentiškumas patvirtintas Šalies įgaliotų asmenų parašais.</w:t>
      </w:r>
    </w:p>
    <w:p w14:paraId="51F04FF5" w14:textId="77777777" w:rsidR="00443E83" w:rsidRPr="008362C4" w:rsidRDefault="00443E83" w:rsidP="00DF1980">
      <w:pPr>
        <w:numPr>
          <w:ilvl w:val="1"/>
          <w:numId w:val="51"/>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p>
    <w:p w14:paraId="0B38583A" w14:textId="77777777" w:rsidR="00443E83" w:rsidRPr="008362C4" w:rsidRDefault="00443E83" w:rsidP="00DF1980">
      <w:pPr>
        <w:numPr>
          <w:ilvl w:val="1"/>
          <w:numId w:val="51"/>
        </w:numPr>
        <w:tabs>
          <w:tab w:val="left" w:pos="993"/>
        </w:tabs>
        <w:spacing w:after="0" w:line="240" w:lineRule="auto"/>
        <w:ind w:left="0" w:firstLine="360"/>
        <w:contextualSpacing/>
        <w:jc w:val="both"/>
        <w:rPr>
          <w:rFonts w:ascii="Trebuchet MS" w:hAnsi="Trebuchet MS"/>
          <w:sz w:val="22"/>
          <w:szCs w:val="22"/>
        </w:rPr>
      </w:pPr>
      <w:r w:rsidRPr="008362C4">
        <w:rPr>
          <w:rFonts w:ascii="Trebuchet MS" w:hAnsi="Trebuchet MS"/>
          <w:sz w:val="22"/>
          <w:szCs w:val="22"/>
        </w:rPr>
        <w:t>Sutarties Šalys, keisdamos Sutarties Bendrųjų sąlygų nuostatas, apie tai nurodo Sutarties specialiosiose sąlygose.</w:t>
      </w:r>
    </w:p>
    <w:p w14:paraId="0B9D63F8" w14:textId="77777777" w:rsidR="00443E83" w:rsidRPr="008362C4" w:rsidRDefault="00443E83" w:rsidP="00443E83">
      <w:pPr>
        <w:tabs>
          <w:tab w:val="left" w:pos="993"/>
        </w:tabs>
        <w:autoSpaceDE w:val="0"/>
        <w:autoSpaceDN w:val="0"/>
        <w:adjustRightInd w:val="0"/>
        <w:spacing w:after="0" w:line="240" w:lineRule="auto"/>
        <w:ind w:left="360"/>
        <w:jc w:val="center"/>
        <w:rPr>
          <w:rFonts w:ascii="Trebuchet MS" w:eastAsia="Times New Roman" w:hAnsi="Trebuchet MS" w:cs="Times New Roman"/>
          <w:sz w:val="22"/>
          <w:szCs w:val="22"/>
          <w:lang w:eastAsia="en-US"/>
        </w:rPr>
      </w:pPr>
      <w:r w:rsidRPr="008362C4">
        <w:rPr>
          <w:rFonts w:ascii="Trebuchet MS" w:eastAsia="Times New Roman" w:hAnsi="Trebuchet MS" w:cs="Times New Roman"/>
          <w:sz w:val="22"/>
          <w:szCs w:val="22"/>
          <w:lang w:eastAsia="en-US"/>
        </w:rPr>
        <w:t>_________________________</w:t>
      </w:r>
    </w:p>
    <w:p w14:paraId="3010CBBB" w14:textId="77777777" w:rsidR="00443E83" w:rsidRPr="008362C4" w:rsidRDefault="00443E83" w:rsidP="00443E83">
      <w:pPr>
        <w:tabs>
          <w:tab w:val="left" w:pos="993"/>
        </w:tabs>
        <w:spacing w:after="0" w:line="240" w:lineRule="auto"/>
        <w:ind w:firstLine="360"/>
        <w:jc w:val="center"/>
        <w:rPr>
          <w:rFonts w:ascii="Trebuchet MS" w:hAnsi="Trebuchet MS"/>
          <w:sz w:val="22"/>
          <w:szCs w:val="22"/>
        </w:rPr>
      </w:pPr>
    </w:p>
    <w:tbl>
      <w:tblPr>
        <w:tblW w:w="0" w:type="auto"/>
        <w:tblInd w:w="-426" w:type="dxa"/>
        <w:tblLayout w:type="fixed"/>
        <w:tblLook w:val="0000" w:firstRow="0" w:lastRow="0" w:firstColumn="0" w:lastColumn="0" w:noHBand="0" w:noVBand="0"/>
      </w:tblPr>
      <w:tblGrid>
        <w:gridCol w:w="426"/>
        <w:gridCol w:w="4927"/>
        <w:gridCol w:w="158"/>
        <w:gridCol w:w="4804"/>
        <w:gridCol w:w="34"/>
      </w:tblGrid>
      <w:tr w:rsidR="00443E83" w:rsidRPr="008362C4" w14:paraId="73BC7A86" w14:textId="77777777" w:rsidTr="00913924">
        <w:tc>
          <w:tcPr>
            <w:tcW w:w="5353" w:type="dxa"/>
            <w:gridSpan w:val="2"/>
          </w:tcPr>
          <w:p w14:paraId="0F6485FA" w14:textId="77777777" w:rsidR="00443E83" w:rsidRPr="008362C4" w:rsidRDefault="00443E83" w:rsidP="00913924">
            <w:pPr>
              <w:tabs>
                <w:tab w:val="left" w:pos="993"/>
              </w:tabs>
              <w:spacing w:after="0" w:line="240" w:lineRule="auto"/>
              <w:ind w:left="458"/>
              <w:rPr>
                <w:rFonts w:ascii="Trebuchet MS" w:hAnsi="Trebuchet MS"/>
                <w:sz w:val="22"/>
                <w:szCs w:val="22"/>
              </w:rPr>
            </w:pPr>
            <w:r w:rsidRPr="008362C4">
              <w:rPr>
                <w:rFonts w:ascii="Trebuchet MS" w:hAnsi="Trebuchet MS"/>
                <w:b/>
                <w:bCs/>
                <w:sz w:val="22"/>
                <w:szCs w:val="22"/>
              </w:rPr>
              <w:t>Pirkėjo vardu</w:t>
            </w:r>
          </w:p>
        </w:tc>
        <w:tc>
          <w:tcPr>
            <w:tcW w:w="4996" w:type="dxa"/>
            <w:gridSpan w:val="3"/>
          </w:tcPr>
          <w:p w14:paraId="1E746E69" w14:textId="77777777" w:rsidR="00443E83" w:rsidRPr="008362C4" w:rsidRDefault="00443E83" w:rsidP="00913924">
            <w:pPr>
              <w:tabs>
                <w:tab w:val="left" w:pos="993"/>
              </w:tabs>
              <w:spacing w:after="0" w:line="240" w:lineRule="auto"/>
              <w:ind w:left="214" w:right="788"/>
              <w:rPr>
                <w:rFonts w:ascii="Trebuchet MS" w:hAnsi="Trebuchet MS"/>
                <w:sz w:val="22"/>
                <w:szCs w:val="22"/>
              </w:rPr>
            </w:pPr>
            <w:r w:rsidRPr="008362C4">
              <w:rPr>
                <w:rFonts w:ascii="Trebuchet MS" w:hAnsi="Trebuchet MS"/>
                <w:b/>
                <w:bCs/>
                <w:sz w:val="22"/>
                <w:szCs w:val="22"/>
              </w:rPr>
              <w:t>Tiekėjo vardu</w:t>
            </w:r>
          </w:p>
        </w:tc>
      </w:tr>
      <w:tr w:rsidR="00443E83" w:rsidRPr="008362C4" w14:paraId="0C1770E1" w14:textId="77777777" w:rsidTr="00913924">
        <w:tblPrEx>
          <w:tblLook w:val="00A0" w:firstRow="1" w:lastRow="0" w:firstColumn="1" w:lastColumn="0" w:noHBand="0" w:noVBand="0"/>
        </w:tblPrEx>
        <w:trPr>
          <w:gridBefore w:val="1"/>
          <w:gridAfter w:val="1"/>
          <w:wBefore w:w="426" w:type="dxa"/>
          <w:wAfter w:w="34" w:type="dxa"/>
        </w:trPr>
        <w:tc>
          <w:tcPr>
            <w:tcW w:w="5085" w:type="dxa"/>
            <w:gridSpan w:val="2"/>
          </w:tcPr>
          <w:p w14:paraId="20B5525B" w14:textId="77777777" w:rsidR="00443E83" w:rsidRPr="008362C4" w:rsidRDefault="00443E83" w:rsidP="00913924">
            <w:pPr>
              <w:spacing w:after="0" w:line="240" w:lineRule="auto"/>
              <w:rPr>
                <w:rFonts w:ascii="Trebuchet MS" w:hAnsi="Trebuchet MS"/>
                <w:b/>
                <w:sz w:val="22"/>
                <w:szCs w:val="22"/>
              </w:rPr>
            </w:pPr>
            <w:r w:rsidRPr="008362C4">
              <w:rPr>
                <w:rFonts w:ascii="Trebuchet MS" w:hAnsi="Trebuchet MS"/>
                <w:b/>
                <w:sz w:val="22"/>
                <w:szCs w:val="22"/>
              </w:rPr>
              <w:t>Viešoji įstaiga Kauno miesto poliklinika</w:t>
            </w:r>
          </w:p>
          <w:p w14:paraId="67252148" w14:textId="77777777"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Pramonės pr. 31, 51270 Kaunas</w:t>
            </w:r>
          </w:p>
          <w:p w14:paraId="167AB827" w14:textId="44289CC9" w:rsidR="00443E83" w:rsidRDefault="00443E83" w:rsidP="00913924">
            <w:pPr>
              <w:spacing w:after="0" w:line="240" w:lineRule="auto"/>
              <w:rPr>
                <w:rFonts w:ascii="Trebuchet MS" w:hAnsi="Trebuchet MS"/>
                <w:sz w:val="22"/>
                <w:szCs w:val="22"/>
              </w:rPr>
            </w:pPr>
            <w:r w:rsidRPr="008362C4">
              <w:rPr>
                <w:rFonts w:ascii="Trebuchet MS" w:hAnsi="Trebuchet MS"/>
                <w:sz w:val="22"/>
                <w:szCs w:val="22"/>
              </w:rPr>
              <w:t>Duomenys kaupiami ir saugomi juridinių asmenų registre, kodas 135042394</w:t>
            </w:r>
          </w:p>
          <w:p w14:paraId="6513AC46" w14:textId="10033106" w:rsidR="00C9079B" w:rsidRPr="008362C4" w:rsidRDefault="00C9079B" w:rsidP="00C9079B">
            <w:pPr>
              <w:spacing w:after="0" w:line="240" w:lineRule="auto"/>
              <w:ind w:right="175"/>
              <w:rPr>
                <w:rFonts w:ascii="Trebuchet MS" w:hAnsi="Trebuchet MS"/>
                <w:sz w:val="22"/>
                <w:szCs w:val="22"/>
              </w:rPr>
            </w:pPr>
            <w:r w:rsidRPr="008362C4">
              <w:rPr>
                <w:rFonts w:ascii="Trebuchet MS" w:hAnsi="Trebuchet MS"/>
                <w:sz w:val="22"/>
                <w:szCs w:val="22"/>
              </w:rPr>
              <w:t>PVM mokėtojo kodas</w:t>
            </w:r>
            <w:r>
              <w:t xml:space="preserve"> </w:t>
            </w:r>
            <w:r w:rsidRPr="00C9079B">
              <w:rPr>
                <w:rFonts w:ascii="Trebuchet MS" w:hAnsi="Trebuchet MS"/>
                <w:sz w:val="22"/>
                <w:szCs w:val="22"/>
              </w:rPr>
              <w:t>LT350423917</w:t>
            </w:r>
          </w:p>
          <w:p w14:paraId="7CF76058" w14:textId="77777777" w:rsidR="00443E83" w:rsidRPr="008362C4" w:rsidRDefault="00443E83" w:rsidP="00913924">
            <w:pPr>
              <w:spacing w:after="0" w:line="240" w:lineRule="auto"/>
              <w:ind w:right="175"/>
              <w:rPr>
                <w:rFonts w:ascii="Trebuchet MS" w:hAnsi="Trebuchet MS"/>
                <w:sz w:val="22"/>
                <w:szCs w:val="22"/>
              </w:rPr>
            </w:pPr>
            <w:r w:rsidRPr="008362C4">
              <w:rPr>
                <w:rFonts w:ascii="Trebuchet MS" w:hAnsi="Trebuchet MS"/>
                <w:sz w:val="22"/>
                <w:szCs w:val="22"/>
              </w:rPr>
              <w:t>Tel. +370 37 40 39 99</w:t>
            </w:r>
          </w:p>
          <w:p w14:paraId="3938084E" w14:textId="7851C98B" w:rsidR="00443E83" w:rsidRPr="008362C4" w:rsidRDefault="00443E83" w:rsidP="00913924">
            <w:pPr>
              <w:spacing w:after="0" w:line="240" w:lineRule="auto"/>
              <w:ind w:right="175"/>
              <w:rPr>
                <w:rFonts w:ascii="Trebuchet MS" w:hAnsi="Trebuchet MS"/>
                <w:sz w:val="22"/>
                <w:szCs w:val="22"/>
              </w:rPr>
            </w:pPr>
            <w:r w:rsidRPr="008362C4">
              <w:rPr>
                <w:rFonts w:ascii="Trebuchet MS" w:hAnsi="Trebuchet MS"/>
                <w:sz w:val="22"/>
                <w:szCs w:val="22"/>
              </w:rPr>
              <w:t xml:space="preserve">El. paštas: </w:t>
            </w:r>
            <w:r w:rsidR="0070504B">
              <w:fldChar w:fldCharType="begin"/>
            </w:r>
            <w:r w:rsidR="0070504B">
              <w:instrText xml:space="preserve"> HYPERLINK "mailto:info@kaunopoliklinika.lt" </w:instrText>
            </w:r>
            <w:r w:rsidR="0070504B">
              <w:fldChar w:fldCharType="separate"/>
            </w:r>
            <w:r w:rsidRPr="008362C4">
              <w:rPr>
                <w:rFonts w:ascii="Trebuchet MS" w:hAnsi="Trebuchet MS"/>
                <w:sz w:val="22"/>
                <w:szCs w:val="22"/>
              </w:rPr>
              <w:t>info@kaunopoliklinika.lt</w:t>
            </w:r>
            <w:r w:rsidR="0070504B">
              <w:rPr>
                <w:rFonts w:ascii="Trebuchet MS" w:hAnsi="Trebuchet MS"/>
                <w:sz w:val="22"/>
                <w:szCs w:val="22"/>
              </w:rPr>
              <w:fldChar w:fldCharType="end"/>
            </w:r>
          </w:p>
          <w:p w14:paraId="075B7B4E" w14:textId="1F9C642B" w:rsidR="00443E83" w:rsidRPr="008362C4" w:rsidRDefault="00443E83" w:rsidP="0078239A">
            <w:pPr>
              <w:spacing w:after="0" w:line="240" w:lineRule="auto"/>
              <w:rPr>
                <w:rFonts w:ascii="Trebuchet MS" w:hAnsi="Trebuchet MS"/>
                <w:sz w:val="22"/>
                <w:szCs w:val="22"/>
              </w:rPr>
            </w:pPr>
          </w:p>
        </w:tc>
        <w:tc>
          <w:tcPr>
            <w:tcW w:w="4804" w:type="dxa"/>
          </w:tcPr>
          <w:p w14:paraId="5B961236" w14:textId="5184AE88" w:rsidR="00443E83" w:rsidRPr="008362C4" w:rsidRDefault="00C82CDA" w:rsidP="00913924">
            <w:pPr>
              <w:spacing w:after="0" w:line="240" w:lineRule="auto"/>
              <w:rPr>
                <w:rFonts w:ascii="Trebuchet MS" w:hAnsi="Trebuchet MS"/>
                <w:sz w:val="22"/>
                <w:szCs w:val="22"/>
              </w:rPr>
            </w:pPr>
            <w:sdt>
              <w:sdtPr>
                <w:rPr>
                  <w:rFonts w:ascii="Trebuchet MS" w:eastAsia="Times New Roman" w:hAnsi="Trebuchet MS"/>
                  <w:sz w:val="22"/>
                  <w:szCs w:val="22"/>
                </w:rPr>
                <w:alias w:val="Tiekėjo pavadinimas"/>
                <w:tag w:val="Tiekėjo pavadinimas"/>
                <w:id w:val="-2099704862"/>
                <w:placeholder>
                  <w:docPart w:val="413E4BDB282B40EBB968731AC4D3CF68"/>
                </w:placeholder>
                <w:dataBinding w:prefixMappings="xmlns:ns0='http://schemas.openxmlformats.org/officeDocument/2006/extended-properties' " w:xpath="/ns0:Properties[1]/ns0:Company[1]" w:storeItemID="{6668398D-A668-4E3E-A5EB-62B293D839F1}"/>
                <w:text/>
              </w:sdtPr>
              <w:sdtEndPr/>
              <w:sdtContent>
                <w:r w:rsidR="00420BD0">
                  <w:rPr>
                    <w:rFonts w:ascii="Trebuchet MS" w:eastAsia="Times New Roman" w:hAnsi="Trebuchet MS"/>
                    <w:sz w:val="22"/>
                    <w:szCs w:val="22"/>
                  </w:rPr>
                  <w:t>UAB „Limeta“</w:t>
                </w:r>
              </w:sdtContent>
            </w:sdt>
          </w:p>
          <w:p w14:paraId="27458845" w14:textId="4EC83701"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Kodas</w:t>
            </w:r>
            <w:r w:rsidR="00C53C12">
              <w:rPr>
                <w:rFonts w:ascii="Trebuchet MS" w:hAnsi="Trebuchet MS"/>
                <w:sz w:val="22"/>
                <w:szCs w:val="22"/>
              </w:rPr>
              <w:t>: 221906050</w:t>
            </w:r>
          </w:p>
          <w:p w14:paraId="31899310" w14:textId="2C7080F9" w:rsidR="00443E83" w:rsidRPr="008362C4" w:rsidRDefault="00443E83" w:rsidP="00913924">
            <w:pPr>
              <w:spacing w:after="0" w:line="240" w:lineRule="auto"/>
              <w:rPr>
                <w:rFonts w:ascii="Trebuchet MS" w:hAnsi="Trebuchet MS"/>
                <w:sz w:val="22"/>
                <w:szCs w:val="22"/>
              </w:rPr>
            </w:pPr>
            <w:r w:rsidRPr="008362C4">
              <w:rPr>
                <w:rFonts w:ascii="Trebuchet MS" w:hAnsi="Trebuchet MS"/>
                <w:sz w:val="22"/>
                <w:szCs w:val="22"/>
              </w:rPr>
              <w:t>PVM mokėtojo kodas</w:t>
            </w:r>
            <w:r w:rsidR="00C53C12">
              <w:rPr>
                <w:rFonts w:ascii="Trebuchet MS" w:hAnsi="Trebuchet MS"/>
                <w:sz w:val="22"/>
                <w:szCs w:val="22"/>
              </w:rPr>
              <w:t>: LT219060515</w:t>
            </w:r>
          </w:p>
          <w:p w14:paraId="05DB980B" w14:textId="30FF9E2D" w:rsidR="00443E83" w:rsidRPr="008362C4" w:rsidRDefault="00C82CDA" w:rsidP="00913924">
            <w:pPr>
              <w:spacing w:after="0" w:line="240" w:lineRule="auto"/>
              <w:rPr>
                <w:rFonts w:ascii="Trebuchet MS" w:hAnsi="Trebuchet MS"/>
                <w:sz w:val="22"/>
                <w:szCs w:val="22"/>
                <w:highlight w:val="yellow"/>
              </w:rPr>
            </w:pPr>
            <w:sdt>
              <w:sdtPr>
                <w:rPr>
                  <w:rFonts w:ascii="Trebuchet MS" w:eastAsia="Times New Roman" w:hAnsi="Trebuchet MS"/>
                  <w:sz w:val="22"/>
                  <w:szCs w:val="22"/>
                </w:rPr>
                <w:alias w:val="Juridinios asmens registracijos adresas"/>
                <w:tag w:val=""/>
                <w:id w:val="-425191285"/>
                <w:placeholder>
                  <w:docPart w:val="06A3A59B4A9C47809EBFE8349CC3C7A7"/>
                </w:placeholder>
                <w:dataBinding w:prefixMappings="xmlns:ns0='http://schemas.microsoft.com/office/2006/coverPageProps' " w:xpath="/ns0:CoverPageProperties[1]/ns0:CompanyAddress[1]" w:storeItemID="{55AF091B-3C7A-41E3-B477-F2FDAA23CFDA}"/>
                <w:text/>
              </w:sdtPr>
              <w:sdtEndPr/>
              <w:sdtContent>
                <w:r w:rsidR="00420BD0">
                  <w:rPr>
                    <w:rFonts w:ascii="Trebuchet MS" w:eastAsia="Times New Roman" w:hAnsi="Trebuchet MS"/>
                    <w:sz w:val="22"/>
                    <w:szCs w:val="22"/>
                  </w:rPr>
                  <w:t>V.A.Graičiūno g. 4</w:t>
                </w:r>
              </w:sdtContent>
            </w:sdt>
            <w:r w:rsidR="00C53C12">
              <w:rPr>
                <w:rFonts w:ascii="Trebuchet MS" w:eastAsia="Times New Roman" w:hAnsi="Trebuchet MS"/>
                <w:sz w:val="22"/>
                <w:szCs w:val="22"/>
              </w:rPr>
              <w:t>, 02241 Vilnius</w:t>
            </w:r>
          </w:p>
          <w:p w14:paraId="54649F8F" w14:textId="07AD29D2" w:rsidR="00443E83" w:rsidRPr="00C53C12" w:rsidRDefault="00443E83" w:rsidP="00913924">
            <w:pPr>
              <w:spacing w:after="0" w:line="240" w:lineRule="auto"/>
              <w:rPr>
                <w:rFonts w:ascii="Trebuchet MS" w:hAnsi="Trebuchet MS"/>
                <w:sz w:val="22"/>
                <w:szCs w:val="22"/>
              </w:rPr>
            </w:pPr>
            <w:r w:rsidRPr="008362C4">
              <w:rPr>
                <w:rFonts w:ascii="Trebuchet MS" w:hAnsi="Trebuchet MS"/>
                <w:sz w:val="22"/>
                <w:szCs w:val="22"/>
              </w:rPr>
              <w:t xml:space="preserve">Tel. </w:t>
            </w:r>
            <w:sdt>
              <w:sdtPr>
                <w:rPr>
                  <w:rFonts w:ascii="Trebuchet MS" w:hAnsi="Trebuchet MS"/>
                  <w:sz w:val="22"/>
                  <w:szCs w:val="22"/>
                </w:rPr>
                <w:id w:val="-566724918"/>
                <w:placeholder>
                  <w:docPart w:val="69E05222B9C546799CF9524A1C50BA7B"/>
                </w:placeholder>
                <w:text/>
              </w:sdtPr>
              <w:sdtEndPr/>
              <w:sdtContent>
                <w:r w:rsidR="00C53C12" w:rsidRPr="00C53C12">
                  <w:rPr>
                    <w:rFonts w:ascii="Trebuchet MS" w:hAnsi="Trebuchet MS"/>
                    <w:sz w:val="22"/>
                    <w:szCs w:val="22"/>
                  </w:rPr>
                  <w:t>+370 5 2649696</w:t>
                </w:r>
              </w:sdtContent>
            </w:sdt>
          </w:p>
          <w:p w14:paraId="334A0851" w14:textId="22D8FA6D" w:rsidR="00443E83" w:rsidRPr="00C53C12" w:rsidRDefault="00443E83" w:rsidP="00913924">
            <w:pPr>
              <w:spacing w:after="0" w:line="240" w:lineRule="auto"/>
              <w:rPr>
                <w:rFonts w:ascii="Trebuchet MS" w:hAnsi="Trebuchet MS"/>
                <w:sz w:val="22"/>
                <w:szCs w:val="22"/>
              </w:rPr>
            </w:pPr>
            <w:r w:rsidRPr="00C53C12">
              <w:rPr>
                <w:rFonts w:ascii="Trebuchet MS" w:hAnsi="Trebuchet MS"/>
                <w:sz w:val="22"/>
                <w:szCs w:val="22"/>
              </w:rPr>
              <w:t xml:space="preserve">El. paštas: </w:t>
            </w:r>
            <w:sdt>
              <w:sdtPr>
                <w:rPr>
                  <w:rFonts w:ascii="Trebuchet MS" w:hAnsi="Trebuchet MS"/>
                  <w:sz w:val="22"/>
                  <w:szCs w:val="22"/>
                  <w:u w:val="single"/>
                </w:rPr>
                <w:id w:val="-1977753528"/>
                <w:placeholder>
                  <w:docPart w:val="B8D6254074694CB2BABEBE2950058BB9"/>
                </w:placeholder>
                <w:text/>
              </w:sdtPr>
              <w:sdtEndPr/>
              <w:sdtContent>
                <w:r w:rsidR="00C53C12" w:rsidRPr="00C53C12">
                  <w:rPr>
                    <w:rFonts w:ascii="Trebuchet MS" w:hAnsi="Trebuchet MS"/>
                    <w:sz w:val="22"/>
                    <w:szCs w:val="22"/>
                    <w:u w:val="single"/>
                  </w:rPr>
                  <w:t>vilnius</w:t>
                </w:r>
                <w:r w:rsidR="00C53C12" w:rsidRPr="00C53C12">
                  <w:rPr>
                    <w:rFonts w:ascii="Trebuchet MS" w:hAnsi="Trebuchet MS"/>
                    <w:sz w:val="22"/>
                    <w:szCs w:val="22"/>
                    <w:u w:val="single"/>
                    <w:lang w:val="en-US"/>
                  </w:rPr>
                  <w:t>@</w:t>
                </w:r>
                <w:proofErr w:type="spellStart"/>
                <w:r w:rsidR="00C53C12" w:rsidRPr="00C53C12">
                  <w:rPr>
                    <w:rFonts w:ascii="Trebuchet MS" w:hAnsi="Trebuchet MS"/>
                    <w:sz w:val="22"/>
                    <w:szCs w:val="22"/>
                    <w:u w:val="single"/>
                    <w:lang w:val="en-US"/>
                  </w:rPr>
                  <w:t>limeta.lt</w:t>
                </w:r>
                <w:proofErr w:type="spellEnd"/>
              </w:sdtContent>
            </w:sdt>
          </w:p>
          <w:p w14:paraId="0C908116" w14:textId="354842A1" w:rsidR="00443E83" w:rsidRPr="008362C4" w:rsidRDefault="00443E83" w:rsidP="00913924">
            <w:pPr>
              <w:spacing w:after="0" w:line="240" w:lineRule="auto"/>
              <w:rPr>
                <w:rFonts w:ascii="Trebuchet MS" w:hAnsi="Trebuchet MS"/>
                <w:sz w:val="22"/>
                <w:szCs w:val="22"/>
              </w:rPr>
            </w:pPr>
          </w:p>
          <w:p w14:paraId="02F1AA1B" w14:textId="4DBB8AC8" w:rsidR="00443E83" w:rsidRPr="008362C4" w:rsidRDefault="00443E83" w:rsidP="00913924">
            <w:pPr>
              <w:tabs>
                <w:tab w:val="left" w:pos="5104"/>
              </w:tabs>
              <w:spacing w:after="0" w:line="240" w:lineRule="auto"/>
              <w:ind w:right="-55"/>
              <w:rPr>
                <w:rFonts w:ascii="Trebuchet MS" w:hAnsi="Trebuchet MS"/>
                <w:b/>
                <w:bCs/>
                <w:sz w:val="22"/>
                <w:szCs w:val="22"/>
              </w:rPr>
            </w:pPr>
          </w:p>
        </w:tc>
      </w:tr>
    </w:tbl>
    <w:p w14:paraId="35ED1295" w14:textId="055D78D2" w:rsidR="00F279FF" w:rsidRDefault="00F279FF" w:rsidP="005D588A">
      <w:pPr>
        <w:tabs>
          <w:tab w:val="left" w:pos="993"/>
        </w:tabs>
        <w:ind w:firstLine="360"/>
        <w:jc w:val="center"/>
        <w:rPr>
          <w:rFonts w:ascii="Trebuchet MS" w:hAnsi="Trebuchet MS"/>
          <w:b/>
          <w:bCs/>
          <w:sz w:val="22"/>
          <w:szCs w:val="22"/>
          <w:lang w:eastAsia="zh-CN"/>
        </w:rPr>
      </w:pPr>
      <w:bookmarkStart w:id="85" w:name="_GoBack"/>
      <w:bookmarkEnd w:id="85"/>
    </w:p>
    <w:p w14:paraId="6DF0C4F6" w14:textId="48C105CE" w:rsidR="002A30AF" w:rsidRDefault="002A30AF" w:rsidP="005D588A">
      <w:pPr>
        <w:tabs>
          <w:tab w:val="left" w:pos="993"/>
        </w:tabs>
        <w:ind w:firstLine="360"/>
        <w:jc w:val="center"/>
        <w:rPr>
          <w:rFonts w:ascii="Trebuchet MS" w:hAnsi="Trebuchet MS"/>
          <w:b/>
          <w:bCs/>
          <w:sz w:val="22"/>
          <w:szCs w:val="22"/>
          <w:lang w:eastAsia="zh-CN"/>
        </w:rPr>
      </w:pPr>
    </w:p>
    <w:sectPr w:rsidR="002A30AF" w:rsidSect="00443E83">
      <w:pgSz w:w="11906" w:h="16838"/>
      <w:pgMar w:top="719" w:right="707" w:bottom="1134" w:left="1276" w:header="680"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AA03A" w14:textId="77777777" w:rsidR="00C82CDA" w:rsidRDefault="00C82CDA" w:rsidP="00D05666">
      <w:r>
        <w:separator/>
      </w:r>
    </w:p>
  </w:endnote>
  <w:endnote w:type="continuationSeparator" w:id="0">
    <w:p w14:paraId="53344655" w14:textId="77777777" w:rsidR="00C82CDA" w:rsidRDefault="00C82CDA" w:rsidP="00D05666">
      <w:r>
        <w:continuationSeparator/>
      </w:r>
    </w:p>
  </w:endnote>
  <w:endnote w:type="continuationNotice" w:id="1">
    <w:p w14:paraId="692B2D94" w14:textId="77777777" w:rsidR="00C82CDA" w:rsidRDefault="00C82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TimesLT">
    <w:altName w:val="Times New Roman"/>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Mangal">
    <w:altName w:val="Liberation Mono"/>
    <w:panose1 w:val="00000400000000000000"/>
    <w:charset w:val="00"/>
    <w:family w:val="roman"/>
    <w:pitch w:val="variable"/>
    <w:sig w:usb0="00002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tima">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Liberation Serif">
    <w:panose1 w:val="02020603050405020304"/>
    <w:charset w:val="BA"/>
    <w:family w:val="roman"/>
    <w:pitch w:val="variable"/>
    <w:sig w:usb0="E0000AFF" w:usb1="500078FF" w:usb2="00000021" w:usb3="00000000" w:csb0="000001BF" w:csb1="00000000"/>
  </w:font>
  <w:font w:name="Times New Roman3">
    <w:altName w:val="Times New Roman"/>
    <w:panose1 w:val="00000000000000000000"/>
    <w:charset w:val="00"/>
    <w:family w:val="roman"/>
    <w:notTrueType/>
    <w:pitch w:val="default"/>
  </w:font>
  <w:font w:name="Verdana">
    <w:panose1 w:val="020B0604030504040204"/>
    <w:charset w:val="BA"/>
    <w:family w:val="swiss"/>
    <w:pitch w:val="variable"/>
    <w:sig w:usb0="A00006FF" w:usb1="4000205B" w:usb2="00000010" w:usb3="00000000" w:csb0="0000019F" w:csb1="00000000"/>
  </w:font>
  <w:font w:name="CorpoA">
    <w:altName w:val="Times New Roman"/>
    <w:charset w:val="BA"/>
    <w:family w:val="auto"/>
    <w:pitch w:val="variable"/>
    <w:sig w:usb0="800000AF" w:usb1="0000204A" w:usb2="00000000" w:usb3="00000000" w:csb0="00000093"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31EB6" w14:textId="240E7295" w:rsidR="00EB160F" w:rsidRPr="002D368A" w:rsidRDefault="00EB160F">
    <w:pPr>
      <w:pStyle w:val="Footer"/>
      <w:jc w:val="center"/>
      <w:rPr>
        <w:rFonts w:ascii="Trebuchet MS" w:hAnsi="Trebuchet M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B159F" w14:textId="77777777" w:rsidR="00C82CDA" w:rsidRDefault="00C82CDA" w:rsidP="00D05666">
      <w:r>
        <w:separator/>
      </w:r>
    </w:p>
  </w:footnote>
  <w:footnote w:type="continuationSeparator" w:id="0">
    <w:p w14:paraId="055920AA" w14:textId="77777777" w:rsidR="00C82CDA" w:rsidRDefault="00C82CDA" w:rsidP="00D05666">
      <w:r>
        <w:continuationSeparator/>
      </w:r>
    </w:p>
  </w:footnote>
  <w:footnote w:type="continuationNotice" w:id="1">
    <w:p w14:paraId="0341DCB4" w14:textId="77777777" w:rsidR="00C82CDA" w:rsidRDefault="00C82CDA">
      <w:pPr>
        <w:spacing w:after="0" w:line="240" w:lineRule="auto"/>
      </w:pPr>
    </w:p>
  </w:footnote>
  <w:footnote w:id="2">
    <w:p w14:paraId="45945BC1" w14:textId="27416BFF" w:rsidR="00EB160F" w:rsidRPr="00F53B6D" w:rsidRDefault="00EB160F" w:rsidP="00443E83">
      <w:pPr>
        <w:pStyle w:val="FootnoteText"/>
        <w:rPr>
          <w:rFonts w:ascii="Trebuchet MS" w:hAnsi="Trebuchet MS"/>
          <w:sz w:val="18"/>
          <w:szCs w:val="18"/>
        </w:rPr>
      </w:pPr>
      <w:r w:rsidRPr="00F53B6D">
        <w:rPr>
          <w:rStyle w:val="FootnoteReference"/>
          <w:rFonts w:ascii="Trebuchet MS" w:hAnsi="Trebuchet MS"/>
          <w:sz w:val="18"/>
          <w:szCs w:val="18"/>
        </w:rPr>
        <w:footnoteRef/>
      </w:r>
      <w:r w:rsidRPr="00F53B6D">
        <w:rPr>
          <w:rFonts w:ascii="Trebuchet MS" w:hAnsi="Trebuchet MS"/>
          <w:sz w:val="18"/>
          <w:szCs w:val="18"/>
        </w:rPr>
        <w:t xml:space="preserve"> Nurodyta Sutarties 1 priede „Techninė specifikacija“.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styleLink w:val="WW8Num61"/>
    <w:lvl w:ilvl="0">
      <w:start w:val="1"/>
      <w:numFmt w:val="none"/>
      <w:suff w:val="nothing"/>
      <w:lvlText w:val=""/>
      <w:lvlJc w:val="left"/>
      <w:pPr>
        <w:tabs>
          <w:tab w:val="num" w:pos="-76"/>
        </w:tabs>
        <w:ind w:left="-76" w:firstLine="0"/>
      </w:pPr>
    </w:lvl>
    <w:lvl w:ilvl="1">
      <w:start w:val="1"/>
      <w:numFmt w:val="none"/>
      <w:suff w:val="nothing"/>
      <w:lvlText w:val=""/>
      <w:lvlJc w:val="left"/>
      <w:pPr>
        <w:tabs>
          <w:tab w:val="num" w:pos="-76"/>
        </w:tabs>
        <w:ind w:left="-76" w:firstLine="0"/>
      </w:pPr>
    </w:lvl>
    <w:lvl w:ilvl="2">
      <w:start w:val="1"/>
      <w:numFmt w:val="none"/>
      <w:suff w:val="nothing"/>
      <w:lvlText w:val=""/>
      <w:lvlJc w:val="left"/>
      <w:pPr>
        <w:tabs>
          <w:tab w:val="num" w:pos="-76"/>
        </w:tabs>
        <w:ind w:left="-76" w:firstLine="0"/>
      </w:pPr>
    </w:lvl>
    <w:lvl w:ilvl="3">
      <w:start w:val="1"/>
      <w:numFmt w:val="none"/>
      <w:suff w:val="nothing"/>
      <w:lvlText w:val=""/>
      <w:lvlJc w:val="left"/>
      <w:pPr>
        <w:tabs>
          <w:tab w:val="num" w:pos="-76"/>
        </w:tabs>
        <w:ind w:left="-76" w:firstLine="0"/>
      </w:pPr>
    </w:lvl>
    <w:lvl w:ilvl="4">
      <w:start w:val="1"/>
      <w:numFmt w:val="none"/>
      <w:suff w:val="nothing"/>
      <w:lvlText w:val=""/>
      <w:lvlJc w:val="left"/>
      <w:pPr>
        <w:tabs>
          <w:tab w:val="num" w:pos="-76"/>
        </w:tabs>
        <w:ind w:left="-76" w:firstLine="0"/>
      </w:pPr>
    </w:lvl>
    <w:lvl w:ilvl="5">
      <w:start w:val="1"/>
      <w:numFmt w:val="none"/>
      <w:suff w:val="nothing"/>
      <w:lvlText w:val=""/>
      <w:lvlJc w:val="left"/>
      <w:pPr>
        <w:tabs>
          <w:tab w:val="num" w:pos="-76"/>
        </w:tabs>
        <w:ind w:left="-76" w:firstLine="0"/>
      </w:pPr>
    </w:lvl>
    <w:lvl w:ilvl="6">
      <w:start w:val="1"/>
      <w:numFmt w:val="none"/>
      <w:suff w:val="nothing"/>
      <w:lvlText w:val=""/>
      <w:lvlJc w:val="left"/>
      <w:pPr>
        <w:tabs>
          <w:tab w:val="num" w:pos="-76"/>
        </w:tabs>
        <w:ind w:left="-76" w:firstLine="0"/>
      </w:pPr>
    </w:lvl>
    <w:lvl w:ilvl="7">
      <w:start w:val="1"/>
      <w:numFmt w:val="none"/>
      <w:suff w:val="nothing"/>
      <w:lvlText w:val=""/>
      <w:lvlJc w:val="left"/>
      <w:pPr>
        <w:tabs>
          <w:tab w:val="num" w:pos="-76"/>
        </w:tabs>
        <w:ind w:left="-76" w:firstLine="0"/>
      </w:pPr>
    </w:lvl>
    <w:lvl w:ilvl="8">
      <w:start w:val="1"/>
      <w:numFmt w:val="none"/>
      <w:suff w:val="nothing"/>
      <w:lvlText w:val=""/>
      <w:lvlJc w:val="left"/>
      <w:pPr>
        <w:tabs>
          <w:tab w:val="num" w:pos="-76"/>
        </w:tabs>
        <w:ind w:left="-76" w:firstLine="0"/>
      </w:pPr>
    </w:lvl>
  </w:abstractNum>
  <w:abstractNum w:abstractNumId="1" w15:restartNumberingAfterBreak="0">
    <w:nsid w:val="00000002"/>
    <w:multiLevelType w:val="singleLevel"/>
    <w:tmpl w:val="00000002"/>
    <w:name w:val="WW8Num1"/>
    <w:styleLink w:val="WW8Num2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7"/>
    <w:multiLevelType w:val="multilevel"/>
    <w:tmpl w:val="00000007"/>
    <w:styleLink w:val="WW8Num51"/>
    <w:lvl w:ilvl="0">
      <w:start w:val="4"/>
      <w:numFmt w:val="decimal"/>
      <w:lvlText w:val="%1."/>
      <w:lvlJc w:val="left"/>
      <w:pPr>
        <w:tabs>
          <w:tab w:val="num" w:pos="360"/>
        </w:tabs>
        <w:ind w:left="360" w:hanging="360"/>
      </w:pPr>
      <w:rPr>
        <w:rFonts w:ascii="Trebuchet MS" w:hAnsi="Trebuchet MS" w:cs="Trebuchet MS" w:hint="default"/>
        <w:sz w:val="22"/>
        <w:szCs w:val="22"/>
      </w:rPr>
    </w:lvl>
    <w:lvl w:ilvl="1">
      <w:start w:val="1"/>
      <w:numFmt w:val="decimal"/>
      <w:lvlText w:val="%1.%2."/>
      <w:lvlJc w:val="left"/>
      <w:pPr>
        <w:tabs>
          <w:tab w:val="num" w:pos="927"/>
        </w:tabs>
        <w:ind w:left="927" w:hanging="360"/>
      </w:pPr>
      <w:rPr>
        <w:rFonts w:ascii="Trebuchet MS" w:hAnsi="Trebuchet MS" w:cs="Trebuchet MS" w:hint="default"/>
        <w:sz w:val="22"/>
        <w:szCs w:val="22"/>
      </w:rPr>
    </w:lvl>
    <w:lvl w:ilvl="2">
      <w:start w:val="1"/>
      <w:numFmt w:val="decimal"/>
      <w:lvlText w:val="%1.%2.%3."/>
      <w:lvlJc w:val="left"/>
      <w:pPr>
        <w:tabs>
          <w:tab w:val="num" w:pos="1854"/>
        </w:tabs>
        <w:ind w:left="1854" w:hanging="720"/>
      </w:pPr>
      <w:rPr>
        <w:rFonts w:ascii="Trebuchet MS" w:hAnsi="Trebuchet MS" w:cs="Trebuchet MS" w:hint="default"/>
        <w:sz w:val="22"/>
        <w:szCs w:val="22"/>
      </w:rPr>
    </w:lvl>
    <w:lvl w:ilvl="3">
      <w:start w:val="1"/>
      <w:numFmt w:val="decimal"/>
      <w:lvlText w:val="%1.%2.%3.%4."/>
      <w:lvlJc w:val="left"/>
      <w:pPr>
        <w:tabs>
          <w:tab w:val="num" w:pos="2421"/>
        </w:tabs>
        <w:ind w:left="2421" w:hanging="720"/>
      </w:pPr>
      <w:rPr>
        <w:rFonts w:ascii="Trebuchet MS" w:hAnsi="Trebuchet MS" w:cs="Trebuchet MS" w:hint="default"/>
        <w:sz w:val="22"/>
        <w:szCs w:val="22"/>
      </w:rPr>
    </w:lvl>
    <w:lvl w:ilvl="4">
      <w:start w:val="1"/>
      <w:numFmt w:val="decimal"/>
      <w:lvlText w:val="%1.%2.%3.%4.%5."/>
      <w:lvlJc w:val="left"/>
      <w:pPr>
        <w:tabs>
          <w:tab w:val="num" w:pos="3348"/>
        </w:tabs>
        <w:ind w:left="3348" w:hanging="1080"/>
      </w:pPr>
      <w:rPr>
        <w:rFonts w:ascii="Trebuchet MS" w:hAnsi="Trebuchet MS" w:cs="Trebuchet MS" w:hint="default"/>
        <w:sz w:val="22"/>
        <w:szCs w:val="22"/>
      </w:rPr>
    </w:lvl>
    <w:lvl w:ilvl="5">
      <w:start w:val="1"/>
      <w:numFmt w:val="decimal"/>
      <w:lvlText w:val="%1.%2.%3.%4.%5.%6."/>
      <w:lvlJc w:val="left"/>
      <w:pPr>
        <w:tabs>
          <w:tab w:val="num" w:pos="3915"/>
        </w:tabs>
        <w:ind w:left="3915" w:hanging="1080"/>
      </w:pPr>
      <w:rPr>
        <w:rFonts w:ascii="Trebuchet MS" w:hAnsi="Trebuchet MS" w:cs="Trebuchet MS" w:hint="default"/>
        <w:sz w:val="22"/>
        <w:szCs w:val="22"/>
      </w:rPr>
    </w:lvl>
    <w:lvl w:ilvl="6">
      <w:start w:val="1"/>
      <w:numFmt w:val="decimal"/>
      <w:lvlText w:val="%1.%2.%3.%4.%5.%6.%7."/>
      <w:lvlJc w:val="left"/>
      <w:pPr>
        <w:tabs>
          <w:tab w:val="num" w:pos="4842"/>
        </w:tabs>
        <w:ind w:left="4842" w:hanging="1440"/>
      </w:pPr>
      <w:rPr>
        <w:rFonts w:ascii="Trebuchet MS" w:hAnsi="Trebuchet MS" w:cs="Trebuchet MS" w:hint="default"/>
        <w:sz w:val="22"/>
        <w:szCs w:val="22"/>
      </w:rPr>
    </w:lvl>
    <w:lvl w:ilvl="7">
      <w:start w:val="1"/>
      <w:numFmt w:val="decimal"/>
      <w:lvlText w:val="%1.%2.%3.%4.%5.%6.%7.%8."/>
      <w:lvlJc w:val="left"/>
      <w:pPr>
        <w:tabs>
          <w:tab w:val="num" w:pos="5409"/>
        </w:tabs>
        <w:ind w:left="5409" w:hanging="1440"/>
      </w:pPr>
      <w:rPr>
        <w:rFonts w:ascii="Trebuchet MS" w:hAnsi="Trebuchet MS" w:cs="Trebuchet MS" w:hint="default"/>
        <w:sz w:val="22"/>
        <w:szCs w:val="22"/>
      </w:rPr>
    </w:lvl>
    <w:lvl w:ilvl="8">
      <w:start w:val="1"/>
      <w:numFmt w:val="decimal"/>
      <w:lvlText w:val="%1.%2.%3.%4.%5.%6.%7.%8.%9."/>
      <w:lvlJc w:val="left"/>
      <w:pPr>
        <w:tabs>
          <w:tab w:val="num" w:pos="6336"/>
        </w:tabs>
        <w:ind w:left="6336" w:hanging="1800"/>
      </w:pPr>
      <w:rPr>
        <w:rFonts w:ascii="Trebuchet MS" w:hAnsi="Trebuchet MS" w:cs="Trebuchet MS" w:hint="default"/>
        <w:sz w:val="22"/>
        <w:szCs w:val="22"/>
      </w:rPr>
    </w:lvl>
  </w:abstractNum>
  <w:abstractNum w:abstractNumId="3" w15:restartNumberingAfterBreak="0">
    <w:nsid w:val="0000000C"/>
    <w:multiLevelType w:val="multilevel"/>
    <w:tmpl w:val="0000000C"/>
    <w:name w:val="WW8Num14"/>
    <w:styleLink w:val="WW8Num81"/>
    <w:lvl w:ilvl="0">
      <w:start w:val="1"/>
      <w:numFmt w:val="decimal"/>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lvlText w:val="%1.%2."/>
      <w:lvlJc w:val="left"/>
      <w:pPr>
        <w:tabs>
          <w:tab w:val="num" w:pos="851"/>
        </w:tabs>
        <w:ind w:left="1571" w:hanging="720"/>
      </w:pPr>
      <w:rPr>
        <w:rFonts w:cs="Times New Roman"/>
        <w:b w:val="0"/>
        <w:strike w:val="0"/>
        <w:dstrike w:val="0"/>
        <w:color w:val="auto"/>
        <w:u w:val="none"/>
        <w:effect w:val="none"/>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Text w:val="S%3.%4."/>
      <w:lvlJc w:val="left"/>
      <w:pPr>
        <w:tabs>
          <w:tab w:val="num" w:pos="0"/>
        </w:tabs>
        <w:ind w:left="720" w:hanging="720"/>
      </w:pPr>
      <w:rPr>
        <w:rFonts w:cs="Times New Roman"/>
      </w:rPr>
    </w:lvl>
    <w:lvl w:ilvl="4">
      <w:start w:val="1"/>
      <w:numFmt w:val="decimal"/>
      <w:lvlText w:val="S%3.%4.%5."/>
      <w:lvlJc w:val="left"/>
      <w:pPr>
        <w:tabs>
          <w:tab w:val="num" w:pos="0"/>
        </w:tabs>
        <w:ind w:left="737" w:hanging="737"/>
      </w:pPr>
      <w:rPr>
        <w:rFonts w:cs="Times New Roman"/>
      </w:rPr>
    </w:lvl>
    <w:lvl w:ilvl="5">
      <w:start w:val="1"/>
      <w:numFmt w:val="decimal"/>
      <w:lvlText w:val="S%4.%5.%6."/>
      <w:lvlJc w:val="left"/>
      <w:pPr>
        <w:tabs>
          <w:tab w:val="num" w:pos="0"/>
        </w:tabs>
        <w:ind w:left="737" w:hanging="737"/>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4" w15:restartNumberingAfterBreak="0">
    <w:nsid w:val="00000010"/>
    <w:multiLevelType w:val="multilevel"/>
    <w:tmpl w:val="00000010"/>
    <w:name w:val="WW8Num18"/>
    <w:styleLink w:val="WW8Num101"/>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80"/>
        </w:tabs>
        <w:ind w:left="1880" w:hanging="1170"/>
      </w:pPr>
      <w:rPr>
        <w:rFonts w:cs="Times New Roman"/>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5" w15:restartNumberingAfterBreak="0">
    <w:nsid w:val="00000015"/>
    <w:multiLevelType w:val="multilevel"/>
    <w:tmpl w:val="00000015"/>
    <w:name w:val="WW8Num25"/>
    <w:lvl w:ilvl="0">
      <w:start w:val="1"/>
      <w:numFmt w:val="decimal"/>
      <w:lvlText w:val="%1."/>
      <w:lvlJc w:val="left"/>
      <w:pPr>
        <w:tabs>
          <w:tab w:val="num" w:pos="360"/>
        </w:tabs>
        <w:ind w:left="360" w:hanging="360"/>
      </w:pPr>
    </w:lvl>
    <w:lvl w:ilvl="1">
      <w:start w:val="1"/>
      <w:numFmt w:val="decimal"/>
      <w:lvlText w:val="%1.%2."/>
      <w:lvlJc w:val="left"/>
      <w:pPr>
        <w:tabs>
          <w:tab w:val="num" w:pos="1287"/>
        </w:tabs>
        <w:ind w:left="1287" w:hanging="720"/>
      </w:pPr>
      <w:rPr>
        <w:rFonts w:ascii="Trebuchet MS" w:eastAsia="Times New Roman" w:hAnsi="Trebuchet MS" w:cs="Times New Roman" w:hint="default"/>
      </w:r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348"/>
        </w:tabs>
        <w:ind w:left="3348" w:hanging="108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769"/>
        </w:tabs>
        <w:ind w:left="5769" w:hanging="1800"/>
      </w:pPr>
    </w:lvl>
    <w:lvl w:ilvl="8">
      <w:start w:val="1"/>
      <w:numFmt w:val="decimal"/>
      <w:lvlText w:val="%1.%2.%3.%4.%5.%6.%7.%8.%9."/>
      <w:lvlJc w:val="left"/>
      <w:pPr>
        <w:tabs>
          <w:tab w:val="num" w:pos="6336"/>
        </w:tabs>
        <w:ind w:left="6336" w:hanging="1800"/>
      </w:pPr>
    </w:lvl>
  </w:abstractNum>
  <w:abstractNum w:abstractNumId="6" w15:restartNumberingAfterBreak="0">
    <w:nsid w:val="004D4822"/>
    <w:multiLevelType w:val="multilevel"/>
    <w:tmpl w:val="F6A81FAA"/>
    <w:lvl w:ilvl="0">
      <w:start w:val="8"/>
      <w:numFmt w:val="decimal"/>
      <w:lvlText w:val="%1."/>
      <w:lvlJc w:val="left"/>
      <w:pPr>
        <w:ind w:left="826" w:hanging="400"/>
      </w:pPr>
      <w:rPr>
        <w:rFonts w:hint="default"/>
        <w:b/>
        <w:i w:val="0"/>
      </w:rPr>
    </w:lvl>
    <w:lvl w:ilvl="1">
      <w:start w:val="1"/>
      <w:numFmt w:val="decimal"/>
      <w:lvlText w:val="%1.%2."/>
      <w:lvlJc w:val="left"/>
      <w:pPr>
        <w:ind w:left="1440" w:hanging="72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8" w15:restartNumberingAfterBreak="0">
    <w:nsid w:val="01670B00"/>
    <w:multiLevelType w:val="multilevel"/>
    <w:tmpl w:val="549C65D0"/>
    <w:styleLink w:val="WW8Num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01FE1F0A"/>
    <w:multiLevelType w:val="hybridMultilevel"/>
    <w:tmpl w:val="D4E2782C"/>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1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EC2A65"/>
    <w:multiLevelType w:val="multilevel"/>
    <w:tmpl w:val="03EC2A65"/>
    <w:lvl w:ilvl="0">
      <w:start w:val="1"/>
      <w:numFmt w:val="decimal"/>
      <w:lvlText w:val="%1."/>
      <w:lvlJc w:val="left"/>
      <w:pPr>
        <w:tabs>
          <w:tab w:val="num" w:pos="1080"/>
        </w:tabs>
        <w:ind w:left="1080" w:hanging="360"/>
      </w:pPr>
      <w:rPr>
        <w:rFonts w:ascii="Trebuchet MS" w:hAnsi="Trebuchet MS" w:cs="Times New Roman"/>
        <w:b/>
        <w:sz w:val="22"/>
      </w:rPr>
    </w:lvl>
    <w:lvl w:ilvl="1">
      <w:start w:val="1"/>
      <w:numFmt w:val="decimal"/>
      <w:lvlText w:val="%2."/>
      <w:lvlJc w:val="left"/>
      <w:pPr>
        <w:tabs>
          <w:tab w:val="num" w:pos="1890"/>
        </w:tabs>
        <w:ind w:left="1890" w:hanging="1170"/>
      </w:pPr>
      <w:rPr>
        <w:rFonts w:ascii="Trebuchet MS" w:hAnsi="Trebuchet MS" w:cs="Times New Roman"/>
        <w:sz w:val="22"/>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3" w15:restartNumberingAfterBreak="0">
    <w:nsid w:val="04E323C8"/>
    <w:multiLevelType w:val="multilevel"/>
    <w:tmpl w:val="BC743F8A"/>
    <w:lvl w:ilvl="0">
      <w:start w:val="5"/>
      <w:numFmt w:val="decimal"/>
      <w:lvlText w:val="%1."/>
      <w:lvlJc w:val="left"/>
      <w:pPr>
        <w:ind w:left="420" w:hanging="420"/>
      </w:pPr>
      <w:rPr>
        <w:rFonts w:eastAsia="Arial Narrow" w:cs="Times New Roman" w:hint="default"/>
        <w:color w:val="000000"/>
      </w:rPr>
    </w:lvl>
    <w:lvl w:ilvl="1">
      <w:start w:val="1"/>
      <w:numFmt w:val="decimal"/>
      <w:lvlText w:val="%1.%2."/>
      <w:lvlJc w:val="left"/>
      <w:pPr>
        <w:ind w:left="1287" w:hanging="720"/>
      </w:pPr>
      <w:rPr>
        <w:rFonts w:eastAsia="Arial Narrow" w:cs="Times New Roman" w:hint="default"/>
        <w:color w:val="000000"/>
      </w:rPr>
    </w:lvl>
    <w:lvl w:ilvl="2">
      <w:start w:val="1"/>
      <w:numFmt w:val="decimal"/>
      <w:lvlText w:val="%1.%2.%3."/>
      <w:lvlJc w:val="left"/>
      <w:pPr>
        <w:ind w:left="1854" w:hanging="720"/>
      </w:pPr>
      <w:rPr>
        <w:rFonts w:eastAsia="Arial Narrow" w:cs="Times New Roman" w:hint="default"/>
        <w:color w:val="000000"/>
      </w:rPr>
    </w:lvl>
    <w:lvl w:ilvl="3">
      <w:start w:val="1"/>
      <w:numFmt w:val="decimal"/>
      <w:lvlText w:val="%1.%2.%3.%4."/>
      <w:lvlJc w:val="left"/>
      <w:pPr>
        <w:ind w:left="2781" w:hanging="1080"/>
      </w:pPr>
      <w:rPr>
        <w:rFonts w:eastAsia="Arial Narrow" w:cs="Times New Roman" w:hint="default"/>
        <w:color w:val="000000"/>
      </w:rPr>
    </w:lvl>
    <w:lvl w:ilvl="4">
      <w:start w:val="1"/>
      <w:numFmt w:val="decimal"/>
      <w:lvlText w:val="%1.%2.%3.%4.%5."/>
      <w:lvlJc w:val="left"/>
      <w:pPr>
        <w:ind w:left="3348" w:hanging="1080"/>
      </w:pPr>
      <w:rPr>
        <w:rFonts w:eastAsia="Arial Narrow" w:cs="Times New Roman" w:hint="default"/>
        <w:color w:val="000000"/>
      </w:rPr>
    </w:lvl>
    <w:lvl w:ilvl="5">
      <w:start w:val="1"/>
      <w:numFmt w:val="decimal"/>
      <w:lvlText w:val="%1.%2.%3.%4.%5.%6."/>
      <w:lvlJc w:val="left"/>
      <w:pPr>
        <w:ind w:left="4275" w:hanging="1440"/>
      </w:pPr>
      <w:rPr>
        <w:rFonts w:eastAsia="Arial Narrow" w:cs="Times New Roman" w:hint="default"/>
        <w:color w:val="000000"/>
      </w:rPr>
    </w:lvl>
    <w:lvl w:ilvl="6">
      <w:start w:val="1"/>
      <w:numFmt w:val="decimal"/>
      <w:lvlText w:val="%1.%2.%3.%4.%5.%6.%7."/>
      <w:lvlJc w:val="left"/>
      <w:pPr>
        <w:ind w:left="4842" w:hanging="1440"/>
      </w:pPr>
      <w:rPr>
        <w:rFonts w:eastAsia="Arial Narrow" w:cs="Times New Roman" w:hint="default"/>
        <w:color w:val="000000"/>
      </w:rPr>
    </w:lvl>
    <w:lvl w:ilvl="7">
      <w:start w:val="1"/>
      <w:numFmt w:val="decimal"/>
      <w:lvlText w:val="%1.%2.%3.%4.%5.%6.%7.%8."/>
      <w:lvlJc w:val="left"/>
      <w:pPr>
        <w:ind w:left="5769" w:hanging="1800"/>
      </w:pPr>
      <w:rPr>
        <w:rFonts w:eastAsia="Arial Narrow" w:cs="Times New Roman" w:hint="default"/>
        <w:color w:val="000000"/>
      </w:rPr>
    </w:lvl>
    <w:lvl w:ilvl="8">
      <w:start w:val="1"/>
      <w:numFmt w:val="decimal"/>
      <w:lvlText w:val="%1.%2.%3.%4.%5.%6.%7.%8.%9."/>
      <w:lvlJc w:val="left"/>
      <w:pPr>
        <w:ind w:left="6336" w:hanging="1800"/>
      </w:pPr>
      <w:rPr>
        <w:rFonts w:eastAsia="Arial Narrow" w:cs="Times New Roman" w:hint="default"/>
        <w:color w:val="000000"/>
      </w:rPr>
    </w:lvl>
  </w:abstractNum>
  <w:abstractNum w:abstractNumId="14" w15:restartNumberingAfterBreak="0">
    <w:nsid w:val="05885872"/>
    <w:multiLevelType w:val="hybridMultilevel"/>
    <w:tmpl w:val="9BB4B4A4"/>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15" w15:restartNumberingAfterBreak="0">
    <w:nsid w:val="062D2B8D"/>
    <w:multiLevelType w:val="hybridMultilevel"/>
    <w:tmpl w:val="F880FC84"/>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16" w15:restartNumberingAfterBreak="0">
    <w:nsid w:val="099308D2"/>
    <w:multiLevelType w:val="multilevel"/>
    <w:tmpl w:val="91141A54"/>
    <w:lvl w:ilvl="0">
      <w:start w:val="16"/>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0DE4206A"/>
    <w:multiLevelType w:val="multilevel"/>
    <w:tmpl w:val="9B9667A2"/>
    <w:lvl w:ilvl="0">
      <w:start w:val="1"/>
      <w:numFmt w:val="decimal"/>
      <w:lvlText w:val="%1."/>
      <w:lvlJc w:val="left"/>
      <w:pPr>
        <w:ind w:left="1131" w:hanging="564"/>
      </w:pPr>
      <w:rPr>
        <w:rFonts w:hint="default"/>
        <w:b w:val="0"/>
      </w:rPr>
    </w:lvl>
    <w:lvl w:ilvl="1">
      <w:start w:val="1"/>
      <w:numFmt w:val="decimal"/>
      <w:isLgl/>
      <w:lvlText w:val="%1.%2."/>
      <w:lvlJc w:val="left"/>
      <w:pPr>
        <w:ind w:left="1287"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9" w15:restartNumberingAfterBreak="0">
    <w:nsid w:val="146D3FC2"/>
    <w:multiLevelType w:val="multilevel"/>
    <w:tmpl w:val="9BFC9EB8"/>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178170FC"/>
    <w:multiLevelType w:val="multilevel"/>
    <w:tmpl w:val="F3FA6D5A"/>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18911CF7"/>
    <w:multiLevelType w:val="multilevel"/>
    <w:tmpl w:val="0427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BAD66D1"/>
    <w:multiLevelType w:val="multilevel"/>
    <w:tmpl w:val="341A407A"/>
    <w:styleLink w:val="WW8Num3"/>
    <w:lvl w:ilvl="0">
      <w:start w:val="1"/>
      <w:numFmt w:val="decimal"/>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E5E2306"/>
    <w:multiLevelType w:val="multilevel"/>
    <w:tmpl w:val="1EC6F15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val="0"/>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24"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38C6774"/>
    <w:multiLevelType w:val="multilevel"/>
    <w:tmpl w:val="588A222E"/>
    <w:styleLink w:val="LFO2"/>
    <w:lvl w:ilvl="0">
      <w:start w:val="1"/>
      <w:numFmt w:val="decimal"/>
      <w:lvlText w:val="%1."/>
      <w:lvlJc w:val="left"/>
      <w:pPr>
        <w:ind w:left="720" w:hanging="720"/>
      </w:pPr>
      <w:rPr>
        <w:rFonts w:ascii="Trebuchet MS" w:eastAsia="Times New Roman" w:hAnsi="Trebuchet MS" w:cs="Times New Roman"/>
        <w:color w:val="auto"/>
        <w:sz w:val="22"/>
        <w:szCs w:val="22"/>
      </w:rPr>
    </w:lvl>
    <w:lvl w:ilvl="1">
      <w:start w:val="1"/>
      <w:numFmt w:val="decimal"/>
      <w:lvlText w:val="%1.%2."/>
      <w:lvlJc w:val="left"/>
      <w:pPr>
        <w:ind w:left="1571" w:hanging="720"/>
      </w:pPr>
      <w:rPr>
        <w:rFonts w:cs="Times New Roman"/>
        <w:b w:val="0"/>
        <w:strike w:val="0"/>
        <w:dstrike w:val="0"/>
        <w:color w:val="auto"/>
      </w:rPr>
    </w:lvl>
    <w:lvl w:ilvl="2">
      <w:start w:val="1"/>
      <w:numFmt w:val="decimal"/>
      <w:lvlText w:val="3.1.%3."/>
      <w:lvlJc w:val="left"/>
      <w:pPr>
        <w:ind w:left="1440" w:hanging="720"/>
      </w:pPr>
      <w:rPr>
        <w:rFonts w:ascii="Trebuchet MS" w:hAnsi="Trebuchet MS" w:cs="Times New Roman"/>
        <w:sz w:val="22"/>
        <w:szCs w:val="22"/>
      </w:rPr>
    </w:lvl>
    <w:lvl w:ilvl="3">
      <w:start w:val="1"/>
      <w:numFmt w:val="decimal"/>
      <w:lvlText w:val="S%1.%2.%3.%4."/>
      <w:lvlJc w:val="left"/>
      <w:pPr>
        <w:ind w:left="720" w:hanging="720"/>
      </w:pPr>
      <w:rPr>
        <w:rFonts w:cs="Times New Roman"/>
      </w:rPr>
    </w:lvl>
    <w:lvl w:ilvl="4">
      <w:start w:val="1"/>
      <w:numFmt w:val="decimal"/>
      <w:lvlText w:val="S%1.%2.%3.%4.%5."/>
      <w:lvlJc w:val="left"/>
      <w:pPr>
        <w:ind w:left="737" w:hanging="737"/>
      </w:pPr>
      <w:rPr>
        <w:rFonts w:cs="Times New Roman"/>
      </w:rPr>
    </w:lvl>
    <w:lvl w:ilvl="5">
      <w:start w:val="1"/>
      <w:numFmt w:val="decimal"/>
      <w:lvlText w:val="S%1.%2.%3.%4.%5.%6."/>
      <w:lvlJc w:val="left"/>
      <w:pPr>
        <w:ind w:left="737" w:hanging="737"/>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3AC3FC4"/>
    <w:multiLevelType w:val="multilevel"/>
    <w:tmpl w:val="1B641B54"/>
    <w:lvl w:ilvl="0">
      <w:start w:val="1"/>
      <w:numFmt w:val="decimal"/>
      <w:lvlText w:val="%1."/>
      <w:lvlJc w:val="left"/>
      <w:pPr>
        <w:ind w:left="360" w:hanging="360"/>
      </w:pPr>
      <w:rPr>
        <w:rFonts w:hint="default"/>
        <w:b w:val="0"/>
        <w:bCs w:val="0"/>
      </w:rPr>
    </w:lvl>
    <w:lvl w:ilvl="1">
      <w:start w:val="7"/>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99574ED"/>
    <w:multiLevelType w:val="multilevel"/>
    <w:tmpl w:val="299574ED"/>
    <w:lvl w:ilvl="0">
      <w:start w:val="1"/>
      <w:numFmt w:val="decimal"/>
      <w:lvlText w:val="%1."/>
      <w:lvlJc w:val="left"/>
      <w:pPr>
        <w:ind w:left="720" w:hanging="360"/>
      </w:pPr>
    </w:lvl>
    <w:lvl w:ilvl="1">
      <w:start w:val="1"/>
      <w:numFmt w:val="decimal"/>
      <w:isLgl/>
      <w:lvlText w:val="%1.%2."/>
      <w:lvlJc w:val="left"/>
      <w:pPr>
        <w:ind w:left="820" w:hanging="460"/>
      </w:pPr>
      <w:rPr>
        <w:rFonts w:hint="default"/>
        <w:i w:val="0"/>
        <w:strike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A886090"/>
    <w:multiLevelType w:val="multilevel"/>
    <w:tmpl w:val="92DED08E"/>
    <w:styleLink w:val="WW8Num71"/>
    <w:lvl w:ilvl="0">
      <w:start w:val="6"/>
      <w:numFmt w:val="decimal"/>
      <w:lvlText w:val="%1."/>
      <w:lvlJc w:val="left"/>
      <w:pPr>
        <w:ind w:left="420" w:hanging="420"/>
      </w:pPr>
    </w:lvl>
    <w:lvl w:ilvl="1">
      <w:start w:val="1"/>
      <w:numFmt w:val="decimal"/>
      <w:lvlText w:val="%1.%2."/>
      <w:lvlJc w:val="left"/>
      <w:pPr>
        <w:ind w:left="1440" w:hanging="720"/>
      </w:pPr>
      <w:rPr>
        <w:rFonts w:ascii="Trebuchet MS" w:hAnsi="Trebuchet MS" w:hint="default"/>
        <w:sz w:val="22"/>
        <w:szCs w:val="22"/>
      </w:rPr>
    </w:lvl>
    <w:lvl w:ilvl="2">
      <w:start w:val="1"/>
      <w:numFmt w:val="decimal"/>
      <w:lvlText w:val="%1.%2.%3."/>
      <w:lvlJc w:val="left"/>
      <w:pPr>
        <w:ind w:left="2160" w:hanging="720"/>
      </w:pPr>
      <w:rPr>
        <w:rFonts w:ascii="Trebuchet MS" w:hAnsi="Trebuchet MS" w:hint="default"/>
        <w:sz w:val="22"/>
        <w:szCs w:val="22"/>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9" w15:restartNumberingAfterBreak="0">
    <w:nsid w:val="2DA37107"/>
    <w:multiLevelType w:val="multilevel"/>
    <w:tmpl w:val="8D00CA42"/>
    <w:lvl w:ilvl="0">
      <w:start w:val="3"/>
      <w:numFmt w:val="decimal"/>
      <w:lvlText w:val="%1."/>
      <w:lvlJc w:val="left"/>
      <w:pPr>
        <w:ind w:left="432" w:hanging="432"/>
      </w:pPr>
      <w:rPr>
        <w:rFonts w:hint="default"/>
        <w:b/>
      </w:rPr>
    </w:lvl>
    <w:lvl w:ilvl="1">
      <w:start w:val="1"/>
      <w:numFmt w:val="decimal"/>
      <w:lvlText w:val="%1.%2."/>
      <w:lvlJc w:val="left"/>
      <w:pPr>
        <w:ind w:left="2367" w:hanging="720"/>
      </w:pPr>
      <w:rPr>
        <w:rFonts w:hint="default"/>
        <w:b w:val="0"/>
      </w:rPr>
    </w:lvl>
    <w:lvl w:ilvl="2">
      <w:start w:val="1"/>
      <w:numFmt w:val="decimal"/>
      <w:lvlText w:val="%1.%2.%3."/>
      <w:lvlJc w:val="left"/>
      <w:pPr>
        <w:ind w:left="4014" w:hanging="720"/>
      </w:pPr>
      <w:rPr>
        <w:rFonts w:hint="default"/>
        <w:b/>
      </w:rPr>
    </w:lvl>
    <w:lvl w:ilvl="3">
      <w:start w:val="1"/>
      <w:numFmt w:val="decimal"/>
      <w:lvlText w:val="%1.%2.%3.%4."/>
      <w:lvlJc w:val="left"/>
      <w:pPr>
        <w:ind w:left="6021" w:hanging="1080"/>
      </w:pPr>
      <w:rPr>
        <w:rFonts w:hint="default"/>
        <w:b/>
      </w:rPr>
    </w:lvl>
    <w:lvl w:ilvl="4">
      <w:start w:val="1"/>
      <w:numFmt w:val="decimal"/>
      <w:lvlText w:val="%1.%2.%3.%4.%5."/>
      <w:lvlJc w:val="left"/>
      <w:pPr>
        <w:ind w:left="7668" w:hanging="1080"/>
      </w:pPr>
      <w:rPr>
        <w:rFonts w:hint="default"/>
        <w:b/>
      </w:rPr>
    </w:lvl>
    <w:lvl w:ilvl="5">
      <w:start w:val="1"/>
      <w:numFmt w:val="decimal"/>
      <w:lvlText w:val="%1.%2.%3.%4.%5.%6."/>
      <w:lvlJc w:val="left"/>
      <w:pPr>
        <w:ind w:left="9675" w:hanging="1440"/>
      </w:pPr>
      <w:rPr>
        <w:rFonts w:hint="default"/>
        <w:b/>
      </w:rPr>
    </w:lvl>
    <w:lvl w:ilvl="6">
      <w:start w:val="1"/>
      <w:numFmt w:val="decimal"/>
      <w:lvlText w:val="%1.%2.%3.%4.%5.%6.%7."/>
      <w:lvlJc w:val="left"/>
      <w:pPr>
        <w:ind w:left="11322" w:hanging="1440"/>
      </w:pPr>
      <w:rPr>
        <w:rFonts w:hint="default"/>
        <w:b/>
      </w:rPr>
    </w:lvl>
    <w:lvl w:ilvl="7">
      <w:start w:val="1"/>
      <w:numFmt w:val="decimal"/>
      <w:lvlText w:val="%1.%2.%3.%4.%5.%6.%7.%8."/>
      <w:lvlJc w:val="left"/>
      <w:pPr>
        <w:ind w:left="13329" w:hanging="1800"/>
      </w:pPr>
      <w:rPr>
        <w:rFonts w:hint="default"/>
        <w:b/>
      </w:rPr>
    </w:lvl>
    <w:lvl w:ilvl="8">
      <w:start w:val="1"/>
      <w:numFmt w:val="decimal"/>
      <w:lvlText w:val="%1.%2.%3.%4.%5.%6.%7.%8.%9."/>
      <w:lvlJc w:val="left"/>
      <w:pPr>
        <w:ind w:left="14976" w:hanging="1800"/>
      </w:pPr>
      <w:rPr>
        <w:rFonts w:hint="default"/>
        <w:b/>
      </w:rPr>
    </w:lvl>
  </w:abstractNum>
  <w:abstractNum w:abstractNumId="30" w15:restartNumberingAfterBreak="0">
    <w:nsid w:val="2ED90779"/>
    <w:multiLevelType w:val="multilevel"/>
    <w:tmpl w:val="0427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24960FF"/>
    <w:multiLevelType w:val="multilevel"/>
    <w:tmpl w:val="04B266F4"/>
    <w:lvl w:ilvl="0">
      <w:start w:val="3"/>
      <w:numFmt w:val="decimal"/>
      <w:lvlText w:val="%1."/>
      <w:lvlJc w:val="left"/>
      <w:pPr>
        <w:ind w:left="400" w:hanging="400"/>
      </w:pPr>
      <w:rPr>
        <w:rFonts w:cs="Arial" w:hint="default"/>
        <w:u w:val="none"/>
      </w:rPr>
    </w:lvl>
    <w:lvl w:ilvl="1">
      <w:start w:val="2"/>
      <w:numFmt w:val="decimal"/>
      <w:lvlText w:val="%1.%2."/>
      <w:lvlJc w:val="left"/>
      <w:pPr>
        <w:ind w:left="1287" w:hanging="720"/>
      </w:pPr>
      <w:rPr>
        <w:rFonts w:cs="Arial" w:hint="default"/>
        <w:u w:val="none"/>
      </w:rPr>
    </w:lvl>
    <w:lvl w:ilvl="2">
      <w:start w:val="1"/>
      <w:numFmt w:val="decimal"/>
      <w:lvlText w:val="%1.%2.%3."/>
      <w:lvlJc w:val="left"/>
      <w:pPr>
        <w:ind w:left="1854" w:hanging="720"/>
      </w:pPr>
      <w:rPr>
        <w:rFonts w:cs="Arial" w:hint="default"/>
        <w:u w:val="none"/>
      </w:rPr>
    </w:lvl>
    <w:lvl w:ilvl="3">
      <w:start w:val="1"/>
      <w:numFmt w:val="decimal"/>
      <w:lvlText w:val="%1.%2.%3.%4."/>
      <w:lvlJc w:val="left"/>
      <w:pPr>
        <w:ind w:left="2781" w:hanging="1080"/>
      </w:pPr>
      <w:rPr>
        <w:rFonts w:cs="Arial" w:hint="default"/>
        <w:u w:val="none"/>
      </w:rPr>
    </w:lvl>
    <w:lvl w:ilvl="4">
      <w:start w:val="1"/>
      <w:numFmt w:val="decimal"/>
      <w:lvlText w:val="%1.%2.%3.%4.%5."/>
      <w:lvlJc w:val="left"/>
      <w:pPr>
        <w:ind w:left="3348" w:hanging="1080"/>
      </w:pPr>
      <w:rPr>
        <w:rFonts w:cs="Arial" w:hint="default"/>
        <w:u w:val="none"/>
      </w:rPr>
    </w:lvl>
    <w:lvl w:ilvl="5">
      <w:start w:val="1"/>
      <w:numFmt w:val="decimal"/>
      <w:lvlText w:val="%1.%2.%3.%4.%5.%6."/>
      <w:lvlJc w:val="left"/>
      <w:pPr>
        <w:ind w:left="4275" w:hanging="1440"/>
      </w:pPr>
      <w:rPr>
        <w:rFonts w:cs="Arial" w:hint="default"/>
        <w:u w:val="none"/>
      </w:rPr>
    </w:lvl>
    <w:lvl w:ilvl="6">
      <w:start w:val="1"/>
      <w:numFmt w:val="decimal"/>
      <w:lvlText w:val="%1.%2.%3.%4.%5.%6.%7."/>
      <w:lvlJc w:val="left"/>
      <w:pPr>
        <w:ind w:left="4842" w:hanging="1440"/>
      </w:pPr>
      <w:rPr>
        <w:rFonts w:cs="Arial" w:hint="default"/>
        <w:u w:val="none"/>
      </w:rPr>
    </w:lvl>
    <w:lvl w:ilvl="7">
      <w:start w:val="1"/>
      <w:numFmt w:val="decimal"/>
      <w:lvlText w:val="%1.%2.%3.%4.%5.%6.%7.%8."/>
      <w:lvlJc w:val="left"/>
      <w:pPr>
        <w:ind w:left="5769" w:hanging="1800"/>
      </w:pPr>
      <w:rPr>
        <w:rFonts w:cs="Arial" w:hint="default"/>
        <w:u w:val="none"/>
      </w:rPr>
    </w:lvl>
    <w:lvl w:ilvl="8">
      <w:start w:val="1"/>
      <w:numFmt w:val="decimal"/>
      <w:lvlText w:val="%1.%2.%3.%4.%5.%6.%7.%8.%9."/>
      <w:lvlJc w:val="left"/>
      <w:pPr>
        <w:ind w:left="6336" w:hanging="1800"/>
      </w:pPr>
      <w:rPr>
        <w:rFonts w:cs="Arial" w:hint="default"/>
        <w:u w:val="none"/>
      </w:rPr>
    </w:lvl>
  </w:abstractNum>
  <w:abstractNum w:abstractNumId="33" w15:restartNumberingAfterBreak="0">
    <w:nsid w:val="33516F85"/>
    <w:multiLevelType w:val="multilevel"/>
    <w:tmpl w:val="1822161E"/>
    <w:styleLink w:val="WW8Num6"/>
    <w:lvl w:ilvl="0">
      <w:start w:val="1"/>
      <w:numFmt w:val="decimal"/>
      <w:lvlText w:val="%1."/>
      <w:lvlJc w:val="left"/>
      <w:pPr>
        <w:ind w:left="360" w:hanging="360"/>
      </w:pPr>
      <w:rPr>
        <w:rFonts w:ascii="Arial" w:eastAsia="Times New Roman" w:hAnsi="Arial" w:cs="Arial"/>
        <w:sz w:val="20"/>
        <w:szCs w:val="20"/>
        <w:lang w:val="es-E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355006FE"/>
    <w:multiLevelType w:val="multilevel"/>
    <w:tmpl w:val="F432AF9C"/>
    <w:lvl w:ilvl="0">
      <w:start w:val="1"/>
      <w:numFmt w:val="decimal"/>
      <w:pStyle w:val="HEADING1-Sutartis"/>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pStyle w:val="HEADING2-Sutartis"/>
      <w:lvlText w:val="%1.%2."/>
      <w:lvlJc w:val="left"/>
      <w:pPr>
        <w:tabs>
          <w:tab w:val="num" w:pos="851"/>
        </w:tabs>
        <w:ind w:left="1571" w:hanging="720"/>
      </w:pPr>
      <w:rPr>
        <w:rFonts w:cs="Times New Roman" w:hint="default"/>
        <w:b w:val="0"/>
        <w: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Restart w:val="0"/>
      <w:pStyle w:val="NumTextSUTpoHeading1"/>
      <w:lvlText w:val="S%1-%4."/>
      <w:lvlJc w:val="left"/>
      <w:pPr>
        <w:tabs>
          <w:tab w:val="num" w:pos="0"/>
        </w:tabs>
        <w:ind w:left="720" w:hanging="720"/>
      </w:pPr>
      <w:rPr>
        <w:rFonts w:cs="Times New Roman" w:hint="default"/>
      </w:rPr>
    </w:lvl>
    <w:lvl w:ilvl="4">
      <w:start w:val="1"/>
      <w:numFmt w:val="decimal"/>
      <w:lvlRestart w:val="0"/>
      <w:pStyle w:val="NumTextSUTpoHeading2"/>
      <w:lvlText w:val="S%1.%2-%5."/>
      <w:lvlJc w:val="left"/>
      <w:pPr>
        <w:tabs>
          <w:tab w:val="num" w:pos="0"/>
        </w:tabs>
        <w:ind w:left="737" w:hanging="737"/>
      </w:pPr>
      <w:rPr>
        <w:rFonts w:cs="Times New Roman" w:hint="default"/>
      </w:rPr>
    </w:lvl>
    <w:lvl w:ilvl="5">
      <w:start w:val="1"/>
      <w:numFmt w:val="decimal"/>
      <w:pStyle w:val="NumTextSUTpoNumText1"/>
      <w:lvlText w:val="S%1-%4.%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5" w15:restartNumberingAfterBreak="0">
    <w:nsid w:val="35787905"/>
    <w:multiLevelType w:val="multilevel"/>
    <w:tmpl w:val="0D76CD2E"/>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37" w15:restartNumberingAfterBreak="0">
    <w:nsid w:val="38B2484F"/>
    <w:multiLevelType w:val="hybridMultilevel"/>
    <w:tmpl w:val="E8F6B3CA"/>
    <w:lvl w:ilvl="0" w:tplc="B1905C8C">
      <w:start w:val="1"/>
      <w:numFmt w:val="decimal"/>
      <w:lvlText w:val="%1."/>
      <w:lvlJc w:val="left"/>
      <w:pPr>
        <w:tabs>
          <w:tab w:val="num" w:pos="720"/>
        </w:tabs>
        <w:ind w:left="720" w:hanging="360"/>
      </w:pPr>
      <w:rPr>
        <w:rFonts w:hint="default"/>
      </w:rPr>
    </w:lvl>
    <w:lvl w:ilvl="1" w:tplc="F40AE574">
      <w:start w:val="1"/>
      <w:numFmt w:val="decimal"/>
      <w:isLgl/>
      <w:lvlText w:val="%2.%2."/>
      <w:lvlJc w:val="left"/>
      <w:pPr>
        <w:tabs>
          <w:tab w:val="num" w:pos="720"/>
        </w:tabs>
        <w:ind w:left="720" w:hanging="360"/>
      </w:pPr>
      <w:rPr>
        <w:rFonts w:hint="default"/>
      </w:rPr>
    </w:lvl>
    <w:lvl w:ilvl="2" w:tplc="47E690B8">
      <w:numFmt w:val="none"/>
      <w:lvlText w:val=""/>
      <w:lvlJc w:val="left"/>
      <w:pPr>
        <w:tabs>
          <w:tab w:val="num" w:pos="360"/>
        </w:tabs>
      </w:pPr>
    </w:lvl>
    <w:lvl w:ilvl="3" w:tplc="64907282">
      <w:numFmt w:val="none"/>
      <w:lvlText w:val=""/>
      <w:lvlJc w:val="left"/>
      <w:pPr>
        <w:tabs>
          <w:tab w:val="num" w:pos="360"/>
        </w:tabs>
      </w:pPr>
    </w:lvl>
    <w:lvl w:ilvl="4" w:tplc="5010EA46">
      <w:numFmt w:val="none"/>
      <w:lvlText w:val=""/>
      <w:lvlJc w:val="left"/>
      <w:pPr>
        <w:tabs>
          <w:tab w:val="num" w:pos="360"/>
        </w:tabs>
      </w:pPr>
    </w:lvl>
    <w:lvl w:ilvl="5" w:tplc="1E5E8764">
      <w:numFmt w:val="none"/>
      <w:lvlText w:val=""/>
      <w:lvlJc w:val="left"/>
      <w:pPr>
        <w:tabs>
          <w:tab w:val="num" w:pos="360"/>
        </w:tabs>
      </w:pPr>
    </w:lvl>
    <w:lvl w:ilvl="6" w:tplc="85A694C4">
      <w:numFmt w:val="none"/>
      <w:lvlText w:val=""/>
      <w:lvlJc w:val="left"/>
      <w:pPr>
        <w:tabs>
          <w:tab w:val="num" w:pos="360"/>
        </w:tabs>
      </w:pPr>
    </w:lvl>
    <w:lvl w:ilvl="7" w:tplc="889E7EE0">
      <w:numFmt w:val="none"/>
      <w:lvlText w:val=""/>
      <w:lvlJc w:val="left"/>
      <w:pPr>
        <w:tabs>
          <w:tab w:val="num" w:pos="360"/>
        </w:tabs>
      </w:pPr>
    </w:lvl>
    <w:lvl w:ilvl="8" w:tplc="C384351A">
      <w:numFmt w:val="none"/>
      <w:lvlText w:val=""/>
      <w:lvlJc w:val="left"/>
      <w:pPr>
        <w:tabs>
          <w:tab w:val="num" w:pos="360"/>
        </w:tabs>
      </w:pPr>
    </w:lvl>
  </w:abstractNum>
  <w:abstractNum w:abstractNumId="38" w15:restartNumberingAfterBreak="0">
    <w:nsid w:val="396A481F"/>
    <w:multiLevelType w:val="hybridMultilevel"/>
    <w:tmpl w:val="302672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3B987E2B"/>
    <w:multiLevelType w:val="multilevel"/>
    <w:tmpl w:val="18B40DA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11327DF"/>
    <w:multiLevelType w:val="multilevel"/>
    <w:tmpl w:val="411327DF"/>
    <w:lvl w:ilvl="0">
      <w:start w:val="7"/>
      <w:numFmt w:val="decimal"/>
      <w:lvlText w:val="%1."/>
      <w:lvlJc w:val="left"/>
      <w:pPr>
        <w:ind w:left="600" w:hanging="60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41BC1433"/>
    <w:multiLevelType w:val="multilevel"/>
    <w:tmpl w:val="782C9DBE"/>
    <w:lvl w:ilvl="0">
      <w:start w:val="1"/>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ascii="Trebuchet MS" w:hAnsi="Trebuchet MS" w:cs="Times New Roman" w:hint="default"/>
        <w:sz w:val="22"/>
        <w:szCs w:val="22"/>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42" w15:restartNumberingAfterBreak="0">
    <w:nsid w:val="48011217"/>
    <w:multiLevelType w:val="hybridMultilevel"/>
    <w:tmpl w:val="EB3E554C"/>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43" w15:restartNumberingAfterBreak="0">
    <w:nsid w:val="48A22923"/>
    <w:multiLevelType w:val="multilevel"/>
    <w:tmpl w:val="0427001F"/>
    <w:styleLink w:val="Style5"/>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8FF2BF9"/>
    <w:multiLevelType w:val="hybridMultilevel"/>
    <w:tmpl w:val="39DAAD0A"/>
    <w:lvl w:ilvl="0" w:tplc="61603C0C">
      <w:start w:val="1"/>
      <w:numFmt w:val="decimal"/>
      <w:lvlText w:val="%1.1."/>
      <w:lvlJc w:val="left"/>
      <w:pPr>
        <w:ind w:left="820" w:hanging="360"/>
      </w:pPr>
      <w:rPr>
        <w:rFonts w:hint="default"/>
      </w:rPr>
    </w:lvl>
    <w:lvl w:ilvl="1" w:tplc="04270019">
      <w:start w:val="1"/>
      <w:numFmt w:val="lowerLetter"/>
      <w:lvlText w:val="%2."/>
      <w:lvlJc w:val="left"/>
      <w:pPr>
        <w:ind w:left="1540" w:hanging="360"/>
      </w:pPr>
    </w:lvl>
    <w:lvl w:ilvl="2" w:tplc="0427001B" w:tentative="1">
      <w:start w:val="1"/>
      <w:numFmt w:val="lowerRoman"/>
      <w:lvlText w:val="%3."/>
      <w:lvlJc w:val="right"/>
      <w:pPr>
        <w:ind w:left="2260" w:hanging="180"/>
      </w:pPr>
    </w:lvl>
    <w:lvl w:ilvl="3" w:tplc="0427000F" w:tentative="1">
      <w:start w:val="1"/>
      <w:numFmt w:val="decimal"/>
      <w:lvlText w:val="%4."/>
      <w:lvlJc w:val="left"/>
      <w:pPr>
        <w:ind w:left="2980" w:hanging="360"/>
      </w:pPr>
    </w:lvl>
    <w:lvl w:ilvl="4" w:tplc="04270019" w:tentative="1">
      <w:start w:val="1"/>
      <w:numFmt w:val="lowerLetter"/>
      <w:lvlText w:val="%5."/>
      <w:lvlJc w:val="left"/>
      <w:pPr>
        <w:ind w:left="3700" w:hanging="360"/>
      </w:pPr>
    </w:lvl>
    <w:lvl w:ilvl="5" w:tplc="0427001B" w:tentative="1">
      <w:start w:val="1"/>
      <w:numFmt w:val="lowerRoman"/>
      <w:lvlText w:val="%6."/>
      <w:lvlJc w:val="right"/>
      <w:pPr>
        <w:ind w:left="4420" w:hanging="180"/>
      </w:pPr>
    </w:lvl>
    <w:lvl w:ilvl="6" w:tplc="0427000F" w:tentative="1">
      <w:start w:val="1"/>
      <w:numFmt w:val="decimal"/>
      <w:lvlText w:val="%7."/>
      <w:lvlJc w:val="left"/>
      <w:pPr>
        <w:ind w:left="5140" w:hanging="360"/>
      </w:pPr>
    </w:lvl>
    <w:lvl w:ilvl="7" w:tplc="04270019" w:tentative="1">
      <w:start w:val="1"/>
      <w:numFmt w:val="lowerLetter"/>
      <w:lvlText w:val="%8."/>
      <w:lvlJc w:val="left"/>
      <w:pPr>
        <w:ind w:left="5860" w:hanging="360"/>
      </w:pPr>
    </w:lvl>
    <w:lvl w:ilvl="8" w:tplc="0427001B" w:tentative="1">
      <w:start w:val="1"/>
      <w:numFmt w:val="lowerRoman"/>
      <w:lvlText w:val="%9."/>
      <w:lvlJc w:val="right"/>
      <w:pPr>
        <w:ind w:left="6580" w:hanging="180"/>
      </w:pPr>
    </w:lvl>
  </w:abstractNum>
  <w:abstractNum w:abstractNumId="45" w15:restartNumberingAfterBreak="0">
    <w:nsid w:val="4BD747FB"/>
    <w:multiLevelType w:val="multilevel"/>
    <w:tmpl w:val="83167EDA"/>
    <w:lvl w:ilvl="0">
      <w:start w:val="1"/>
      <w:numFmt w:val="decimal"/>
      <w:lvlText w:val="%1."/>
      <w:lvlJc w:val="left"/>
      <w:pPr>
        <w:ind w:left="720" w:hanging="360"/>
      </w:pPr>
      <w:rPr>
        <w:rFonts w:hint="default"/>
        <w:b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6" w15:restartNumberingAfterBreak="0">
    <w:nsid w:val="4C24349F"/>
    <w:multiLevelType w:val="multilevel"/>
    <w:tmpl w:val="7324915A"/>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CFA49DF"/>
    <w:multiLevelType w:val="hybridMultilevel"/>
    <w:tmpl w:val="498857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4F000B01"/>
    <w:multiLevelType w:val="multilevel"/>
    <w:tmpl w:val="B4B077DE"/>
    <w:lvl w:ilvl="0">
      <w:start w:val="1"/>
      <w:numFmt w:val="decimal"/>
      <w:lvlText w:val="%1."/>
      <w:lvlJc w:val="left"/>
      <w:pPr>
        <w:ind w:left="420" w:hanging="420"/>
      </w:pPr>
      <w:rPr>
        <w:rFonts w:hint="default"/>
      </w:rPr>
    </w:lvl>
    <w:lvl w:ilvl="1">
      <w:start w:val="2"/>
      <w:numFmt w:val="decimal"/>
      <w:lvlText w:val="%1.%2."/>
      <w:lvlJc w:val="left"/>
      <w:pPr>
        <w:ind w:left="1900" w:hanging="720"/>
      </w:pPr>
      <w:rPr>
        <w:rFonts w:hint="default"/>
      </w:rPr>
    </w:lvl>
    <w:lvl w:ilvl="2">
      <w:start w:val="1"/>
      <w:numFmt w:val="decimal"/>
      <w:lvlText w:val="%1.%2.%3."/>
      <w:lvlJc w:val="left"/>
      <w:pPr>
        <w:ind w:left="3080" w:hanging="720"/>
      </w:pPr>
      <w:rPr>
        <w:rFonts w:hint="default"/>
      </w:rPr>
    </w:lvl>
    <w:lvl w:ilvl="3">
      <w:start w:val="1"/>
      <w:numFmt w:val="decimal"/>
      <w:lvlText w:val="%1.%2.%3.%4."/>
      <w:lvlJc w:val="left"/>
      <w:pPr>
        <w:ind w:left="4620" w:hanging="1080"/>
      </w:pPr>
      <w:rPr>
        <w:rFonts w:hint="default"/>
      </w:rPr>
    </w:lvl>
    <w:lvl w:ilvl="4">
      <w:start w:val="1"/>
      <w:numFmt w:val="decimal"/>
      <w:lvlText w:val="%1.%2.%3.%4.%5."/>
      <w:lvlJc w:val="left"/>
      <w:pPr>
        <w:ind w:left="5800" w:hanging="1080"/>
      </w:pPr>
      <w:rPr>
        <w:rFonts w:hint="default"/>
      </w:rPr>
    </w:lvl>
    <w:lvl w:ilvl="5">
      <w:start w:val="1"/>
      <w:numFmt w:val="decimal"/>
      <w:lvlText w:val="%1.%2.%3.%4.%5.%6."/>
      <w:lvlJc w:val="left"/>
      <w:pPr>
        <w:ind w:left="7340" w:hanging="1440"/>
      </w:pPr>
      <w:rPr>
        <w:rFonts w:hint="default"/>
      </w:rPr>
    </w:lvl>
    <w:lvl w:ilvl="6">
      <w:start w:val="1"/>
      <w:numFmt w:val="decimal"/>
      <w:lvlText w:val="%1.%2.%3.%4.%5.%6.%7."/>
      <w:lvlJc w:val="left"/>
      <w:pPr>
        <w:ind w:left="8520" w:hanging="1440"/>
      </w:pPr>
      <w:rPr>
        <w:rFonts w:hint="default"/>
      </w:rPr>
    </w:lvl>
    <w:lvl w:ilvl="7">
      <w:start w:val="1"/>
      <w:numFmt w:val="decimal"/>
      <w:lvlText w:val="%1.%2.%3.%4.%5.%6.%7.%8."/>
      <w:lvlJc w:val="left"/>
      <w:pPr>
        <w:ind w:left="10060" w:hanging="1800"/>
      </w:pPr>
      <w:rPr>
        <w:rFonts w:hint="default"/>
      </w:rPr>
    </w:lvl>
    <w:lvl w:ilvl="8">
      <w:start w:val="1"/>
      <w:numFmt w:val="decimal"/>
      <w:lvlText w:val="%1.%2.%3.%4.%5.%6.%7.%8.%9."/>
      <w:lvlJc w:val="left"/>
      <w:pPr>
        <w:ind w:left="11240" w:hanging="1800"/>
      </w:pPr>
      <w:rPr>
        <w:rFonts w:hint="default"/>
      </w:rPr>
    </w:lvl>
  </w:abstractNum>
  <w:abstractNum w:abstractNumId="49" w15:restartNumberingAfterBreak="0">
    <w:nsid w:val="4FDF76E5"/>
    <w:multiLevelType w:val="multilevel"/>
    <w:tmpl w:val="8C40F9AC"/>
    <w:lvl w:ilvl="0">
      <w:start w:val="4"/>
      <w:numFmt w:val="decimal"/>
      <w:lvlText w:val="%1."/>
      <w:lvlJc w:val="left"/>
      <w:pPr>
        <w:ind w:left="400" w:hanging="40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1087582"/>
    <w:multiLevelType w:val="multilevel"/>
    <w:tmpl w:val="72C8FDC2"/>
    <w:lvl w:ilvl="0">
      <w:start w:val="6"/>
      <w:numFmt w:val="decimal"/>
      <w:lvlText w:val="%1"/>
      <w:lvlJc w:val="left"/>
      <w:pPr>
        <w:ind w:left="720" w:hanging="360"/>
      </w:pPr>
      <w:rPr>
        <w:rFonts w:hint="default"/>
        <w:color w:val="auto"/>
      </w:rPr>
    </w:lvl>
    <w:lvl w:ilvl="1">
      <w:start w:val="1"/>
      <w:numFmt w:val="decimal"/>
      <w:isLgl/>
      <w:lvlText w:val="%1.%2."/>
      <w:lvlJc w:val="left"/>
      <w:pPr>
        <w:ind w:left="1080" w:hanging="720"/>
      </w:pPr>
      <w:rPr>
        <w:rFonts w:eastAsia="Arial Narrow" w:cs="Times New Roman" w:hint="default"/>
        <w:color w:val="000000"/>
      </w:rPr>
    </w:lvl>
    <w:lvl w:ilvl="2">
      <w:start w:val="1"/>
      <w:numFmt w:val="decimal"/>
      <w:isLgl/>
      <w:lvlText w:val="%1.%2.%3."/>
      <w:lvlJc w:val="left"/>
      <w:pPr>
        <w:ind w:left="1080" w:hanging="720"/>
      </w:pPr>
      <w:rPr>
        <w:rFonts w:eastAsia="Arial Narrow" w:cs="Times New Roman" w:hint="default"/>
        <w:color w:val="000000"/>
      </w:rPr>
    </w:lvl>
    <w:lvl w:ilvl="3">
      <w:start w:val="1"/>
      <w:numFmt w:val="decimal"/>
      <w:isLgl/>
      <w:lvlText w:val="%1.%2.%3.%4."/>
      <w:lvlJc w:val="left"/>
      <w:pPr>
        <w:ind w:left="1440" w:hanging="1080"/>
      </w:pPr>
      <w:rPr>
        <w:rFonts w:eastAsia="Arial Narrow" w:cs="Times New Roman" w:hint="default"/>
        <w:color w:val="000000"/>
      </w:rPr>
    </w:lvl>
    <w:lvl w:ilvl="4">
      <w:start w:val="1"/>
      <w:numFmt w:val="decimal"/>
      <w:isLgl/>
      <w:lvlText w:val="%1.%2.%3.%4.%5."/>
      <w:lvlJc w:val="left"/>
      <w:pPr>
        <w:ind w:left="1440" w:hanging="1080"/>
      </w:pPr>
      <w:rPr>
        <w:rFonts w:eastAsia="Arial Narrow" w:cs="Times New Roman" w:hint="default"/>
        <w:color w:val="000000"/>
      </w:rPr>
    </w:lvl>
    <w:lvl w:ilvl="5">
      <w:start w:val="1"/>
      <w:numFmt w:val="decimal"/>
      <w:isLgl/>
      <w:lvlText w:val="%1.%2.%3.%4.%5.%6."/>
      <w:lvlJc w:val="left"/>
      <w:pPr>
        <w:ind w:left="1800" w:hanging="1440"/>
      </w:pPr>
      <w:rPr>
        <w:rFonts w:eastAsia="Arial Narrow" w:cs="Times New Roman" w:hint="default"/>
        <w:color w:val="000000"/>
      </w:rPr>
    </w:lvl>
    <w:lvl w:ilvl="6">
      <w:start w:val="1"/>
      <w:numFmt w:val="decimal"/>
      <w:isLgl/>
      <w:lvlText w:val="%1.%2.%3.%4.%5.%6.%7."/>
      <w:lvlJc w:val="left"/>
      <w:pPr>
        <w:ind w:left="1800" w:hanging="1440"/>
      </w:pPr>
      <w:rPr>
        <w:rFonts w:eastAsia="Arial Narrow" w:cs="Times New Roman" w:hint="default"/>
        <w:color w:val="000000"/>
      </w:rPr>
    </w:lvl>
    <w:lvl w:ilvl="7">
      <w:start w:val="1"/>
      <w:numFmt w:val="decimal"/>
      <w:isLgl/>
      <w:lvlText w:val="%1.%2.%3.%4.%5.%6.%7.%8."/>
      <w:lvlJc w:val="left"/>
      <w:pPr>
        <w:ind w:left="2160" w:hanging="1800"/>
      </w:pPr>
      <w:rPr>
        <w:rFonts w:eastAsia="Arial Narrow" w:cs="Times New Roman" w:hint="default"/>
        <w:color w:val="000000"/>
      </w:rPr>
    </w:lvl>
    <w:lvl w:ilvl="8">
      <w:start w:val="1"/>
      <w:numFmt w:val="decimal"/>
      <w:isLgl/>
      <w:lvlText w:val="%1.%2.%3.%4.%5.%6.%7.%8.%9."/>
      <w:lvlJc w:val="left"/>
      <w:pPr>
        <w:ind w:left="2160" w:hanging="1800"/>
      </w:pPr>
      <w:rPr>
        <w:rFonts w:eastAsia="Arial Narrow" w:cs="Times New Roman" w:hint="default"/>
        <w:color w:val="000000"/>
      </w:rPr>
    </w:lvl>
  </w:abstractNum>
  <w:abstractNum w:abstractNumId="51" w15:restartNumberingAfterBreak="0">
    <w:nsid w:val="5B632DB2"/>
    <w:multiLevelType w:val="multilevel"/>
    <w:tmpl w:val="744AD50E"/>
    <w:lvl w:ilvl="0">
      <w:start w:val="3"/>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F2567B1"/>
    <w:multiLevelType w:val="hybridMultilevel"/>
    <w:tmpl w:val="945E6C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5FEE0899"/>
    <w:multiLevelType w:val="multilevel"/>
    <w:tmpl w:val="0576D7BC"/>
    <w:lvl w:ilvl="0">
      <w:start w:val="1"/>
      <w:numFmt w:val="decimal"/>
      <w:lvlText w:val="%1."/>
      <w:lvlJc w:val="left"/>
      <w:pPr>
        <w:ind w:left="927" w:hanging="360"/>
      </w:pPr>
      <w:rPr>
        <w:rFonts w:cstheme="minorHAnsi" w:hint="default"/>
        <w:b w:val="0"/>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54" w15:restartNumberingAfterBreak="0">
    <w:nsid w:val="606D096B"/>
    <w:multiLevelType w:val="multilevel"/>
    <w:tmpl w:val="18C20A60"/>
    <w:styleLink w:val="LFO1"/>
    <w:lvl w:ilvl="0">
      <w:start w:val="5"/>
      <w:numFmt w:val="upperRoman"/>
      <w:lvlText w:val="%1."/>
      <w:lvlJc w:val="left"/>
      <w:pPr>
        <w:ind w:left="3180" w:hanging="720"/>
      </w:pPr>
      <w:rPr>
        <w:rFonts w:cs="Times New Roman"/>
      </w:rPr>
    </w:lvl>
    <w:lvl w:ilvl="1">
      <w:start w:val="2"/>
      <w:numFmt w:val="decimal"/>
      <w:lvlText w:val="%1.%2."/>
      <w:lvlJc w:val="left"/>
      <w:pPr>
        <w:ind w:left="928" w:hanging="360"/>
      </w:pPr>
      <w:rPr>
        <w:rFonts w:cs="Times New Roman"/>
        <w:b w:val="0"/>
        <w:bCs w:val="0"/>
        <w:color w:val="auto"/>
      </w:rPr>
    </w:lvl>
    <w:lvl w:ilvl="2">
      <w:start w:val="1"/>
      <w:numFmt w:val="decimal"/>
      <w:lvlText w:val="%1.%2.%3."/>
      <w:lvlJc w:val="left"/>
      <w:pPr>
        <w:ind w:left="3180" w:hanging="720"/>
      </w:pPr>
      <w:rPr>
        <w:rFonts w:cs="Times New Roman"/>
      </w:rPr>
    </w:lvl>
    <w:lvl w:ilvl="3">
      <w:start w:val="1"/>
      <w:numFmt w:val="decimal"/>
      <w:lvlText w:val="%1.%2.%3.%4."/>
      <w:lvlJc w:val="left"/>
      <w:pPr>
        <w:ind w:left="3180" w:hanging="720"/>
      </w:pPr>
      <w:rPr>
        <w:rFonts w:cs="Times New Roman"/>
      </w:rPr>
    </w:lvl>
    <w:lvl w:ilvl="4">
      <w:start w:val="1"/>
      <w:numFmt w:val="decimal"/>
      <w:lvlText w:val="%1.%2.%3.%4.%5."/>
      <w:lvlJc w:val="left"/>
      <w:pPr>
        <w:ind w:left="3540" w:hanging="1080"/>
      </w:pPr>
      <w:rPr>
        <w:rFonts w:cs="Times New Roman"/>
      </w:rPr>
    </w:lvl>
    <w:lvl w:ilvl="5">
      <w:start w:val="1"/>
      <w:numFmt w:val="decimal"/>
      <w:lvlText w:val="%1.%2.%3.%4.%5.%6."/>
      <w:lvlJc w:val="left"/>
      <w:pPr>
        <w:ind w:left="3540" w:hanging="1080"/>
      </w:pPr>
      <w:rPr>
        <w:rFonts w:cs="Times New Roman"/>
      </w:rPr>
    </w:lvl>
    <w:lvl w:ilvl="6">
      <w:start w:val="1"/>
      <w:numFmt w:val="decimal"/>
      <w:lvlText w:val="%1.%2.%3.%4.%5.%6.%7."/>
      <w:lvlJc w:val="left"/>
      <w:pPr>
        <w:ind w:left="3900" w:hanging="1440"/>
      </w:pPr>
      <w:rPr>
        <w:rFonts w:cs="Times New Roman"/>
      </w:rPr>
    </w:lvl>
    <w:lvl w:ilvl="7">
      <w:start w:val="1"/>
      <w:numFmt w:val="decimal"/>
      <w:lvlText w:val="%1.%2.%3.%4.%5.%6.%7.%8."/>
      <w:lvlJc w:val="left"/>
      <w:pPr>
        <w:ind w:left="3900" w:hanging="1440"/>
      </w:pPr>
      <w:rPr>
        <w:rFonts w:cs="Times New Roman"/>
      </w:rPr>
    </w:lvl>
    <w:lvl w:ilvl="8">
      <w:start w:val="1"/>
      <w:numFmt w:val="decimal"/>
      <w:lvlText w:val="%1.%2.%3.%4.%5.%6.%7.%8.%9."/>
      <w:lvlJc w:val="left"/>
      <w:pPr>
        <w:ind w:left="4260" w:hanging="1800"/>
      </w:pPr>
      <w:rPr>
        <w:rFonts w:cs="Times New Roman"/>
      </w:rPr>
    </w:lvl>
  </w:abstractNum>
  <w:abstractNum w:abstractNumId="55" w15:restartNumberingAfterBreak="0">
    <w:nsid w:val="60FB40AC"/>
    <w:multiLevelType w:val="multilevel"/>
    <w:tmpl w:val="F948CAEE"/>
    <w:styleLink w:val="LFO12"/>
    <w:lvl w:ilvl="0">
      <w:start w:val="2"/>
      <w:numFmt w:val="decimal"/>
      <w:lvlText w:val="%1."/>
      <w:lvlJc w:val="left"/>
      <w:pPr>
        <w:ind w:left="630" w:hanging="630"/>
      </w:pPr>
    </w:lvl>
    <w:lvl w:ilvl="1">
      <w:start w:val="1"/>
      <w:numFmt w:val="decimal"/>
      <w:lvlText w:val="%1.%2."/>
      <w:lvlJc w:val="left"/>
      <w:pPr>
        <w:ind w:left="1003" w:hanging="720"/>
      </w:pPr>
    </w:lvl>
    <w:lvl w:ilvl="2">
      <w:start w:val="3"/>
      <w:numFmt w:val="decimal"/>
      <w:lvlText w:val="%1.%2.%3."/>
      <w:lvlJc w:val="left"/>
      <w:pPr>
        <w:ind w:left="1286" w:hanging="720"/>
      </w:pPr>
    </w:lvl>
    <w:lvl w:ilvl="3">
      <w:start w:val="1"/>
      <w:numFmt w:val="decimal"/>
      <w:lvlText w:val="%1.%2.%3.%4."/>
      <w:lvlJc w:val="left"/>
      <w:pPr>
        <w:ind w:left="1929" w:hanging="108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138" w:hanging="1440"/>
      </w:pPr>
    </w:lvl>
    <w:lvl w:ilvl="7">
      <w:start w:val="1"/>
      <w:numFmt w:val="decimal"/>
      <w:lvlText w:val="%1.%2.%3.%4.%5.%6.%7.%8."/>
      <w:lvlJc w:val="left"/>
      <w:pPr>
        <w:ind w:left="3781" w:hanging="1800"/>
      </w:pPr>
    </w:lvl>
    <w:lvl w:ilvl="8">
      <w:start w:val="1"/>
      <w:numFmt w:val="decimal"/>
      <w:lvlText w:val="%1.%2.%3.%4.%5.%6.%7.%8.%9."/>
      <w:lvlJc w:val="left"/>
      <w:pPr>
        <w:ind w:left="4064" w:hanging="1800"/>
      </w:pPr>
    </w:lvl>
  </w:abstractNum>
  <w:abstractNum w:abstractNumId="5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3284862"/>
    <w:multiLevelType w:val="multilevel"/>
    <w:tmpl w:val="0427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59" w15:restartNumberingAfterBreak="0">
    <w:nsid w:val="66B33FD3"/>
    <w:multiLevelType w:val="multilevel"/>
    <w:tmpl w:val="BF800B2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61" w15:restartNumberingAfterBreak="0">
    <w:nsid w:val="66F62754"/>
    <w:multiLevelType w:val="hybridMultilevel"/>
    <w:tmpl w:val="95848448"/>
    <w:lvl w:ilvl="0" w:tplc="43EE6588">
      <w:start w:val="1"/>
      <w:numFmt w:val="decimal"/>
      <w:lvlText w:val="%1."/>
      <w:lvlJc w:val="left"/>
      <w:pPr>
        <w:ind w:left="1287" w:hanging="360"/>
      </w:pPr>
      <w:rPr>
        <w:color w:val="auto"/>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B085ED8"/>
    <w:multiLevelType w:val="hybridMultilevel"/>
    <w:tmpl w:val="54140F46"/>
    <w:styleLink w:val="WW8Num311"/>
    <w:lvl w:ilvl="0" w:tplc="003094D0">
      <w:start w:val="3"/>
      <w:numFmt w:val="decimal"/>
      <w:lvlText w:val="%1)"/>
      <w:lvlJc w:val="left"/>
      <w:pPr>
        <w:ind w:left="900" w:hanging="360"/>
      </w:pPr>
    </w:lvl>
    <w:lvl w:ilvl="1" w:tplc="858A86CC">
      <w:start w:val="1"/>
      <w:numFmt w:val="lowerLetter"/>
      <w:lvlText w:val="%2."/>
      <w:lvlJc w:val="left"/>
      <w:pPr>
        <w:ind w:left="1620" w:hanging="360"/>
      </w:pPr>
    </w:lvl>
    <w:lvl w:ilvl="2" w:tplc="B2F29F2C">
      <w:start w:val="1"/>
      <w:numFmt w:val="lowerRoman"/>
      <w:lvlText w:val="%3."/>
      <w:lvlJc w:val="right"/>
      <w:pPr>
        <w:ind w:left="2340" w:hanging="180"/>
      </w:pPr>
    </w:lvl>
    <w:lvl w:ilvl="3" w:tplc="F718E804">
      <w:start w:val="1"/>
      <w:numFmt w:val="decimal"/>
      <w:lvlText w:val="%4."/>
      <w:lvlJc w:val="left"/>
      <w:pPr>
        <w:ind w:left="3060" w:hanging="360"/>
      </w:pPr>
    </w:lvl>
    <w:lvl w:ilvl="4" w:tplc="7B201448">
      <w:start w:val="1"/>
      <w:numFmt w:val="lowerLetter"/>
      <w:lvlText w:val="%5."/>
      <w:lvlJc w:val="left"/>
      <w:pPr>
        <w:ind w:left="3780" w:hanging="360"/>
      </w:pPr>
    </w:lvl>
    <w:lvl w:ilvl="5" w:tplc="5C4A02EE">
      <w:start w:val="1"/>
      <w:numFmt w:val="lowerRoman"/>
      <w:lvlText w:val="%6."/>
      <w:lvlJc w:val="right"/>
      <w:pPr>
        <w:ind w:left="4500" w:hanging="180"/>
      </w:pPr>
    </w:lvl>
    <w:lvl w:ilvl="6" w:tplc="CD688BB8">
      <w:start w:val="1"/>
      <w:numFmt w:val="decimal"/>
      <w:lvlText w:val="%7."/>
      <w:lvlJc w:val="left"/>
      <w:pPr>
        <w:ind w:left="5220" w:hanging="360"/>
      </w:pPr>
    </w:lvl>
    <w:lvl w:ilvl="7" w:tplc="8A708576">
      <w:start w:val="1"/>
      <w:numFmt w:val="lowerLetter"/>
      <w:lvlText w:val="%8."/>
      <w:lvlJc w:val="left"/>
      <w:pPr>
        <w:ind w:left="5940" w:hanging="360"/>
      </w:pPr>
    </w:lvl>
    <w:lvl w:ilvl="8" w:tplc="67FCBFB4">
      <w:start w:val="1"/>
      <w:numFmt w:val="lowerRoman"/>
      <w:lvlText w:val="%9."/>
      <w:lvlJc w:val="right"/>
      <w:pPr>
        <w:ind w:left="6660" w:hanging="180"/>
      </w:pPr>
    </w:lvl>
  </w:abstractNum>
  <w:abstractNum w:abstractNumId="65" w15:restartNumberingAfterBreak="0">
    <w:nsid w:val="6BFF683B"/>
    <w:multiLevelType w:val="multilevel"/>
    <w:tmpl w:val="DF185BC8"/>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6DC326FF"/>
    <w:multiLevelType w:val="multilevel"/>
    <w:tmpl w:val="61ECEFF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710E6881"/>
    <w:multiLevelType w:val="multilevel"/>
    <w:tmpl w:val="73FAD0C2"/>
    <w:styleLink w:val="LFO221"/>
    <w:lvl w:ilvl="0">
      <w:start w:val="3"/>
      <w:numFmt w:val="decimal"/>
      <w:lvlText w:val="%1."/>
      <w:lvlJc w:val="left"/>
      <w:pPr>
        <w:ind w:left="630" w:hanging="630"/>
      </w:pPr>
    </w:lvl>
    <w:lvl w:ilvl="1">
      <w:start w:val="1"/>
      <w:numFmt w:val="decimal"/>
      <w:lvlText w:val="%1.%2."/>
      <w:lvlJc w:val="left"/>
      <w:pPr>
        <w:ind w:left="1004"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7A183221"/>
    <w:multiLevelType w:val="multilevel"/>
    <w:tmpl w:val="B0682DD2"/>
    <w:lvl w:ilvl="0">
      <w:start w:val="1"/>
      <w:numFmt w:val="decimal"/>
      <w:lvlText w:val="%1."/>
      <w:lvlJc w:val="left"/>
      <w:pPr>
        <w:ind w:left="1080" w:hanging="720"/>
      </w:pPr>
      <w:rPr>
        <w:rFonts w:ascii="Trebuchet MS" w:hAnsi="Trebuchet MS" w:hint="default"/>
        <w:b/>
        <w:i w:val="0"/>
        <w:sz w:val="22"/>
        <w:szCs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0" w15:restartNumberingAfterBreak="0">
    <w:nsid w:val="7B537C31"/>
    <w:multiLevelType w:val="multilevel"/>
    <w:tmpl w:val="540CA79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2" w15:restartNumberingAfterBreak="0">
    <w:nsid w:val="7F5A021F"/>
    <w:multiLevelType w:val="multilevel"/>
    <w:tmpl w:val="7F5A021F"/>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1"/>
  </w:num>
  <w:num w:numId="2">
    <w:abstractNumId w:val="18"/>
  </w:num>
  <w:num w:numId="3">
    <w:abstractNumId w:val="26"/>
  </w:num>
  <w:num w:numId="4">
    <w:abstractNumId w:val="52"/>
  </w:num>
  <w:num w:numId="5">
    <w:abstractNumId w:val="62"/>
  </w:num>
  <w:num w:numId="6">
    <w:abstractNumId w:val="46"/>
  </w:num>
  <w:num w:numId="7">
    <w:abstractNumId w:val="71"/>
  </w:num>
  <w:num w:numId="8">
    <w:abstractNumId w:val="39"/>
  </w:num>
  <w:num w:numId="9">
    <w:abstractNumId w:val="69"/>
  </w:num>
  <w:num w:numId="10">
    <w:abstractNumId w:val="7"/>
  </w:num>
  <w:num w:numId="11">
    <w:abstractNumId w:val="68"/>
  </w:num>
  <w:num w:numId="12">
    <w:abstractNumId w:val="19"/>
  </w:num>
  <w:num w:numId="13">
    <w:abstractNumId w:val="9"/>
  </w:num>
  <w:num w:numId="14">
    <w:abstractNumId w:val="20"/>
  </w:num>
  <w:num w:numId="15">
    <w:abstractNumId w:val="16"/>
  </w:num>
  <w:num w:numId="16">
    <w:abstractNumId w:val="30"/>
  </w:num>
  <w:num w:numId="17">
    <w:abstractNumId w:val="57"/>
  </w:num>
  <w:num w:numId="18">
    <w:abstractNumId w:val="21"/>
  </w:num>
  <w:num w:numId="19">
    <w:abstractNumId w:val="43"/>
  </w:num>
  <w:num w:numId="20">
    <w:abstractNumId w:val="55"/>
  </w:num>
  <w:num w:numId="21">
    <w:abstractNumId w:val="58"/>
  </w:num>
  <w:num w:numId="22">
    <w:abstractNumId w:val="34"/>
  </w:num>
  <w:num w:numId="23">
    <w:abstractNumId w:val="54"/>
  </w:num>
  <w:num w:numId="24">
    <w:abstractNumId w:val="25"/>
  </w:num>
  <w:num w:numId="25">
    <w:abstractNumId w:val="33"/>
  </w:num>
  <w:num w:numId="26">
    <w:abstractNumId w:val="70"/>
  </w:num>
  <w:num w:numId="27">
    <w:abstractNumId w:val="66"/>
  </w:num>
  <w:num w:numId="28">
    <w:abstractNumId w:val="65"/>
  </w:num>
  <w:num w:numId="29">
    <w:abstractNumId w:val="35"/>
  </w:num>
  <w:num w:numId="30">
    <w:abstractNumId w:val="8"/>
  </w:num>
  <w:num w:numId="31">
    <w:abstractNumId w:val="22"/>
  </w:num>
  <w:num w:numId="32">
    <w:abstractNumId w:val="0"/>
  </w:num>
  <w:num w:numId="33">
    <w:abstractNumId w:val="1"/>
  </w:num>
  <w:num w:numId="34">
    <w:abstractNumId w:val="2"/>
  </w:num>
  <w:num w:numId="35">
    <w:abstractNumId w:val="3"/>
  </w:num>
  <w:num w:numId="36">
    <w:abstractNumId w:val="4"/>
  </w:num>
  <w:num w:numId="37">
    <w:abstractNumId w:val="28"/>
  </w:num>
  <w:num w:numId="38">
    <w:abstractNumId w:val="64"/>
  </w:num>
  <w:num w:numId="39">
    <w:abstractNumId w:val="67"/>
  </w:num>
  <w:num w:numId="40">
    <w:abstractNumId w:val="53"/>
  </w:num>
  <w:num w:numId="41">
    <w:abstractNumId w:val="56"/>
  </w:num>
  <w:num w:numId="42">
    <w:abstractNumId w:val="63"/>
  </w:num>
  <w:num w:numId="43">
    <w:abstractNumId w:val="11"/>
  </w:num>
  <w:num w:numId="44">
    <w:abstractNumId w:val="23"/>
  </w:num>
  <w:num w:numId="45">
    <w:abstractNumId w:val="37"/>
  </w:num>
  <w:num w:numId="46">
    <w:abstractNumId w:val="41"/>
  </w:num>
  <w:num w:numId="47">
    <w:abstractNumId w:val="12"/>
  </w:num>
  <w:num w:numId="48">
    <w:abstractNumId w:val="27"/>
  </w:num>
  <w:num w:numId="49">
    <w:abstractNumId w:val="40"/>
  </w:num>
  <w:num w:numId="50">
    <w:abstractNumId w:val="6"/>
  </w:num>
  <w:num w:numId="51">
    <w:abstractNumId w:val="72"/>
  </w:num>
  <w:num w:numId="52">
    <w:abstractNumId w:val="32"/>
  </w:num>
  <w:num w:numId="53">
    <w:abstractNumId w:val="49"/>
  </w:num>
  <w:num w:numId="54">
    <w:abstractNumId w:val="17"/>
  </w:num>
  <w:num w:numId="55">
    <w:abstractNumId w:val="45"/>
  </w:num>
  <w:num w:numId="56">
    <w:abstractNumId w:val="60"/>
  </w:num>
  <w:num w:numId="57">
    <w:abstractNumId w:val="36"/>
  </w:num>
  <w:num w:numId="58">
    <w:abstractNumId w:val="59"/>
  </w:num>
  <w:num w:numId="59">
    <w:abstractNumId w:val="44"/>
  </w:num>
  <w:num w:numId="60">
    <w:abstractNumId w:val="48"/>
  </w:num>
  <w:num w:numId="61">
    <w:abstractNumId w:val="51"/>
  </w:num>
  <w:num w:numId="62">
    <w:abstractNumId w:val="13"/>
  </w:num>
  <w:num w:numId="63">
    <w:abstractNumId w:val="50"/>
  </w:num>
  <w:num w:numId="64">
    <w:abstractNumId w:val="61"/>
  </w:num>
  <w:num w:numId="65">
    <w:abstractNumId w:val="29"/>
  </w:num>
  <w:num w:numId="66">
    <w:abstractNumId w:val="24"/>
  </w:num>
  <w:num w:numId="67">
    <w:abstractNumId w:val="10"/>
  </w:num>
  <w:num w:numId="68">
    <w:abstractNumId w:val="42"/>
  </w:num>
  <w:num w:numId="69">
    <w:abstractNumId w:val="15"/>
  </w:num>
  <w:num w:numId="70">
    <w:abstractNumId w:val="14"/>
  </w:num>
  <w:num w:numId="71">
    <w:abstractNumId w:val="47"/>
  </w:num>
  <w:num w:numId="72">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1296"/>
  <w:hyphenationZone w:val="396"/>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F53"/>
    <w:rsid w:val="00001073"/>
    <w:rsid w:val="00001ACB"/>
    <w:rsid w:val="00001CCF"/>
    <w:rsid w:val="00003568"/>
    <w:rsid w:val="00003A3F"/>
    <w:rsid w:val="000043A0"/>
    <w:rsid w:val="00004A08"/>
    <w:rsid w:val="00006991"/>
    <w:rsid w:val="00006C98"/>
    <w:rsid w:val="000074A0"/>
    <w:rsid w:val="00007D23"/>
    <w:rsid w:val="00007EC9"/>
    <w:rsid w:val="0001089B"/>
    <w:rsid w:val="000108E6"/>
    <w:rsid w:val="00010B64"/>
    <w:rsid w:val="00010EAD"/>
    <w:rsid w:val="00011A8D"/>
    <w:rsid w:val="00011B40"/>
    <w:rsid w:val="00012BE7"/>
    <w:rsid w:val="00012DBB"/>
    <w:rsid w:val="000133D9"/>
    <w:rsid w:val="00013EF1"/>
    <w:rsid w:val="00013FF6"/>
    <w:rsid w:val="00014A61"/>
    <w:rsid w:val="00014DE0"/>
    <w:rsid w:val="0001618D"/>
    <w:rsid w:val="00020FD4"/>
    <w:rsid w:val="00021A03"/>
    <w:rsid w:val="00021ECC"/>
    <w:rsid w:val="00021EFA"/>
    <w:rsid w:val="000244A2"/>
    <w:rsid w:val="00026246"/>
    <w:rsid w:val="00026673"/>
    <w:rsid w:val="00026690"/>
    <w:rsid w:val="00026D16"/>
    <w:rsid w:val="00030C02"/>
    <w:rsid w:val="00030F90"/>
    <w:rsid w:val="000315EB"/>
    <w:rsid w:val="00031A62"/>
    <w:rsid w:val="000321E6"/>
    <w:rsid w:val="00032D19"/>
    <w:rsid w:val="00034A4A"/>
    <w:rsid w:val="00035221"/>
    <w:rsid w:val="0003587B"/>
    <w:rsid w:val="000372F4"/>
    <w:rsid w:val="00037649"/>
    <w:rsid w:val="00040233"/>
    <w:rsid w:val="00040C0F"/>
    <w:rsid w:val="00041D4A"/>
    <w:rsid w:val="00042D50"/>
    <w:rsid w:val="000431AC"/>
    <w:rsid w:val="0004377E"/>
    <w:rsid w:val="00043C51"/>
    <w:rsid w:val="00044728"/>
    <w:rsid w:val="00044B63"/>
    <w:rsid w:val="000455B9"/>
    <w:rsid w:val="00045922"/>
    <w:rsid w:val="000464E8"/>
    <w:rsid w:val="000466D2"/>
    <w:rsid w:val="00047F6B"/>
    <w:rsid w:val="00047F87"/>
    <w:rsid w:val="0005148B"/>
    <w:rsid w:val="00051E9D"/>
    <w:rsid w:val="00052365"/>
    <w:rsid w:val="0005295E"/>
    <w:rsid w:val="00052C84"/>
    <w:rsid w:val="000543B5"/>
    <w:rsid w:val="00055235"/>
    <w:rsid w:val="000561CC"/>
    <w:rsid w:val="000571AD"/>
    <w:rsid w:val="00057346"/>
    <w:rsid w:val="000578C9"/>
    <w:rsid w:val="00057CC3"/>
    <w:rsid w:val="0006040C"/>
    <w:rsid w:val="000605C5"/>
    <w:rsid w:val="000608EF"/>
    <w:rsid w:val="000609FB"/>
    <w:rsid w:val="00061466"/>
    <w:rsid w:val="00061AA3"/>
    <w:rsid w:val="00061E86"/>
    <w:rsid w:val="00064868"/>
    <w:rsid w:val="000659E9"/>
    <w:rsid w:val="00065A30"/>
    <w:rsid w:val="00066BB9"/>
    <w:rsid w:val="00066D29"/>
    <w:rsid w:val="00067A88"/>
    <w:rsid w:val="0007051B"/>
    <w:rsid w:val="000714BF"/>
    <w:rsid w:val="0007210A"/>
    <w:rsid w:val="00072F31"/>
    <w:rsid w:val="00072FE6"/>
    <w:rsid w:val="000738C7"/>
    <w:rsid w:val="000749D7"/>
    <w:rsid w:val="00074A01"/>
    <w:rsid w:val="0007511C"/>
    <w:rsid w:val="000757D8"/>
    <w:rsid w:val="00075D27"/>
    <w:rsid w:val="00080396"/>
    <w:rsid w:val="00080F53"/>
    <w:rsid w:val="0008241E"/>
    <w:rsid w:val="00082F6A"/>
    <w:rsid w:val="00085478"/>
    <w:rsid w:val="00085609"/>
    <w:rsid w:val="000859C8"/>
    <w:rsid w:val="00086059"/>
    <w:rsid w:val="00086D57"/>
    <w:rsid w:val="00087EFE"/>
    <w:rsid w:val="000903D5"/>
    <w:rsid w:val="000904B3"/>
    <w:rsid w:val="000917F2"/>
    <w:rsid w:val="000933BF"/>
    <w:rsid w:val="00095834"/>
    <w:rsid w:val="0009724E"/>
    <w:rsid w:val="000972EC"/>
    <w:rsid w:val="00097B80"/>
    <w:rsid w:val="000A07CC"/>
    <w:rsid w:val="000A0DFE"/>
    <w:rsid w:val="000A0F5D"/>
    <w:rsid w:val="000A1341"/>
    <w:rsid w:val="000A1E34"/>
    <w:rsid w:val="000A2CBA"/>
    <w:rsid w:val="000A5267"/>
    <w:rsid w:val="000A5738"/>
    <w:rsid w:val="000A5FB1"/>
    <w:rsid w:val="000A7BF8"/>
    <w:rsid w:val="000B0CED"/>
    <w:rsid w:val="000B492C"/>
    <w:rsid w:val="000B4E6D"/>
    <w:rsid w:val="000B5578"/>
    <w:rsid w:val="000B5CCB"/>
    <w:rsid w:val="000B7223"/>
    <w:rsid w:val="000C006A"/>
    <w:rsid w:val="000C014E"/>
    <w:rsid w:val="000C02F3"/>
    <w:rsid w:val="000C1AE5"/>
    <w:rsid w:val="000C1F59"/>
    <w:rsid w:val="000C2217"/>
    <w:rsid w:val="000C3F71"/>
    <w:rsid w:val="000C4DF9"/>
    <w:rsid w:val="000C558B"/>
    <w:rsid w:val="000C6068"/>
    <w:rsid w:val="000C6451"/>
    <w:rsid w:val="000C68CA"/>
    <w:rsid w:val="000C7AAD"/>
    <w:rsid w:val="000D13D6"/>
    <w:rsid w:val="000D18E9"/>
    <w:rsid w:val="000D26D8"/>
    <w:rsid w:val="000D29AC"/>
    <w:rsid w:val="000D2EE0"/>
    <w:rsid w:val="000D412D"/>
    <w:rsid w:val="000D4406"/>
    <w:rsid w:val="000D4B9C"/>
    <w:rsid w:val="000D4E2B"/>
    <w:rsid w:val="000D5C58"/>
    <w:rsid w:val="000D61D5"/>
    <w:rsid w:val="000D638A"/>
    <w:rsid w:val="000D6626"/>
    <w:rsid w:val="000E083B"/>
    <w:rsid w:val="000E0EAE"/>
    <w:rsid w:val="000E1743"/>
    <w:rsid w:val="000E1D12"/>
    <w:rsid w:val="000E266E"/>
    <w:rsid w:val="000E2FD9"/>
    <w:rsid w:val="000E31D4"/>
    <w:rsid w:val="000E3448"/>
    <w:rsid w:val="000E37BD"/>
    <w:rsid w:val="000E430C"/>
    <w:rsid w:val="000E51A9"/>
    <w:rsid w:val="000E5999"/>
    <w:rsid w:val="000E6130"/>
    <w:rsid w:val="000E6657"/>
    <w:rsid w:val="000E7154"/>
    <w:rsid w:val="000E73E6"/>
    <w:rsid w:val="000F01E1"/>
    <w:rsid w:val="000F1287"/>
    <w:rsid w:val="000F2282"/>
    <w:rsid w:val="000F4782"/>
    <w:rsid w:val="000F4AA3"/>
    <w:rsid w:val="000F50AB"/>
    <w:rsid w:val="000F513D"/>
    <w:rsid w:val="000F5D17"/>
    <w:rsid w:val="000F62A1"/>
    <w:rsid w:val="000F7102"/>
    <w:rsid w:val="001006B8"/>
    <w:rsid w:val="00100B38"/>
    <w:rsid w:val="001010F7"/>
    <w:rsid w:val="00101313"/>
    <w:rsid w:val="00101C48"/>
    <w:rsid w:val="0010270D"/>
    <w:rsid w:val="00103513"/>
    <w:rsid w:val="00103CCA"/>
    <w:rsid w:val="00103E08"/>
    <w:rsid w:val="00105AAE"/>
    <w:rsid w:val="00105EB5"/>
    <w:rsid w:val="001062CE"/>
    <w:rsid w:val="001072BE"/>
    <w:rsid w:val="00107A04"/>
    <w:rsid w:val="0011199A"/>
    <w:rsid w:val="001126FB"/>
    <w:rsid w:val="00112989"/>
    <w:rsid w:val="0011320C"/>
    <w:rsid w:val="0011344C"/>
    <w:rsid w:val="00113B07"/>
    <w:rsid w:val="00114ADA"/>
    <w:rsid w:val="00115C9E"/>
    <w:rsid w:val="0011798C"/>
    <w:rsid w:val="0012020B"/>
    <w:rsid w:val="00120F58"/>
    <w:rsid w:val="00121982"/>
    <w:rsid w:val="0012267C"/>
    <w:rsid w:val="00122B0E"/>
    <w:rsid w:val="00124338"/>
    <w:rsid w:val="00124345"/>
    <w:rsid w:val="00124D3F"/>
    <w:rsid w:val="00124FB1"/>
    <w:rsid w:val="00125082"/>
    <w:rsid w:val="00125D33"/>
    <w:rsid w:val="001275FB"/>
    <w:rsid w:val="0013010B"/>
    <w:rsid w:val="0013140B"/>
    <w:rsid w:val="001317CA"/>
    <w:rsid w:val="00132962"/>
    <w:rsid w:val="001329A7"/>
    <w:rsid w:val="0013353A"/>
    <w:rsid w:val="00133641"/>
    <w:rsid w:val="00134825"/>
    <w:rsid w:val="001351A4"/>
    <w:rsid w:val="00135EEE"/>
    <w:rsid w:val="001365CA"/>
    <w:rsid w:val="001379B9"/>
    <w:rsid w:val="00140D50"/>
    <w:rsid w:val="00141994"/>
    <w:rsid w:val="00142352"/>
    <w:rsid w:val="00143940"/>
    <w:rsid w:val="0014414A"/>
    <w:rsid w:val="00145425"/>
    <w:rsid w:val="0014616E"/>
    <w:rsid w:val="00146870"/>
    <w:rsid w:val="00146BC9"/>
    <w:rsid w:val="00146EB6"/>
    <w:rsid w:val="00147A63"/>
    <w:rsid w:val="00147A8C"/>
    <w:rsid w:val="001501DF"/>
    <w:rsid w:val="00150268"/>
    <w:rsid w:val="00150FEB"/>
    <w:rsid w:val="00152874"/>
    <w:rsid w:val="0015376E"/>
    <w:rsid w:val="001538C5"/>
    <w:rsid w:val="00153D1C"/>
    <w:rsid w:val="001550F5"/>
    <w:rsid w:val="00156AC9"/>
    <w:rsid w:val="001601D9"/>
    <w:rsid w:val="0016079F"/>
    <w:rsid w:val="001607EC"/>
    <w:rsid w:val="001616A9"/>
    <w:rsid w:val="00162429"/>
    <w:rsid w:val="00164443"/>
    <w:rsid w:val="001647BD"/>
    <w:rsid w:val="0016665C"/>
    <w:rsid w:val="00166D03"/>
    <w:rsid w:val="00167555"/>
    <w:rsid w:val="00167E09"/>
    <w:rsid w:val="00171C73"/>
    <w:rsid w:val="00171FE7"/>
    <w:rsid w:val="001725EA"/>
    <w:rsid w:val="00172D53"/>
    <w:rsid w:val="00173ACB"/>
    <w:rsid w:val="00173E9D"/>
    <w:rsid w:val="00174EE0"/>
    <w:rsid w:val="0017533E"/>
    <w:rsid w:val="00176FD3"/>
    <w:rsid w:val="001801B7"/>
    <w:rsid w:val="00180340"/>
    <w:rsid w:val="00180466"/>
    <w:rsid w:val="00181168"/>
    <w:rsid w:val="00181511"/>
    <w:rsid w:val="00182E25"/>
    <w:rsid w:val="00183421"/>
    <w:rsid w:val="001850B5"/>
    <w:rsid w:val="00185454"/>
    <w:rsid w:val="00185997"/>
    <w:rsid w:val="00185BC4"/>
    <w:rsid w:val="0019130D"/>
    <w:rsid w:val="00191CEF"/>
    <w:rsid w:val="001926B1"/>
    <w:rsid w:val="00192B6B"/>
    <w:rsid w:val="00192E8B"/>
    <w:rsid w:val="00192ED3"/>
    <w:rsid w:val="00193CE3"/>
    <w:rsid w:val="00193D61"/>
    <w:rsid w:val="00194439"/>
    <w:rsid w:val="00194544"/>
    <w:rsid w:val="00194723"/>
    <w:rsid w:val="00195305"/>
    <w:rsid w:val="00195386"/>
    <w:rsid w:val="001954F1"/>
    <w:rsid w:val="0019597B"/>
    <w:rsid w:val="00195BD8"/>
    <w:rsid w:val="00195C8A"/>
    <w:rsid w:val="0019749C"/>
    <w:rsid w:val="00197943"/>
    <w:rsid w:val="00197EF6"/>
    <w:rsid w:val="001A0DF2"/>
    <w:rsid w:val="001A18C1"/>
    <w:rsid w:val="001A1DA7"/>
    <w:rsid w:val="001A1DD2"/>
    <w:rsid w:val="001A2244"/>
    <w:rsid w:val="001A225E"/>
    <w:rsid w:val="001A2E70"/>
    <w:rsid w:val="001A5289"/>
    <w:rsid w:val="001A5FBA"/>
    <w:rsid w:val="001A67B2"/>
    <w:rsid w:val="001A6863"/>
    <w:rsid w:val="001A7B3D"/>
    <w:rsid w:val="001B0DA3"/>
    <w:rsid w:val="001B1140"/>
    <w:rsid w:val="001B2226"/>
    <w:rsid w:val="001B2A3F"/>
    <w:rsid w:val="001B370C"/>
    <w:rsid w:val="001B3C7D"/>
    <w:rsid w:val="001B4C25"/>
    <w:rsid w:val="001B5073"/>
    <w:rsid w:val="001B50F3"/>
    <w:rsid w:val="001C03A7"/>
    <w:rsid w:val="001C1AD0"/>
    <w:rsid w:val="001C1CC5"/>
    <w:rsid w:val="001C24BC"/>
    <w:rsid w:val="001C305A"/>
    <w:rsid w:val="001C468D"/>
    <w:rsid w:val="001C4910"/>
    <w:rsid w:val="001C4F12"/>
    <w:rsid w:val="001C635E"/>
    <w:rsid w:val="001C6757"/>
    <w:rsid w:val="001C7D66"/>
    <w:rsid w:val="001C7F48"/>
    <w:rsid w:val="001D39F6"/>
    <w:rsid w:val="001D48DE"/>
    <w:rsid w:val="001D65F8"/>
    <w:rsid w:val="001D7492"/>
    <w:rsid w:val="001E0107"/>
    <w:rsid w:val="001E0214"/>
    <w:rsid w:val="001E250F"/>
    <w:rsid w:val="001E2BC5"/>
    <w:rsid w:val="001E60D3"/>
    <w:rsid w:val="001E6A08"/>
    <w:rsid w:val="001E76C7"/>
    <w:rsid w:val="001E7A50"/>
    <w:rsid w:val="001E7E24"/>
    <w:rsid w:val="001F04AC"/>
    <w:rsid w:val="001F04C1"/>
    <w:rsid w:val="001F1D6C"/>
    <w:rsid w:val="001F1DD9"/>
    <w:rsid w:val="001F1FB1"/>
    <w:rsid w:val="001F2E11"/>
    <w:rsid w:val="001F2EB6"/>
    <w:rsid w:val="001F3174"/>
    <w:rsid w:val="001F3B41"/>
    <w:rsid w:val="001F5180"/>
    <w:rsid w:val="001F6551"/>
    <w:rsid w:val="001F70BC"/>
    <w:rsid w:val="001F74B8"/>
    <w:rsid w:val="001F7794"/>
    <w:rsid w:val="001F78B9"/>
    <w:rsid w:val="001F7C60"/>
    <w:rsid w:val="00200101"/>
    <w:rsid w:val="00200212"/>
    <w:rsid w:val="00200F5D"/>
    <w:rsid w:val="00202A46"/>
    <w:rsid w:val="00203338"/>
    <w:rsid w:val="0020338B"/>
    <w:rsid w:val="00203589"/>
    <w:rsid w:val="00203725"/>
    <w:rsid w:val="002037C0"/>
    <w:rsid w:val="002058A4"/>
    <w:rsid w:val="00206179"/>
    <w:rsid w:val="0020796D"/>
    <w:rsid w:val="00207E02"/>
    <w:rsid w:val="00207FAC"/>
    <w:rsid w:val="00210587"/>
    <w:rsid w:val="00212C25"/>
    <w:rsid w:val="002135C6"/>
    <w:rsid w:val="00213CD1"/>
    <w:rsid w:val="002140C5"/>
    <w:rsid w:val="00214D4B"/>
    <w:rsid w:val="00215103"/>
    <w:rsid w:val="002163DC"/>
    <w:rsid w:val="002172B0"/>
    <w:rsid w:val="00217893"/>
    <w:rsid w:val="00220B88"/>
    <w:rsid w:val="002211A8"/>
    <w:rsid w:val="00221235"/>
    <w:rsid w:val="00221CC0"/>
    <w:rsid w:val="00223614"/>
    <w:rsid w:val="002237E0"/>
    <w:rsid w:val="002256CF"/>
    <w:rsid w:val="00225BEF"/>
    <w:rsid w:val="00225D32"/>
    <w:rsid w:val="002265A8"/>
    <w:rsid w:val="002267DE"/>
    <w:rsid w:val="002279BC"/>
    <w:rsid w:val="00227B2E"/>
    <w:rsid w:val="002304B0"/>
    <w:rsid w:val="00231166"/>
    <w:rsid w:val="00232C71"/>
    <w:rsid w:val="00233169"/>
    <w:rsid w:val="00234717"/>
    <w:rsid w:val="00234920"/>
    <w:rsid w:val="0023505D"/>
    <w:rsid w:val="00236983"/>
    <w:rsid w:val="002374F8"/>
    <w:rsid w:val="00237EA0"/>
    <w:rsid w:val="00241095"/>
    <w:rsid w:val="002415C7"/>
    <w:rsid w:val="0024180E"/>
    <w:rsid w:val="002422AC"/>
    <w:rsid w:val="002430AE"/>
    <w:rsid w:val="00244688"/>
    <w:rsid w:val="002476D5"/>
    <w:rsid w:val="002510C4"/>
    <w:rsid w:val="00251D4A"/>
    <w:rsid w:val="00253090"/>
    <w:rsid w:val="00254895"/>
    <w:rsid w:val="00255225"/>
    <w:rsid w:val="002601F1"/>
    <w:rsid w:val="002603C7"/>
    <w:rsid w:val="00260AD0"/>
    <w:rsid w:val="002616A9"/>
    <w:rsid w:val="002617A4"/>
    <w:rsid w:val="00261A99"/>
    <w:rsid w:val="002620D1"/>
    <w:rsid w:val="00262386"/>
    <w:rsid w:val="00262D3D"/>
    <w:rsid w:val="00263E03"/>
    <w:rsid w:val="00263E7F"/>
    <w:rsid w:val="0026424A"/>
    <w:rsid w:val="00264C2B"/>
    <w:rsid w:val="00265E3E"/>
    <w:rsid w:val="00267751"/>
    <w:rsid w:val="00267E9A"/>
    <w:rsid w:val="002712C0"/>
    <w:rsid w:val="00271411"/>
    <w:rsid w:val="00273F59"/>
    <w:rsid w:val="00274C8A"/>
    <w:rsid w:val="0027575B"/>
    <w:rsid w:val="00275B72"/>
    <w:rsid w:val="00280265"/>
    <w:rsid w:val="00280AF0"/>
    <w:rsid w:val="00281309"/>
    <w:rsid w:val="00281311"/>
    <w:rsid w:val="00281735"/>
    <w:rsid w:val="002827A2"/>
    <w:rsid w:val="00282C67"/>
    <w:rsid w:val="00283342"/>
    <w:rsid w:val="00283391"/>
    <w:rsid w:val="00283C6E"/>
    <w:rsid w:val="00283D6A"/>
    <w:rsid w:val="00284221"/>
    <w:rsid w:val="002847F1"/>
    <w:rsid w:val="00285B02"/>
    <w:rsid w:val="00285E5E"/>
    <w:rsid w:val="0028653E"/>
    <w:rsid w:val="00287A6F"/>
    <w:rsid w:val="00290AF4"/>
    <w:rsid w:val="00291A2B"/>
    <w:rsid w:val="00291DCB"/>
    <w:rsid w:val="0029216D"/>
    <w:rsid w:val="002926A1"/>
    <w:rsid w:val="00294564"/>
    <w:rsid w:val="00294BE3"/>
    <w:rsid w:val="002970CF"/>
    <w:rsid w:val="00297490"/>
    <w:rsid w:val="002974D4"/>
    <w:rsid w:val="0029782F"/>
    <w:rsid w:val="002A0381"/>
    <w:rsid w:val="002A04EC"/>
    <w:rsid w:val="002A1329"/>
    <w:rsid w:val="002A1EB6"/>
    <w:rsid w:val="002A30AF"/>
    <w:rsid w:val="002A3B3E"/>
    <w:rsid w:val="002A3C89"/>
    <w:rsid w:val="002A4AC9"/>
    <w:rsid w:val="002A62B6"/>
    <w:rsid w:val="002A6658"/>
    <w:rsid w:val="002A6B2F"/>
    <w:rsid w:val="002A6F68"/>
    <w:rsid w:val="002A70E6"/>
    <w:rsid w:val="002A71C8"/>
    <w:rsid w:val="002A7A35"/>
    <w:rsid w:val="002B062F"/>
    <w:rsid w:val="002B144C"/>
    <w:rsid w:val="002B1754"/>
    <w:rsid w:val="002B189A"/>
    <w:rsid w:val="002B19CD"/>
    <w:rsid w:val="002B1B2C"/>
    <w:rsid w:val="002B335C"/>
    <w:rsid w:val="002B3F04"/>
    <w:rsid w:val="002B42DA"/>
    <w:rsid w:val="002B5FDE"/>
    <w:rsid w:val="002B6A6F"/>
    <w:rsid w:val="002B6B9E"/>
    <w:rsid w:val="002B6FEA"/>
    <w:rsid w:val="002C14FC"/>
    <w:rsid w:val="002C2936"/>
    <w:rsid w:val="002C2DD1"/>
    <w:rsid w:val="002C362D"/>
    <w:rsid w:val="002C485B"/>
    <w:rsid w:val="002C4AE8"/>
    <w:rsid w:val="002C5249"/>
    <w:rsid w:val="002C53E8"/>
    <w:rsid w:val="002C5C76"/>
    <w:rsid w:val="002D0DA3"/>
    <w:rsid w:val="002D1083"/>
    <w:rsid w:val="002D1C99"/>
    <w:rsid w:val="002D1EFA"/>
    <w:rsid w:val="002D236C"/>
    <w:rsid w:val="002D28EF"/>
    <w:rsid w:val="002D368A"/>
    <w:rsid w:val="002D3712"/>
    <w:rsid w:val="002D48BB"/>
    <w:rsid w:val="002D51D8"/>
    <w:rsid w:val="002D5ABC"/>
    <w:rsid w:val="002D6348"/>
    <w:rsid w:val="002D6674"/>
    <w:rsid w:val="002D6E52"/>
    <w:rsid w:val="002D70A5"/>
    <w:rsid w:val="002D7F06"/>
    <w:rsid w:val="002E00F1"/>
    <w:rsid w:val="002E115D"/>
    <w:rsid w:val="002E1824"/>
    <w:rsid w:val="002E259F"/>
    <w:rsid w:val="002E2B93"/>
    <w:rsid w:val="002E2CD8"/>
    <w:rsid w:val="002E3C32"/>
    <w:rsid w:val="002E5EA9"/>
    <w:rsid w:val="002E6BB6"/>
    <w:rsid w:val="002E780C"/>
    <w:rsid w:val="002F05C1"/>
    <w:rsid w:val="002F0663"/>
    <w:rsid w:val="002F0FBA"/>
    <w:rsid w:val="002F12E7"/>
    <w:rsid w:val="002F148F"/>
    <w:rsid w:val="002F1843"/>
    <w:rsid w:val="002F1CD9"/>
    <w:rsid w:val="002F2AA2"/>
    <w:rsid w:val="002F396F"/>
    <w:rsid w:val="002F44C0"/>
    <w:rsid w:val="002F536E"/>
    <w:rsid w:val="002F5EE2"/>
    <w:rsid w:val="002F5F47"/>
    <w:rsid w:val="002F67FD"/>
    <w:rsid w:val="002F7D23"/>
    <w:rsid w:val="00300FEF"/>
    <w:rsid w:val="00301185"/>
    <w:rsid w:val="0030230E"/>
    <w:rsid w:val="00302469"/>
    <w:rsid w:val="00302794"/>
    <w:rsid w:val="0030489A"/>
    <w:rsid w:val="003049FC"/>
    <w:rsid w:val="00304E45"/>
    <w:rsid w:val="00306D9F"/>
    <w:rsid w:val="00306F87"/>
    <w:rsid w:val="003074D1"/>
    <w:rsid w:val="003101E1"/>
    <w:rsid w:val="00310C95"/>
    <w:rsid w:val="0031109D"/>
    <w:rsid w:val="0031217E"/>
    <w:rsid w:val="0031284C"/>
    <w:rsid w:val="00312AFD"/>
    <w:rsid w:val="0031409C"/>
    <w:rsid w:val="0031420A"/>
    <w:rsid w:val="003155D3"/>
    <w:rsid w:val="003164D2"/>
    <w:rsid w:val="00317AC3"/>
    <w:rsid w:val="00321A79"/>
    <w:rsid w:val="00321B1F"/>
    <w:rsid w:val="0032266C"/>
    <w:rsid w:val="003232C3"/>
    <w:rsid w:val="00323DC8"/>
    <w:rsid w:val="00324073"/>
    <w:rsid w:val="003241B0"/>
    <w:rsid w:val="003241B4"/>
    <w:rsid w:val="00325A84"/>
    <w:rsid w:val="00326357"/>
    <w:rsid w:val="00326CB7"/>
    <w:rsid w:val="00326F19"/>
    <w:rsid w:val="00326F9E"/>
    <w:rsid w:val="003300F2"/>
    <w:rsid w:val="00331673"/>
    <w:rsid w:val="00331ED1"/>
    <w:rsid w:val="003328D9"/>
    <w:rsid w:val="00333BFA"/>
    <w:rsid w:val="00334EB8"/>
    <w:rsid w:val="00335A01"/>
    <w:rsid w:val="00335DA5"/>
    <w:rsid w:val="00336C56"/>
    <w:rsid w:val="003406FD"/>
    <w:rsid w:val="00340F7A"/>
    <w:rsid w:val="00341323"/>
    <w:rsid w:val="00341929"/>
    <w:rsid w:val="00341D9A"/>
    <w:rsid w:val="00343586"/>
    <w:rsid w:val="003436A3"/>
    <w:rsid w:val="00343AFE"/>
    <w:rsid w:val="0034460F"/>
    <w:rsid w:val="00344FAB"/>
    <w:rsid w:val="00345141"/>
    <w:rsid w:val="00346410"/>
    <w:rsid w:val="0035012B"/>
    <w:rsid w:val="0035041E"/>
    <w:rsid w:val="003516CD"/>
    <w:rsid w:val="00351F14"/>
    <w:rsid w:val="00352430"/>
    <w:rsid w:val="00352626"/>
    <w:rsid w:val="003536CF"/>
    <w:rsid w:val="00354024"/>
    <w:rsid w:val="00355743"/>
    <w:rsid w:val="00355846"/>
    <w:rsid w:val="00357943"/>
    <w:rsid w:val="00357BB8"/>
    <w:rsid w:val="003600F2"/>
    <w:rsid w:val="00360DB9"/>
    <w:rsid w:val="003617F1"/>
    <w:rsid w:val="00362719"/>
    <w:rsid w:val="00362D5B"/>
    <w:rsid w:val="00363134"/>
    <w:rsid w:val="00365384"/>
    <w:rsid w:val="003660B8"/>
    <w:rsid w:val="003671C3"/>
    <w:rsid w:val="00370489"/>
    <w:rsid w:val="00370DE7"/>
    <w:rsid w:val="00371433"/>
    <w:rsid w:val="00371552"/>
    <w:rsid w:val="00371BE1"/>
    <w:rsid w:val="00371F8B"/>
    <w:rsid w:val="00373F9F"/>
    <w:rsid w:val="00374650"/>
    <w:rsid w:val="00374A04"/>
    <w:rsid w:val="00375417"/>
    <w:rsid w:val="003754D9"/>
    <w:rsid w:val="00376628"/>
    <w:rsid w:val="003771ED"/>
    <w:rsid w:val="00377497"/>
    <w:rsid w:val="00377890"/>
    <w:rsid w:val="00377925"/>
    <w:rsid w:val="00377C16"/>
    <w:rsid w:val="00377C96"/>
    <w:rsid w:val="0038039F"/>
    <w:rsid w:val="00380DF6"/>
    <w:rsid w:val="003819C8"/>
    <w:rsid w:val="00382938"/>
    <w:rsid w:val="00382939"/>
    <w:rsid w:val="00384F5A"/>
    <w:rsid w:val="00390156"/>
    <w:rsid w:val="003903FB"/>
    <w:rsid w:val="0039114B"/>
    <w:rsid w:val="0039299B"/>
    <w:rsid w:val="00394C27"/>
    <w:rsid w:val="003A050E"/>
    <w:rsid w:val="003A050F"/>
    <w:rsid w:val="003A1120"/>
    <w:rsid w:val="003A1229"/>
    <w:rsid w:val="003A2F4F"/>
    <w:rsid w:val="003A30C5"/>
    <w:rsid w:val="003A35E8"/>
    <w:rsid w:val="003A3C99"/>
    <w:rsid w:val="003A441C"/>
    <w:rsid w:val="003A5DB1"/>
    <w:rsid w:val="003A65F9"/>
    <w:rsid w:val="003A6BC4"/>
    <w:rsid w:val="003B03D1"/>
    <w:rsid w:val="003B12DE"/>
    <w:rsid w:val="003B16E8"/>
    <w:rsid w:val="003B18D9"/>
    <w:rsid w:val="003B39F9"/>
    <w:rsid w:val="003B5C7E"/>
    <w:rsid w:val="003B6924"/>
    <w:rsid w:val="003B6D7A"/>
    <w:rsid w:val="003B708A"/>
    <w:rsid w:val="003B7634"/>
    <w:rsid w:val="003C018A"/>
    <w:rsid w:val="003C126F"/>
    <w:rsid w:val="003C1AB1"/>
    <w:rsid w:val="003C2412"/>
    <w:rsid w:val="003C253D"/>
    <w:rsid w:val="003C290E"/>
    <w:rsid w:val="003C4904"/>
    <w:rsid w:val="003C4C02"/>
    <w:rsid w:val="003C4C53"/>
    <w:rsid w:val="003C5AB4"/>
    <w:rsid w:val="003C5CA2"/>
    <w:rsid w:val="003C64A7"/>
    <w:rsid w:val="003C6C3A"/>
    <w:rsid w:val="003C6C7B"/>
    <w:rsid w:val="003C6D4D"/>
    <w:rsid w:val="003C7285"/>
    <w:rsid w:val="003C73E9"/>
    <w:rsid w:val="003C7763"/>
    <w:rsid w:val="003C7AFD"/>
    <w:rsid w:val="003C7CF1"/>
    <w:rsid w:val="003D03D9"/>
    <w:rsid w:val="003D11CB"/>
    <w:rsid w:val="003D1383"/>
    <w:rsid w:val="003D20F9"/>
    <w:rsid w:val="003D21ED"/>
    <w:rsid w:val="003D3D2D"/>
    <w:rsid w:val="003D435C"/>
    <w:rsid w:val="003D5A05"/>
    <w:rsid w:val="003D5EC9"/>
    <w:rsid w:val="003D6258"/>
    <w:rsid w:val="003D6501"/>
    <w:rsid w:val="003E009B"/>
    <w:rsid w:val="003E0A08"/>
    <w:rsid w:val="003E0FEA"/>
    <w:rsid w:val="003E1160"/>
    <w:rsid w:val="003E1371"/>
    <w:rsid w:val="003E23F7"/>
    <w:rsid w:val="003E436D"/>
    <w:rsid w:val="003E4DB9"/>
    <w:rsid w:val="003E51C1"/>
    <w:rsid w:val="003E5B9A"/>
    <w:rsid w:val="003E713F"/>
    <w:rsid w:val="003F092C"/>
    <w:rsid w:val="003F0DA7"/>
    <w:rsid w:val="003F139A"/>
    <w:rsid w:val="003F1531"/>
    <w:rsid w:val="003F18FD"/>
    <w:rsid w:val="003F2587"/>
    <w:rsid w:val="003F25CB"/>
    <w:rsid w:val="003F3EFE"/>
    <w:rsid w:val="003F3FC9"/>
    <w:rsid w:val="003F5489"/>
    <w:rsid w:val="003F54D8"/>
    <w:rsid w:val="003F740A"/>
    <w:rsid w:val="00401CAD"/>
    <w:rsid w:val="00403C06"/>
    <w:rsid w:val="00403C4D"/>
    <w:rsid w:val="00404533"/>
    <w:rsid w:val="0040472C"/>
    <w:rsid w:val="004047D7"/>
    <w:rsid w:val="0040571B"/>
    <w:rsid w:val="00405855"/>
    <w:rsid w:val="00405D65"/>
    <w:rsid w:val="0040657F"/>
    <w:rsid w:val="00407939"/>
    <w:rsid w:val="004111A5"/>
    <w:rsid w:val="00411BD7"/>
    <w:rsid w:val="00411E69"/>
    <w:rsid w:val="00411EAA"/>
    <w:rsid w:val="0041208A"/>
    <w:rsid w:val="00412502"/>
    <w:rsid w:val="00413395"/>
    <w:rsid w:val="00413D2E"/>
    <w:rsid w:val="0041437E"/>
    <w:rsid w:val="004147BD"/>
    <w:rsid w:val="004157B6"/>
    <w:rsid w:val="00415D80"/>
    <w:rsid w:val="00416326"/>
    <w:rsid w:val="0041685F"/>
    <w:rsid w:val="00416D08"/>
    <w:rsid w:val="00417604"/>
    <w:rsid w:val="004202E2"/>
    <w:rsid w:val="00420BD0"/>
    <w:rsid w:val="0042187D"/>
    <w:rsid w:val="00422AEB"/>
    <w:rsid w:val="00423FD0"/>
    <w:rsid w:val="0042484E"/>
    <w:rsid w:val="00424C4C"/>
    <w:rsid w:val="004252AF"/>
    <w:rsid w:val="0042676D"/>
    <w:rsid w:val="00426BA2"/>
    <w:rsid w:val="0042798B"/>
    <w:rsid w:val="00432574"/>
    <w:rsid w:val="0043288C"/>
    <w:rsid w:val="0043335A"/>
    <w:rsid w:val="004342C0"/>
    <w:rsid w:val="00435186"/>
    <w:rsid w:val="00435437"/>
    <w:rsid w:val="004356A8"/>
    <w:rsid w:val="00436201"/>
    <w:rsid w:val="004409AA"/>
    <w:rsid w:val="00441581"/>
    <w:rsid w:val="004423C1"/>
    <w:rsid w:val="00443DE5"/>
    <w:rsid w:val="00443E83"/>
    <w:rsid w:val="00443FA8"/>
    <w:rsid w:val="00443FEB"/>
    <w:rsid w:val="00444DC8"/>
    <w:rsid w:val="00446913"/>
    <w:rsid w:val="00447541"/>
    <w:rsid w:val="00447B36"/>
    <w:rsid w:val="00447D54"/>
    <w:rsid w:val="0045066F"/>
    <w:rsid w:val="00450767"/>
    <w:rsid w:val="004512A8"/>
    <w:rsid w:val="004525F0"/>
    <w:rsid w:val="00452C1D"/>
    <w:rsid w:val="00453770"/>
    <w:rsid w:val="00453E97"/>
    <w:rsid w:val="00455810"/>
    <w:rsid w:val="00455AA9"/>
    <w:rsid w:val="00455FA5"/>
    <w:rsid w:val="00456117"/>
    <w:rsid w:val="0045773D"/>
    <w:rsid w:val="00457F5A"/>
    <w:rsid w:val="00460F8B"/>
    <w:rsid w:val="00461904"/>
    <w:rsid w:val="00461CE4"/>
    <w:rsid w:val="004624F4"/>
    <w:rsid w:val="00462587"/>
    <w:rsid w:val="00462A54"/>
    <w:rsid w:val="004635E0"/>
    <w:rsid w:val="00463897"/>
    <w:rsid w:val="004642FA"/>
    <w:rsid w:val="0046472C"/>
    <w:rsid w:val="004647AD"/>
    <w:rsid w:val="00464973"/>
    <w:rsid w:val="004658BF"/>
    <w:rsid w:val="00465EA5"/>
    <w:rsid w:val="00466D0C"/>
    <w:rsid w:val="00467B1D"/>
    <w:rsid w:val="00471043"/>
    <w:rsid w:val="004713B5"/>
    <w:rsid w:val="00472F7A"/>
    <w:rsid w:val="00472F8C"/>
    <w:rsid w:val="0047554A"/>
    <w:rsid w:val="00475F9B"/>
    <w:rsid w:val="0047611B"/>
    <w:rsid w:val="0047687E"/>
    <w:rsid w:val="00477E28"/>
    <w:rsid w:val="00482B34"/>
    <w:rsid w:val="00482BC0"/>
    <w:rsid w:val="00483462"/>
    <w:rsid w:val="00483E10"/>
    <w:rsid w:val="004847DE"/>
    <w:rsid w:val="00485CFB"/>
    <w:rsid w:val="00485E23"/>
    <w:rsid w:val="00486432"/>
    <w:rsid w:val="0048654D"/>
    <w:rsid w:val="004867B9"/>
    <w:rsid w:val="00486B0D"/>
    <w:rsid w:val="00491BCB"/>
    <w:rsid w:val="0049538A"/>
    <w:rsid w:val="00495F71"/>
    <w:rsid w:val="00496EFB"/>
    <w:rsid w:val="004978E3"/>
    <w:rsid w:val="00497DF3"/>
    <w:rsid w:val="004A01F5"/>
    <w:rsid w:val="004A0401"/>
    <w:rsid w:val="004A0E10"/>
    <w:rsid w:val="004A13CE"/>
    <w:rsid w:val="004A1BB5"/>
    <w:rsid w:val="004A299F"/>
    <w:rsid w:val="004A389E"/>
    <w:rsid w:val="004A3BE2"/>
    <w:rsid w:val="004A3C50"/>
    <w:rsid w:val="004A3F9F"/>
    <w:rsid w:val="004A4444"/>
    <w:rsid w:val="004A4761"/>
    <w:rsid w:val="004A48CA"/>
    <w:rsid w:val="004A4C80"/>
    <w:rsid w:val="004A51B9"/>
    <w:rsid w:val="004A7485"/>
    <w:rsid w:val="004A7BCA"/>
    <w:rsid w:val="004A7F0E"/>
    <w:rsid w:val="004B0221"/>
    <w:rsid w:val="004B0E0C"/>
    <w:rsid w:val="004B2DE4"/>
    <w:rsid w:val="004B4918"/>
    <w:rsid w:val="004B4E0B"/>
    <w:rsid w:val="004B5AA9"/>
    <w:rsid w:val="004B6A93"/>
    <w:rsid w:val="004B6BCA"/>
    <w:rsid w:val="004B6FBD"/>
    <w:rsid w:val="004B7455"/>
    <w:rsid w:val="004C076A"/>
    <w:rsid w:val="004C11AA"/>
    <w:rsid w:val="004C29F1"/>
    <w:rsid w:val="004C3894"/>
    <w:rsid w:val="004C40E5"/>
    <w:rsid w:val="004C42C8"/>
    <w:rsid w:val="004C4413"/>
    <w:rsid w:val="004C7323"/>
    <w:rsid w:val="004C7449"/>
    <w:rsid w:val="004C7DC4"/>
    <w:rsid w:val="004C7E0B"/>
    <w:rsid w:val="004C7E53"/>
    <w:rsid w:val="004C7F77"/>
    <w:rsid w:val="004D017C"/>
    <w:rsid w:val="004D1010"/>
    <w:rsid w:val="004D1332"/>
    <w:rsid w:val="004D19FA"/>
    <w:rsid w:val="004D1B6A"/>
    <w:rsid w:val="004D235D"/>
    <w:rsid w:val="004D248A"/>
    <w:rsid w:val="004D3A02"/>
    <w:rsid w:val="004D3F32"/>
    <w:rsid w:val="004D459D"/>
    <w:rsid w:val="004D7B52"/>
    <w:rsid w:val="004D7DFA"/>
    <w:rsid w:val="004E05A2"/>
    <w:rsid w:val="004E07B2"/>
    <w:rsid w:val="004E13EA"/>
    <w:rsid w:val="004E1F54"/>
    <w:rsid w:val="004E1FB0"/>
    <w:rsid w:val="004E2171"/>
    <w:rsid w:val="004E2550"/>
    <w:rsid w:val="004E4023"/>
    <w:rsid w:val="004E442B"/>
    <w:rsid w:val="004E4612"/>
    <w:rsid w:val="004E47F9"/>
    <w:rsid w:val="004E6AD3"/>
    <w:rsid w:val="004E6E3E"/>
    <w:rsid w:val="004E6F7E"/>
    <w:rsid w:val="004E71CB"/>
    <w:rsid w:val="004F0C1D"/>
    <w:rsid w:val="004F1E4F"/>
    <w:rsid w:val="004F30E1"/>
    <w:rsid w:val="004F33F0"/>
    <w:rsid w:val="004F4FA8"/>
    <w:rsid w:val="004F6FEF"/>
    <w:rsid w:val="004F7943"/>
    <w:rsid w:val="005002B8"/>
    <w:rsid w:val="00500808"/>
    <w:rsid w:val="00500818"/>
    <w:rsid w:val="00501200"/>
    <w:rsid w:val="005020EF"/>
    <w:rsid w:val="0050218B"/>
    <w:rsid w:val="0050224F"/>
    <w:rsid w:val="005032DE"/>
    <w:rsid w:val="005035B0"/>
    <w:rsid w:val="00503E5F"/>
    <w:rsid w:val="005046E2"/>
    <w:rsid w:val="005047B8"/>
    <w:rsid w:val="005070CC"/>
    <w:rsid w:val="005107DF"/>
    <w:rsid w:val="0051113D"/>
    <w:rsid w:val="005122FE"/>
    <w:rsid w:val="0051270F"/>
    <w:rsid w:val="00512760"/>
    <w:rsid w:val="00512E53"/>
    <w:rsid w:val="0051329C"/>
    <w:rsid w:val="0051416C"/>
    <w:rsid w:val="00514AC9"/>
    <w:rsid w:val="0051508F"/>
    <w:rsid w:val="0051554D"/>
    <w:rsid w:val="00515C55"/>
    <w:rsid w:val="00515ED0"/>
    <w:rsid w:val="0051611C"/>
    <w:rsid w:val="00516502"/>
    <w:rsid w:val="005209A8"/>
    <w:rsid w:val="00521CBD"/>
    <w:rsid w:val="00522200"/>
    <w:rsid w:val="00523142"/>
    <w:rsid w:val="0052470F"/>
    <w:rsid w:val="00524961"/>
    <w:rsid w:val="00524D5E"/>
    <w:rsid w:val="00525A62"/>
    <w:rsid w:val="00525B54"/>
    <w:rsid w:val="00525FD6"/>
    <w:rsid w:val="005260FE"/>
    <w:rsid w:val="005262D5"/>
    <w:rsid w:val="005265F8"/>
    <w:rsid w:val="0052661B"/>
    <w:rsid w:val="00526F52"/>
    <w:rsid w:val="005273B1"/>
    <w:rsid w:val="00530BB3"/>
    <w:rsid w:val="00530FFF"/>
    <w:rsid w:val="005315A7"/>
    <w:rsid w:val="005321FB"/>
    <w:rsid w:val="0053254A"/>
    <w:rsid w:val="005328BE"/>
    <w:rsid w:val="005332CF"/>
    <w:rsid w:val="005334CF"/>
    <w:rsid w:val="00533C4A"/>
    <w:rsid w:val="00533DB6"/>
    <w:rsid w:val="005357BB"/>
    <w:rsid w:val="005377B5"/>
    <w:rsid w:val="005379E7"/>
    <w:rsid w:val="00540094"/>
    <w:rsid w:val="00540C9A"/>
    <w:rsid w:val="0054118B"/>
    <w:rsid w:val="0054132A"/>
    <w:rsid w:val="0054149D"/>
    <w:rsid w:val="005420ED"/>
    <w:rsid w:val="00542A74"/>
    <w:rsid w:val="005448A6"/>
    <w:rsid w:val="00547265"/>
    <w:rsid w:val="00547443"/>
    <w:rsid w:val="005505A6"/>
    <w:rsid w:val="005505BF"/>
    <w:rsid w:val="00551B0D"/>
    <w:rsid w:val="0055209A"/>
    <w:rsid w:val="00553286"/>
    <w:rsid w:val="00553E2C"/>
    <w:rsid w:val="0055476C"/>
    <w:rsid w:val="00557049"/>
    <w:rsid w:val="0055747F"/>
    <w:rsid w:val="005605D0"/>
    <w:rsid w:val="00560AD2"/>
    <w:rsid w:val="00561265"/>
    <w:rsid w:val="005614A0"/>
    <w:rsid w:val="00561DBA"/>
    <w:rsid w:val="00562B41"/>
    <w:rsid w:val="0056365F"/>
    <w:rsid w:val="0056375F"/>
    <w:rsid w:val="0056385B"/>
    <w:rsid w:val="00563B8D"/>
    <w:rsid w:val="00563D94"/>
    <w:rsid w:val="00563DE6"/>
    <w:rsid w:val="0056412E"/>
    <w:rsid w:val="00564379"/>
    <w:rsid w:val="0056444E"/>
    <w:rsid w:val="00564AD2"/>
    <w:rsid w:val="00564ED0"/>
    <w:rsid w:val="00565036"/>
    <w:rsid w:val="005651C4"/>
    <w:rsid w:val="005662E1"/>
    <w:rsid w:val="00566392"/>
    <w:rsid w:val="00567348"/>
    <w:rsid w:val="00567800"/>
    <w:rsid w:val="00567A52"/>
    <w:rsid w:val="00570722"/>
    <w:rsid w:val="00570EFE"/>
    <w:rsid w:val="005717E5"/>
    <w:rsid w:val="005717E7"/>
    <w:rsid w:val="0057188A"/>
    <w:rsid w:val="0057348B"/>
    <w:rsid w:val="005753B6"/>
    <w:rsid w:val="0057636E"/>
    <w:rsid w:val="005769FF"/>
    <w:rsid w:val="005806D2"/>
    <w:rsid w:val="00580F27"/>
    <w:rsid w:val="00583195"/>
    <w:rsid w:val="00583B84"/>
    <w:rsid w:val="00584DCB"/>
    <w:rsid w:val="0058525D"/>
    <w:rsid w:val="00585C84"/>
    <w:rsid w:val="0058714C"/>
    <w:rsid w:val="00587BAC"/>
    <w:rsid w:val="00587BB5"/>
    <w:rsid w:val="00590792"/>
    <w:rsid w:val="00593111"/>
    <w:rsid w:val="00593816"/>
    <w:rsid w:val="00593B05"/>
    <w:rsid w:val="00593D67"/>
    <w:rsid w:val="0059441B"/>
    <w:rsid w:val="00594E49"/>
    <w:rsid w:val="00594FA6"/>
    <w:rsid w:val="00595E44"/>
    <w:rsid w:val="00595ED0"/>
    <w:rsid w:val="00595F1A"/>
    <w:rsid w:val="00595F8E"/>
    <w:rsid w:val="00596895"/>
    <w:rsid w:val="00596BDA"/>
    <w:rsid w:val="00597972"/>
    <w:rsid w:val="005A07D8"/>
    <w:rsid w:val="005A12CD"/>
    <w:rsid w:val="005A1EC3"/>
    <w:rsid w:val="005A5EA1"/>
    <w:rsid w:val="005A7025"/>
    <w:rsid w:val="005B0749"/>
    <w:rsid w:val="005B13D2"/>
    <w:rsid w:val="005B19E4"/>
    <w:rsid w:val="005B1D8D"/>
    <w:rsid w:val="005B24C3"/>
    <w:rsid w:val="005B2A1D"/>
    <w:rsid w:val="005B2C82"/>
    <w:rsid w:val="005B2D9B"/>
    <w:rsid w:val="005B2FD0"/>
    <w:rsid w:val="005B3312"/>
    <w:rsid w:val="005B34A6"/>
    <w:rsid w:val="005B353B"/>
    <w:rsid w:val="005B383F"/>
    <w:rsid w:val="005B46C1"/>
    <w:rsid w:val="005C006A"/>
    <w:rsid w:val="005C0258"/>
    <w:rsid w:val="005C0B37"/>
    <w:rsid w:val="005C17C2"/>
    <w:rsid w:val="005C33C1"/>
    <w:rsid w:val="005C384D"/>
    <w:rsid w:val="005C3F18"/>
    <w:rsid w:val="005C4DA0"/>
    <w:rsid w:val="005C5BD5"/>
    <w:rsid w:val="005C6C2A"/>
    <w:rsid w:val="005C6D8F"/>
    <w:rsid w:val="005C7060"/>
    <w:rsid w:val="005D089A"/>
    <w:rsid w:val="005D08AD"/>
    <w:rsid w:val="005D1AEC"/>
    <w:rsid w:val="005D1EC0"/>
    <w:rsid w:val="005D3508"/>
    <w:rsid w:val="005D393D"/>
    <w:rsid w:val="005D41EB"/>
    <w:rsid w:val="005D4671"/>
    <w:rsid w:val="005D46A9"/>
    <w:rsid w:val="005D4AB8"/>
    <w:rsid w:val="005D511B"/>
    <w:rsid w:val="005D588A"/>
    <w:rsid w:val="005D5FBB"/>
    <w:rsid w:val="005D6204"/>
    <w:rsid w:val="005D7383"/>
    <w:rsid w:val="005D7A77"/>
    <w:rsid w:val="005D7D8C"/>
    <w:rsid w:val="005E25A4"/>
    <w:rsid w:val="005E2677"/>
    <w:rsid w:val="005E2700"/>
    <w:rsid w:val="005E29E3"/>
    <w:rsid w:val="005E36FB"/>
    <w:rsid w:val="005E3B81"/>
    <w:rsid w:val="005E4667"/>
    <w:rsid w:val="005E5FE0"/>
    <w:rsid w:val="005E6BBE"/>
    <w:rsid w:val="005F074D"/>
    <w:rsid w:val="005F0E6E"/>
    <w:rsid w:val="005F13F0"/>
    <w:rsid w:val="005F2D7B"/>
    <w:rsid w:val="005F348F"/>
    <w:rsid w:val="005F35B9"/>
    <w:rsid w:val="005F3DEF"/>
    <w:rsid w:val="005F3FEB"/>
    <w:rsid w:val="005F455C"/>
    <w:rsid w:val="005F4815"/>
    <w:rsid w:val="005F5E8B"/>
    <w:rsid w:val="005F5F2C"/>
    <w:rsid w:val="005F6797"/>
    <w:rsid w:val="005F68D4"/>
    <w:rsid w:val="005F6991"/>
    <w:rsid w:val="005F70E4"/>
    <w:rsid w:val="005F7EBF"/>
    <w:rsid w:val="006015A1"/>
    <w:rsid w:val="006015E1"/>
    <w:rsid w:val="00601B91"/>
    <w:rsid w:val="00601DD0"/>
    <w:rsid w:val="0060200D"/>
    <w:rsid w:val="00603E31"/>
    <w:rsid w:val="006041B7"/>
    <w:rsid w:val="0060473F"/>
    <w:rsid w:val="00605D03"/>
    <w:rsid w:val="00607C46"/>
    <w:rsid w:val="00610270"/>
    <w:rsid w:val="00610603"/>
    <w:rsid w:val="00611746"/>
    <w:rsid w:val="00612434"/>
    <w:rsid w:val="00612CE6"/>
    <w:rsid w:val="00612EDD"/>
    <w:rsid w:val="00614A7B"/>
    <w:rsid w:val="006158E4"/>
    <w:rsid w:val="006158FB"/>
    <w:rsid w:val="00615C08"/>
    <w:rsid w:val="00615D13"/>
    <w:rsid w:val="00616A72"/>
    <w:rsid w:val="0061733E"/>
    <w:rsid w:val="0061741C"/>
    <w:rsid w:val="006207BC"/>
    <w:rsid w:val="00621335"/>
    <w:rsid w:val="0062150E"/>
    <w:rsid w:val="006226BA"/>
    <w:rsid w:val="0062324B"/>
    <w:rsid w:val="00623F37"/>
    <w:rsid w:val="00623F56"/>
    <w:rsid w:val="006242E9"/>
    <w:rsid w:val="006250F6"/>
    <w:rsid w:val="006258F1"/>
    <w:rsid w:val="00626341"/>
    <w:rsid w:val="00626BBC"/>
    <w:rsid w:val="006274B9"/>
    <w:rsid w:val="00627589"/>
    <w:rsid w:val="00627808"/>
    <w:rsid w:val="0062788C"/>
    <w:rsid w:val="00627CD4"/>
    <w:rsid w:val="00630DE9"/>
    <w:rsid w:val="00630F03"/>
    <w:rsid w:val="00631E78"/>
    <w:rsid w:val="00632B0E"/>
    <w:rsid w:val="00633526"/>
    <w:rsid w:val="0063491E"/>
    <w:rsid w:val="006349FB"/>
    <w:rsid w:val="00634E47"/>
    <w:rsid w:val="00635013"/>
    <w:rsid w:val="00635443"/>
    <w:rsid w:val="0063557A"/>
    <w:rsid w:val="00636208"/>
    <w:rsid w:val="00636500"/>
    <w:rsid w:val="00640399"/>
    <w:rsid w:val="00640BD0"/>
    <w:rsid w:val="00640DBD"/>
    <w:rsid w:val="0064267F"/>
    <w:rsid w:val="00642683"/>
    <w:rsid w:val="006428F6"/>
    <w:rsid w:val="0064351F"/>
    <w:rsid w:val="00643C6F"/>
    <w:rsid w:val="006440AA"/>
    <w:rsid w:val="00645DF8"/>
    <w:rsid w:val="006460FF"/>
    <w:rsid w:val="00646831"/>
    <w:rsid w:val="00646974"/>
    <w:rsid w:val="00650934"/>
    <w:rsid w:val="006512AF"/>
    <w:rsid w:val="00651301"/>
    <w:rsid w:val="00651E2B"/>
    <w:rsid w:val="00653069"/>
    <w:rsid w:val="0065354D"/>
    <w:rsid w:val="00653A37"/>
    <w:rsid w:val="006541EB"/>
    <w:rsid w:val="006545F9"/>
    <w:rsid w:val="00655252"/>
    <w:rsid w:val="006553EF"/>
    <w:rsid w:val="00656955"/>
    <w:rsid w:val="00660A92"/>
    <w:rsid w:val="00660F6D"/>
    <w:rsid w:val="0066154C"/>
    <w:rsid w:val="0066179A"/>
    <w:rsid w:val="00661860"/>
    <w:rsid w:val="00661B79"/>
    <w:rsid w:val="00662606"/>
    <w:rsid w:val="0066271C"/>
    <w:rsid w:val="00663099"/>
    <w:rsid w:val="006630AF"/>
    <w:rsid w:val="006637EE"/>
    <w:rsid w:val="00664184"/>
    <w:rsid w:val="00664C39"/>
    <w:rsid w:val="0066500F"/>
    <w:rsid w:val="006658A8"/>
    <w:rsid w:val="00665D82"/>
    <w:rsid w:val="00670373"/>
    <w:rsid w:val="00671B2B"/>
    <w:rsid w:val="00671DB5"/>
    <w:rsid w:val="0067281B"/>
    <w:rsid w:val="00673538"/>
    <w:rsid w:val="0067544C"/>
    <w:rsid w:val="00676BA9"/>
    <w:rsid w:val="00680281"/>
    <w:rsid w:val="00681CDE"/>
    <w:rsid w:val="006824FC"/>
    <w:rsid w:val="006832FF"/>
    <w:rsid w:val="0068448B"/>
    <w:rsid w:val="006853B3"/>
    <w:rsid w:val="00685C49"/>
    <w:rsid w:val="00686DBB"/>
    <w:rsid w:val="00687997"/>
    <w:rsid w:val="00687E47"/>
    <w:rsid w:val="0069058D"/>
    <w:rsid w:val="00693D98"/>
    <w:rsid w:val="00694911"/>
    <w:rsid w:val="00695223"/>
    <w:rsid w:val="00696EED"/>
    <w:rsid w:val="00696F73"/>
    <w:rsid w:val="006978CF"/>
    <w:rsid w:val="00697ADF"/>
    <w:rsid w:val="006A2889"/>
    <w:rsid w:val="006A4AF7"/>
    <w:rsid w:val="006A50A4"/>
    <w:rsid w:val="006A58FD"/>
    <w:rsid w:val="006A5A22"/>
    <w:rsid w:val="006A6750"/>
    <w:rsid w:val="006A675A"/>
    <w:rsid w:val="006A7476"/>
    <w:rsid w:val="006B0291"/>
    <w:rsid w:val="006B257C"/>
    <w:rsid w:val="006B3FBF"/>
    <w:rsid w:val="006B45D2"/>
    <w:rsid w:val="006B4773"/>
    <w:rsid w:val="006B4B0E"/>
    <w:rsid w:val="006B4DA5"/>
    <w:rsid w:val="006B5492"/>
    <w:rsid w:val="006B5692"/>
    <w:rsid w:val="006B56F2"/>
    <w:rsid w:val="006B5CC8"/>
    <w:rsid w:val="006B6D69"/>
    <w:rsid w:val="006C176F"/>
    <w:rsid w:val="006C1CEA"/>
    <w:rsid w:val="006C2ED7"/>
    <w:rsid w:val="006C30A2"/>
    <w:rsid w:val="006C4A69"/>
    <w:rsid w:val="006C5B40"/>
    <w:rsid w:val="006C613D"/>
    <w:rsid w:val="006C6272"/>
    <w:rsid w:val="006C63B5"/>
    <w:rsid w:val="006C6B7B"/>
    <w:rsid w:val="006D0022"/>
    <w:rsid w:val="006D2363"/>
    <w:rsid w:val="006D3202"/>
    <w:rsid w:val="006D3C8B"/>
    <w:rsid w:val="006D463E"/>
    <w:rsid w:val="006D5013"/>
    <w:rsid w:val="006D5627"/>
    <w:rsid w:val="006D5727"/>
    <w:rsid w:val="006D6694"/>
    <w:rsid w:val="006D7FE1"/>
    <w:rsid w:val="006E02D5"/>
    <w:rsid w:val="006E04DD"/>
    <w:rsid w:val="006E0B40"/>
    <w:rsid w:val="006E28D7"/>
    <w:rsid w:val="006E2957"/>
    <w:rsid w:val="006E533D"/>
    <w:rsid w:val="006E5728"/>
    <w:rsid w:val="006E611B"/>
    <w:rsid w:val="006E6783"/>
    <w:rsid w:val="006E6883"/>
    <w:rsid w:val="006E75C7"/>
    <w:rsid w:val="006E7679"/>
    <w:rsid w:val="006F2F71"/>
    <w:rsid w:val="006F5A0F"/>
    <w:rsid w:val="006F61E0"/>
    <w:rsid w:val="006F631C"/>
    <w:rsid w:val="006F66D2"/>
    <w:rsid w:val="006F6DAA"/>
    <w:rsid w:val="006F7115"/>
    <w:rsid w:val="0070049C"/>
    <w:rsid w:val="007022FB"/>
    <w:rsid w:val="0070256E"/>
    <w:rsid w:val="00702FDC"/>
    <w:rsid w:val="00703132"/>
    <w:rsid w:val="00703430"/>
    <w:rsid w:val="0070504B"/>
    <w:rsid w:val="00706BD5"/>
    <w:rsid w:val="00706F4D"/>
    <w:rsid w:val="00710F05"/>
    <w:rsid w:val="007128D8"/>
    <w:rsid w:val="007128DA"/>
    <w:rsid w:val="007129D2"/>
    <w:rsid w:val="00712D53"/>
    <w:rsid w:val="00714305"/>
    <w:rsid w:val="007160DA"/>
    <w:rsid w:val="0071650A"/>
    <w:rsid w:val="00716B5A"/>
    <w:rsid w:val="00716F5E"/>
    <w:rsid w:val="00717339"/>
    <w:rsid w:val="007175D7"/>
    <w:rsid w:val="00717909"/>
    <w:rsid w:val="00717D94"/>
    <w:rsid w:val="00720E2A"/>
    <w:rsid w:val="0072163C"/>
    <w:rsid w:val="00721A8D"/>
    <w:rsid w:val="007229C0"/>
    <w:rsid w:val="00722B34"/>
    <w:rsid w:val="007243EB"/>
    <w:rsid w:val="00724B68"/>
    <w:rsid w:val="00725AB6"/>
    <w:rsid w:val="00725D1E"/>
    <w:rsid w:val="00726D3A"/>
    <w:rsid w:val="007317B5"/>
    <w:rsid w:val="0073210C"/>
    <w:rsid w:val="0073238A"/>
    <w:rsid w:val="00733758"/>
    <w:rsid w:val="00734BBA"/>
    <w:rsid w:val="00735388"/>
    <w:rsid w:val="00735E40"/>
    <w:rsid w:val="0073602A"/>
    <w:rsid w:val="00736EA4"/>
    <w:rsid w:val="0073711D"/>
    <w:rsid w:val="0073778F"/>
    <w:rsid w:val="00741558"/>
    <w:rsid w:val="00741823"/>
    <w:rsid w:val="007422EF"/>
    <w:rsid w:val="00742F8F"/>
    <w:rsid w:val="00743205"/>
    <w:rsid w:val="0074401D"/>
    <w:rsid w:val="0074429A"/>
    <w:rsid w:val="00744D22"/>
    <w:rsid w:val="00745110"/>
    <w:rsid w:val="007457DF"/>
    <w:rsid w:val="00746011"/>
    <w:rsid w:val="00747175"/>
    <w:rsid w:val="0074743B"/>
    <w:rsid w:val="00747663"/>
    <w:rsid w:val="00747A97"/>
    <w:rsid w:val="00751799"/>
    <w:rsid w:val="00751EA6"/>
    <w:rsid w:val="0075257E"/>
    <w:rsid w:val="007538D2"/>
    <w:rsid w:val="00753948"/>
    <w:rsid w:val="00753FD1"/>
    <w:rsid w:val="00754F0F"/>
    <w:rsid w:val="00754F7E"/>
    <w:rsid w:val="007552F1"/>
    <w:rsid w:val="00755F3B"/>
    <w:rsid w:val="007560A1"/>
    <w:rsid w:val="007566CB"/>
    <w:rsid w:val="00757947"/>
    <w:rsid w:val="0076284D"/>
    <w:rsid w:val="00762FA8"/>
    <w:rsid w:val="0076382B"/>
    <w:rsid w:val="00764FD6"/>
    <w:rsid w:val="007654C6"/>
    <w:rsid w:val="00766211"/>
    <w:rsid w:val="00766628"/>
    <w:rsid w:val="00766E8E"/>
    <w:rsid w:val="0076785D"/>
    <w:rsid w:val="00771DC3"/>
    <w:rsid w:val="00771EC8"/>
    <w:rsid w:val="007720C2"/>
    <w:rsid w:val="007731F0"/>
    <w:rsid w:val="00773B1C"/>
    <w:rsid w:val="007740AD"/>
    <w:rsid w:val="0077554C"/>
    <w:rsid w:val="00775877"/>
    <w:rsid w:val="007763E1"/>
    <w:rsid w:val="00777670"/>
    <w:rsid w:val="007777B2"/>
    <w:rsid w:val="00780FC8"/>
    <w:rsid w:val="007815E7"/>
    <w:rsid w:val="0078239A"/>
    <w:rsid w:val="00782A82"/>
    <w:rsid w:val="00782BF8"/>
    <w:rsid w:val="007834AA"/>
    <w:rsid w:val="00783536"/>
    <w:rsid w:val="00783C19"/>
    <w:rsid w:val="00784DB2"/>
    <w:rsid w:val="00785F17"/>
    <w:rsid w:val="007860B6"/>
    <w:rsid w:val="007872CE"/>
    <w:rsid w:val="00787DC2"/>
    <w:rsid w:val="0079007C"/>
    <w:rsid w:val="00790838"/>
    <w:rsid w:val="007909D9"/>
    <w:rsid w:val="00790D67"/>
    <w:rsid w:val="00790FAD"/>
    <w:rsid w:val="007912DE"/>
    <w:rsid w:val="00791E5B"/>
    <w:rsid w:val="00791FC9"/>
    <w:rsid w:val="00793726"/>
    <w:rsid w:val="0079488E"/>
    <w:rsid w:val="007948D0"/>
    <w:rsid w:val="007976F5"/>
    <w:rsid w:val="007A059A"/>
    <w:rsid w:val="007A130B"/>
    <w:rsid w:val="007A52D9"/>
    <w:rsid w:val="007A55F8"/>
    <w:rsid w:val="007A5BDA"/>
    <w:rsid w:val="007A7D55"/>
    <w:rsid w:val="007A7E8A"/>
    <w:rsid w:val="007A7F43"/>
    <w:rsid w:val="007B044B"/>
    <w:rsid w:val="007B12FF"/>
    <w:rsid w:val="007B185F"/>
    <w:rsid w:val="007B2A01"/>
    <w:rsid w:val="007B2E75"/>
    <w:rsid w:val="007B4DFE"/>
    <w:rsid w:val="007B559B"/>
    <w:rsid w:val="007B6219"/>
    <w:rsid w:val="007B6FE5"/>
    <w:rsid w:val="007C0612"/>
    <w:rsid w:val="007C1B20"/>
    <w:rsid w:val="007C23ED"/>
    <w:rsid w:val="007C269E"/>
    <w:rsid w:val="007C2C85"/>
    <w:rsid w:val="007C348D"/>
    <w:rsid w:val="007C3B9B"/>
    <w:rsid w:val="007C4FA1"/>
    <w:rsid w:val="007C5F7E"/>
    <w:rsid w:val="007C7A8A"/>
    <w:rsid w:val="007C7D60"/>
    <w:rsid w:val="007D0225"/>
    <w:rsid w:val="007D0615"/>
    <w:rsid w:val="007D0F6B"/>
    <w:rsid w:val="007D1221"/>
    <w:rsid w:val="007D1BAE"/>
    <w:rsid w:val="007D217B"/>
    <w:rsid w:val="007D26FA"/>
    <w:rsid w:val="007D41C0"/>
    <w:rsid w:val="007D4AB7"/>
    <w:rsid w:val="007D5985"/>
    <w:rsid w:val="007D5C61"/>
    <w:rsid w:val="007D64CC"/>
    <w:rsid w:val="007D7B77"/>
    <w:rsid w:val="007D7BC5"/>
    <w:rsid w:val="007D7C2F"/>
    <w:rsid w:val="007E05CD"/>
    <w:rsid w:val="007E1893"/>
    <w:rsid w:val="007E2CF6"/>
    <w:rsid w:val="007E3D46"/>
    <w:rsid w:val="007E3D62"/>
    <w:rsid w:val="007E541B"/>
    <w:rsid w:val="007E625C"/>
    <w:rsid w:val="007E6607"/>
    <w:rsid w:val="007E7010"/>
    <w:rsid w:val="007F0164"/>
    <w:rsid w:val="007F1A0D"/>
    <w:rsid w:val="007F1B2E"/>
    <w:rsid w:val="007F1B84"/>
    <w:rsid w:val="007F2173"/>
    <w:rsid w:val="007F47E7"/>
    <w:rsid w:val="007F4F75"/>
    <w:rsid w:val="007F6402"/>
    <w:rsid w:val="007F6D78"/>
    <w:rsid w:val="00801E04"/>
    <w:rsid w:val="0080269D"/>
    <w:rsid w:val="00802AE8"/>
    <w:rsid w:val="008040CB"/>
    <w:rsid w:val="00804256"/>
    <w:rsid w:val="008043BC"/>
    <w:rsid w:val="008043C9"/>
    <w:rsid w:val="00805BAD"/>
    <w:rsid w:val="00805DB0"/>
    <w:rsid w:val="00806044"/>
    <w:rsid w:val="00807B75"/>
    <w:rsid w:val="00807F80"/>
    <w:rsid w:val="00810237"/>
    <w:rsid w:val="00810AF3"/>
    <w:rsid w:val="00813105"/>
    <w:rsid w:val="0081348B"/>
    <w:rsid w:val="00813A3F"/>
    <w:rsid w:val="0081425E"/>
    <w:rsid w:val="008142E7"/>
    <w:rsid w:val="00814F72"/>
    <w:rsid w:val="0081509F"/>
    <w:rsid w:val="008150F0"/>
    <w:rsid w:val="008176D9"/>
    <w:rsid w:val="00817F2D"/>
    <w:rsid w:val="00820F8F"/>
    <w:rsid w:val="00821BB1"/>
    <w:rsid w:val="00823BF2"/>
    <w:rsid w:val="0082502F"/>
    <w:rsid w:val="008253EC"/>
    <w:rsid w:val="00825803"/>
    <w:rsid w:val="00825FEE"/>
    <w:rsid w:val="008266F4"/>
    <w:rsid w:val="008267FE"/>
    <w:rsid w:val="0082692A"/>
    <w:rsid w:val="00826A7E"/>
    <w:rsid w:val="008272CE"/>
    <w:rsid w:val="00827AF2"/>
    <w:rsid w:val="008318B0"/>
    <w:rsid w:val="00831C6C"/>
    <w:rsid w:val="0083270B"/>
    <w:rsid w:val="008335C6"/>
    <w:rsid w:val="0083389F"/>
    <w:rsid w:val="00833AB8"/>
    <w:rsid w:val="0083427C"/>
    <w:rsid w:val="00834ACE"/>
    <w:rsid w:val="00834CBF"/>
    <w:rsid w:val="00834D9F"/>
    <w:rsid w:val="00835378"/>
    <w:rsid w:val="00837056"/>
    <w:rsid w:val="008401C2"/>
    <w:rsid w:val="008409D4"/>
    <w:rsid w:val="00840BEE"/>
    <w:rsid w:val="0084174D"/>
    <w:rsid w:val="008417FF"/>
    <w:rsid w:val="00841A89"/>
    <w:rsid w:val="00841A95"/>
    <w:rsid w:val="00841D69"/>
    <w:rsid w:val="00841F69"/>
    <w:rsid w:val="0084284F"/>
    <w:rsid w:val="008429BA"/>
    <w:rsid w:val="00845AD5"/>
    <w:rsid w:val="00846788"/>
    <w:rsid w:val="008471E1"/>
    <w:rsid w:val="008475C6"/>
    <w:rsid w:val="00851498"/>
    <w:rsid w:val="00851768"/>
    <w:rsid w:val="00852F58"/>
    <w:rsid w:val="008563C3"/>
    <w:rsid w:val="008576A8"/>
    <w:rsid w:val="00857DE3"/>
    <w:rsid w:val="00860F5E"/>
    <w:rsid w:val="00861205"/>
    <w:rsid w:val="00861C17"/>
    <w:rsid w:val="00861F49"/>
    <w:rsid w:val="0086202D"/>
    <w:rsid w:val="008638DF"/>
    <w:rsid w:val="00863DB7"/>
    <w:rsid w:val="00864390"/>
    <w:rsid w:val="008643DD"/>
    <w:rsid w:val="008656E1"/>
    <w:rsid w:val="00865F57"/>
    <w:rsid w:val="0086727C"/>
    <w:rsid w:val="00867806"/>
    <w:rsid w:val="008678E4"/>
    <w:rsid w:val="008715AB"/>
    <w:rsid w:val="0087164F"/>
    <w:rsid w:val="0087218A"/>
    <w:rsid w:val="0087372C"/>
    <w:rsid w:val="00873D68"/>
    <w:rsid w:val="00874383"/>
    <w:rsid w:val="00875480"/>
    <w:rsid w:val="00875609"/>
    <w:rsid w:val="00876B6A"/>
    <w:rsid w:val="00876F48"/>
    <w:rsid w:val="00877A5D"/>
    <w:rsid w:val="008802B8"/>
    <w:rsid w:val="00881064"/>
    <w:rsid w:val="00881274"/>
    <w:rsid w:val="0088228F"/>
    <w:rsid w:val="008840E8"/>
    <w:rsid w:val="00884109"/>
    <w:rsid w:val="00884B13"/>
    <w:rsid w:val="00886FF6"/>
    <w:rsid w:val="00887B5D"/>
    <w:rsid w:val="008930CD"/>
    <w:rsid w:val="008931B4"/>
    <w:rsid w:val="0089331B"/>
    <w:rsid w:val="008933BC"/>
    <w:rsid w:val="00893C2B"/>
    <w:rsid w:val="008969D4"/>
    <w:rsid w:val="008A0157"/>
    <w:rsid w:val="008A0BE2"/>
    <w:rsid w:val="008A1D5F"/>
    <w:rsid w:val="008A216D"/>
    <w:rsid w:val="008A2970"/>
    <w:rsid w:val="008A2CCB"/>
    <w:rsid w:val="008A2F3B"/>
    <w:rsid w:val="008A3657"/>
    <w:rsid w:val="008A3A6F"/>
    <w:rsid w:val="008A3C76"/>
    <w:rsid w:val="008A4160"/>
    <w:rsid w:val="008A51A5"/>
    <w:rsid w:val="008A5873"/>
    <w:rsid w:val="008A5D2E"/>
    <w:rsid w:val="008A6002"/>
    <w:rsid w:val="008A6B05"/>
    <w:rsid w:val="008A79F8"/>
    <w:rsid w:val="008A7E15"/>
    <w:rsid w:val="008B149C"/>
    <w:rsid w:val="008B1FB2"/>
    <w:rsid w:val="008B2BFE"/>
    <w:rsid w:val="008B31B9"/>
    <w:rsid w:val="008B333E"/>
    <w:rsid w:val="008B4851"/>
    <w:rsid w:val="008B5444"/>
    <w:rsid w:val="008B5E19"/>
    <w:rsid w:val="008B6309"/>
    <w:rsid w:val="008B64B2"/>
    <w:rsid w:val="008B6B87"/>
    <w:rsid w:val="008B6C07"/>
    <w:rsid w:val="008B7C49"/>
    <w:rsid w:val="008C00D2"/>
    <w:rsid w:val="008C0807"/>
    <w:rsid w:val="008C10CF"/>
    <w:rsid w:val="008C16F4"/>
    <w:rsid w:val="008C1D31"/>
    <w:rsid w:val="008C1E31"/>
    <w:rsid w:val="008C2DAB"/>
    <w:rsid w:val="008C3D60"/>
    <w:rsid w:val="008C3FB4"/>
    <w:rsid w:val="008C4071"/>
    <w:rsid w:val="008C5210"/>
    <w:rsid w:val="008C5433"/>
    <w:rsid w:val="008C5658"/>
    <w:rsid w:val="008C6767"/>
    <w:rsid w:val="008C6C05"/>
    <w:rsid w:val="008C6D60"/>
    <w:rsid w:val="008C6DEE"/>
    <w:rsid w:val="008C6ECD"/>
    <w:rsid w:val="008C7B15"/>
    <w:rsid w:val="008D07EC"/>
    <w:rsid w:val="008D1798"/>
    <w:rsid w:val="008D2D3D"/>
    <w:rsid w:val="008D3AE8"/>
    <w:rsid w:val="008D407A"/>
    <w:rsid w:val="008D42B5"/>
    <w:rsid w:val="008D6F67"/>
    <w:rsid w:val="008D704D"/>
    <w:rsid w:val="008D7F34"/>
    <w:rsid w:val="008E052A"/>
    <w:rsid w:val="008E2035"/>
    <w:rsid w:val="008E2ED3"/>
    <w:rsid w:val="008E3081"/>
    <w:rsid w:val="008E31B9"/>
    <w:rsid w:val="008E3BFB"/>
    <w:rsid w:val="008E4A3C"/>
    <w:rsid w:val="008E656A"/>
    <w:rsid w:val="008E6A93"/>
    <w:rsid w:val="008E6D07"/>
    <w:rsid w:val="008E7906"/>
    <w:rsid w:val="008E7D27"/>
    <w:rsid w:val="008E7D87"/>
    <w:rsid w:val="008E7DB3"/>
    <w:rsid w:val="008F02EA"/>
    <w:rsid w:val="008F0B38"/>
    <w:rsid w:val="008F1C0B"/>
    <w:rsid w:val="008F2477"/>
    <w:rsid w:val="008F2C51"/>
    <w:rsid w:val="008F32D0"/>
    <w:rsid w:val="008F34D6"/>
    <w:rsid w:val="008F35AA"/>
    <w:rsid w:val="008F38C8"/>
    <w:rsid w:val="008F3B41"/>
    <w:rsid w:val="008F4D52"/>
    <w:rsid w:val="008F52B3"/>
    <w:rsid w:val="008F5556"/>
    <w:rsid w:val="008F6A15"/>
    <w:rsid w:val="008F6D6B"/>
    <w:rsid w:val="008F717C"/>
    <w:rsid w:val="008F7226"/>
    <w:rsid w:val="008F7BC1"/>
    <w:rsid w:val="009003B1"/>
    <w:rsid w:val="00901552"/>
    <w:rsid w:val="00901759"/>
    <w:rsid w:val="00901FB3"/>
    <w:rsid w:val="009032BE"/>
    <w:rsid w:val="009038DF"/>
    <w:rsid w:val="00903F2F"/>
    <w:rsid w:val="0090467B"/>
    <w:rsid w:val="00904BC4"/>
    <w:rsid w:val="0090532E"/>
    <w:rsid w:val="00905E5B"/>
    <w:rsid w:val="00907F23"/>
    <w:rsid w:val="009100D9"/>
    <w:rsid w:val="0091024A"/>
    <w:rsid w:val="0091118A"/>
    <w:rsid w:val="00911EDB"/>
    <w:rsid w:val="009122A7"/>
    <w:rsid w:val="0091235E"/>
    <w:rsid w:val="00912795"/>
    <w:rsid w:val="00913924"/>
    <w:rsid w:val="00913EE3"/>
    <w:rsid w:val="009149A2"/>
    <w:rsid w:val="00914D3F"/>
    <w:rsid w:val="0091557F"/>
    <w:rsid w:val="0091615C"/>
    <w:rsid w:val="00916CA4"/>
    <w:rsid w:val="00917759"/>
    <w:rsid w:val="0092026D"/>
    <w:rsid w:val="00920619"/>
    <w:rsid w:val="009207CE"/>
    <w:rsid w:val="00920A13"/>
    <w:rsid w:val="00920DF2"/>
    <w:rsid w:val="0092370B"/>
    <w:rsid w:val="00923A02"/>
    <w:rsid w:val="00923B9F"/>
    <w:rsid w:val="00924044"/>
    <w:rsid w:val="00925316"/>
    <w:rsid w:val="00925348"/>
    <w:rsid w:val="009265B6"/>
    <w:rsid w:val="00927FB2"/>
    <w:rsid w:val="00927FFC"/>
    <w:rsid w:val="009302A6"/>
    <w:rsid w:val="0093049E"/>
    <w:rsid w:val="00931E5B"/>
    <w:rsid w:val="009325A6"/>
    <w:rsid w:val="00933FDE"/>
    <w:rsid w:val="00935371"/>
    <w:rsid w:val="0093546E"/>
    <w:rsid w:val="00935623"/>
    <w:rsid w:val="009357CC"/>
    <w:rsid w:val="0093767A"/>
    <w:rsid w:val="009425A7"/>
    <w:rsid w:val="00942B80"/>
    <w:rsid w:val="00942BCA"/>
    <w:rsid w:val="009442A7"/>
    <w:rsid w:val="00944521"/>
    <w:rsid w:val="0094510F"/>
    <w:rsid w:val="00946722"/>
    <w:rsid w:val="009502F5"/>
    <w:rsid w:val="0095075F"/>
    <w:rsid w:val="0095251F"/>
    <w:rsid w:val="00952FEB"/>
    <w:rsid w:val="0095392D"/>
    <w:rsid w:val="00954A8F"/>
    <w:rsid w:val="00955F2F"/>
    <w:rsid w:val="00956322"/>
    <w:rsid w:val="00956A4E"/>
    <w:rsid w:val="00956AB5"/>
    <w:rsid w:val="00957893"/>
    <w:rsid w:val="00960A92"/>
    <w:rsid w:val="00961502"/>
    <w:rsid w:val="0096248C"/>
    <w:rsid w:val="00963009"/>
    <w:rsid w:val="0096353F"/>
    <w:rsid w:val="009639C8"/>
    <w:rsid w:val="00963AEE"/>
    <w:rsid w:val="00963E07"/>
    <w:rsid w:val="009657AE"/>
    <w:rsid w:val="00965894"/>
    <w:rsid w:val="00966C6A"/>
    <w:rsid w:val="009670AC"/>
    <w:rsid w:val="00967382"/>
    <w:rsid w:val="009700A8"/>
    <w:rsid w:val="00970BA8"/>
    <w:rsid w:val="00971170"/>
    <w:rsid w:val="009716FC"/>
    <w:rsid w:val="00971D98"/>
    <w:rsid w:val="00974B39"/>
    <w:rsid w:val="0097609B"/>
    <w:rsid w:val="009773F1"/>
    <w:rsid w:val="00980167"/>
    <w:rsid w:val="00980D68"/>
    <w:rsid w:val="00983A43"/>
    <w:rsid w:val="009841CD"/>
    <w:rsid w:val="009855D4"/>
    <w:rsid w:val="00985A84"/>
    <w:rsid w:val="00985F55"/>
    <w:rsid w:val="00986CE1"/>
    <w:rsid w:val="00986FE3"/>
    <w:rsid w:val="009875D0"/>
    <w:rsid w:val="009879B2"/>
    <w:rsid w:val="00987DE7"/>
    <w:rsid w:val="009900B6"/>
    <w:rsid w:val="009910A4"/>
    <w:rsid w:val="009921F1"/>
    <w:rsid w:val="0099297C"/>
    <w:rsid w:val="00993376"/>
    <w:rsid w:val="0099360B"/>
    <w:rsid w:val="00993EC5"/>
    <w:rsid w:val="00995E3B"/>
    <w:rsid w:val="00995FEE"/>
    <w:rsid w:val="00996076"/>
    <w:rsid w:val="009978CF"/>
    <w:rsid w:val="009A0886"/>
    <w:rsid w:val="009A17AA"/>
    <w:rsid w:val="009A180D"/>
    <w:rsid w:val="009A43BF"/>
    <w:rsid w:val="009A5DF2"/>
    <w:rsid w:val="009A7416"/>
    <w:rsid w:val="009A7C42"/>
    <w:rsid w:val="009A7D11"/>
    <w:rsid w:val="009B3266"/>
    <w:rsid w:val="009B338B"/>
    <w:rsid w:val="009B368B"/>
    <w:rsid w:val="009B3F3E"/>
    <w:rsid w:val="009B3FDD"/>
    <w:rsid w:val="009B62AA"/>
    <w:rsid w:val="009B654D"/>
    <w:rsid w:val="009B6595"/>
    <w:rsid w:val="009B6E32"/>
    <w:rsid w:val="009B6F95"/>
    <w:rsid w:val="009B711D"/>
    <w:rsid w:val="009B7255"/>
    <w:rsid w:val="009C0E29"/>
    <w:rsid w:val="009C19E0"/>
    <w:rsid w:val="009C1B9B"/>
    <w:rsid w:val="009C2357"/>
    <w:rsid w:val="009C2518"/>
    <w:rsid w:val="009C30B3"/>
    <w:rsid w:val="009C3882"/>
    <w:rsid w:val="009C436F"/>
    <w:rsid w:val="009C4A6D"/>
    <w:rsid w:val="009C5AA9"/>
    <w:rsid w:val="009C5E4E"/>
    <w:rsid w:val="009C621B"/>
    <w:rsid w:val="009C622E"/>
    <w:rsid w:val="009C658D"/>
    <w:rsid w:val="009C69A4"/>
    <w:rsid w:val="009C6C1E"/>
    <w:rsid w:val="009C74E3"/>
    <w:rsid w:val="009C7A2D"/>
    <w:rsid w:val="009C7D51"/>
    <w:rsid w:val="009C7DED"/>
    <w:rsid w:val="009D02CC"/>
    <w:rsid w:val="009D08A3"/>
    <w:rsid w:val="009D0DC5"/>
    <w:rsid w:val="009D0EE0"/>
    <w:rsid w:val="009D1038"/>
    <w:rsid w:val="009D184C"/>
    <w:rsid w:val="009D2965"/>
    <w:rsid w:val="009D2F4F"/>
    <w:rsid w:val="009D432C"/>
    <w:rsid w:val="009D54AC"/>
    <w:rsid w:val="009D5DB6"/>
    <w:rsid w:val="009D7294"/>
    <w:rsid w:val="009D779F"/>
    <w:rsid w:val="009E002E"/>
    <w:rsid w:val="009E01BB"/>
    <w:rsid w:val="009E13DC"/>
    <w:rsid w:val="009E1FFB"/>
    <w:rsid w:val="009E20B7"/>
    <w:rsid w:val="009E2403"/>
    <w:rsid w:val="009E43D5"/>
    <w:rsid w:val="009E46BC"/>
    <w:rsid w:val="009E4CDE"/>
    <w:rsid w:val="009F0B9E"/>
    <w:rsid w:val="009F474E"/>
    <w:rsid w:val="009F4E56"/>
    <w:rsid w:val="009F5113"/>
    <w:rsid w:val="009F5AAD"/>
    <w:rsid w:val="009F639D"/>
    <w:rsid w:val="009F644C"/>
    <w:rsid w:val="009F6802"/>
    <w:rsid w:val="009F7959"/>
    <w:rsid w:val="009F7C63"/>
    <w:rsid w:val="009F7D62"/>
    <w:rsid w:val="009F7F79"/>
    <w:rsid w:val="009F7F7C"/>
    <w:rsid w:val="00A000F5"/>
    <w:rsid w:val="00A00163"/>
    <w:rsid w:val="00A00765"/>
    <w:rsid w:val="00A01788"/>
    <w:rsid w:val="00A01B3A"/>
    <w:rsid w:val="00A02524"/>
    <w:rsid w:val="00A0430F"/>
    <w:rsid w:val="00A04ACA"/>
    <w:rsid w:val="00A04BBB"/>
    <w:rsid w:val="00A059A6"/>
    <w:rsid w:val="00A065A2"/>
    <w:rsid w:val="00A06A93"/>
    <w:rsid w:val="00A106E7"/>
    <w:rsid w:val="00A10FCA"/>
    <w:rsid w:val="00A113C1"/>
    <w:rsid w:val="00A130D3"/>
    <w:rsid w:val="00A13EAF"/>
    <w:rsid w:val="00A142F5"/>
    <w:rsid w:val="00A147C9"/>
    <w:rsid w:val="00A14833"/>
    <w:rsid w:val="00A15D0D"/>
    <w:rsid w:val="00A17967"/>
    <w:rsid w:val="00A17F30"/>
    <w:rsid w:val="00A215B6"/>
    <w:rsid w:val="00A23140"/>
    <w:rsid w:val="00A23B71"/>
    <w:rsid w:val="00A23DFC"/>
    <w:rsid w:val="00A24315"/>
    <w:rsid w:val="00A25751"/>
    <w:rsid w:val="00A2600D"/>
    <w:rsid w:val="00A26794"/>
    <w:rsid w:val="00A26F11"/>
    <w:rsid w:val="00A27446"/>
    <w:rsid w:val="00A27846"/>
    <w:rsid w:val="00A27F5A"/>
    <w:rsid w:val="00A32BE9"/>
    <w:rsid w:val="00A33366"/>
    <w:rsid w:val="00A33684"/>
    <w:rsid w:val="00A35ECE"/>
    <w:rsid w:val="00A36187"/>
    <w:rsid w:val="00A3699B"/>
    <w:rsid w:val="00A36D58"/>
    <w:rsid w:val="00A41164"/>
    <w:rsid w:val="00A41AC1"/>
    <w:rsid w:val="00A41CA4"/>
    <w:rsid w:val="00A42B33"/>
    <w:rsid w:val="00A42CFC"/>
    <w:rsid w:val="00A42FE7"/>
    <w:rsid w:val="00A43140"/>
    <w:rsid w:val="00A4394E"/>
    <w:rsid w:val="00A43C02"/>
    <w:rsid w:val="00A44ADB"/>
    <w:rsid w:val="00A45433"/>
    <w:rsid w:val="00A4599F"/>
    <w:rsid w:val="00A45CFF"/>
    <w:rsid w:val="00A466F1"/>
    <w:rsid w:val="00A46846"/>
    <w:rsid w:val="00A47717"/>
    <w:rsid w:val="00A510B9"/>
    <w:rsid w:val="00A5253F"/>
    <w:rsid w:val="00A52B08"/>
    <w:rsid w:val="00A53FF7"/>
    <w:rsid w:val="00A54B2E"/>
    <w:rsid w:val="00A55891"/>
    <w:rsid w:val="00A55AA5"/>
    <w:rsid w:val="00A560A2"/>
    <w:rsid w:val="00A571AB"/>
    <w:rsid w:val="00A5751B"/>
    <w:rsid w:val="00A60616"/>
    <w:rsid w:val="00A6180D"/>
    <w:rsid w:val="00A637A9"/>
    <w:rsid w:val="00A63BF1"/>
    <w:rsid w:val="00A63C9A"/>
    <w:rsid w:val="00A64348"/>
    <w:rsid w:val="00A64641"/>
    <w:rsid w:val="00A646E1"/>
    <w:rsid w:val="00A6501D"/>
    <w:rsid w:val="00A65A55"/>
    <w:rsid w:val="00A65B5C"/>
    <w:rsid w:val="00A65CD9"/>
    <w:rsid w:val="00A676BC"/>
    <w:rsid w:val="00A71BA0"/>
    <w:rsid w:val="00A728AD"/>
    <w:rsid w:val="00A73780"/>
    <w:rsid w:val="00A73BF7"/>
    <w:rsid w:val="00A744AD"/>
    <w:rsid w:val="00A747AC"/>
    <w:rsid w:val="00A74B22"/>
    <w:rsid w:val="00A74F6B"/>
    <w:rsid w:val="00A75A5C"/>
    <w:rsid w:val="00A76555"/>
    <w:rsid w:val="00A76F66"/>
    <w:rsid w:val="00A77900"/>
    <w:rsid w:val="00A8071F"/>
    <w:rsid w:val="00A80AC5"/>
    <w:rsid w:val="00A80C02"/>
    <w:rsid w:val="00A80F4D"/>
    <w:rsid w:val="00A81AA2"/>
    <w:rsid w:val="00A81FB7"/>
    <w:rsid w:val="00A827A8"/>
    <w:rsid w:val="00A829C4"/>
    <w:rsid w:val="00A83F3F"/>
    <w:rsid w:val="00A84B5B"/>
    <w:rsid w:val="00A865DA"/>
    <w:rsid w:val="00A91483"/>
    <w:rsid w:val="00A925C6"/>
    <w:rsid w:val="00A92611"/>
    <w:rsid w:val="00A9322F"/>
    <w:rsid w:val="00A934E0"/>
    <w:rsid w:val="00A936F0"/>
    <w:rsid w:val="00A94866"/>
    <w:rsid w:val="00A957AF"/>
    <w:rsid w:val="00A96450"/>
    <w:rsid w:val="00A96630"/>
    <w:rsid w:val="00A97192"/>
    <w:rsid w:val="00A975A5"/>
    <w:rsid w:val="00A97EF0"/>
    <w:rsid w:val="00AA1198"/>
    <w:rsid w:val="00AA2718"/>
    <w:rsid w:val="00AA29DF"/>
    <w:rsid w:val="00AA362E"/>
    <w:rsid w:val="00AA52E1"/>
    <w:rsid w:val="00AA62D6"/>
    <w:rsid w:val="00AA66DF"/>
    <w:rsid w:val="00AA6796"/>
    <w:rsid w:val="00AA6BBB"/>
    <w:rsid w:val="00AA78B2"/>
    <w:rsid w:val="00AA7C0D"/>
    <w:rsid w:val="00AA7DD1"/>
    <w:rsid w:val="00AB1754"/>
    <w:rsid w:val="00AB2DB9"/>
    <w:rsid w:val="00AB2E78"/>
    <w:rsid w:val="00AB3B35"/>
    <w:rsid w:val="00AB5541"/>
    <w:rsid w:val="00AB5657"/>
    <w:rsid w:val="00AB7367"/>
    <w:rsid w:val="00AB7730"/>
    <w:rsid w:val="00AC086D"/>
    <w:rsid w:val="00AC1757"/>
    <w:rsid w:val="00AC2788"/>
    <w:rsid w:val="00AC2A50"/>
    <w:rsid w:val="00AC32A3"/>
    <w:rsid w:val="00AC4973"/>
    <w:rsid w:val="00AC6CCC"/>
    <w:rsid w:val="00AC6F14"/>
    <w:rsid w:val="00AC7575"/>
    <w:rsid w:val="00AC7C29"/>
    <w:rsid w:val="00AD06E4"/>
    <w:rsid w:val="00AD0911"/>
    <w:rsid w:val="00AD0F22"/>
    <w:rsid w:val="00AD16FA"/>
    <w:rsid w:val="00AD1B88"/>
    <w:rsid w:val="00AD3648"/>
    <w:rsid w:val="00AD3951"/>
    <w:rsid w:val="00AD39C6"/>
    <w:rsid w:val="00AD3DCD"/>
    <w:rsid w:val="00AD4055"/>
    <w:rsid w:val="00AD5069"/>
    <w:rsid w:val="00AD51F7"/>
    <w:rsid w:val="00AD56F4"/>
    <w:rsid w:val="00AD5DD1"/>
    <w:rsid w:val="00AD6515"/>
    <w:rsid w:val="00AD7D83"/>
    <w:rsid w:val="00AE1244"/>
    <w:rsid w:val="00AE1C5F"/>
    <w:rsid w:val="00AE2B70"/>
    <w:rsid w:val="00AE3439"/>
    <w:rsid w:val="00AE3DB1"/>
    <w:rsid w:val="00AE422D"/>
    <w:rsid w:val="00AE4562"/>
    <w:rsid w:val="00AE55E5"/>
    <w:rsid w:val="00AE60D1"/>
    <w:rsid w:val="00AE6260"/>
    <w:rsid w:val="00AF077F"/>
    <w:rsid w:val="00AF0AB7"/>
    <w:rsid w:val="00AF1245"/>
    <w:rsid w:val="00AF1844"/>
    <w:rsid w:val="00AF2399"/>
    <w:rsid w:val="00AF2695"/>
    <w:rsid w:val="00AF300D"/>
    <w:rsid w:val="00AF42F9"/>
    <w:rsid w:val="00AF5CF4"/>
    <w:rsid w:val="00AF6074"/>
    <w:rsid w:val="00AF62E6"/>
    <w:rsid w:val="00AF6844"/>
    <w:rsid w:val="00AF76C1"/>
    <w:rsid w:val="00AF7FB3"/>
    <w:rsid w:val="00B004F2"/>
    <w:rsid w:val="00B00C12"/>
    <w:rsid w:val="00B012CF"/>
    <w:rsid w:val="00B01C30"/>
    <w:rsid w:val="00B05A03"/>
    <w:rsid w:val="00B06ED0"/>
    <w:rsid w:val="00B07665"/>
    <w:rsid w:val="00B07BF3"/>
    <w:rsid w:val="00B1096B"/>
    <w:rsid w:val="00B10C4C"/>
    <w:rsid w:val="00B10D62"/>
    <w:rsid w:val="00B1123C"/>
    <w:rsid w:val="00B12512"/>
    <w:rsid w:val="00B12964"/>
    <w:rsid w:val="00B14544"/>
    <w:rsid w:val="00B16562"/>
    <w:rsid w:val="00B176FD"/>
    <w:rsid w:val="00B17CED"/>
    <w:rsid w:val="00B17DBA"/>
    <w:rsid w:val="00B209EE"/>
    <w:rsid w:val="00B210DB"/>
    <w:rsid w:val="00B21AC5"/>
    <w:rsid w:val="00B21EFA"/>
    <w:rsid w:val="00B236C4"/>
    <w:rsid w:val="00B24214"/>
    <w:rsid w:val="00B2459A"/>
    <w:rsid w:val="00B252D4"/>
    <w:rsid w:val="00B27D89"/>
    <w:rsid w:val="00B3055F"/>
    <w:rsid w:val="00B3068F"/>
    <w:rsid w:val="00B30AC8"/>
    <w:rsid w:val="00B3287D"/>
    <w:rsid w:val="00B33394"/>
    <w:rsid w:val="00B338B5"/>
    <w:rsid w:val="00B33EAC"/>
    <w:rsid w:val="00B34FE6"/>
    <w:rsid w:val="00B3551C"/>
    <w:rsid w:val="00B359A7"/>
    <w:rsid w:val="00B35C3A"/>
    <w:rsid w:val="00B35FC1"/>
    <w:rsid w:val="00B3699E"/>
    <w:rsid w:val="00B40F9A"/>
    <w:rsid w:val="00B411DB"/>
    <w:rsid w:val="00B413C6"/>
    <w:rsid w:val="00B43795"/>
    <w:rsid w:val="00B438B8"/>
    <w:rsid w:val="00B4694C"/>
    <w:rsid w:val="00B4698A"/>
    <w:rsid w:val="00B47C05"/>
    <w:rsid w:val="00B50760"/>
    <w:rsid w:val="00B508A6"/>
    <w:rsid w:val="00B5221E"/>
    <w:rsid w:val="00B522AC"/>
    <w:rsid w:val="00B5429E"/>
    <w:rsid w:val="00B54C37"/>
    <w:rsid w:val="00B5521E"/>
    <w:rsid w:val="00B55A65"/>
    <w:rsid w:val="00B55B5B"/>
    <w:rsid w:val="00B56D81"/>
    <w:rsid w:val="00B600AE"/>
    <w:rsid w:val="00B60312"/>
    <w:rsid w:val="00B606C9"/>
    <w:rsid w:val="00B60CB8"/>
    <w:rsid w:val="00B61B56"/>
    <w:rsid w:val="00B62973"/>
    <w:rsid w:val="00B62D48"/>
    <w:rsid w:val="00B6363E"/>
    <w:rsid w:val="00B6522C"/>
    <w:rsid w:val="00B65B42"/>
    <w:rsid w:val="00B66658"/>
    <w:rsid w:val="00B67789"/>
    <w:rsid w:val="00B712C7"/>
    <w:rsid w:val="00B71986"/>
    <w:rsid w:val="00B71B06"/>
    <w:rsid w:val="00B72BAC"/>
    <w:rsid w:val="00B741D0"/>
    <w:rsid w:val="00B7494D"/>
    <w:rsid w:val="00B7560A"/>
    <w:rsid w:val="00B7574D"/>
    <w:rsid w:val="00B75AF1"/>
    <w:rsid w:val="00B7632D"/>
    <w:rsid w:val="00B76501"/>
    <w:rsid w:val="00B76E1D"/>
    <w:rsid w:val="00B76FA2"/>
    <w:rsid w:val="00B772DE"/>
    <w:rsid w:val="00B80EB2"/>
    <w:rsid w:val="00B81AB3"/>
    <w:rsid w:val="00B81E4A"/>
    <w:rsid w:val="00B83109"/>
    <w:rsid w:val="00B83AF3"/>
    <w:rsid w:val="00B84FAD"/>
    <w:rsid w:val="00B8671F"/>
    <w:rsid w:val="00B867A0"/>
    <w:rsid w:val="00B87FE9"/>
    <w:rsid w:val="00B9137D"/>
    <w:rsid w:val="00B91FB8"/>
    <w:rsid w:val="00B9241A"/>
    <w:rsid w:val="00B937E7"/>
    <w:rsid w:val="00B9380D"/>
    <w:rsid w:val="00B93A46"/>
    <w:rsid w:val="00B946B2"/>
    <w:rsid w:val="00B949F5"/>
    <w:rsid w:val="00B95A24"/>
    <w:rsid w:val="00B964AB"/>
    <w:rsid w:val="00B9652B"/>
    <w:rsid w:val="00B9680A"/>
    <w:rsid w:val="00B970B0"/>
    <w:rsid w:val="00B97D87"/>
    <w:rsid w:val="00BA080B"/>
    <w:rsid w:val="00BA0A4F"/>
    <w:rsid w:val="00BA0F66"/>
    <w:rsid w:val="00BA1BB1"/>
    <w:rsid w:val="00BA1D8F"/>
    <w:rsid w:val="00BA31F7"/>
    <w:rsid w:val="00BA341F"/>
    <w:rsid w:val="00BA3D88"/>
    <w:rsid w:val="00BA4517"/>
    <w:rsid w:val="00BA4ACB"/>
    <w:rsid w:val="00BA4D96"/>
    <w:rsid w:val="00BA5539"/>
    <w:rsid w:val="00BA5C6D"/>
    <w:rsid w:val="00BA5C91"/>
    <w:rsid w:val="00BA74D7"/>
    <w:rsid w:val="00BB0354"/>
    <w:rsid w:val="00BB062A"/>
    <w:rsid w:val="00BB174C"/>
    <w:rsid w:val="00BB2F46"/>
    <w:rsid w:val="00BB318D"/>
    <w:rsid w:val="00BB3B0E"/>
    <w:rsid w:val="00BB3FF9"/>
    <w:rsid w:val="00BB40CF"/>
    <w:rsid w:val="00BB45B4"/>
    <w:rsid w:val="00BB45DF"/>
    <w:rsid w:val="00BB4A57"/>
    <w:rsid w:val="00BB5270"/>
    <w:rsid w:val="00BB54F0"/>
    <w:rsid w:val="00BB6478"/>
    <w:rsid w:val="00BB67B3"/>
    <w:rsid w:val="00BB6B79"/>
    <w:rsid w:val="00BB70C3"/>
    <w:rsid w:val="00BC0EC9"/>
    <w:rsid w:val="00BC1CD4"/>
    <w:rsid w:val="00BC22EF"/>
    <w:rsid w:val="00BC2E44"/>
    <w:rsid w:val="00BC3440"/>
    <w:rsid w:val="00BC3D55"/>
    <w:rsid w:val="00BC3DF9"/>
    <w:rsid w:val="00BC3EEA"/>
    <w:rsid w:val="00BC403A"/>
    <w:rsid w:val="00BC7052"/>
    <w:rsid w:val="00BC759E"/>
    <w:rsid w:val="00BD00CF"/>
    <w:rsid w:val="00BD039B"/>
    <w:rsid w:val="00BD239D"/>
    <w:rsid w:val="00BD5D26"/>
    <w:rsid w:val="00BE05E8"/>
    <w:rsid w:val="00BE06CA"/>
    <w:rsid w:val="00BE1858"/>
    <w:rsid w:val="00BE3B73"/>
    <w:rsid w:val="00BE3C0E"/>
    <w:rsid w:val="00BE4840"/>
    <w:rsid w:val="00BE4F69"/>
    <w:rsid w:val="00BE50E9"/>
    <w:rsid w:val="00BE598F"/>
    <w:rsid w:val="00BE59E2"/>
    <w:rsid w:val="00BE7C72"/>
    <w:rsid w:val="00BF1081"/>
    <w:rsid w:val="00BF1959"/>
    <w:rsid w:val="00BF22F5"/>
    <w:rsid w:val="00BF3A5A"/>
    <w:rsid w:val="00BF4594"/>
    <w:rsid w:val="00BF5AEB"/>
    <w:rsid w:val="00BF6BED"/>
    <w:rsid w:val="00BF6C92"/>
    <w:rsid w:val="00BF780E"/>
    <w:rsid w:val="00C00F86"/>
    <w:rsid w:val="00C01579"/>
    <w:rsid w:val="00C01740"/>
    <w:rsid w:val="00C02B55"/>
    <w:rsid w:val="00C03E10"/>
    <w:rsid w:val="00C04067"/>
    <w:rsid w:val="00C0477F"/>
    <w:rsid w:val="00C04FFE"/>
    <w:rsid w:val="00C06CA3"/>
    <w:rsid w:val="00C07177"/>
    <w:rsid w:val="00C075EF"/>
    <w:rsid w:val="00C07985"/>
    <w:rsid w:val="00C07B07"/>
    <w:rsid w:val="00C10029"/>
    <w:rsid w:val="00C10C3E"/>
    <w:rsid w:val="00C114E1"/>
    <w:rsid w:val="00C11848"/>
    <w:rsid w:val="00C11B4C"/>
    <w:rsid w:val="00C11BC5"/>
    <w:rsid w:val="00C120E5"/>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A77"/>
    <w:rsid w:val="00C20E68"/>
    <w:rsid w:val="00C20EFA"/>
    <w:rsid w:val="00C21A30"/>
    <w:rsid w:val="00C21FB8"/>
    <w:rsid w:val="00C221B5"/>
    <w:rsid w:val="00C2326C"/>
    <w:rsid w:val="00C23DFD"/>
    <w:rsid w:val="00C25821"/>
    <w:rsid w:val="00C25FC8"/>
    <w:rsid w:val="00C26588"/>
    <w:rsid w:val="00C265EA"/>
    <w:rsid w:val="00C30158"/>
    <w:rsid w:val="00C3061F"/>
    <w:rsid w:val="00C31457"/>
    <w:rsid w:val="00C31918"/>
    <w:rsid w:val="00C32030"/>
    <w:rsid w:val="00C327B5"/>
    <w:rsid w:val="00C32E53"/>
    <w:rsid w:val="00C338F5"/>
    <w:rsid w:val="00C35066"/>
    <w:rsid w:val="00C357D8"/>
    <w:rsid w:val="00C369E6"/>
    <w:rsid w:val="00C373EA"/>
    <w:rsid w:val="00C37E50"/>
    <w:rsid w:val="00C42549"/>
    <w:rsid w:val="00C42A0E"/>
    <w:rsid w:val="00C42D64"/>
    <w:rsid w:val="00C468E9"/>
    <w:rsid w:val="00C47CE7"/>
    <w:rsid w:val="00C511EF"/>
    <w:rsid w:val="00C515B6"/>
    <w:rsid w:val="00C52086"/>
    <w:rsid w:val="00C5394B"/>
    <w:rsid w:val="00C53C12"/>
    <w:rsid w:val="00C544C8"/>
    <w:rsid w:val="00C55F54"/>
    <w:rsid w:val="00C56176"/>
    <w:rsid w:val="00C56765"/>
    <w:rsid w:val="00C57816"/>
    <w:rsid w:val="00C605F6"/>
    <w:rsid w:val="00C61071"/>
    <w:rsid w:val="00C61989"/>
    <w:rsid w:val="00C619A2"/>
    <w:rsid w:val="00C62003"/>
    <w:rsid w:val="00C62047"/>
    <w:rsid w:val="00C62355"/>
    <w:rsid w:val="00C6399F"/>
    <w:rsid w:val="00C643C7"/>
    <w:rsid w:val="00C64A65"/>
    <w:rsid w:val="00C654DD"/>
    <w:rsid w:val="00C665FD"/>
    <w:rsid w:val="00C66759"/>
    <w:rsid w:val="00C66E3C"/>
    <w:rsid w:val="00C671FD"/>
    <w:rsid w:val="00C67553"/>
    <w:rsid w:val="00C67DBA"/>
    <w:rsid w:val="00C67E20"/>
    <w:rsid w:val="00C70F76"/>
    <w:rsid w:val="00C714A2"/>
    <w:rsid w:val="00C725E4"/>
    <w:rsid w:val="00C7286B"/>
    <w:rsid w:val="00C729A3"/>
    <w:rsid w:val="00C7573C"/>
    <w:rsid w:val="00C75E83"/>
    <w:rsid w:val="00C7706C"/>
    <w:rsid w:val="00C77938"/>
    <w:rsid w:val="00C800FE"/>
    <w:rsid w:val="00C8106D"/>
    <w:rsid w:val="00C82CDA"/>
    <w:rsid w:val="00C83859"/>
    <w:rsid w:val="00C83FE2"/>
    <w:rsid w:val="00C84434"/>
    <w:rsid w:val="00C8502B"/>
    <w:rsid w:val="00C85777"/>
    <w:rsid w:val="00C86519"/>
    <w:rsid w:val="00C86B2A"/>
    <w:rsid w:val="00C87E49"/>
    <w:rsid w:val="00C906F5"/>
    <w:rsid w:val="00C9079B"/>
    <w:rsid w:val="00C90917"/>
    <w:rsid w:val="00C90E94"/>
    <w:rsid w:val="00C91381"/>
    <w:rsid w:val="00C91D8B"/>
    <w:rsid w:val="00C93240"/>
    <w:rsid w:val="00C94445"/>
    <w:rsid w:val="00C948BF"/>
    <w:rsid w:val="00C94A83"/>
    <w:rsid w:val="00C94B9F"/>
    <w:rsid w:val="00C94CD3"/>
    <w:rsid w:val="00C95183"/>
    <w:rsid w:val="00C955E6"/>
    <w:rsid w:val="00C95B05"/>
    <w:rsid w:val="00C96406"/>
    <w:rsid w:val="00C970BE"/>
    <w:rsid w:val="00C970C8"/>
    <w:rsid w:val="00CA02E5"/>
    <w:rsid w:val="00CA05C0"/>
    <w:rsid w:val="00CA2740"/>
    <w:rsid w:val="00CA39D0"/>
    <w:rsid w:val="00CA3A3B"/>
    <w:rsid w:val="00CA47CB"/>
    <w:rsid w:val="00CA5166"/>
    <w:rsid w:val="00CB0BC6"/>
    <w:rsid w:val="00CB1BFC"/>
    <w:rsid w:val="00CB1C73"/>
    <w:rsid w:val="00CB21ED"/>
    <w:rsid w:val="00CB3E24"/>
    <w:rsid w:val="00CB46BF"/>
    <w:rsid w:val="00CB5C1D"/>
    <w:rsid w:val="00CB5CA0"/>
    <w:rsid w:val="00CB5FF7"/>
    <w:rsid w:val="00CB607B"/>
    <w:rsid w:val="00CB6B3C"/>
    <w:rsid w:val="00CB70A1"/>
    <w:rsid w:val="00CB748D"/>
    <w:rsid w:val="00CC045F"/>
    <w:rsid w:val="00CC085A"/>
    <w:rsid w:val="00CC0E46"/>
    <w:rsid w:val="00CC1370"/>
    <w:rsid w:val="00CC1E27"/>
    <w:rsid w:val="00CC3925"/>
    <w:rsid w:val="00CC45EE"/>
    <w:rsid w:val="00CC4E78"/>
    <w:rsid w:val="00CC4EEC"/>
    <w:rsid w:val="00CC6478"/>
    <w:rsid w:val="00CC768C"/>
    <w:rsid w:val="00CC7C6B"/>
    <w:rsid w:val="00CD0117"/>
    <w:rsid w:val="00CD03A8"/>
    <w:rsid w:val="00CD03AD"/>
    <w:rsid w:val="00CD1E26"/>
    <w:rsid w:val="00CD2536"/>
    <w:rsid w:val="00CD2A42"/>
    <w:rsid w:val="00CD46EA"/>
    <w:rsid w:val="00CD4A66"/>
    <w:rsid w:val="00CD511C"/>
    <w:rsid w:val="00CD5ADC"/>
    <w:rsid w:val="00CD5F1C"/>
    <w:rsid w:val="00CD6F81"/>
    <w:rsid w:val="00CD73FF"/>
    <w:rsid w:val="00CE0A3E"/>
    <w:rsid w:val="00CE0B64"/>
    <w:rsid w:val="00CE0E0F"/>
    <w:rsid w:val="00CE1414"/>
    <w:rsid w:val="00CE275A"/>
    <w:rsid w:val="00CE2A25"/>
    <w:rsid w:val="00CE3247"/>
    <w:rsid w:val="00CE498D"/>
    <w:rsid w:val="00CE4A17"/>
    <w:rsid w:val="00CE5A18"/>
    <w:rsid w:val="00CE6713"/>
    <w:rsid w:val="00CE7939"/>
    <w:rsid w:val="00CE7B38"/>
    <w:rsid w:val="00CF06D5"/>
    <w:rsid w:val="00CF1D08"/>
    <w:rsid w:val="00CF1D58"/>
    <w:rsid w:val="00CF2677"/>
    <w:rsid w:val="00CF2CB6"/>
    <w:rsid w:val="00CF63E5"/>
    <w:rsid w:val="00CF66FF"/>
    <w:rsid w:val="00CF705D"/>
    <w:rsid w:val="00CF74E0"/>
    <w:rsid w:val="00CF7B33"/>
    <w:rsid w:val="00D01574"/>
    <w:rsid w:val="00D021AA"/>
    <w:rsid w:val="00D0274C"/>
    <w:rsid w:val="00D029A4"/>
    <w:rsid w:val="00D03CCF"/>
    <w:rsid w:val="00D03F74"/>
    <w:rsid w:val="00D04642"/>
    <w:rsid w:val="00D05666"/>
    <w:rsid w:val="00D10723"/>
    <w:rsid w:val="00D10FA6"/>
    <w:rsid w:val="00D11917"/>
    <w:rsid w:val="00D1231A"/>
    <w:rsid w:val="00D12A02"/>
    <w:rsid w:val="00D13737"/>
    <w:rsid w:val="00D14A48"/>
    <w:rsid w:val="00D1581F"/>
    <w:rsid w:val="00D159D2"/>
    <w:rsid w:val="00D1609F"/>
    <w:rsid w:val="00D20B5F"/>
    <w:rsid w:val="00D20E39"/>
    <w:rsid w:val="00D22226"/>
    <w:rsid w:val="00D232F1"/>
    <w:rsid w:val="00D253B8"/>
    <w:rsid w:val="00D25782"/>
    <w:rsid w:val="00D27E33"/>
    <w:rsid w:val="00D315A5"/>
    <w:rsid w:val="00D324CF"/>
    <w:rsid w:val="00D325C1"/>
    <w:rsid w:val="00D327F8"/>
    <w:rsid w:val="00D32AB3"/>
    <w:rsid w:val="00D331C2"/>
    <w:rsid w:val="00D3402F"/>
    <w:rsid w:val="00D354EB"/>
    <w:rsid w:val="00D37664"/>
    <w:rsid w:val="00D4094C"/>
    <w:rsid w:val="00D41091"/>
    <w:rsid w:val="00D41480"/>
    <w:rsid w:val="00D41BC8"/>
    <w:rsid w:val="00D41D77"/>
    <w:rsid w:val="00D41F0D"/>
    <w:rsid w:val="00D4207A"/>
    <w:rsid w:val="00D42637"/>
    <w:rsid w:val="00D43195"/>
    <w:rsid w:val="00D434C3"/>
    <w:rsid w:val="00D45631"/>
    <w:rsid w:val="00D456B0"/>
    <w:rsid w:val="00D4630D"/>
    <w:rsid w:val="00D4785E"/>
    <w:rsid w:val="00D5020B"/>
    <w:rsid w:val="00D51D4F"/>
    <w:rsid w:val="00D526C8"/>
    <w:rsid w:val="00D53BF4"/>
    <w:rsid w:val="00D53C9D"/>
    <w:rsid w:val="00D55041"/>
    <w:rsid w:val="00D551E2"/>
    <w:rsid w:val="00D56B13"/>
    <w:rsid w:val="00D5779B"/>
    <w:rsid w:val="00D60217"/>
    <w:rsid w:val="00D60271"/>
    <w:rsid w:val="00D60623"/>
    <w:rsid w:val="00D60823"/>
    <w:rsid w:val="00D60E01"/>
    <w:rsid w:val="00D611AB"/>
    <w:rsid w:val="00D62793"/>
    <w:rsid w:val="00D64827"/>
    <w:rsid w:val="00D6581B"/>
    <w:rsid w:val="00D65FB0"/>
    <w:rsid w:val="00D6652F"/>
    <w:rsid w:val="00D66697"/>
    <w:rsid w:val="00D66826"/>
    <w:rsid w:val="00D66A43"/>
    <w:rsid w:val="00D66F4C"/>
    <w:rsid w:val="00D67710"/>
    <w:rsid w:val="00D70555"/>
    <w:rsid w:val="00D70EB1"/>
    <w:rsid w:val="00D7155A"/>
    <w:rsid w:val="00D734C6"/>
    <w:rsid w:val="00D73765"/>
    <w:rsid w:val="00D7377C"/>
    <w:rsid w:val="00D74236"/>
    <w:rsid w:val="00D7495D"/>
    <w:rsid w:val="00D75062"/>
    <w:rsid w:val="00D77C78"/>
    <w:rsid w:val="00D80CDF"/>
    <w:rsid w:val="00D8178E"/>
    <w:rsid w:val="00D83945"/>
    <w:rsid w:val="00D84542"/>
    <w:rsid w:val="00D8625D"/>
    <w:rsid w:val="00D86A7B"/>
    <w:rsid w:val="00D87000"/>
    <w:rsid w:val="00D900E3"/>
    <w:rsid w:val="00D90C01"/>
    <w:rsid w:val="00D91242"/>
    <w:rsid w:val="00D91789"/>
    <w:rsid w:val="00D928B4"/>
    <w:rsid w:val="00D93AC0"/>
    <w:rsid w:val="00D94650"/>
    <w:rsid w:val="00D94A6A"/>
    <w:rsid w:val="00D95296"/>
    <w:rsid w:val="00D95547"/>
    <w:rsid w:val="00D96083"/>
    <w:rsid w:val="00D9669E"/>
    <w:rsid w:val="00D9747C"/>
    <w:rsid w:val="00D97D77"/>
    <w:rsid w:val="00DA05AB"/>
    <w:rsid w:val="00DA0A32"/>
    <w:rsid w:val="00DA0BE3"/>
    <w:rsid w:val="00DA1942"/>
    <w:rsid w:val="00DA22F0"/>
    <w:rsid w:val="00DA62B5"/>
    <w:rsid w:val="00DA758B"/>
    <w:rsid w:val="00DB0683"/>
    <w:rsid w:val="00DB2857"/>
    <w:rsid w:val="00DB374C"/>
    <w:rsid w:val="00DB4478"/>
    <w:rsid w:val="00DB4B5C"/>
    <w:rsid w:val="00DB4CE3"/>
    <w:rsid w:val="00DB5373"/>
    <w:rsid w:val="00DB6C5A"/>
    <w:rsid w:val="00DB6D53"/>
    <w:rsid w:val="00DB7E29"/>
    <w:rsid w:val="00DB7F65"/>
    <w:rsid w:val="00DB7F9E"/>
    <w:rsid w:val="00DC0229"/>
    <w:rsid w:val="00DC0A2E"/>
    <w:rsid w:val="00DC18B0"/>
    <w:rsid w:val="00DC1AF4"/>
    <w:rsid w:val="00DC21AF"/>
    <w:rsid w:val="00DC2956"/>
    <w:rsid w:val="00DC3291"/>
    <w:rsid w:val="00DC35BA"/>
    <w:rsid w:val="00DC3961"/>
    <w:rsid w:val="00DC3A1D"/>
    <w:rsid w:val="00DC3A9F"/>
    <w:rsid w:val="00DC3D76"/>
    <w:rsid w:val="00DC3F3B"/>
    <w:rsid w:val="00DC4BE0"/>
    <w:rsid w:val="00DC6585"/>
    <w:rsid w:val="00DC7576"/>
    <w:rsid w:val="00DD0085"/>
    <w:rsid w:val="00DD008C"/>
    <w:rsid w:val="00DD21DA"/>
    <w:rsid w:val="00DD2736"/>
    <w:rsid w:val="00DD2A10"/>
    <w:rsid w:val="00DD39A8"/>
    <w:rsid w:val="00DD48BB"/>
    <w:rsid w:val="00DD5A5C"/>
    <w:rsid w:val="00DD6064"/>
    <w:rsid w:val="00DD6138"/>
    <w:rsid w:val="00DD6240"/>
    <w:rsid w:val="00DD649E"/>
    <w:rsid w:val="00DE0954"/>
    <w:rsid w:val="00DE0A53"/>
    <w:rsid w:val="00DE18FF"/>
    <w:rsid w:val="00DE290C"/>
    <w:rsid w:val="00DE2F29"/>
    <w:rsid w:val="00DE37BE"/>
    <w:rsid w:val="00DE3D84"/>
    <w:rsid w:val="00DE3F51"/>
    <w:rsid w:val="00DE4696"/>
    <w:rsid w:val="00DE4BE1"/>
    <w:rsid w:val="00DE5029"/>
    <w:rsid w:val="00DE5711"/>
    <w:rsid w:val="00DE6CA1"/>
    <w:rsid w:val="00DE6E2B"/>
    <w:rsid w:val="00DE7873"/>
    <w:rsid w:val="00DF144A"/>
    <w:rsid w:val="00DF1869"/>
    <w:rsid w:val="00DF1980"/>
    <w:rsid w:val="00DF28BA"/>
    <w:rsid w:val="00DF3708"/>
    <w:rsid w:val="00DF3A83"/>
    <w:rsid w:val="00DF41B7"/>
    <w:rsid w:val="00DF4293"/>
    <w:rsid w:val="00DF42A7"/>
    <w:rsid w:val="00DF5705"/>
    <w:rsid w:val="00DF58E2"/>
    <w:rsid w:val="00DF5B4F"/>
    <w:rsid w:val="00DF690E"/>
    <w:rsid w:val="00DF6C8C"/>
    <w:rsid w:val="00DF75AC"/>
    <w:rsid w:val="00DF7D38"/>
    <w:rsid w:val="00DF7FC3"/>
    <w:rsid w:val="00E013A4"/>
    <w:rsid w:val="00E0152E"/>
    <w:rsid w:val="00E01599"/>
    <w:rsid w:val="00E0288C"/>
    <w:rsid w:val="00E03524"/>
    <w:rsid w:val="00E04650"/>
    <w:rsid w:val="00E04919"/>
    <w:rsid w:val="00E05379"/>
    <w:rsid w:val="00E05E2D"/>
    <w:rsid w:val="00E06E6B"/>
    <w:rsid w:val="00E076BB"/>
    <w:rsid w:val="00E10741"/>
    <w:rsid w:val="00E10FB1"/>
    <w:rsid w:val="00E110DE"/>
    <w:rsid w:val="00E1204F"/>
    <w:rsid w:val="00E121DF"/>
    <w:rsid w:val="00E12338"/>
    <w:rsid w:val="00E1329C"/>
    <w:rsid w:val="00E13478"/>
    <w:rsid w:val="00E13E63"/>
    <w:rsid w:val="00E146F6"/>
    <w:rsid w:val="00E14ABC"/>
    <w:rsid w:val="00E14AC7"/>
    <w:rsid w:val="00E16072"/>
    <w:rsid w:val="00E160F5"/>
    <w:rsid w:val="00E168F6"/>
    <w:rsid w:val="00E17680"/>
    <w:rsid w:val="00E217CA"/>
    <w:rsid w:val="00E2216E"/>
    <w:rsid w:val="00E2272C"/>
    <w:rsid w:val="00E23C8B"/>
    <w:rsid w:val="00E24B5E"/>
    <w:rsid w:val="00E2520F"/>
    <w:rsid w:val="00E2534F"/>
    <w:rsid w:val="00E25A55"/>
    <w:rsid w:val="00E25CFD"/>
    <w:rsid w:val="00E25D98"/>
    <w:rsid w:val="00E26176"/>
    <w:rsid w:val="00E2694C"/>
    <w:rsid w:val="00E270AB"/>
    <w:rsid w:val="00E27E04"/>
    <w:rsid w:val="00E3240F"/>
    <w:rsid w:val="00E32664"/>
    <w:rsid w:val="00E33261"/>
    <w:rsid w:val="00E345D2"/>
    <w:rsid w:val="00E34B3D"/>
    <w:rsid w:val="00E375BF"/>
    <w:rsid w:val="00E3782C"/>
    <w:rsid w:val="00E42587"/>
    <w:rsid w:val="00E42A6B"/>
    <w:rsid w:val="00E42B7C"/>
    <w:rsid w:val="00E448B7"/>
    <w:rsid w:val="00E45F11"/>
    <w:rsid w:val="00E5034E"/>
    <w:rsid w:val="00E503D1"/>
    <w:rsid w:val="00E50D81"/>
    <w:rsid w:val="00E50F51"/>
    <w:rsid w:val="00E50F94"/>
    <w:rsid w:val="00E510AA"/>
    <w:rsid w:val="00E52B67"/>
    <w:rsid w:val="00E537D3"/>
    <w:rsid w:val="00E54BE2"/>
    <w:rsid w:val="00E554E9"/>
    <w:rsid w:val="00E5583C"/>
    <w:rsid w:val="00E55E1A"/>
    <w:rsid w:val="00E56BA8"/>
    <w:rsid w:val="00E6008D"/>
    <w:rsid w:val="00E6084D"/>
    <w:rsid w:val="00E60B06"/>
    <w:rsid w:val="00E61D90"/>
    <w:rsid w:val="00E6378C"/>
    <w:rsid w:val="00E63E0C"/>
    <w:rsid w:val="00E64158"/>
    <w:rsid w:val="00E6448D"/>
    <w:rsid w:val="00E655C9"/>
    <w:rsid w:val="00E655D1"/>
    <w:rsid w:val="00E65C12"/>
    <w:rsid w:val="00E660CD"/>
    <w:rsid w:val="00E668C5"/>
    <w:rsid w:val="00E71A2D"/>
    <w:rsid w:val="00E729B9"/>
    <w:rsid w:val="00E74DAE"/>
    <w:rsid w:val="00E76292"/>
    <w:rsid w:val="00E76434"/>
    <w:rsid w:val="00E77A96"/>
    <w:rsid w:val="00E77D11"/>
    <w:rsid w:val="00E77D9B"/>
    <w:rsid w:val="00E81834"/>
    <w:rsid w:val="00E81CD8"/>
    <w:rsid w:val="00E83154"/>
    <w:rsid w:val="00E83222"/>
    <w:rsid w:val="00E83C23"/>
    <w:rsid w:val="00E8432A"/>
    <w:rsid w:val="00E84BD0"/>
    <w:rsid w:val="00E85E8B"/>
    <w:rsid w:val="00E865C4"/>
    <w:rsid w:val="00E865CE"/>
    <w:rsid w:val="00E86B09"/>
    <w:rsid w:val="00E86BCE"/>
    <w:rsid w:val="00E871A9"/>
    <w:rsid w:val="00E9075D"/>
    <w:rsid w:val="00E909CE"/>
    <w:rsid w:val="00E90D60"/>
    <w:rsid w:val="00E91223"/>
    <w:rsid w:val="00E915FB"/>
    <w:rsid w:val="00E92250"/>
    <w:rsid w:val="00E9300C"/>
    <w:rsid w:val="00E93148"/>
    <w:rsid w:val="00E934C8"/>
    <w:rsid w:val="00E93534"/>
    <w:rsid w:val="00E9431B"/>
    <w:rsid w:val="00E9470E"/>
    <w:rsid w:val="00E96E22"/>
    <w:rsid w:val="00E97C7F"/>
    <w:rsid w:val="00EA001C"/>
    <w:rsid w:val="00EA0CD1"/>
    <w:rsid w:val="00EA100E"/>
    <w:rsid w:val="00EA141A"/>
    <w:rsid w:val="00EA1822"/>
    <w:rsid w:val="00EA256A"/>
    <w:rsid w:val="00EA4970"/>
    <w:rsid w:val="00EA634B"/>
    <w:rsid w:val="00EA6573"/>
    <w:rsid w:val="00EA6E8F"/>
    <w:rsid w:val="00EB160F"/>
    <w:rsid w:val="00EB35C1"/>
    <w:rsid w:val="00EB3686"/>
    <w:rsid w:val="00EB381D"/>
    <w:rsid w:val="00EB58C7"/>
    <w:rsid w:val="00EB5DC1"/>
    <w:rsid w:val="00EB6D85"/>
    <w:rsid w:val="00EB7B78"/>
    <w:rsid w:val="00EB7FCE"/>
    <w:rsid w:val="00EC0799"/>
    <w:rsid w:val="00EC121F"/>
    <w:rsid w:val="00EC1554"/>
    <w:rsid w:val="00EC2529"/>
    <w:rsid w:val="00EC3339"/>
    <w:rsid w:val="00EC42F8"/>
    <w:rsid w:val="00EC4A1B"/>
    <w:rsid w:val="00EC7AAB"/>
    <w:rsid w:val="00ED0C16"/>
    <w:rsid w:val="00ED0DC7"/>
    <w:rsid w:val="00ED1268"/>
    <w:rsid w:val="00ED2787"/>
    <w:rsid w:val="00ED2CE2"/>
    <w:rsid w:val="00ED2DF5"/>
    <w:rsid w:val="00ED315B"/>
    <w:rsid w:val="00ED4A3A"/>
    <w:rsid w:val="00ED4CED"/>
    <w:rsid w:val="00ED51C8"/>
    <w:rsid w:val="00ED697D"/>
    <w:rsid w:val="00ED6CEC"/>
    <w:rsid w:val="00ED73B9"/>
    <w:rsid w:val="00ED769D"/>
    <w:rsid w:val="00EE19FD"/>
    <w:rsid w:val="00EE1B56"/>
    <w:rsid w:val="00EE1C85"/>
    <w:rsid w:val="00EE2914"/>
    <w:rsid w:val="00EE33F3"/>
    <w:rsid w:val="00EE41FD"/>
    <w:rsid w:val="00EE433A"/>
    <w:rsid w:val="00EE4477"/>
    <w:rsid w:val="00EE523A"/>
    <w:rsid w:val="00EE54B9"/>
    <w:rsid w:val="00EE6920"/>
    <w:rsid w:val="00EE6E84"/>
    <w:rsid w:val="00EE7654"/>
    <w:rsid w:val="00EF13E9"/>
    <w:rsid w:val="00EF2D22"/>
    <w:rsid w:val="00EF336C"/>
    <w:rsid w:val="00EF393F"/>
    <w:rsid w:val="00EF6136"/>
    <w:rsid w:val="00EF62C6"/>
    <w:rsid w:val="00EF67DA"/>
    <w:rsid w:val="00EF7124"/>
    <w:rsid w:val="00EF7384"/>
    <w:rsid w:val="00F00EAA"/>
    <w:rsid w:val="00F01B51"/>
    <w:rsid w:val="00F01DAE"/>
    <w:rsid w:val="00F02806"/>
    <w:rsid w:val="00F02C2E"/>
    <w:rsid w:val="00F038E5"/>
    <w:rsid w:val="00F04027"/>
    <w:rsid w:val="00F04249"/>
    <w:rsid w:val="00F042E4"/>
    <w:rsid w:val="00F0480A"/>
    <w:rsid w:val="00F05F84"/>
    <w:rsid w:val="00F0730D"/>
    <w:rsid w:val="00F07D6B"/>
    <w:rsid w:val="00F10EB1"/>
    <w:rsid w:val="00F1174E"/>
    <w:rsid w:val="00F126A8"/>
    <w:rsid w:val="00F15BE1"/>
    <w:rsid w:val="00F166A2"/>
    <w:rsid w:val="00F170D1"/>
    <w:rsid w:val="00F20241"/>
    <w:rsid w:val="00F211FE"/>
    <w:rsid w:val="00F229DE"/>
    <w:rsid w:val="00F2421D"/>
    <w:rsid w:val="00F24814"/>
    <w:rsid w:val="00F25241"/>
    <w:rsid w:val="00F25AAC"/>
    <w:rsid w:val="00F26A27"/>
    <w:rsid w:val="00F279FF"/>
    <w:rsid w:val="00F31B00"/>
    <w:rsid w:val="00F33516"/>
    <w:rsid w:val="00F33852"/>
    <w:rsid w:val="00F33E6C"/>
    <w:rsid w:val="00F34532"/>
    <w:rsid w:val="00F346E3"/>
    <w:rsid w:val="00F34725"/>
    <w:rsid w:val="00F3565B"/>
    <w:rsid w:val="00F368F7"/>
    <w:rsid w:val="00F37882"/>
    <w:rsid w:val="00F40BD7"/>
    <w:rsid w:val="00F40E95"/>
    <w:rsid w:val="00F41BF7"/>
    <w:rsid w:val="00F429B7"/>
    <w:rsid w:val="00F42CE8"/>
    <w:rsid w:val="00F431D1"/>
    <w:rsid w:val="00F431D3"/>
    <w:rsid w:val="00F43C74"/>
    <w:rsid w:val="00F44527"/>
    <w:rsid w:val="00F44BBD"/>
    <w:rsid w:val="00F44F08"/>
    <w:rsid w:val="00F44F39"/>
    <w:rsid w:val="00F45EB2"/>
    <w:rsid w:val="00F46943"/>
    <w:rsid w:val="00F46984"/>
    <w:rsid w:val="00F477A5"/>
    <w:rsid w:val="00F47FC9"/>
    <w:rsid w:val="00F500F9"/>
    <w:rsid w:val="00F50491"/>
    <w:rsid w:val="00F510FD"/>
    <w:rsid w:val="00F511B0"/>
    <w:rsid w:val="00F51433"/>
    <w:rsid w:val="00F51A87"/>
    <w:rsid w:val="00F52939"/>
    <w:rsid w:val="00F52B84"/>
    <w:rsid w:val="00F5388C"/>
    <w:rsid w:val="00F54219"/>
    <w:rsid w:val="00F54376"/>
    <w:rsid w:val="00F55531"/>
    <w:rsid w:val="00F560B4"/>
    <w:rsid w:val="00F56281"/>
    <w:rsid w:val="00F56594"/>
    <w:rsid w:val="00F5729B"/>
    <w:rsid w:val="00F57665"/>
    <w:rsid w:val="00F57868"/>
    <w:rsid w:val="00F61A15"/>
    <w:rsid w:val="00F62846"/>
    <w:rsid w:val="00F6347F"/>
    <w:rsid w:val="00F638A8"/>
    <w:rsid w:val="00F644F1"/>
    <w:rsid w:val="00F65227"/>
    <w:rsid w:val="00F65FF2"/>
    <w:rsid w:val="00F66236"/>
    <w:rsid w:val="00F6698E"/>
    <w:rsid w:val="00F67417"/>
    <w:rsid w:val="00F67876"/>
    <w:rsid w:val="00F715B5"/>
    <w:rsid w:val="00F7215F"/>
    <w:rsid w:val="00F72EDE"/>
    <w:rsid w:val="00F75592"/>
    <w:rsid w:val="00F7599F"/>
    <w:rsid w:val="00F760FC"/>
    <w:rsid w:val="00F7680D"/>
    <w:rsid w:val="00F7725C"/>
    <w:rsid w:val="00F811A1"/>
    <w:rsid w:val="00F81F56"/>
    <w:rsid w:val="00F83398"/>
    <w:rsid w:val="00F84093"/>
    <w:rsid w:val="00F84D05"/>
    <w:rsid w:val="00F85285"/>
    <w:rsid w:val="00F86F43"/>
    <w:rsid w:val="00F8760F"/>
    <w:rsid w:val="00F87DF1"/>
    <w:rsid w:val="00F9073D"/>
    <w:rsid w:val="00F911FC"/>
    <w:rsid w:val="00F929B7"/>
    <w:rsid w:val="00F93154"/>
    <w:rsid w:val="00F9327D"/>
    <w:rsid w:val="00F935C0"/>
    <w:rsid w:val="00F93FE5"/>
    <w:rsid w:val="00F94D71"/>
    <w:rsid w:val="00F952BE"/>
    <w:rsid w:val="00F953B3"/>
    <w:rsid w:val="00F9566B"/>
    <w:rsid w:val="00F9576C"/>
    <w:rsid w:val="00F96714"/>
    <w:rsid w:val="00FA144D"/>
    <w:rsid w:val="00FA18C3"/>
    <w:rsid w:val="00FA2433"/>
    <w:rsid w:val="00FA3047"/>
    <w:rsid w:val="00FA36EB"/>
    <w:rsid w:val="00FA431C"/>
    <w:rsid w:val="00FA4877"/>
    <w:rsid w:val="00FA56CE"/>
    <w:rsid w:val="00FA6511"/>
    <w:rsid w:val="00FA702C"/>
    <w:rsid w:val="00FA7142"/>
    <w:rsid w:val="00FA79C3"/>
    <w:rsid w:val="00FB0339"/>
    <w:rsid w:val="00FB07FA"/>
    <w:rsid w:val="00FB10F0"/>
    <w:rsid w:val="00FB1FBE"/>
    <w:rsid w:val="00FB275B"/>
    <w:rsid w:val="00FB2EAD"/>
    <w:rsid w:val="00FB31A7"/>
    <w:rsid w:val="00FB3981"/>
    <w:rsid w:val="00FB3D71"/>
    <w:rsid w:val="00FB3D84"/>
    <w:rsid w:val="00FB3F04"/>
    <w:rsid w:val="00FB458B"/>
    <w:rsid w:val="00FB5D95"/>
    <w:rsid w:val="00FB66D2"/>
    <w:rsid w:val="00FB6B51"/>
    <w:rsid w:val="00FB7BCA"/>
    <w:rsid w:val="00FC1F78"/>
    <w:rsid w:val="00FC2982"/>
    <w:rsid w:val="00FC30FB"/>
    <w:rsid w:val="00FC3ABB"/>
    <w:rsid w:val="00FC3B75"/>
    <w:rsid w:val="00FC46D9"/>
    <w:rsid w:val="00FC5CAE"/>
    <w:rsid w:val="00FC5EA5"/>
    <w:rsid w:val="00FC674E"/>
    <w:rsid w:val="00FD003B"/>
    <w:rsid w:val="00FD1A28"/>
    <w:rsid w:val="00FD1E9A"/>
    <w:rsid w:val="00FD2A30"/>
    <w:rsid w:val="00FD34DC"/>
    <w:rsid w:val="00FD477B"/>
    <w:rsid w:val="00FD4D3A"/>
    <w:rsid w:val="00FD4F98"/>
    <w:rsid w:val="00FD6FC4"/>
    <w:rsid w:val="00FE0385"/>
    <w:rsid w:val="00FE1B67"/>
    <w:rsid w:val="00FE23EC"/>
    <w:rsid w:val="00FE252E"/>
    <w:rsid w:val="00FE3D1F"/>
    <w:rsid w:val="00FE3D7C"/>
    <w:rsid w:val="00FE4654"/>
    <w:rsid w:val="00FE56C8"/>
    <w:rsid w:val="00FE5735"/>
    <w:rsid w:val="00FE5EB7"/>
    <w:rsid w:val="00FE6998"/>
    <w:rsid w:val="00FE69FB"/>
    <w:rsid w:val="00FE7908"/>
    <w:rsid w:val="00FF0550"/>
    <w:rsid w:val="00FF0594"/>
    <w:rsid w:val="00FF05F7"/>
    <w:rsid w:val="00FF116E"/>
    <w:rsid w:val="00FF1837"/>
    <w:rsid w:val="00FF203A"/>
    <w:rsid w:val="00FF3486"/>
    <w:rsid w:val="00FF3518"/>
    <w:rsid w:val="00FF3819"/>
    <w:rsid w:val="00FF3C60"/>
    <w:rsid w:val="00FF5672"/>
    <w:rsid w:val="00FF5BD4"/>
    <w:rsid w:val="00FF6252"/>
    <w:rsid w:val="00FF6DA7"/>
    <w:rsid w:val="00FF769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ADC"/>
  </w:style>
  <w:style w:type="paragraph" w:styleId="Heading1">
    <w:name w:val="heading 1"/>
    <w:aliases w:val="Appendix,Headeris_mano1"/>
    <w:basedOn w:val="Normal"/>
    <w:next w:val="Normal"/>
    <w:link w:val="Heading1Char"/>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H2"/>
    <w:basedOn w:val="Normal"/>
    <w:next w:val="Normal"/>
    <w:link w:val="Heading2Char"/>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aliases w:val="Section Header3,Sub-Clause Paragraph"/>
    <w:basedOn w:val="Normal"/>
    <w:next w:val="Normal"/>
    <w:link w:val="Heading3Char"/>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aliases w:val="Heading 4 Char Char Char Char,Heading 4 Char Char Char Char Char,Sub-Clause Sub-paragraph, Sub-Clause Sub-paragraph"/>
    <w:basedOn w:val="Normal"/>
    <w:next w:val="Normal"/>
    <w:link w:val="Heading4Char"/>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basedOn w:val="DefaultParagraphFont"/>
    <w:link w:val="Heading1"/>
    <w:qFormat/>
    <w:rsid w:val="00281735"/>
    <w:rPr>
      <w:rFonts w:asciiTheme="majorHAnsi" w:eastAsiaTheme="majorEastAsia" w:hAnsiTheme="majorHAnsi" w:cstheme="majorBidi"/>
      <w:color w:val="262626" w:themeColor="text1" w:themeTint="D9"/>
      <w:sz w:val="40"/>
      <w:szCs w:val="40"/>
    </w:rPr>
  </w:style>
  <w:style w:type="character" w:styleId="Hyperlink">
    <w:name w:val="Hyperlink"/>
    <w:aliases w:val="IVPK Hyperlink,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qFormat/>
    <w:rsid w:val="00D05666"/>
    <w:rPr>
      <w:sz w:val="20"/>
      <w:szCs w:val="20"/>
    </w:rPr>
  </w:style>
  <w:style w:type="character" w:customStyle="1" w:styleId="FootnoteTextChar">
    <w:name w:val="Footnote Text Char"/>
    <w:basedOn w:val="DefaultParagraphFont"/>
    <w:link w:val="FootnoteText"/>
    <w:uiPriority w:val="99"/>
    <w:qFormat/>
    <w:rsid w:val="00D05666"/>
    <w:rPr>
      <w:rFonts w:ascii="Times New Roman"/>
      <w:sz w:val="20"/>
      <w:szCs w:val="20"/>
      <w:lang w:eastAsia="en-US"/>
    </w:rPr>
  </w:style>
  <w:style w:type="paragraph" w:styleId="CommentText">
    <w:name w:val="annotation text"/>
    <w:basedOn w:val="Normal"/>
    <w:link w:val="CommentTextChar"/>
    <w:unhideWhenUsed/>
    <w:qFormat/>
    <w:rsid w:val="00D05666"/>
    <w:rPr>
      <w:sz w:val="20"/>
      <w:szCs w:val="20"/>
    </w:rPr>
  </w:style>
  <w:style w:type="character" w:customStyle="1" w:styleId="CommentTextChar">
    <w:name w:val="Comment Text Char"/>
    <w:basedOn w:val="DefaultParagraphFont"/>
    <w:link w:val="CommentText"/>
    <w:qFormat/>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nhideWhenUsed/>
    <w:qFormat/>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nhideWhenUsed/>
    <w:qFormat/>
    <w:rsid w:val="00D05666"/>
    <w:rPr>
      <w:rFonts w:ascii="Segoe UI" w:hAnsi="Segoe UI" w:cs="Segoe UI"/>
      <w:sz w:val="18"/>
      <w:szCs w:val="18"/>
    </w:rPr>
  </w:style>
  <w:style w:type="character" w:customStyle="1" w:styleId="BalloonTextChar">
    <w:name w:val="Balloon Text Char"/>
    <w:basedOn w:val="DefaultParagraphFont"/>
    <w:link w:val="BalloonText"/>
    <w:qFormat/>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nhideWhenUsed/>
    <w:qFormat/>
    <w:rsid w:val="00FB3D71"/>
    <w:rPr>
      <w:b/>
      <w:bCs/>
    </w:rPr>
  </w:style>
  <w:style w:type="character" w:customStyle="1" w:styleId="CommentSubjectChar">
    <w:name w:val="Comment Subject Char"/>
    <w:basedOn w:val="CommentTextChar"/>
    <w:link w:val="CommentSubject"/>
    <w:qFormat/>
    <w:rsid w:val="00FB3D71"/>
    <w:rPr>
      <w:rFonts w:ascii="Times New Roman"/>
      <w:b/>
      <w:bCs/>
      <w:sz w:val="20"/>
      <w:szCs w:val="20"/>
      <w:lang w:eastAsia="en-US"/>
    </w:rPr>
  </w:style>
  <w:style w:type="paragraph" w:styleId="NormalWeb">
    <w:name w:val="Normal (Web)"/>
    <w:basedOn w:val="Normal"/>
    <w:uiPriority w:val="99"/>
    <w:unhideWhenUsed/>
    <w:qFormat/>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Char1"/>
    <w:basedOn w:val="Normal"/>
    <w:link w:val="BodyTextChar"/>
    <w:qFormat/>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qForma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unhideWhenUsed/>
    <w:qFormat/>
    <w:rsid w:val="00F560B4"/>
    <w:pPr>
      <w:tabs>
        <w:tab w:val="center" w:pos="4513"/>
        <w:tab w:val="right" w:pos="9026"/>
      </w:tabs>
    </w:pPr>
  </w:style>
  <w:style w:type="character" w:customStyle="1" w:styleId="HeaderChar">
    <w:name w:val="Header Char"/>
    <w:aliases w:val="En-tête-1 Char,En-tête-2 Char,hd Char,Header 2 Char,Diagrama Diagrama Diagrama Diagrama Char,Specialioji þyma Char, Diagrama Diagrama Diagrama Char,HEADER_EN Char, Diagrama2 Char,Diagrama2 Char,Viršutinis kolontitulas Diagrama1 Char"/>
    <w:basedOn w:val="DefaultParagraphFont"/>
    <w:link w:val="Header"/>
    <w:qFormat/>
    <w:rsid w:val="00F560B4"/>
    <w:rPr>
      <w:rFonts w:ascii="Times New Roman"/>
      <w:sz w:val="24"/>
      <w:szCs w:val="24"/>
      <w:lang w:eastAsia="en-US"/>
    </w:rPr>
  </w:style>
  <w:style w:type="paragraph" w:styleId="Footer">
    <w:name w:val="footer"/>
    <w:basedOn w:val="Normal"/>
    <w:link w:val="FooterChar"/>
    <w:unhideWhenUsed/>
    <w:qFormat/>
    <w:rsid w:val="00F560B4"/>
    <w:pPr>
      <w:tabs>
        <w:tab w:val="center" w:pos="4513"/>
        <w:tab w:val="right" w:pos="9026"/>
      </w:tabs>
    </w:pPr>
  </w:style>
  <w:style w:type="character" w:customStyle="1" w:styleId="FooterChar">
    <w:name w:val="Footer Char"/>
    <w:basedOn w:val="DefaultParagraphFont"/>
    <w:link w:val="Footer"/>
    <w:qFormat/>
    <w:rsid w:val="00F560B4"/>
    <w:rPr>
      <w:rFonts w:ascii="Times New Roman"/>
      <w:sz w:val="24"/>
      <w:szCs w:val="24"/>
      <w:lang w:eastAsia="en-US"/>
    </w:rPr>
  </w:style>
  <w:style w:type="paragraph" w:styleId="Revision">
    <w:name w:val="Revision"/>
    <w:hidden/>
    <w:uiPriority w:val="99"/>
    <w:qFormat/>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aliases w:val="Title Header2 Char,H2 Char"/>
    <w:basedOn w:val="DefaultParagraphFont"/>
    <w:link w:val="Heading2"/>
    <w:qFormat/>
    <w:rsid w:val="00281735"/>
    <w:rPr>
      <w:rFonts w:asciiTheme="majorHAnsi" w:eastAsiaTheme="majorEastAsia" w:hAnsiTheme="majorHAnsi" w:cstheme="majorBidi"/>
      <w:color w:val="ED7D31" w:themeColor="accent2"/>
      <w:sz w:val="36"/>
      <w:szCs w:val="36"/>
    </w:rPr>
  </w:style>
  <w:style w:type="character" w:customStyle="1" w:styleId="Heading3Char">
    <w:name w:val="Heading 3 Char"/>
    <w:aliases w:val="Section Header3 Char,Sub-Clause Paragraph Char"/>
    <w:basedOn w:val="DefaultParagraphFont"/>
    <w:link w:val="Heading3"/>
    <w:qFormat/>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aliases w:val="Heading 4 Char Char Char Char Char1,Heading 4 Char Char Char Char Char Char,Sub-Clause Sub-paragraph Char, Sub-Clause Sub-paragraph Char"/>
    <w:basedOn w:val="DefaultParagraphFont"/>
    <w:link w:val="Heading4"/>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qFormat/>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qFormat/>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qFormat/>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qFormat/>
    <w:rsid w:val="00321B1F"/>
    <w:rPr>
      <w:color w:val="808080"/>
    </w:rPr>
  </w:style>
  <w:style w:type="paragraph" w:styleId="TOC1">
    <w:name w:val="toc 1"/>
    <w:basedOn w:val="Normal"/>
    <w:next w:val="Normal"/>
    <w:autoRedefine/>
    <w:uiPriority w:val="39"/>
    <w:unhideWhenUsed/>
    <w:qFormat/>
    <w:rsid w:val="00A4599F"/>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C47CE7"/>
    <w:rPr>
      <w:color w:val="954F72" w:themeColor="followedHyperlink"/>
      <w:u w:val="single"/>
    </w:rPr>
  </w:style>
  <w:style w:type="paragraph" w:customStyle="1" w:styleId="Body2">
    <w:name w:val="Body 2"/>
    <w:qFormat/>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qFormat/>
    <w:rsid w:val="00485E23"/>
    <w:pPr>
      <w:tabs>
        <w:tab w:val="right" w:leader="dot" w:pos="9962"/>
      </w:tabs>
      <w:spacing w:after="0"/>
      <w:ind w:left="220"/>
    </w:pPr>
  </w:style>
  <w:style w:type="table" w:customStyle="1" w:styleId="TableGrid2">
    <w:name w:val="Table Grid2"/>
    <w:basedOn w:val="TableNormal"/>
    <w:next w:val="TableGrid"/>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qFormat/>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unhideWhenUsed/>
    <w:qFormat/>
    <w:rsid w:val="00482BC0"/>
    <w:pPr>
      <w:spacing w:after="0" w:line="240" w:lineRule="auto"/>
    </w:pPr>
    <w:rPr>
      <w:sz w:val="20"/>
      <w:szCs w:val="20"/>
    </w:rPr>
  </w:style>
  <w:style w:type="character" w:customStyle="1" w:styleId="EndnoteTextChar">
    <w:name w:val="Endnote Text Char"/>
    <w:basedOn w:val="DefaultParagraphFont"/>
    <w:link w:val="EndnoteText"/>
    <w:uiPriority w:val="99"/>
    <w:rsid w:val="00482BC0"/>
    <w:rPr>
      <w:sz w:val="20"/>
      <w:szCs w:val="20"/>
    </w:rPr>
  </w:style>
  <w:style w:type="character" w:styleId="EndnoteReference">
    <w:name w:val="endnote reference"/>
    <w:basedOn w:val="DefaultParagraphFont"/>
    <w:uiPriority w:val="99"/>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character" w:customStyle="1" w:styleId="Stilius3Diagrama">
    <w:name w:val="Stilius3 Diagrama"/>
    <w:link w:val="Stilius3"/>
    <w:qFormat/>
    <w:locked/>
    <w:rsid w:val="0094510F"/>
    <w:rPr>
      <w:rFonts w:ascii="Times New Roman" w:hAnsi="Times New Roman"/>
    </w:rPr>
  </w:style>
  <w:style w:type="paragraph" w:customStyle="1" w:styleId="Stilius3">
    <w:name w:val="Stilius3"/>
    <w:basedOn w:val="Normal"/>
    <w:link w:val="Stilius3Diagrama"/>
    <w:qFormat/>
    <w:rsid w:val="0094510F"/>
    <w:pPr>
      <w:spacing w:before="200" w:after="0" w:line="240" w:lineRule="auto"/>
      <w:jc w:val="both"/>
    </w:pPr>
    <w:rPr>
      <w:rFonts w:ascii="Times New Roman" w:hAnsi="Times New Roman"/>
    </w:rPr>
  </w:style>
  <w:style w:type="character" w:customStyle="1" w:styleId="ListParagraphChar1">
    <w:name w:val="List Paragraph Char1"/>
    <w:aliases w:val="Sąrašo pastraipa.Bullet Char,Bullet Char,Lentele Char,List Paragraph3 Char,Table of contents numbered Char,List Paragraph 1 Char,Bul Char,List Paragraph31 Char,Sąrašo pastraipa;Bullet Char,List Paragraph22 Char,punktai Char"/>
    <w:basedOn w:val="DefaultParagraphFont"/>
    <w:uiPriority w:val="34"/>
    <w:qFormat/>
    <w:locked/>
    <w:rsid w:val="0094510F"/>
    <w:rPr>
      <w:rFonts w:ascii="Times New Roman" w:eastAsia="Times New Roman" w:hAnsi="Times New Roman"/>
      <w:sz w:val="24"/>
      <w:szCs w:val="22"/>
      <w:lang w:eastAsia="en-US"/>
    </w:rPr>
  </w:style>
  <w:style w:type="numbering" w:customStyle="1" w:styleId="Style2">
    <w:name w:val="Style2"/>
    <w:uiPriority w:val="99"/>
    <w:rsid w:val="0094510F"/>
    <w:pPr>
      <w:numPr>
        <w:numId w:val="16"/>
      </w:numPr>
    </w:pPr>
  </w:style>
  <w:style w:type="numbering" w:customStyle="1" w:styleId="Style3">
    <w:name w:val="Style3"/>
    <w:uiPriority w:val="99"/>
    <w:rsid w:val="0094510F"/>
    <w:pPr>
      <w:numPr>
        <w:numId w:val="17"/>
      </w:numPr>
    </w:pPr>
  </w:style>
  <w:style w:type="numbering" w:customStyle="1" w:styleId="Style4">
    <w:name w:val="Style4"/>
    <w:uiPriority w:val="99"/>
    <w:rsid w:val="0094510F"/>
    <w:pPr>
      <w:numPr>
        <w:numId w:val="18"/>
      </w:numPr>
    </w:pPr>
  </w:style>
  <w:style w:type="numbering" w:customStyle="1" w:styleId="Style5">
    <w:name w:val="Style5"/>
    <w:uiPriority w:val="99"/>
    <w:rsid w:val="0094510F"/>
    <w:pPr>
      <w:numPr>
        <w:numId w:val="19"/>
      </w:numPr>
    </w:pPr>
  </w:style>
  <w:style w:type="character" w:customStyle="1" w:styleId="FontStyle18">
    <w:name w:val="Font Style18"/>
    <w:uiPriority w:val="99"/>
    <w:rsid w:val="000C68CA"/>
    <w:rPr>
      <w:rFonts w:ascii="Garamond" w:hAnsi="Garamond" w:cs="Garamond"/>
      <w:sz w:val="20"/>
      <w:szCs w:val="20"/>
    </w:rPr>
  </w:style>
  <w:style w:type="paragraph" w:styleId="BodyTextIndent">
    <w:name w:val="Body Text Indent"/>
    <w:basedOn w:val="Normal"/>
    <w:link w:val="BodyTextIndentChar"/>
    <w:unhideWhenUsed/>
    <w:qFormat/>
    <w:rsid w:val="000C68CA"/>
    <w:pPr>
      <w:spacing w:after="120"/>
      <w:ind w:left="283"/>
    </w:pPr>
  </w:style>
  <w:style w:type="character" w:customStyle="1" w:styleId="BodyTextIndentChar">
    <w:name w:val="Body Text Indent Char"/>
    <w:basedOn w:val="DefaultParagraphFont"/>
    <w:link w:val="BodyTextIndent"/>
    <w:qFormat/>
    <w:rsid w:val="000C68CA"/>
  </w:style>
  <w:style w:type="paragraph" w:customStyle="1" w:styleId="BodyText21">
    <w:name w:val="Body Text21"/>
    <w:qFormat/>
    <w:rsid w:val="000C68CA"/>
    <w:pPr>
      <w:suppressAutoHyphens/>
      <w:autoSpaceDE w:val="0"/>
      <w:spacing w:after="0" w:line="240" w:lineRule="auto"/>
      <w:ind w:firstLine="312"/>
      <w:jc w:val="both"/>
    </w:pPr>
    <w:rPr>
      <w:rFonts w:ascii="TimesLT" w:eastAsia="SimSun" w:hAnsi="TimesLT" w:cs="TimesLT"/>
      <w:sz w:val="20"/>
      <w:szCs w:val="20"/>
      <w:lang w:val="en-US" w:eastAsia="zh-CN"/>
    </w:rPr>
  </w:style>
  <w:style w:type="character" w:customStyle="1" w:styleId="HeaderChar1">
    <w:name w:val="Header Char1"/>
    <w:aliases w:val="Viršutinis kolontitulas Diagrama Diagrama1 Char,Specialioji þyma Char1"/>
    <w:locked/>
    <w:rsid w:val="00215103"/>
    <w:rPr>
      <w:rFonts w:ascii="Times New Roman" w:hAnsi="Times New Roman" w:cs="Times New Roman"/>
      <w:sz w:val="24"/>
      <w:lang w:val="lt-LT" w:eastAsia="lt-LT"/>
    </w:rPr>
  </w:style>
  <w:style w:type="character" w:customStyle="1" w:styleId="FontStyle23">
    <w:name w:val="Font Style23"/>
    <w:rsid w:val="00215103"/>
    <w:rPr>
      <w:rFonts w:ascii="Times New Roman" w:hAnsi="Times New Roman" w:cs="Times New Roman"/>
      <w:sz w:val="20"/>
      <w:szCs w:val="20"/>
    </w:rPr>
  </w:style>
  <w:style w:type="paragraph" w:styleId="List2">
    <w:name w:val="List 2"/>
    <w:basedOn w:val="Normal"/>
    <w:unhideWhenUsed/>
    <w:qFormat/>
    <w:rsid w:val="00215103"/>
    <w:pPr>
      <w:spacing w:after="0" w:line="240" w:lineRule="auto"/>
      <w:ind w:left="566" w:hanging="283"/>
      <w:contextualSpacing/>
    </w:pPr>
    <w:rPr>
      <w:rFonts w:ascii="Times New Roman" w:eastAsia="SimSun" w:hAnsi="Times New Roman" w:cs="Times New Roman"/>
      <w:sz w:val="24"/>
      <w:szCs w:val="24"/>
    </w:rPr>
  </w:style>
  <w:style w:type="paragraph" w:customStyle="1" w:styleId="CentrBoldm">
    <w:name w:val="CentrBoldm"/>
    <w:basedOn w:val="Normal"/>
    <w:qFormat/>
    <w:rsid w:val="00215103"/>
    <w:pPr>
      <w:autoSpaceDE w:val="0"/>
      <w:autoSpaceDN w:val="0"/>
      <w:adjustRightInd w:val="0"/>
      <w:spacing w:after="0" w:line="240" w:lineRule="auto"/>
      <w:jc w:val="center"/>
    </w:pPr>
    <w:rPr>
      <w:rFonts w:ascii="TimesLT" w:eastAsia="SimSun" w:hAnsi="TimesLT" w:cs="TimesLT"/>
      <w:b/>
      <w:bCs/>
      <w:sz w:val="20"/>
      <w:szCs w:val="20"/>
      <w:lang w:val="en-US" w:eastAsia="en-US"/>
    </w:rPr>
  </w:style>
  <w:style w:type="paragraph" w:customStyle="1" w:styleId="Statja">
    <w:name w:val="Statja"/>
    <w:basedOn w:val="Normal"/>
    <w:qFormat/>
    <w:rsid w:val="00215103"/>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4">
    <w:name w:val="Body Text4"/>
    <w:qFormat/>
    <w:rsid w:val="00215103"/>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styleId="TOC3">
    <w:name w:val="toc 3"/>
    <w:basedOn w:val="Normal"/>
    <w:next w:val="Normal"/>
    <w:autoRedefine/>
    <w:uiPriority w:val="39"/>
    <w:unhideWhenUsed/>
    <w:rsid w:val="00834ACE"/>
    <w:pPr>
      <w:spacing w:after="100"/>
      <w:ind w:left="420"/>
    </w:pPr>
  </w:style>
  <w:style w:type="paragraph" w:customStyle="1" w:styleId="Standard">
    <w:name w:val="Standard"/>
    <w:qFormat/>
    <w:rsid w:val="00BF3A5A"/>
    <w:pPr>
      <w:widowControl w:val="0"/>
      <w:spacing w:after="57" w:line="240" w:lineRule="auto"/>
      <w:jc w:val="both"/>
    </w:pPr>
    <w:rPr>
      <w:rFonts w:ascii="TimesLT" w:eastAsia="Calibri" w:hAnsi="TimesLT" w:cs="Times New Roman"/>
      <w:sz w:val="24"/>
      <w:szCs w:val="20"/>
      <w:lang w:eastAsia="en-US"/>
    </w:rPr>
  </w:style>
  <w:style w:type="paragraph" w:customStyle="1" w:styleId="BodyText2">
    <w:name w:val="Body Text2"/>
    <w:qFormat/>
    <w:rsid w:val="006E02D5"/>
    <w:pPr>
      <w:suppressAutoHyphens/>
      <w:autoSpaceDE w:val="0"/>
      <w:spacing w:after="0" w:line="240" w:lineRule="auto"/>
      <w:ind w:firstLine="312"/>
      <w:jc w:val="both"/>
    </w:pPr>
    <w:rPr>
      <w:rFonts w:ascii="TimesLT" w:eastAsia="Calibri" w:hAnsi="TimesLT" w:cs="TimesLT"/>
      <w:sz w:val="20"/>
      <w:szCs w:val="20"/>
      <w:lang w:val="en-US" w:eastAsia="zh-CN"/>
    </w:rPr>
  </w:style>
  <w:style w:type="numbering" w:customStyle="1" w:styleId="LFO12">
    <w:name w:val="LFO12"/>
    <w:rsid w:val="00CC1370"/>
    <w:pPr>
      <w:numPr>
        <w:numId w:val="20"/>
      </w:numPr>
    </w:pPr>
  </w:style>
  <w:style w:type="character" w:customStyle="1" w:styleId="InternetLink0">
    <w:name w:val="Internet Link"/>
    <w:rsid w:val="00B35C3A"/>
    <w:rPr>
      <w:rFonts w:cs="Times New Roman"/>
      <w:color w:val="0000FF"/>
      <w:u w:val="single"/>
    </w:rPr>
  </w:style>
  <w:style w:type="character" w:customStyle="1" w:styleId="BodyText3Char">
    <w:name w:val="Body Text 3 Char"/>
    <w:link w:val="Pagrindinistekstas3"/>
    <w:qFormat/>
    <w:locked/>
    <w:rsid w:val="00B35C3A"/>
    <w:rPr>
      <w:rFonts w:ascii="Times New Roman" w:hAnsi="Times New Roman" w:cs="Times New Roman"/>
      <w:sz w:val="24"/>
    </w:rPr>
  </w:style>
  <w:style w:type="character" w:customStyle="1" w:styleId="BodyTextIndent2Char">
    <w:name w:val="Body Text Indent 2 Char"/>
    <w:link w:val="BodyTextIndent2"/>
    <w:qFormat/>
    <w:locked/>
    <w:rsid w:val="00B35C3A"/>
    <w:rPr>
      <w:rFonts w:ascii="Times New Roman" w:hAnsi="Times New Roman" w:cs="Times New Roman"/>
      <w:sz w:val="24"/>
    </w:rPr>
  </w:style>
  <w:style w:type="character" w:customStyle="1" w:styleId="BodyText2Char">
    <w:name w:val="Body Text 2 Char"/>
    <w:link w:val="BodyText20"/>
    <w:qFormat/>
    <w:locked/>
    <w:rsid w:val="00B35C3A"/>
    <w:rPr>
      <w:rFonts w:ascii="Times New Roman" w:hAnsi="Times New Roman" w:cs="Times New Roman"/>
      <w:sz w:val="24"/>
    </w:rPr>
  </w:style>
  <w:style w:type="character" w:customStyle="1" w:styleId="apple-style-span">
    <w:name w:val="apple-style-span"/>
    <w:qFormat/>
    <w:rsid w:val="00B35C3A"/>
  </w:style>
  <w:style w:type="character" w:customStyle="1" w:styleId="HTMLPreformattedChar">
    <w:name w:val="HTML Preformatted Char"/>
    <w:aliases w:val="Char Char Char Char Char"/>
    <w:link w:val="HTMLPreformatted"/>
    <w:qFormat/>
    <w:locked/>
    <w:rsid w:val="00B35C3A"/>
    <w:rPr>
      <w:rFonts w:ascii="Courier New" w:hAnsi="Courier New" w:cs="Times New Roman"/>
      <w:sz w:val="20"/>
    </w:rPr>
  </w:style>
  <w:style w:type="character" w:customStyle="1" w:styleId="WW8Num1z0">
    <w:name w:val="WW8Num1z0"/>
    <w:qFormat/>
    <w:rsid w:val="00B35C3A"/>
    <w:rPr>
      <w:rFonts w:ascii="Times New Roman" w:hAnsi="Times New Roman"/>
    </w:rPr>
  </w:style>
  <w:style w:type="character" w:customStyle="1" w:styleId="WW8Num1z1">
    <w:name w:val="WW8Num1z1"/>
    <w:qFormat/>
    <w:rsid w:val="00B35C3A"/>
    <w:rPr>
      <w:rFonts w:ascii="Courier New" w:hAnsi="Courier New"/>
    </w:rPr>
  </w:style>
  <w:style w:type="character" w:customStyle="1" w:styleId="WW8Num1z2">
    <w:name w:val="WW8Num1z2"/>
    <w:qFormat/>
    <w:rsid w:val="00B35C3A"/>
    <w:rPr>
      <w:rFonts w:ascii="Wingdings" w:hAnsi="Wingdings"/>
    </w:rPr>
  </w:style>
  <w:style w:type="character" w:customStyle="1" w:styleId="WW8Num1z3">
    <w:name w:val="WW8Num1z3"/>
    <w:qFormat/>
    <w:rsid w:val="00B35C3A"/>
    <w:rPr>
      <w:rFonts w:ascii="Symbol" w:hAnsi="Symbol"/>
    </w:rPr>
  </w:style>
  <w:style w:type="character" w:customStyle="1" w:styleId="WW8Num2z0">
    <w:name w:val="WW8Num2z0"/>
    <w:qFormat/>
    <w:rsid w:val="00B35C3A"/>
    <w:rPr>
      <w:rFonts w:ascii="Times New Roman" w:hAnsi="Times New Roman"/>
    </w:rPr>
  </w:style>
  <w:style w:type="character" w:customStyle="1" w:styleId="WW8Num2z1">
    <w:name w:val="WW8Num2z1"/>
    <w:qFormat/>
    <w:rsid w:val="00B35C3A"/>
    <w:rPr>
      <w:rFonts w:ascii="Courier New" w:hAnsi="Courier New"/>
    </w:rPr>
  </w:style>
  <w:style w:type="character" w:customStyle="1" w:styleId="WW8Num2z2">
    <w:name w:val="WW8Num2z2"/>
    <w:qFormat/>
    <w:rsid w:val="00B35C3A"/>
    <w:rPr>
      <w:rFonts w:ascii="Wingdings" w:hAnsi="Wingdings"/>
    </w:rPr>
  </w:style>
  <w:style w:type="character" w:customStyle="1" w:styleId="WW8Num2z3">
    <w:name w:val="WW8Num2z3"/>
    <w:qFormat/>
    <w:rsid w:val="00B35C3A"/>
    <w:rPr>
      <w:rFonts w:ascii="Symbol" w:hAnsi="Symbol"/>
    </w:rPr>
  </w:style>
  <w:style w:type="character" w:customStyle="1" w:styleId="hps">
    <w:name w:val="hps"/>
    <w:qFormat/>
    <w:rsid w:val="00B35C3A"/>
  </w:style>
  <w:style w:type="character" w:customStyle="1" w:styleId="CommentSubjectChar1">
    <w:name w:val="Comment Subject Char1"/>
    <w:qFormat/>
    <w:locked/>
    <w:rsid w:val="00B35C3A"/>
    <w:rPr>
      <w:rFonts w:ascii="Times New Roman" w:hAnsi="Times New Roman" w:cs="Times New Roman"/>
      <w:b/>
      <w:sz w:val="20"/>
      <w:lang w:eastAsia="lt-LT"/>
    </w:rPr>
  </w:style>
  <w:style w:type="character" w:customStyle="1" w:styleId="para">
    <w:name w:val="para"/>
    <w:qFormat/>
    <w:rsid w:val="00B35C3A"/>
  </w:style>
  <w:style w:type="character" w:customStyle="1" w:styleId="content">
    <w:name w:val="content"/>
    <w:qFormat/>
    <w:rsid w:val="00B35C3A"/>
  </w:style>
  <w:style w:type="character" w:customStyle="1" w:styleId="normal-h">
    <w:name w:val="normal-h"/>
    <w:qFormat/>
    <w:rsid w:val="00B35C3A"/>
  </w:style>
  <w:style w:type="character" w:customStyle="1" w:styleId="PlainTextChar">
    <w:name w:val="Plain Text Char"/>
    <w:link w:val="PlainText"/>
    <w:qFormat/>
    <w:locked/>
    <w:rsid w:val="00B35C3A"/>
    <w:rPr>
      <w:rFonts w:ascii="Calibri" w:hAnsi="Calibri" w:cs="Times New Roman"/>
    </w:rPr>
  </w:style>
  <w:style w:type="character" w:customStyle="1" w:styleId="FontStyle66">
    <w:name w:val="Font Style66"/>
    <w:qFormat/>
    <w:rsid w:val="00B35C3A"/>
    <w:rPr>
      <w:rFonts w:ascii="Times New Roman" w:hAnsi="Times New Roman"/>
      <w:sz w:val="22"/>
    </w:rPr>
  </w:style>
  <w:style w:type="character" w:customStyle="1" w:styleId="BodyTextChar1">
    <w:name w:val="Body Text Char1"/>
    <w:aliases w:val="Char Char Char2,Char Char11,Char Char Char Diagrama Diagrama Diagrama Diagrama Diagrama Char2,Char Char Char Diagrama Diagrama Diagrama Diagrama Diagrama Diagrama Diagrama Diagrama Diagrama Diagrama  Char"/>
    <w:qFormat/>
    <w:rsid w:val="00B35C3A"/>
    <w:rPr>
      <w:rFonts w:ascii="Times New Roman" w:hAnsi="Times New Roman"/>
      <w:sz w:val="20"/>
    </w:rPr>
  </w:style>
  <w:style w:type="character" w:customStyle="1" w:styleId="WW-DefaultParagraphFont1111">
    <w:name w:val="WW-Default Paragraph Font1111"/>
    <w:qFormat/>
    <w:rsid w:val="00B35C3A"/>
    <w:rPr>
      <w:sz w:val="20"/>
    </w:rPr>
  </w:style>
  <w:style w:type="character" w:customStyle="1" w:styleId="NumberingSymbols">
    <w:name w:val="Numbering Symbols"/>
    <w:qFormat/>
    <w:rsid w:val="00B35C3A"/>
  </w:style>
  <w:style w:type="character" w:customStyle="1" w:styleId="CommentTextChar1">
    <w:name w:val="Comment Text Char1"/>
    <w:qFormat/>
    <w:locked/>
    <w:rsid w:val="00B35C3A"/>
    <w:rPr>
      <w:lang w:eastAsia="lt-LT"/>
    </w:rPr>
  </w:style>
  <w:style w:type="character" w:customStyle="1" w:styleId="Bodytext0">
    <w:name w:val="Body text_"/>
    <w:qFormat/>
    <w:locked/>
    <w:rsid w:val="00B35C3A"/>
    <w:rPr>
      <w:sz w:val="22"/>
      <w:shd w:val="clear" w:color="auto" w:fill="FFFFFF"/>
    </w:rPr>
  </w:style>
  <w:style w:type="character" w:customStyle="1" w:styleId="Bodytext40">
    <w:name w:val="Body text (4)_"/>
    <w:link w:val="Bodytext41"/>
    <w:qFormat/>
    <w:locked/>
    <w:rsid w:val="00B35C3A"/>
  </w:style>
  <w:style w:type="character" w:customStyle="1" w:styleId="Hyperlink0">
    <w:name w:val="Hyperlink.0"/>
    <w:basedOn w:val="InternetLink0"/>
    <w:uiPriority w:val="99"/>
    <w:qFormat/>
    <w:rsid w:val="00B35C3A"/>
    <w:rPr>
      <w:rFonts w:cs="Times New Roman"/>
      <w:color w:val="0000FF"/>
      <w:u w:val="single"/>
    </w:rPr>
  </w:style>
  <w:style w:type="character" w:customStyle="1" w:styleId="CharChar7">
    <w:name w:val="Char Char7"/>
    <w:qFormat/>
    <w:rsid w:val="00B35C3A"/>
    <w:rPr>
      <w:rFonts w:eastAsia="Calibri"/>
      <w:lang w:val="lt-LT" w:bidi="ar-SA"/>
    </w:rPr>
  </w:style>
  <w:style w:type="character" w:styleId="PageNumber">
    <w:name w:val="page number"/>
    <w:qFormat/>
    <w:rsid w:val="00B35C3A"/>
  </w:style>
  <w:style w:type="character" w:customStyle="1" w:styleId="CharChar5">
    <w:name w:val="Char Char5"/>
    <w:qFormat/>
    <w:rsid w:val="00B35C3A"/>
    <w:rPr>
      <w:rFonts w:eastAsia="Andale Sans UI" w:cs="Calibri"/>
      <w:szCs w:val="24"/>
      <w:lang w:eastAsia="ar-SA"/>
    </w:rPr>
  </w:style>
  <w:style w:type="character" w:customStyle="1" w:styleId="BodytextChar0">
    <w:name w:val="Body text Char"/>
    <w:link w:val="Pagrindinistekstas4"/>
    <w:qFormat/>
    <w:rsid w:val="00B35C3A"/>
    <w:rPr>
      <w:rFonts w:ascii="TimesLT" w:hAnsi="TimesLT" w:cs="TimesLT"/>
      <w:lang w:val="en-US" w:eastAsia="zh-CN"/>
    </w:rPr>
  </w:style>
  <w:style w:type="character" w:customStyle="1" w:styleId="CharChar15">
    <w:name w:val="Char Char15"/>
    <w:qFormat/>
    <w:locked/>
    <w:rsid w:val="00B35C3A"/>
    <w:rPr>
      <w:rFonts w:ascii="Times New Roman" w:hAnsi="Times New Roman" w:cs="Times New Roman"/>
      <w:sz w:val="28"/>
      <w:lang w:val="lt-LT" w:eastAsia="lt-LT"/>
    </w:rPr>
  </w:style>
  <w:style w:type="character" w:customStyle="1" w:styleId="CharChar10">
    <w:name w:val="Char Char10"/>
    <w:qFormat/>
    <w:locked/>
    <w:rsid w:val="00B35C3A"/>
    <w:rPr>
      <w:rFonts w:ascii="Times New Roman" w:hAnsi="Times New Roman" w:cs="Times New Roman"/>
      <w:sz w:val="24"/>
      <w:lang w:val="lt-LT" w:eastAsia="lt-LT"/>
    </w:rPr>
  </w:style>
  <w:style w:type="character" w:customStyle="1" w:styleId="ListLabel1">
    <w:name w:val="ListLabel 1"/>
    <w:qFormat/>
    <w:rsid w:val="00B35C3A"/>
    <w:rPr>
      <w:rFonts w:ascii="Trebuchet MS" w:hAnsi="Trebuchet MS" w:cs="Times New Roman"/>
      <w:b/>
      <w:i w:val="0"/>
      <w:sz w:val="22"/>
    </w:rPr>
  </w:style>
  <w:style w:type="character" w:customStyle="1" w:styleId="ListLabel2">
    <w:name w:val="ListLabel 2"/>
    <w:qFormat/>
    <w:rsid w:val="00B35C3A"/>
    <w:rPr>
      <w:rFonts w:cs="Times New Roman"/>
    </w:rPr>
  </w:style>
  <w:style w:type="character" w:customStyle="1" w:styleId="ListLabel3">
    <w:name w:val="ListLabel 3"/>
    <w:qFormat/>
    <w:rsid w:val="00B35C3A"/>
    <w:rPr>
      <w:rFonts w:cs="Times New Roman"/>
    </w:rPr>
  </w:style>
  <w:style w:type="character" w:customStyle="1" w:styleId="ListLabel4">
    <w:name w:val="ListLabel 4"/>
    <w:qFormat/>
    <w:rsid w:val="00B35C3A"/>
    <w:rPr>
      <w:rFonts w:cs="Times New Roman"/>
      <w:i w:val="0"/>
    </w:rPr>
  </w:style>
  <w:style w:type="character" w:customStyle="1" w:styleId="ListLabel5">
    <w:name w:val="ListLabel 5"/>
    <w:qFormat/>
    <w:rsid w:val="00B35C3A"/>
    <w:rPr>
      <w:rFonts w:cs="Times New Roman"/>
    </w:rPr>
  </w:style>
  <w:style w:type="character" w:customStyle="1" w:styleId="ListLabel6">
    <w:name w:val="ListLabel 6"/>
    <w:qFormat/>
    <w:rsid w:val="00B35C3A"/>
    <w:rPr>
      <w:rFonts w:cs="Times New Roman"/>
    </w:rPr>
  </w:style>
  <w:style w:type="character" w:customStyle="1" w:styleId="ListLabel7">
    <w:name w:val="ListLabel 7"/>
    <w:qFormat/>
    <w:rsid w:val="00B35C3A"/>
    <w:rPr>
      <w:rFonts w:cs="Times New Roman"/>
    </w:rPr>
  </w:style>
  <w:style w:type="character" w:customStyle="1" w:styleId="ListLabel8">
    <w:name w:val="ListLabel 8"/>
    <w:qFormat/>
    <w:rsid w:val="00B35C3A"/>
    <w:rPr>
      <w:rFonts w:cs="Times New Roman"/>
    </w:rPr>
  </w:style>
  <w:style w:type="character" w:customStyle="1" w:styleId="ListLabel9">
    <w:name w:val="ListLabel 9"/>
    <w:qFormat/>
    <w:rsid w:val="00B35C3A"/>
    <w:rPr>
      <w:rFonts w:ascii="Trebuchet MS" w:hAnsi="Trebuchet MS" w:cs="Times New Roman"/>
      <w:sz w:val="22"/>
    </w:rPr>
  </w:style>
  <w:style w:type="character" w:customStyle="1" w:styleId="ListLabel10">
    <w:name w:val="ListLabel 10"/>
    <w:qFormat/>
    <w:rsid w:val="00B35C3A"/>
    <w:rPr>
      <w:rFonts w:cs="Times New Roman"/>
    </w:rPr>
  </w:style>
  <w:style w:type="character" w:customStyle="1" w:styleId="ListLabel11">
    <w:name w:val="ListLabel 11"/>
    <w:qFormat/>
    <w:rsid w:val="00B35C3A"/>
    <w:rPr>
      <w:rFonts w:cs="Times New Roman"/>
    </w:rPr>
  </w:style>
  <w:style w:type="character" w:customStyle="1" w:styleId="ListLabel12">
    <w:name w:val="ListLabel 12"/>
    <w:qFormat/>
    <w:rsid w:val="00B35C3A"/>
    <w:rPr>
      <w:rFonts w:cs="Times New Roman"/>
    </w:rPr>
  </w:style>
  <w:style w:type="character" w:customStyle="1" w:styleId="ListLabel13">
    <w:name w:val="ListLabel 13"/>
    <w:qFormat/>
    <w:rsid w:val="00B35C3A"/>
    <w:rPr>
      <w:rFonts w:cs="Times New Roman"/>
    </w:rPr>
  </w:style>
  <w:style w:type="character" w:customStyle="1" w:styleId="ListLabel14">
    <w:name w:val="ListLabel 14"/>
    <w:qFormat/>
    <w:rsid w:val="00B35C3A"/>
    <w:rPr>
      <w:rFonts w:cs="Times New Roman"/>
    </w:rPr>
  </w:style>
  <w:style w:type="character" w:customStyle="1" w:styleId="ListLabel15">
    <w:name w:val="ListLabel 15"/>
    <w:qFormat/>
    <w:rsid w:val="00B35C3A"/>
    <w:rPr>
      <w:rFonts w:cs="Times New Roman"/>
    </w:rPr>
  </w:style>
  <w:style w:type="character" w:customStyle="1" w:styleId="ListLabel16">
    <w:name w:val="ListLabel 16"/>
    <w:qFormat/>
    <w:rsid w:val="00B35C3A"/>
    <w:rPr>
      <w:rFonts w:cs="Times New Roman"/>
    </w:rPr>
  </w:style>
  <w:style w:type="character" w:customStyle="1" w:styleId="ListLabel17">
    <w:name w:val="ListLabel 17"/>
    <w:qFormat/>
    <w:rsid w:val="00B35C3A"/>
    <w:rPr>
      <w:rFonts w:cs="Times New Roman"/>
    </w:rPr>
  </w:style>
  <w:style w:type="character" w:customStyle="1" w:styleId="ListLabel18">
    <w:name w:val="ListLabel 18"/>
    <w:qFormat/>
    <w:rsid w:val="00B35C3A"/>
    <w:rPr>
      <w:rFonts w:cs="Times New Roman"/>
    </w:rPr>
  </w:style>
  <w:style w:type="character" w:customStyle="1" w:styleId="ListLabel19">
    <w:name w:val="ListLabel 19"/>
    <w:qFormat/>
    <w:rsid w:val="00B35C3A"/>
    <w:rPr>
      <w:rFonts w:ascii="Trebuchet MS" w:hAnsi="Trebuchet MS" w:cs="Times New Roman"/>
      <w:b/>
      <w:bCs w:val="0"/>
      <w:color w:val="00000A"/>
      <w:sz w:val="22"/>
    </w:rPr>
  </w:style>
  <w:style w:type="character" w:customStyle="1" w:styleId="ListLabel20">
    <w:name w:val="ListLabel 20"/>
    <w:qFormat/>
    <w:rsid w:val="00B35C3A"/>
    <w:rPr>
      <w:rFonts w:ascii="Trebuchet MS" w:hAnsi="Trebuchet MS" w:cs="Times New Roman"/>
      <w:sz w:val="22"/>
    </w:rPr>
  </w:style>
  <w:style w:type="character" w:customStyle="1" w:styleId="ListLabel21">
    <w:name w:val="ListLabel 21"/>
    <w:qFormat/>
    <w:rsid w:val="00B35C3A"/>
    <w:rPr>
      <w:rFonts w:cs="Times New Roman"/>
    </w:rPr>
  </w:style>
  <w:style w:type="character" w:customStyle="1" w:styleId="ListLabel22">
    <w:name w:val="ListLabel 22"/>
    <w:qFormat/>
    <w:rsid w:val="00B35C3A"/>
    <w:rPr>
      <w:rFonts w:cs="Times New Roman"/>
    </w:rPr>
  </w:style>
  <w:style w:type="character" w:customStyle="1" w:styleId="ListLabel23">
    <w:name w:val="ListLabel 23"/>
    <w:qFormat/>
    <w:rsid w:val="00B35C3A"/>
    <w:rPr>
      <w:rFonts w:cs="Times New Roman"/>
    </w:rPr>
  </w:style>
  <w:style w:type="character" w:customStyle="1" w:styleId="ListLabel24">
    <w:name w:val="ListLabel 24"/>
    <w:qFormat/>
    <w:rsid w:val="00B35C3A"/>
    <w:rPr>
      <w:rFonts w:cs="Times New Roman"/>
    </w:rPr>
  </w:style>
  <w:style w:type="character" w:customStyle="1" w:styleId="ListLabel25">
    <w:name w:val="ListLabel 25"/>
    <w:qFormat/>
    <w:rsid w:val="00B35C3A"/>
    <w:rPr>
      <w:rFonts w:cs="Times New Roman"/>
    </w:rPr>
  </w:style>
  <w:style w:type="character" w:customStyle="1" w:styleId="ListLabel26">
    <w:name w:val="ListLabel 26"/>
    <w:qFormat/>
    <w:rsid w:val="00B35C3A"/>
    <w:rPr>
      <w:rFonts w:cs="Times New Roman"/>
    </w:rPr>
  </w:style>
  <w:style w:type="character" w:customStyle="1" w:styleId="ListLabel27">
    <w:name w:val="ListLabel 27"/>
    <w:qFormat/>
    <w:rsid w:val="00B35C3A"/>
    <w:rPr>
      <w:rFonts w:cs="Times New Roman"/>
    </w:rPr>
  </w:style>
  <w:style w:type="character" w:customStyle="1" w:styleId="ListLabel28">
    <w:name w:val="ListLabel 28"/>
    <w:qFormat/>
    <w:rsid w:val="00B35C3A"/>
    <w:rPr>
      <w:rFonts w:cs="Times New Roman"/>
    </w:rPr>
  </w:style>
  <w:style w:type="character" w:customStyle="1" w:styleId="ListLabel29">
    <w:name w:val="ListLabel 29"/>
    <w:qFormat/>
    <w:rsid w:val="00B35C3A"/>
    <w:rPr>
      <w:rFonts w:cs="Times New Roman"/>
    </w:rPr>
  </w:style>
  <w:style w:type="character" w:customStyle="1" w:styleId="ListLabel30">
    <w:name w:val="ListLabel 30"/>
    <w:qFormat/>
    <w:rsid w:val="00B35C3A"/>
    <w:rPr>
      <w:rFonts w:cs="Times New Roman"/>
    </w:rPr>
  </w:style>
  <w:style w:type="character" w:customStyle="1" w:styleId="ListLabel31">
    <w:name w:val="ListLabel 31"/>
    <w:qFormat/>
    <w:rsid w:val="00B35C3A"/>
    <w:rPr>
      <w:rFonts w:cs="Times New Roman"/>
    </w:rPr>
  </w:style>
  <w:style w:type="character" w:customStyle="1" w:styleId="ListLabel32">
    <w:name w:val="ListLabel 32"/>
    <w:qFormat/>
    <w:rsid w:val="00B35C3A"/>
    <w:rPr>
      <w:rFonts w:cs="Times New Roman"/>
    </w:rPr>
  </w:style>
  <w:style w:type="character" w:customStyle="1" w:styleId="ListLabel33">
    <w:name w:val="ListLabel 33"/>
    <w:qFormat/>
    <w:rsid w:val="00B35C3A"/>
    <w:rPr>
      <w:rFonts w:cs="Times New Roman"/>
    </w:rPr>
  </w:style>
  <w:style w:type="character" w:customStyle="1" w:styleId="ListLabel34">
    <w:name w:val="ListLabel 34"/>
    <w:qFormat/>
    <w:rsid w:val="00B35C3A"/>
    <w:rPr>
      <w:rFonts w:cs="Times New Roman"/>
    </w:rPr>
  </w:style>
  <w:style w:type="character" w:customStyle="1" w:styleId="ListLabel35">
    <w:name w:val="ListLabel 35"/>
    <w:qFormat/>
    <w:rsid w:val="00B35C3A"/>
    <w:rPr>
      <w:rFonts w:cs="Times New Roman"/>
    </w:rPr>
  </w:style>
  <w:style w:type="character" w:customStyle="1" w:styleId="ListLabel36">
    <w:name w:val="ListLabel 36"/>
    <w:qFormat/>
    <w:rsid w:val="00B35C3A"/>
    <w:rPr>
      <w:rFonts w:ascii="Trebuchet MS" w:hAnsi="Trebuchet MS" w:cs="Times New Roman"/>
      <w:b/>
      <w:sz w:val="22"/>
    </w:rPr>
  </w:style>
  <w:style w:type="character" w:customStyle="1" w:styleId="ListLabel37">
    <w:name w:val="ListLabel 37"/>
    <w:qFormat/>
    <w:rsid w:val="00B35C3A"/>
    <w:rPr>
      <w:rFonts w:ascii="Trebuchet MS" w:hAnsi="Trebuchet MS" w:cs="Times New Roman"/>
      <w:sz w:val="22"/>
    </w:rPr>
  </w:style>
  <w:style w:type="character" w:customStyle="1" w:styleId="ListLabel38">
    <w:name w:val="ListLabel 38"/>
    <w:qFormat/>
    <w:rsid w:val="00B35C3A"/>
    <w:rPr>
      <w:rFonts w:cs="Times New Roman"/>
    </w:rPr>
  </w:style>
  <w:style w:type="character" w:customStyle="1" w:styleId="ListLabel39">
    <w:name w:val="ListLabel 39"/>
    <w:qFormat/>
    <w:rsid w:val="00B35C3A"/>
    <w:rPr>
      <w:rFonts w:cs="Times New Roman"/>
    </w:rPr>
  </w:style>
  <w:style w:type="character" w:customStyle="1" w:styleId="ListLabel40">
    <w:name w:val="ListLabel 40"/>
    <w:qFormat/>
    <w:rsid w:val="00B35C3A"/>
    <w:rPr>
      <w:rFonts w:cs="Times New Roman"/>
    </w:rPr>
  </w:style>
  <w:style w:type="character" w:customStyle="1" w:styleId="ListLabel41">
    <w:name w:val="ListLabel 41"/>
    <w:qFormat/>
    <w:rsid w:val="00B35C3A"/>
    <w:rPr>
      <w:rFonts w:cs="Times New Roman"/>
    </w:rPr>
  </w:style>
  <w:style w:type="character" w:customStyle="1" w:styleId="ListLabel42">
    <w:name w:val="ListLabel 42"/>
    <w:qFormat/>
    <w:rsid w:val="00B35C3A"/>
    <w:rPr>
      <w:rFonts w:cs="Times New Roman"/>
    </w:rPr>
  </w:style>
  <w:style w:type="character" w:customStyle="1" w:styleId="ListLabel43">
    <w:name w:val="ListLabel 43"/>
    <w:qFormat/>
    <w:rsid w:val="00B35C3A"/>
    <w:rPr>
      <w:rFonts w:cs="Times New Roman"/>
    </w:rPr>
  </w:style>
  <w:style w:type="character" w:customStyle="1" w:styleId="ListLabel44">
    <w:name w:val="ListLabel 44"/>
    <w:qFormat/>
    <w:rsid w:val="00B35C3A"/>
    <w:rPr>
      <w:rFonts w:cs="Times New Roman"/>
    </w:rPr>
  </w:style>
  <w:style w:type="character" w:customStyle="1" w:styleId="ListLabel45">
    <w:name w:val="ListLabel 45"/>
    <w:qFormat/>
    <w:rsid w:val="00B35C3A"/>
    <w:rPr>
      <w:rFonts w:ascii="Trebuchet MS" w:hAnsi="Trebuchet MS" w:cs="Times New Roman"/>
      <w:b/>
      <w:sz w:val="22"/>
    </w:rPr>
  </w:style>
  <w:style w:type="character" w:customStyle="1" w:styleId="ListLabel46">
    <w:name w:val="ListLabel 46"/>
    <w:qFormat/>
    <w:rsid w:val="00B35C3A"/>
    <w:rPr>
      <w:rFonts w:ascii="Trebuchet MS" w:hAnsi="Trebuchet MS" w:cs="Times New Roman"/>
      <w:b w:val="0"/>
      <w:bCs w:val="0"/>
      <w:strike w:val="0"/>
      <w:dstrike w:val="0"/>
      <w:sz w:val="22"/>
    </w:rPr>
  </w:style>
  <w:style w:type="character" w:customStyle="1" w:styleId="ListLabel47">
    <w:name w:val="ListLabel 47"/>
    <w:qFormat/>
    <w:rsid w:val="00B35C3A"/>
    <w:rPr>
      <w:rFonts w:ascii="Trebuchet MS" w:hAnsi="Trebuchet MS" w:cs="Times New Roman"/>
      <w:sz w:val="22"/>
    </w:rPr>
  </w:style>
  <w:style w:type="character" w:customStyle="1" w:styleId="ListLabel48">
    <w:name w:val="ListLabel 48"/>
    <w:qFormat/>
    <w:rsid w:val="00B35C3A"/>
    <w:rPr>
      <w:rFonts w:cs="Times New Roman"/>
    </w:rPr>
  </w:style>
  <w:style w:type="character" w:customStyle="1" w:styleId="ListLabel49">
    <w:name w:val="ListLabel 49"/>
    <w:qFormat/>
    <w:rsid w:val="00B35C3A"/>
    <w:rPr>
      <w:rFonts w:cs="Times New Roman"/>
    </w:rPr>
  </w:style>
  <w:style w:type="character" w:customStyle="1" w:styleId="ListLabel50">
    <w:name w:val="ListLabel 50"/>
    <w:qFormat/>
    <w:rsid w:val="00B35C3A"/>
    <w:rPr>
      <w:rFonts w:cs="Times New Roman"/>
    </w:rPr>
  </w:style>
  <w:style w:type="character" w:customStyle="1" w:styleId="ListLabel51">
    <w:name w:val="ListLabel 51"/>
    <w:qFormat/>
    <w:rsid w:val="00B35C3A"/>
    <w:rPr>
      <w:rFonts w:cs="Times New Roman"/>
    </w:rPr>
  </w:style>
  <w:style w:type="character" w:customStyle="1" w:styleId="ListLabel52">
    <w:name w:val="ListLabel 52"/>
    <w:qFormat/>
    <w:rsid w:val="00B35C3A"/>
    <w:rPr>
      <w:rFonts w:cs="Times New Roman"/>
    </w:rPr>
  </w:style>
  <w:style w:type="character" w:customStyle="1" w:styleId="ListLabel53">
    <w:name w:val="ListLabel 53"/>
    <w:qFormat/>
    <w:rsid w:val="00B35C3A"/>
    <w:rPr>
      <w:rFonts w:cs="Times New Roman"/>
    </w:rPr>
  </w:style>
  <w:style w:type="character" w:customStyle="1" w:styleId="ListLabel54">
    <w:name w:val="ListLabel 54"/>
    <w:qFormat/>
    <w:rsid w:val="00B35C3A"/>
    <w:rPr>
      <w:rFonts w:ascii="Trebuchet MS" w:hAnsi="Trebuchet MS" w:cs="Times New Roman"/>
      <w:b/>
      <w:bCs/>
      <w:sz w:val="22"/>
    </w:rPr>
  </w:style>
  <w:style w:type="character" w:customStyle="1" w:styleId="ListLabel55">
    <w:name w:val="ListLabel 55"/>
    <w:qFormat/>
    <w:rsid w:val="00B35C3A"/>
    <w:rPr>
      <w:rFonts w:ascii="Trebuchet MS" w:hAnsi="Trebuchet MS" w:cs="Times New Roman"/>
      <w:i w:val="0"/>
      <w:iCs/>
      <w:color w:val="00000A"/>
      <w:sz w:val="22"/>
    </w:rPr>
  </w:style>
  <w:style w:type="character" w:customStyle="1" w:styleId="ListLabel56">
    <w:name w:val="ListLabel 56"/>
    <w:qFormat/>
    <w:rsid w:val="00B35C3A"/>
    <w:rPr>
      <w:rFonts w:ascii="Trebuchet MS" w:hAnsi="Trebuchet MS" w:cs="Times New Roman"/>
      <w:sz w:val="22"/>
    </w:rPr>
  </w:style>
  <w:style w:type="character" w:customStyle="1" w:styleId="ListLabel57">
    <w:name w:val="ListLabel 57"/>
    <w:qFormat/>
    <w:rsid w:val="00B35C3A"/>
    <w:rPr>
      <w:rFonts w:cs="Times New Roman"/>
    </w:rPr>
  </w:style>
  <w:style w:type="character" w:customStyle="1" w:styleId="ListLabel58">
    <w:name w:val="ListLabel 58"/>
    <w:qFormat/>
    <w:rsid w:val="00B35C3A"/>
    <w:rPr>
      <w:rFonts w:cs="Times New Roman"/>
    </w:rPr>
  </w:style>
  <w:style w:type="character" w:customStyle="1" w:styleId="ListLabel59">
    <w:name w:val="ListLabel 59"/>
    <w:qFormat/>
    <w:rsid w:val="00B35C3A"/>
    <w:rPr>
      <w:rFonts w:cs="Times New Roman"/>
    </w:rPr>
  </w:style>
  <w:style w:type="character" w:customStyle="1" w:styleId="ListLabel60">
    <w:name w:val="ListLabel 60"/>
    <w:qFormat/>
    <w:rsid w:val="00B35C3A"/>
    <w:rPr>
      <w:rFonts w:cs="Times New Roman"/>
    </w:rPr>
  </w:style>
  <w:style w:type="character" w:customStyle="1" w:styleId="ListLabel61">
    <w:name w:val="ListLabel 61"/>
    <w:qFormat/>
    <w:rsid w:val="00B35C3A"/>
    <w:rPr>
      <w:rFonts w:cs="Times New Roman"/>
    </w:rPr>
  </w:style>
  <w:style w:type="character" w:customStyle="1" w:styleId="ListLabel62">
    <w:name w:val="ListLabel 62"/>
    <w:qFormat/>
    <w:rsid w:val="00B35C3A"/>
    <w:rPr>
      <w:rFonts w:cs="Times New Roman"/>
    </w:rPr>
  </w:style>
  <w:style w:type="character" w:customStyle="1" w:styleId="ListLabel63">
    <w:name w:val="ListLabel 63"/>
    <w:qFormat/>
    <w:rsid w:val="00B35C3A"/>
    <w:rPr>
      <w:rFonts w:ascii="Trebuchet MS" w:hAnsi="Trebuchet MS" w:cs="Times New Roman"/>
      <w:b/>
      <w:sz w:val="22"/>
    </w:rPr>
  </w:style>
  <w:style w:type="character" w:customStyle="1" w:styleId="ListLabel64">
    <w:name w:val="ListLabel 64"/>
    <w:qFormat/>
    <w:rsid w:val="00B35C3A"/>
    <w:rPr>
      <w:rFonts w:ascii="Trebuchet MS" w:hAnsi="Trebuchet MS" w:cs="Times New Roman"/>
      <w:sz w:val="22"/>
    </w:rPr>
  </w:style>
  <w:style w:type="character" w:customStyle="1" w:styleId="ListLabel65">
    <w:name w:val="ListLabel 65"/>
    <w:qFormat/>
    <w:rsid w:val="00B35C3A"/>
    <w:rPr>
      <w:rFonts w:ascii="Trebuchet MS" w:hAnsi="Trebuchet MS" w:cs="Times New Roman"/>
      <w:sz w:val="22"/>
    </w:rPr>
  </w:style>
  <w:style w:type="character" w:customStyle="1" w:styleId="ListLabel66">
    <w:name w:val="ListLabel 66"/>
    <w:qFormat/>
    <w:rsid w:val="00B35C3A"/>
    <w:rPr>
      <w:rFonts w:cs="Times New Roman"/>
    </w:rPr>
  </w:style>
  <w:style w:type="character" w:customStyle="1" w:styleId="ListLabel67">
    <w:name w:val="ListLabel 67"/>
    <w:qFormat/>
    <w:rsid w:val="00B35C3A"/>
    <w:rPr>
      <w:rFonts w:cs="Times New Roman"/>
    </w:rPr>
  </w:style>
  <w:style w:type="character" w:customStyle="1" w:styleId="ListLabel68">
    <w:name w:val="ListLabel 68"/>
    <w:qFormat/>
    <w:rsid w:val="00B35C3A"/>
    <w:rPr>
      <w:rFonts w:cs="Times New Roman"/>
    </w:rPr>
  </w:style>
  <w:style w:type="character" w:customStyle="1" w:styleId="ListLabel69">
    <w:name w:val="ListLabel 69"/>
    <w:qFormat/>
    <w:rsid w:val="00B35C3A"/>
    <w:rPr>
      <w:rFonts w:cs="Times New Roman"/>
    </w:rPr>
  </w:style>
  <w:style w:type="character" w:customStyle="1" w:styleId="ListLabel70">
    <w:name w:val="ListLabel 70"/>
    <w:qFormat/>
    <w:rsid w:val="00B35C3A"/>
    <w:rPr>
      <w:rFonts w:cs="Times New Roman"/>
    </w:rPr>
  </w:style>
  <w:style w:type="character" w:customStyle="1" w:styleId="ListLabel71">
    <w:name w:val="ListLabel 71"/>
    <w:qFormat/>
    <w:rsid w:val="00B35C3A"/>
    <w:rPr>
      <w:rFonts w:cs="Times New Roman"/>
    </w:rPr>
  </w:style>
  <w:style w:type="character" w:customStyle="1" w:styleId="ListLabel72">
    <w:name w:val="ListLabel 72"/>
    <w:qFormat/>
    <w:rsid w:val="00B35C3A"/>
    <w:rPr>
      <w:rFonts w:cs="Times New Roman"/>
    </w:rPr>
  </w:style>
  <w:style w:type="character" w:customStyle="1" w:styleId="ListLabel73">
    <w:name w:val="ListLabel 73"/>
    <w:qFormat/>
    <w:rsid w:val="00B35C3A"/>
    <w:rPr>
      <w:rFonts w:ascii="Trebuchet MS" w:hAnsi="Trebuchet MS" w:cs="Times New Roman"/>
      <w:b w:val="0"/>
      <w:bCs w:val="0"/>
      <w:sz w:val="22"/>
    </w:rPr>
  </w:style>
  <w:style w:type="character" w:customStyle="1" w:styleId="ListLabel74">
    <w:name w:val="ListLabel 74"/>
    <w:qFormat/>
    <w:rsid w:val="00B35C3A"/>
    <w:rPr>
      <w:rFonts w:cs="Times New Roman"/>
    </w:rPr>
  </w:style>
  <w:style w:type="character" w:customStyle="1" w:styleId="ListLabel75">
    <w:name w:val="ListLabel 75"/>
    <w:qFormat/>
    <w:rsid w:val="00B35C3A"/>
    <w:rPr>
      <w:rFonts w:cs="Times New Roman"/>
    </w:rPr>
  </w:style>
  <w:style w:type="character" w:customStyle="1" w:styleId="ListLabel76">
    <w:name w:val="ListLabel 76"/>
    <w:qFormat/>
    <w:rsid w:val="00B35C3A"/>
    <w:rPr>
      <w:rFonts w:cs="Times New Roman"/>
    </w:rPr>
  </w:style>
  <w:style w:type="character" w:customStyle="1" w:styleId="ListLabel77">
    <w:name w:val="ListLabel 77"/>
    <w:qFormat/>
    <w:rsid w:val="00B35C3A"/>
    <w:rPr>
      <w:rFonts w:cs="Times New Roman"/>
    </w:rPr>
  </w:style>
  <w:style w:type="character" w:customStyle="1" w:styleId="ListLabel78">
    <w:name w:val="ListLabel 78"/>
    <w:qFormat/>
    <w:rsid w:val="00B35C3A"/>
    <w:rPr>
      <w:rFonts w:cs="Times New Roman"/>
    </w:rPr>
  </w:style>
  <w:style w:type="character" w:customStyle="1" w:styleId="ListLabel79">
    <w:name w:val="ListLabel 79"/>
    <w:qFormat/>
    <w:rsid w:val="00B35C3A"/>
    <w:rPr>
      <w:rFonts w:cs="Times New Roman"/>
    </w:rPr>
  </w:style>
  <w:style w:type="character" w:customStyle="1" w:styleId="ListLabel80">
    <w:name w:val="ListLabel 80"/>
    <w:qFormat/>
    <w:rsid w:val="00B35C3A"/>
    <w:rPr>
      <w:rFonts w:cs="Times New Roman"/>
    </w:rPr>
  </w:style>
  <w:style w:type="character" w:customStyle="1" w:styleId="ListLabel81">
    <w:name w:val="ListLabel 81"/>
    <w:qFormat/>
    <w:rsid w:val="00B35C3A"/>
    <w:rPr>
      <w:strike w:val="0"/>
      <w:dstrike w:val="0"/>
    </w:rPr>
  </w:style>
  <w:style w:type="character" w:customStyle="1" w:styleId="ListLabel82">
    <w:name w:val="ListLabel 82"/>
    <w:qFormat/>
    <w:rsid w:val="00B35C3A"/>
    <w:rPr>
      <w:rFonts w:cs="Times New Roman"/>
    </w:rPr>
  </w:style>
  <w:style w:type="character" w:customStyle="1" w:styleId="ListLabel83">
    <w:name w:val="ListLabel 83"/>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4">
    <w:name w:val="ListLabel 84"/>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5">
    <w:name w:val="ListLabel 85"/>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6">
    <w:name w:val="ListLabel 86"/>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7">
    <w:name w:val="ListLabel 87"/>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8">
    <w:name w:val="ListLabel 88"/>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9">
    <w:name w:val="ListLabel 89"/>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0">
    <w:name w:val="ListLabel 90"/>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1">
    <w:name w:val="ListLabel 91"/>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2">
    <w:name w:val="ListLabel 92"/>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3">
    <w:name w:val="ListLabel 93"/>
    <w:qFormat/>
    <w:rsid w:val="00B35C3A"/>
    <w:rPr>
      <w:rFonts w:ascii="Trebuchet MS" w:hAnsi="Trebuchet MS" w:cs="Times New Roman"/>
      <w:b/>
      <w:bCs/>
      <w:sz w:val="22"/>
    </w:rPr>
  </w:style>
  <w:style w:type="character" w:customStyle="1" w:styleId="ListLabel94">
    <w:name w:val="ListLabel 94"/>
    <w:qFormat/>
    <w:rsid w:val="00B35C3A"/>
    <w:rPr>
      <w:rFonts w:ascii="Trebuchet MS" w:hAnsi="Trebuchet MS" w:cs="Times New Roman"/>
      <w:b/>
      <w:sz w:val="22"/>
    </w:rPr>
  </w:style>
  <w:style w:type="character" w:customStyle="1" w:styleId="ListLabel95">
    <w:name w:val="ListLabel 95"/>
    <w:qFormat/>
    <w:rsid w:val="00B35C3A"/>
    <w:rPr>
      <w:rFonts w:ascii="Trebuchet MS" w:hAnsi="Trebuchet MS" w:cs="Times New Roman"/>
      <w:b/>
      <w:sz w:val="22"/>
    </w:rPr>
  </w:style>
  <w:style w:type="character" w:customStyle="1" w:styleId="ListLabel96">
    <w:name w:val="ListLabel 96"/>
    <w:qFormat/>
    <w:rsid w:val="00B35C3A"/>
    <w:rPr>
      <w:rFonts w:ascii="Trebuchet MS" w:hAnsi="Trebuchet MS" w:cs="Times New Roman"/>
      <w:b/>
      <w:sz w:val="22"/>
    </w:rPr>
  </w:style>
  <w:style w:type="character" w:customStyle="1" w:styleId="ListLabel97">
    <w:name w:val="ListLabel 97"/>
    <w:qFormat/>
    <w:rsid w:val="00B35C3A"/>
    <w:rPr>
      <w:rFonts w:cs="Times New Roman"/>
    </w:rPr>
  </w:style>
  <w:style w:type="character" w:customStyle="1" w:styleId="ListLabel98">
    <w:name w:val="ListLabel 98"/>
    <w:qFormat/>
    <w:rsid w:val="00B35C3A"/>
    <w:rPr>
      <w:rFonts w:cs="Times New Roman"/>
    </w:rPr>
  </w:style>
  <w:style w:type="character" w:customStyle="1" w:styleId="ListLabel99">
    <w:name w:val="ListLabel 99"/>
    <w:qFormat/>
    <w:rsid w:val="00B35C3A"/>
    <w:rPr>
      <w:rFonts w:cs="Times New Roman"/>
    </w:rPr>
  </w:style>
  <w:style w:type="character" w:customStyle="1" w:styleId="ListLabel100">
    <w:name w:val="ListLabel 100"/>
    <w:qFormat/>
    <w:rsid w:val="00B35C3A"/>
    <w:rPr>
      <w:rFonts w:cs="Times New Roman"/>
    </w:rPr>
  </w:style>
  <w:style w:type="character" w:customStyle="1" w:styleId="ListLabel101">
    <w:name w:val="ListLabel 101"/>
    <w:qFormat/>
    <w:rsid w:val="00B35C3A"/>
    <w:rPr>
      <w:rFonts w:cs="Times New Roman"/>
    </w:rPr>
  </w:style>
  <w:style w:type="character" w:customStyle="1" w:styleId="ListLabel102">
    <w:name w:val="ListLabel 102"/>
    <w:qFormat/>
    <w:rsid w:val="00B35C3A"/>
    <w:rPr>
      <w:rFonts w:ascii="Trebuchet MS" w:hAnsi="Trebuchet MS"/>
      <w:b/>
      <w:i w:val="0"/>
      <w:sz w:val="22"/>
    </w:rPr>
  </w:style>
  <w:style w:type="character" w:customStyle="1" w:styleId="ListLabel103">
    <w:name w:val="ListLabel 103"/>
    <w:qFormat/>
    <w:rsid w:val="00B35C3A"/>
    <w:rPr>
      <w:rFonts w:ascii="Trebuchet MS" w:hAnsi="Trebuchet MS"/>
      <w:i w:val="0"/>
      <w:sz w:val="22"/>
    </w:rPr>
  </w:style>
  <w:style w:type="character" w:customStyle="1" w:styleId="ListLabel104">
    <w:name w:val="ListLabel 104"/>
    <w:qFormat/>
    <w:rsid w:val="00B35C3A"/>
    <w:rPr>
      <w:rFonts w:ascii="Trebuchet MS" w:hAnsi="Trebuchet MS"/>
      <w:i w:val="0"/>
      <w:sz w:val="22"/>
    </w:rPr>
  </w:style>
  <w:style w:type="character" w:customStyle="1" w:styleId="ListLabel105">
    <w:name w:val="ListLabel 105"/>
    <w:qFormat/>
    <w:rsid w:val="00B35C3A"/>
    <w:rPr>
      <w:i w:val="0"/>
    </w:rPr>
  </w:style>
  <w:style w:type="character" w:customStyle="1" w:styleId="ListLabel106">
    <w:name w:val="ListLabel 106"/>
    <w:qFormat/>
    <w:rsid w:val="00B35C3A"/>
    <w:rPr>
      <w:i w:val="0"/>
    </w:rPr>
  </w:style>
  <w:style w:type="character" w:customStyle="1" w:styleId="ListLabel107">
    <w:name w:val="ListLabel 107"/>
    <w:qFormat/>
    <w:rsid w:val="00B35C3A"/>
    <w:rPr>
      <w:i w:val="0"/>
    </w:rPr>
  </w:style>
  <w:style w:type="character" w:customStyle="1" w:styleId="ListLabel108">
    <w:name w:val="ListLabel 108"/>
    <w:qFormat/>
    <w:rsid w:val="00B35C3A"/>
    <w:rPr>
      <w:i w:val="0"/>
    </w:rPr>
  </w:style>
  <w:style w:type="character" w:customStyle="1" w:styleId="ListLabel109">
    <w:name w:val="ListLabel 109"/>
    <w:qFormat/>
    <w:rsid w:val="00B35C3A"/>
    <w:rPr>
      <w:i w:val="0"/>
    </w:rPr>
  </w:style>
  <w:style w:type="character" w:customStyle="1" w:styleId="ListLabel110">
    <w:name w:val="ListLabel 110"/>
    <w:qFormat/>
    <w:rsid w:val="00B35C3A"/>
    <w:rPr>
      <w:i w:val="0"/>
    </w:rPr>
  </w:style>
  <w:style w:type="character" w:customStyle="1" w:styleId="ListLabel111">
    <w:name w:val="ListLabel 111"/>
    <w:qFormat/>
    <w:rsid w:val="00B35C3A"/>
    <w:rPr>
      <w:rFonts w:cs="Times New Roman"/>
      <w:b/>
      <w:bCs/>
    </w:rPr>
  </w:style>
  <w:style w:type="character" w:customStyle="1" w:styleId="ListLabel112">
    <w:name w:val="ListLabel 112"/>
    <w:qFormat/>
    <w:rsid w:val="00B35C3A"/>
    <w:rPr>
      <w:rFonts w:cs="Times New Roman"/>
    </w:rPr>
  </w:style>
  <w:style w:type="character" w:customStyle="1" w:styleId="ListLabel113">
    <w:name w:val="ListLabel 113"/>
    <w:qFormat/>
    <w:rsid w:val="00B35C3A"/>
    <w:rPr>
      <w:rFonts w:cs="Times New Roman"/>
    </w:rPr>
  </w:style>
  <w:style w:type="character" w:customStyle="1" w:styleId="ListLabel114">
    <w:name w:val="ListLabel 114"/>
    <w:qFormat/>
    <w:rsid w:val="00B35C3A"/>
    <w:rPr>
      <w:rFonts w:ascii="Trebuchet MS" w:hAnsi="Trebuchet MS" w:cs="Times New Roman"/>
      <w:sz w:val="22"/>
    </w:rPr>
  </w:style>
  <w:style w:type="character" w:customStyle="1" w:styleId="ListLabel115">
    <w:name w:val="ListLabel 115"/>
    <w:qFormat/>
    <w:rsid w:val="00B35C3A"/>
    <w:rPr>
      <w:rFonts w:cs="Times New Roman"/>
    </w:rPr>
  </w:style>
  <w:style w:type="character" w:customStyle="1" w:styleId="ListLabel116">
    <w:name w:val="ListLabel 116"/>
    <w:qFormat/>
    <w:rsid w:val="00B35C3A"/>
    <w:rPr>
      <w:rFonts w:cs="Times New Roman"/>
    </w:rPr>
  </w:style>
  <w:style w:type="character" w:customStyle="1" w:styleId="ListLabel117">
    <w:name w:val="ListLabel 117"/>
    <w:qFormat/>
    <w:rsid w:val="00B35C3A"/>
    <w:rPr>
      <w:rFonts w:cs="Times New Roman"/>
    </w:rPr>
  </w:style>
  <w:style w:type="character" w:customStyle="1" w:styleId="ListLabel118">
    <w:name w:val="ListLabel 118"/>
    <w:qFormat/>
    <w:rsid w:val="00B35C3A"/>
    <w:rPr>
      <w:rFonts w:cs="Times New Roman"/>
    </w:rPr>
  </w:style>
  <w:style w:type="character" w:customStyle="1" w:styleId="ListLabel119">
    <w:name w:val="ListLabel 119"/>
    <w:qFormat/>
    <w:rsid w:val="00B35C3A"/>
    <w:rPr>
      <w:rFonts w:cs="Times New Roman"/>
    </w:rPr>
  </w:style>
  <w:style w:type="character" w:customStyle="1" w:styleId="ListLabel120">
    <w:name w:val="ListLabel 120"/>
    <w:qFormat/>
    <w:rsid w:val="00B35C3A"/>
    <w:rPr>
      <w:b w:val="0"/>
      <w:i w:val="0"/>
      <w:sz w:val="20"/>
    </w:rPr>
  </w:style>
  <w:style w:type="character" w:customStyle="1" w:styleId="ListLabel121">
    <w:name w:val="ListLabel 121"/>
    <w:qFormat/>
    <w:rsid w:val="00B35C3A"/>
    <w:rPr>
      <w:rFonts w:ascii="Trebuchet MS" w:hAnsi="Trebuchet MS" w:cs="Times New Roman"/>
      <w:sz w:val="20"/>
    </w:rPr>
  </w:style>
  <w:style w:type="character" w:customStyle="1" w:styleId="ListLabel122">
    <w:name w:val="ListLabel 122"/>
    <w:qFormat/>
    <w:rsid w:val="00B35C3A"/>
    <w:rPr>
      <w:rFonts w:cs="Times New Roman"/>
    </w:rPr>
  </w:style>
  <w:style w:type="character" w:customStyle="1" w:styleId="ListLabel123">
    <w:name w:val="ListLabel 123"/>
    <w:qFormat/>
    <w:rsid w:val="00B35C3A"/>
    <w:rPr>
      <w:rFonts w:cs="Times New Roman"/>
    </w:rPr>
  </w:style>
  <w:style w:type="character" w:customStyle="1" w:styleId="ListLabel124">
    <w:name w:val="ListLabel 124"/>
    <w:qFormat/>
    <w:rsid w:val="00B35C3A"/>
    <w:rPr>
      <w:rFonts w:cs="Times New Roman"/>
    </w:rPr>
  </w:style>
  <w:style w:type="character" w:customStyle="1" w:styleId="ListLabel125">
    <w:name w:val="ListLabel 125"/>
    <w:qFormat/>
    <w:rsid w:val="00B35C3A"/>
    <w:rPr>
      <w:rFonts w:cs="Times New Roman"/>
    </w:rPr>
  </w:style>
  <w:style w:type="character" w:customStyle="1" w:styleId="ListLabel126">
    <w:name w:val="ListLabel 126"/>
    <w:qFormat/>
    <w:rsid w:val="00B35C3A"/>
    <w:rPr>
      <w:rFonts w:cs="Times New Roman"/>
    </w:rPr>
  </w:style>
  <w:style w:type="character" w:customStyle="1" w:styleId="ListLabel127">
    <w:name w:val="ListLabel 127"/>
    <w:qFormat/>
    <w:rsid w:val="00B35C3A"/>
    <w:rPr>
      <w:rFonts w:cs="Times New Roman"/>
    </w:rPr>
  </w:style>
  <w:style w:type="character" w:customStyle="1" w:styleId="ListLabel128">
    <w:name w:val="ListLabel 128"/>
    <w:qFormat/>
    <w:rsid w:val="00B35C3A"/>
    <w:rPr>
      <w:rFonts w:cs="Times New Roman"/>
    </w:rPr>
  </w:style>
  <w:style w:type="character" w:customStyle="1" w:styleId="ListLabel129">
    <w:name w:val="ListLabel 129"/>
    <w:qFormat/>
    <w:rsid w:val="00B35C3A"/>
    <w:rPr>
      <w:rFonts w:cs="Times New Roman"/>
    </w:rPr>
  </w:style>
  <w:style w:type="character" w:customStyle="1" w:styleId="ListLabel130">
    <w:name w:val="ListLabel 130"/>
    <w:qFormat/>
    <w:rsid w:val="00B35C3A"/>
    <w:rPr>
      <w:rFonts w:ascii="Trebuchet MS" w:hAnsi="Trebuchet MS" w:cs="Times New Roman"/>
      <w:sz w:val="20"/>
    </w:rPr>
  </w:style>
  <w:style w:type="character" w:customStyle="1" w:styleId="ListLabel131">
    <w:name w:val="ListLabel 131"/>
    <w:qFormat/>
    <w:rsid w:val="00B35C3A"/>
    <w:rPr>
      <w:rFonts w:cs="Times New Roman"/>
    </w:rPr>
  </w:style>
  <w:style w:type="character" w:customStyle="1" w:styleId="ListLabel132">
    <w:name w:val="ListLabel 132"/>
    <w:qFormat/>
    <w:rsid w:val="00B35C3A"/>
    <w:rPr>
      <w:rFonts w:cs="Times New Roman"/>
    </w:rPr>
  </w:style>
  <w:style w:type="character" w:customStyle="1" w:styleId="ListLabel133">
    <w:name w:val="ListLabel 133"/>
    <w:qFormat/>
    <w:rsid w:val="00B35C3A"/>
    <w:rPr>
      <w:rFonts w:cs="Times New Roman"/>
    </w:rPr>
  </w:style>
  <w:style w:type="character" w:customStyle="1" w:styleId="ListLabel134">
    <w:name w:val="ListLabel 134"/>
    <w:qFormat/>
    <w:rsid w:val="00B35C3A"/>
    <w:rPr>
      <w:rFonts w:cs="Times New Roman"/>
    </w:rPr>
  </w:style>
  <w:style w:type="character" w:customStyle="1" w:styleId="ListLabel135">
    <w:name w:val="ListLabel 135"/>
    <w:qFormat/>
    <w:rsid w:val="00B35C3A"/>
    <w:rPr>
      <w:rFonts w:cs="Times New Roman"/>
    </w:rPr>
  </w:style>
  <w:style w:type="character" w:customStyle="1" w:styleId="ListLabel136">
    <w:name w:val="ListLabel 136"/>
    <w:qFormat/>
    <w:rsid w:val="00B35C3A"/>
    <w:rPr>
      <w:rFonts w:cs="Times New Roman"/>
    </w:rPr>
  </w:style>
  <w:style w:type="character" w:customStyle="1" w:styleId="ListLabel137">
    <w:name w:val="ListLabel 137"/>
    <w:qFormat/>
    <w:rsid w:val="00B35C3A"/>
    <w:rPr>
      <w:rFonts w:cs="Times New Roman"/>
    </w:rPr>
  </w:style>
  <w:style w:type="character" w:customStyle="1" w:styleId="ListLabel138">
    <w:name w:val="ListLabel 138"/>
    <w:qFormat/>
    <w:rsid w:val="00B35C3A"/>
    <w:rPr>
      <w:rFonts w:cs="Times New Roman"/>
    </w:rPr>
  </w:style>
  <w:style w:type="character" w:customStyle="1" w:styleId="ListLabel139">
    <w:name w:val="ListLabel 139"/>
    <w:qFormat/>
    <w:rsid w:val="00B35C3A"/>
    <w:rPr>
      <w:rFonts w:ascii="Trebuchet MS" w:hAnsi="Trebuchet MS" w:cs="Times New Roman"/>
      <w:sz w:val="20"/>
    </w:rPr>
  </w:style>
  <w:style w:type="character" w:customStyle="1" w:styleId="ListLabel140">
    <w:name w:val="ListLabel 140"/>
    <w:qFormat/>
    <w:rsid w:val="00B35C3A"/>
    <w:rPr>
      <w:rFonts w:cs="Times New Roman"/>
    </w:rPr>
  </w:style>
  <w:style w:type="character" w:customStyle="1" w:styleId="ListLabel141">
    <w:name w:val="ListLabel 141"/>
    <w:qFormat/>
    <w:rsid w:val="00B35C3A"/>
    <w:rPr>
      <w:rFonts w:cs="Times New Roman"/>
    </w:rPr>
  </w:style>
  <w:style w:type="character" w:customStyle="1" w:styleId="ListLabel142">
    <w:name w:val="ListLabel 142"/>
    <w:qFormat/>
    <w:rsid w:val="00B35C3A"/>
    <w:rPr>
      <w:rFonts w:cs="Times New Roman"/>
    </w:rPr>
  </w:style>
  <w:style w:type="character" w:customStyle="1" w:styleId="ListLabel143">
    <w:name w:val="ListLabel 143"/>
    <w:qFormat/>
    <w:rsid w:val="00B35C3A"/>
    <w:rPr>
      <w:rFonts w:cs="Times New Roman"/>
    </w:rPr>
  </w:style>
  <w:style w:type="character" w:customStyle="1" w:styleId="ListLabel144">
    <w:name w:val="ListLabel 144"/>
    <w:qFormat/>
    <w:rsid w:val="00B35C3A"/>
    <w:rPr>
      <w:rFonts w:cs="Times New Roman"/>
    </w:rPr>
  </w:style>
  <w:style w:type="character" w:customStyle="1" w:styleId="ListLabel145">
    <w:name w:val="ListLabel 145"/>
    <w:qFormat/>
    <w:rsid w:val="00B35C3A"/>
    <w:rPr>
      <w:rFonts w:cs="Times New Roman"/>
    </w:rPr>
  </w:style>
  <w:style w:type="character" w:customStyle="1" w:styleId="ListLabel146">
    <w:name w:val="ListLabel 146"/>
    <w:qFormat/>
    <w:rsid w:val="00B35C3A"/>
    <w:rPr>
      <w:rFonts w:cs="Times New Roman"/>
    </w:rPr>
  </w:style>
  <w:style w:type="character" w:customStyle="1" w:styleId="ListLabel147">
    <w:name w:val="ListLabel 147"/>
    <w:qFormat/>
    <w:rsid w:val="00B35C3A"/>
    <w:rPr>
      <w:rFonts w:cs="Times New Roman"/>
    </w:rPr>
  </w:style>
  <w:style w:type="character" w:customStyle="1" w:styleId="ListLabel148">
    <w:name w:val="ListLabel 148"/>
    <w:qFormat/>
    <w:rsid w:val="00B35C3A"/>
    <w:rPr>
      <w:rFonts w:ascii="Trebuchet MS" w:eastAsia="Times New Roman" w:hAnsi="Trebuchet MS" w:cs="Times New Roman"/>
      <w:sz w:val="18"/>
    </w:rPr>
  </w:style>
  <w:style w:type="character" w:customStyle="1" w:styleId="ListLabel149">
    <w:name w:val="ListLabel 149"/>
    <w:qFormat/>
    <w:rsid w:val="00B35C3A"/>
    <w:rPr>
      <w:rFonts w:cs="Courier New"/>
    </w:rPr>
  </w:style>
  <w:style w:type="character" w:customStyle="1" w:styleId="ListLabel150">
    <w:name w:val="ListLabel 150"/>
    <w:qFormat/>
    <w:rsid w:val="00B35C3A"/>
    <w:rPr>
      <w:rFonts w:cs="Courier New"/>
    </w:rPr>
  </w:style>
  <w:style w:type="character" w:customStyle="1" w:styleId="ListLabel151">
    <w:name w:val="ListLabel 151"/>
    <w:qFormat/>
    <w:rsid w:val="00B35C3A"/>
    <w:rPr>
      <w:rFonts w:cs="Courier New"/>
    </w:rPr>
  </w:style>
  <w:style w:type="character" w:customStyle="1" w:styleId="IndexLink">
    <w:name w:val="Index Link"/>
    <w:qFormat/>
    <w:rsid w:val="00B35C3A"/>
  </w:style>
  <w:style w:type="paragraph" w:styleId="List">
    <w:name w:val="List"/>
    <w:basedOn w:val="BodyText"/>
    <w:qFormat/>
    <w:rsid w:val="00B35C3A"/>
    <w:pPr>
      <w:suppressAutoHyphens/>
      <w:spacing w:after="120" w:line="240" w:lineRule="auto"/>
      <w:ind w:firstLine="0"/>
      <w:jc w:val="left"/>
    </w:pPr>
    <w:rPr>
      <w:rFonts w:ascii="Times New Roman" w:eastAsia="Times New Roman" w:hAnsi="Times New Roman" w:cs="Mangal"/>
      <w:sz w:val="24"/>
      <w:lang w:eastAsia="ar-SA"/>
    </w:rPr>
  </w:style>
  <w:style w:type="paragraph" w:customStyle="1" w:styleId="Index">
    <w:name w:val="Index"/>
    <w:basedOn w:val="Normal"/>
    <w:qFormat/>
    <w:rsid w:val="00B35C3A"/>
    <w:pPr>
      <w:suppressLineNumbers/>
      <w:suppressAutoHyphens/>
      <w:spacing w:after="0" w:line="240" w:lineRule="auto"/>
    </w:pPr>
    <w:rPr>
      <w:rFonts w:ascii="Times New Roman" w:eastAsia="Calibri" w:hAnsi="Times New Roman" w:cs="Mangal"/>
      <w:sz w:val="24"/>
      <w:szCs w:val="24"/>
      <w:lang w:eastAsia="ar-SA"/>
    </w:rPr>
  </w:style>
  <w:style w:type="paragraph" w:customStyle="1" w:styleId="CharChar9DiagramaDiagramaCharChar">
    <w:name w:val="Char Char9 Diagrama Diagrama Char Char"/>
    <w:basedOn w:val="Normal"/>
    <w:qFormat/>
    <w:rsid w:val="00B35C3A"/>
    <w:pPr>
      <w:spacing w:line="240" w:lineRule="exact"/>
    </w:pPr>
    <w:rPr>
      <w:rFonts w:ascii="Tahoma" w:eastAsia="Calibri" w:hAnsi="Tahoma" w:cs="Times New Roman"/>
      <w:sz w:val="20"/>
      <w:szCs w:val="20"/>
      <w:lang w:val="en-US" w:eastAsia="en-US"/>
    </w:rPr>
  </w:style>
  <w:style w:type="paragraph" w:customStyle="1" w:styleId="Point1">
    <w:name w:val="Point 1"/>
    <w:basedOn w:val="Normal"/>
    <w:link w:val="Point1Char1"/>
    <w:qFormat/>
    <w:rsid w:val="00B35C3A"/>
    <w:pPr>
      <w:spacing w:before="120" w:after="120" w:line="240" w:lineRule="auto"/>
      <w:ind w:left="1418" w:hanging="567"/>
      <w:jc w:val="both"/>
    </w:pPr>
    <w:rPr>
      <w:rFonts w:ascii="Times New Roman" w:eastAsia="Calibri" w:hAnsi="Times New Roman" w:cs="Times New Roman"/>
      <w:sz w:val="24"/>
      <w:szCs w:val="24"/>
      <w:lang w:val="en-GB"/>
    </w:rPr>
  </w:style>
  <w:style w:type="paragraph" w:styleId="BodyText3">
    <w:name w:val="Body Text 3"/>
    <w:basedOn w:val="Normal"/>
    <w:link w:val="BodyText3Char1"/>
    <w:qFormat/>
    <w:rsid w:val="00B35C3A"/>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basedOn w:val="DefaultParagraphFont"/>
    <w:link w:val="BodyText3"/>
    <w:rsid w:val="00B35C3A"/>
    <w:rPr>
      <w:rFonts w:ascii="Times New Roman" w:eastAsia="Times New Roman" w:hAnsi="Times New Roman" w:cs="Times New Roman"/>
      <w:sz w:val="24"/>
      <w:szCs w:val="20"/>
    </w:rPr>
  </w:style>
  <w:style w:type="paragraph" w:customStyle="1" w:styleId="Pagrindinistekstas1">
    <w:name w:val="Pagrindinis tekstas1"/>
    <w:qFormat/>
    <w:rsid w:val="00B35C3A"/>
    <w:pPr>
      <w:spacing w:after="0" w:line="240" w:lineRule="auto"/>
      <w:ind w:firstLine="312"/>
      <w:jc w:val="both"/>
    </w:pPr>
    <w:rPr>
      <w:rFonts w:ascii="TimesLT" w:eastAsia="Calibri" w:hAnsi="TimesLT" w:cs="TimesLT"/>
      <w:sz w:val="24"/>
      <w:szCs w:val="20"/>
      <w:lang w:val="en-US" w:eastAsia="en-US"/>
    </w:rPr>
  </w:style>
  <w:style w:type="paragraph" w:customStyle="1" w:styleId="bodytext1">
    <w:name w:val="bodytext"/>
    <w:basedOn w:val="Normal"/>
    <w:qFormat/>
    <w:rsid w:val="00B35C3A"/>
    <w:pPr>
      <w:spacing w:beforeAutospacing="1" w:after="0" w:afterAutospacing="1" w:line="240" w:lineRule="auto"/>
    </w:pPr>
    <w:rPr>
      <w:rFonts w:ascii="Times New Roman" w:eastAsia="Calibri" w:hAnsi="Times New Roman" w:cs="Times New Roman"/>
      <w:sz w:val="24"/>
      <w:szCs w:val="24"/>
    </w:rPr>
  </w:style>
  <w:style w:type="paragraph" w:customStyle="1" w:styleId="Sraopastraipa1">
    <w:name w:val="Sąrašo pastraipa1"/>
    <w:basedOn w:val="Normal"/>
    <w:qFormat/>
    <w:rsid w:val="00B35C3A"/>
    <w:pPr>
      <w:spacing w:after="0" w:line="240" w:lineRule="auto"/>
      <w:ind w:left="720"/>
      <w:contextualSpacing/>
    </w:pPr>
    <w:rPr>
      <w:rFonts w:ascii="TimesLT" w:eastAsia="Times New Roman" w:hAnsi="TimesLT" w:cs="Times New Roman"/>
      <w:sz w:val="20"/>
      <w:szCs w:val="20"/>
    </w:rPr>
  </w:style>
  <w:style w:type="paragraph" w:styleId="BodyTextIndent2">
    <w:name w:val="Body Text Indent 2"/>
    <w:basedOn w:val="Normal"/>
    <w:link w:val="BodyTextIndent2Char"/>
    <w:qFormat/>
    <w:rsid w:val="00B35C3A"/>
    <w:pPr>
      <w:spacing w:after="120" w:line="480" w:lineRule="auto"/>
      <w:ind w:left="283"/>
    </w:pPr>
    <w:rPr>
      <w:rFonts w:ascii="Times New Roman" w:hAnsi="Times New Roman" w:cs="Times New Roman"/>
      <w:sz w:val="24"/>
    </w:rPr>
  </w:style>
  <w:style w:type="character" w:customStyle="1" w:styleId="BodyTextIndent2Char1">
    <w:name w:val="Body Text Indent 2 Char1"/>
    <w:basedOn w:val="DefaultParagraphFont"/>
    <w:rsid w:val="00B35C3A"/>
  </w:style>
  <w:style w:type="paragraph" w:customStyle="1" w:styleId="Pagrindinistekstas2">
    <w:name w:val="Pagrindinis tekstas2"/>
    <w:qFormat/>
    <w:rsid w:val="00B35C3A"/>
    <w:pPr>
      <w:spacing w:after="0" w:line="240" w:lineRule="auto"/>
      <w:ind w:firstLine="312"/>
      <w:jc w:val="both"/>
    </w:pPr>
    <w:rPr>
      <w:rFonts w:ascii="TimesLT" w:eastAsia="Calibri" w:hAnsi="TimesLT" w:cs="TimesLT"/>
      <w:sz w:val="24"/>
      <w:szCs w:val="20"/>
      <w:lang w:val="en-US" w:eastAsia="en-US"/>
    </w:rPr>
  </w:style>
  <w:style w:type="paragraph" w:customStyle="1" w:styleId="Betarp1">
    <w:name w:val="Be tarpų1"/>
    <w:qFormat/>
    <w:rsid w:val="00B35C3A"/>
    <w:pPr>
      <w:spacing w:after="0" w:line="240" w:lineRule="auto"/>
    </w:pPr>
    <w:rPr>
      <w:rFonts w:ascii="Times New Roman" w:eastAsia="Calibri" w:hAnsi="Times New Roman" w:cs="Times New Roman"/>
      <w:sz w:val="24"/>
      <w:szCs w:val="24"/>
    </w:rPr>
  </w:style>
  <w:style w:type="paragraph" w:styleId="BodyText20">
    <w:name w:val="Body Text 2"/>
    <w:basedOn w:val="Normal"/>
    <w:link w:val="BodyText2Char"/>
    <w:qFormat/>
    <w:rsid w:val="00B35C3A"/>
    <w:pPr>
      <w:spacing w:after="120" w:line="480" w:lineRule="auto"/>
    </w:pPr>
    <w:rPr>
      <w:rFonts w:ascii="Times New Roman" w:hAnsi="Times New Roman" w:cs="Times New Roman"/>
      <w:sz w:val="24"/>
    </w:rPr>
  </w:style>
  <w:style w:type="character" w:customStyle="1" w:styleId="BodyText2Char1">
    <w:name w:val="Body Text 2 Char1"/>
    <w:basedOn w:val="DefaultParagraphFont"/>
    <w:rsid w:val="00B35C3A"/>
  </w:style>
  <w:style w:type="paragraph" w:customStyle="1" w:styleId="NoSpacing1">
    <w:name w:val="No Spacing1"/>
    <w:qFormat/>
    <w:rsid w:val="00B35C3A"/>
    <w:pPr>
      <w:widowControl w:val="0"/>
      <w:suppressAutoHyphens/>
      <w:spacing w:after="200"/>
    </w:pPr>
    <w:rPr>
      <w:rFonts w:ascii="Calibri" w:eastAsia="Calibri" w:hAnsi="Calibri" w:cs="Calibri"/>
      <w:sz w:val="22"/>
      <w:szCs w:val="22"/>
      <w:lang w:eastAsia="ar-SA"/>
    </w:rPr>
  </w:style>
  <w:style w:type="paragraph" w:styleId="HTMLPreformatted">
    <w:name w:val="HTML Preformatted"/>
    <w:aliases w:val="Char Char Char Char"/>
    <w:basedOn w:val="Normal"/>
    <w:link w:val="HTMLPreformattedChar"/>
    <w:qFormat/>
    <w:rsid w:val="00B35C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rPr>
  </w:style>
  <w:style w:type="character" w:customStyle="1" w:styleId="HTMLPreformattedChar1">
    <w:name w:val="HTML Preformatted Char1"/>
    <w:aliases w:val="Char Char Char Char Char1"/>
    <w:basedOn w:val="DefaultParagraphFont"/>
    <w:rsid w:val="00B35C3A"/>
    <w:rPr>
      <w:rFonts w:ascii="Consolas" w:hAnsi="Consolas"/>
      <w:sz w:val="20"/>
      <w:szCs w:val="20"/>
    </w:rPr>
  </w:style>
  <w:style w:type="paragraph" w:customStyle="1" w:styleId="Pagrindinistekstas3">
    <w:name w:val="Pagrindinis tekstas3"/>
    <w:link w:val="BodyText3Char"/>
    <w:qFormat/>
    <w:rsid w:val="00B35C3A"/>
    <w:pPr>
      <w:spacing w:after="0" w:line="240" w:lineRule="auto"/>
      <w:ind w:firstLine="312"/>
      <w:jc w:val="both"/>
    </w:pPr>
    <w:rPr>
      <w:rFonts w:ascii="Times New Roman" w:hAnsi="Times New Roman" w:cs="Times New Roman"/>
      <w:sz w:val="24"/>
    </w:rPr>
  </w:style>
  <w:style w:type="paragraph" w:customStyle="1" w:styleId="Patvirtinta">
    <w:name w:val="Patvirtinta"/>
    <w:qFormat/>
    <w:rsid w:val="00B35C3A"/>
    <w:pPr>
      <w:tabs>
        <w:tab w:val="left" w:pos="1304"/>
        <w:tab w:val="left" w:pos="1457"/>
        <w:tab w:val="left" w:pos="1604"/>
        <w:tab w:val="left" w:pos="1757"/>
      </w:tabs>
      <w:spacing w:after="0" w:line="240" w:lineRule="auto"/>
      <w:ind w:left="5953"/>
    </w:pPr>
    <w:rPr>
      <w:rFonts w:ascii="TimesLT" w:eastAsia="Calibri" w:hAnsi="TimesLT" w:cs="Times New Roman"/>
      <w:sz w:val="24"/>
      <w:szCs w:val="20"/>
      <w:lang w:val="en-US" w:eastAsia="en-US"/>
    </w:rPr>
  </w:style>
  <w:style w:type="paragraph" w:customStyle="1" w:styleId="MAZAS">
    <w:name w:val="MAZAS"/>
    <w:qFormat/>
    <w:rsid w:val="00B35C3A"/>
    <w:pPr>
      <w:spacing w:after="0" w:line="240" w:lineRule="auto"/>
      <w:ind w:firstLine="312"/>
      <w:jc w:val="both"/>
    </w:pPr>
    <w:rPr>
      <w:rFonts w:ascii="TimesLT" w:eastAsia="Calibri" w:hAnsi="TimesLT" w:cs="Times New Roman"/>
      <w:color w:val="000000"/>
      <w:sz w:val="8"/>
      <w:szCs w:val="8"/>
      <w:lang w:val="en-US" w:eastAsia="en-US"/>
    </w:rPr>
  </w:style>
  <w:style w:type="paragraph" w:customStyle="1" w:styleId="CharChar7DiagramaDiagrama">
    <w:name w:val="Char Char7 Diagrama Diagrama"/>
    <w:basedOn w:val="Normal"/>
    <w:qFormat/>
    <w:rsid w:val="00B35C3A"/>
    <w:pPr>
      <w:spacing w:line="240" w:lineRule="exact"/>
    </w:pPr>
    <w:rPr>
      <w:rFonts w:ascii="Tahoma" w:eastAsia="Calibri" w:hAnsi="Tahoma" w:cs="Times New Roman"/>
      <w:sz w:val="20"/>
      <w:szCs w:val="20"/>
      <w:lang w:val="en-US" w:eastAsia="en-US"/>
    </w:rPr>
  </w:style>
  <w:style w:type="paragraph" w:styleId="BlockText">
    <w:name w:val="Block Text"/>
    <w:basedOn w:val="Normal"/>
    <w:qFormat/>
    <w:rsid w:val="00B35C3A"/>
    <w:pPr>
      <w:suppressAutoHyphens/>
      <w:spacing w:after="0" w:line="100" w:lineRule="atLeast"/>
    </w:pPr>
    <w:rPr>
      <w:rFonts w:ascii="Times New Roman" w:eastAsia="Calibri" w:hAnsi="Times New Roman" w:cs="Times New Roman"/>
      <w:sz w:val="24"/>
      <w:szCs w:val="24"/>
      <w:lang w:eastAsia="ar-SA"/>
    </w:rPr>
  </w:style>
  <w:style w:type="paragraph" w:customStyle="1" w:styleId="CharCharCharCharCharChar">
    <w:name w:val="Char Char Char Char Char Char"/>
    <w:basedOn w:val="Normal"/>
    <w:qFormat/>
    <w:rsid w:val="00B35C3A"/>
    <w:pPr>
      <w:spacing w:line="240" w:lineRule="exact"/>
    </w:pPr>
    <w:rPr>
      <w:rFonts w:ascii="Tahoma" w:eastAsia="Calibri" w:hAnsi="Tahoma" w:cs="Times New Roman"/>
      <w:sz w:val="20"/>
      <w:szCs w:val="20"/>
      <w:lang w:val="en-US" w:eastAsia="en-US"/>
    </w:rPr>
  </w:style>
  <w:style w:type="paragraph" w:customStyle="1" w:styleId="BodyText10">
    <w:name w:val="Body Text1"/>
    <w:qFormat/>
    <w:rsid w:val="00B35C3A"/>
    <w:pPr>
      <w:spacing w:after="0" w:line="240" w:lineRule="auto"/>
      <w:ind w:firstLine="312"/>
      <w:jc w:val="both"/>
    </w:pPr>
    <w:rPr>
      <w:rFonts w:ascii="TimesLT" w:eastAsia="Calibri" w:hAnsi="TimesLT" w:cs="Times New Roman"/>
      <w:sz w:val="24"/>
      <w:szCs w:val="20"/>
      <w:lang w:val="en-US" w:eastAsia="en-US"/>
    </w:rPr>
  </w:style>
  <w:style w:type="paragraph" w:customStyle="1" w:styleId="HTMLBody">
    <w:name w:val="HTML Body"/>
    <w:qFormat/>
    <w:rsid w:val="00B35C3A"/>
    <w:pPr>
      <w:suppressAutoHyphens/>
      <w:spacing w:after="0" w:line="240" w:lineRule="auto"/>
    </w:pPr>
    <w:rPr>
      <w:rFonts w:ascii="Courier New" w:eastAsia="Batang" w:hAnsi="Courier New" w:cs="Courier New"/>
      <w:sz w:val="24"/>
      <w:szCs w:val="20"/>
      <w:lang w:val="en-AU" w:eastAsia="ar-SA"/>
    </w:rPr>
  </w:style>
  <w:style w:type="paragraph" w:customStyle="1" w:styleId="Default">
    <w:name w:val="Default"/>
    <w:qFormat/>
    <w:rsid w:val="00B35C3A"/>
    <w:pPr>
      <w:spacing w:after="0" w:line="240" w:lineRule="auto"/>
    </w:pPr>
    <w:rPr>
      <w:rFonts w:ascii="Times New Roman" w:eastAsia="Times New Roman" w:hAnsi="Times New Roman" w:cs="Times New Roman"/>
      <w:color w:val="000000"/>
      <w:sz w:val="24"/>
      <w:szCs w:val="24"/>
    </w:rPr>
  </w:style>
  <w:style w:type="paragraph" w:customStyle="1" w:styleId="Normall">
    <w:name w:val="Normal_l"/>
    <w:basedOn w:val="Normal"/>
    <w:qFormat/>
    <w:rsid w:val="00B35C3A"/>
    <w:pPr>
      <w:spacing w:after="0" w:line="240" w:lineRule="auto"/>
    </w:pPr>
    <w:rPr>
      <w:rFonts w:ascii="TimesLT" w:eastAsia="Times New Roman" w:hAnsi="TimesLT" w:cs="Times New Roman"/>
      <w:sz w:val="20"/>
      <w:szCs w:val="20"/>
      <w:lang w:val="en-GB" w:eastAsia="en-US"/>
    </w:rPr>
  </w:style>
  <w:style w:type="paragraph" w:customStyle="1" w:styleId="TableHeading">
    <w:name w:val="Table_Heading"/>
    <w:basedOn w:val="Normal"/>
    <w:qFormat/>
    <w:rsid w:val="00B35C3A"/>
    <w:pPr>
      <w:keepNext/>
      <w:keepLines/>
      <w:suppressAutoHyphens/>
      <w:spacing w:before="40" w:after="40" w:line="240" w:lineRule="auto"/>
      <w:jc w:val="both"/>
    </w:pPr>
    <w:rPr>
      <w:rFonts w:ascii="Arial" w:eastAsia="Times New Roman" w:hAnsi="Arial" w:cs="Times New Roman"/>
      <w:b/>
      <w:sz w:val="22"/>
      <w:szCs w:val="20"/>
      <w:lang w:eastAsia="ar-SA"/>
    </w:rPr>
  </w:style>
  <w:style w:type="paragraph" w:customStyle="1" w:styleId="SSutPunktas">
    <w:name w:val="SSutPunktas"/>
    <w:basedOn w:val="Normal"/>
    <w:qFormat/>
    <w:rsid w:val="00B35C3A"/>
    <w:pPr>
      <w:tabs>
        <w:tab w:val="left" w:pos="360"/>
      </w:tabs>
      <w:suppressAutoHyphens/>
      <w:spacing w:after="57" w:line="240" w:lineRule="auto"/>
      <w:ind w:left="340" w:hanging="340"/>
      <w:jc w:val="both"/>
      <w:outlineLvl w:val="1"/>
    </w:pPr>
    <w:rPr>
      <w:rFonts w:ascii="Times New Roman" w:eastAsia="Times New Roman" w:hAnsi="Times New Roman" w:cs="Times New Roman"/>
      <w:color w:val="000000"/>
      <w:sz w:val="20"/>
      <w:szCs w:val="24"/>
      <w:lang w:eastAsia="en-US"/>
    </w:rPr>
  </w:style>
  <w:style w:type="paragraph" w:customStyle="1" w:styleId="SSutSkyrius">
    <w:name w:val="SSutSkyrius"/>
    <w:basedOn w:val="Normal"/>
    <w:next w:val="SSutPunktas"/>
    <w:qFormat/>
    <w:rsid w:val="00B35C3A"/>
    <w:pPr>
      <w:keepNext/>
      <w:tabs>
        <w:tab w:val="left" w:pos="360"/>
      </w:tabs>
      <w:suppressAutoHyphens/>
      <w:spacing w:before="113" w:after="57" w:line="240" w:lineRule="auto"/>
      <w:ind w:left="340" w:hanging="340"/>
      <w:outlineLvl w:val="0"/>
    </w:pPr>
    <w:rPr>
      <w:rFonts w:ascii="Times New Roman" w:eastAsia="Times New Roman" w:hAnsi="Times New Roman" w:cs="Times New Roman"/>
      <w:b/>
      <w:color w:val="000000"/>
      <w:sz w:val="20"/>
      <w:szCs w:val="24"/>
      <w:lang w:eastAsia="en-US"/>
    </w:rPr>
  </w:style>
  <w:style w:type="paragraph" w:styleId="ListBullet">
    <w:name w:val="List Bullet"/>
    <w:basedOn w:val="Normal"/>
    <w:qFormat/>
    <w:rsid w:val="00B35C3A"/>
    <w:pPr>
      <w:tabs>
        <w:tab w:val="left" w:pos="3180"/>
      </w:tabs>
      <w:spacing w:after="0" w:line="240" w:lineRule="auto"/>
    </w:pPr>
    <w:rPr>
      <w:rFonts w:ascii="Arial" w:eastAsia="Calibri" w:hAnsi="Arial" w:cs="Times New Roman"/>
      <w:sz w:val="16"/>
      <w:szCs w:val="20"/>
    </w:rPr>
  </w:style>
  <w:style w:type="paragraph" w:styleId="PlainText">
    <w:name w:val="Plain Text"/>
    <w:basedOn w:val="Normal"/>
    <w:link w:val="PlainTextChar"/>
    <w:qFormat/>
    <w:rsid w:val="00B35C3A"/>
    <w:pPr>
      <w:spacing w:after="0" w:line="240" w:lineRule="auto"/>
    </w:pPr>
    <w:rPr>
      <w:rFonts w:ascii="Calibri" w:hAnsi="Calibri" w:cs="Times New Roman"/>
    </w:rPr>
  </w:style>
  <w:style w:type="character" w:customStyle="1" w:styleId="PlainTextChar1">
    <w:name w:val="Plain Text Char1"/>
    <w:basedOn w:val="DefaultParagraphFont"/>
    <w:rsid w:val="00B35C3A"/>
    <w:rPr>
      <w:rFonts w:ascii="Consolas" w:hAnsi="Consolas"/>
    </w:rPr>
  </w:style>
  <w:style w:type="paragraph" w:customStyle="1" w:styleId="NormalLent">
    <w:name w:val="Normal Lent"/>
    <w:basedOn w:val="Normal"/>
    <w:qFormat/>
    <w:rsid w:val="00B35C3A"/>
    <w:pPr>
      <w:spacing w:after="0" w:line="240" w:lineRule="auto"/>
      <w:jc w:val="both"/>
    </w:pPr>
    <w:rPr>
      <w:rFonts w:ascii="Times New Roman" w:eastAsia="Calibri" w:hAnsi="Times New Roman" w:cs="Times New Roman"/>
      <w:sz w:val="24"/>
      <w:szCs w:val="20"/>
      <w:lang w:eastAsia="en-US"/>
    </w:rPr>
  </w:style>
  <w:style w:type="paragraph" w:customStyle="1" w:styleId="normaltableau">
    <w:name w:val="normal_tableau"/>
    <w:basedOn w:val="Normal"/>
    <w:qFormat/>
    <w:rsid w:val="00B35C3A"/>
    <w:pPr>
      <w:spacing w:before="120" w:after="120" w:line="240" w:lineRule="auto"/>
      <w:jc w:val="both"/>
    </w:pPr>
    <w:rPr>
      <w:rFonts w:ascii="Optima" w:eastAsia="Calibri" w:hAnsi="Optima" w:cs="Times New Roman"/>
      <w:sz w:val="22"/>
      <w:szCs w:val="20"/>
      <w:lang w:val="en-GB" w:eastAsia="en-US"/>
    </w:rPr>
  </w:style>
  <w:style w:type="paragraph" w:customStyle="1" w:styleId="DiagramaDiagramaDiagrama">
    <w:name w:val="Diagrama Diagrama Diagrama"/>
    <w:basedOn w:val="Normal"/>
    <w:qFormat/>
    <w:rsid w:val="00B35C3A"/>
    <w:pPr>
      <w:spacing w:line="240" w:lineRule="exact"/>
    </w:pPr>
    <w:rPr>
      <w:rFonts w:ascii="Tahoma" w:eastAsia="Calibri" w:hAnsi="Tahoma" w:cs="Times New Roman"/>
      <w:sz w:val="20"/>
      <w:szCs w:val="20"/>
      <w:lang w:val="en-US" w:eastAsia="en-US"/>
    </w:rPr>
  </w:style>
  <w:style w:type="paragraph" w:customStyle="1" w:styleId="Bodytext11">
    <w:name w:val="Body text1"/>
    <w:basedOn w:val="Normal"/>
    <w:qFormat/>
    <w:rsid w:val="00B35C3A"/>
    <w:pPr>
      <w:spacing w:after="0" w:line="240" w:lineRule="auto"/>
    </w:pPr>
    <w:rPr>
      <w:rFonts w:ascii="Calibri" w:eastAsia="Times New Roman" w:hAnsi="Calibri" w:cs="Times New Roman"/>
      <w:sz w:val="22"/>
      <w:szCs w:val="20"/>
      <w:shd w:val="clear" w:color="auto" w:fill="FFFFFF"/>
    </w:rPr>
  </w:style>
  <w:style w:type="paragraph" w:customStyle="1" w:styleId="Bodytext41">
    <w:name w:val="Body text (4)"/>
    <w:basedOn w:val="Normal"/>
    <w:link w:val="Bodytext40"/>
    <w:qFormat/>
    <w:rsid w:val="00B35C3A"/>
    <w:pPr>
      <w:spacing w:after="0" w:line="240" w:lineRule="auto"/>
    </w:pPr>
    <w:rPr>
      <w:shd w:val="clear" w:color="auto" w:fill="FFFFFF"/>
    </w:rPr>
  </w:style>
  <w:style w:type="paragraph" w:customStyle="1" w:styleId="Pagrindinistekstas4">
    <w:name w:val="Pagrindinis tekstas4"/>
    <w:link w:val="BodytextChar0"/>
    <w:qFormat/>
    <w:rsid w:val="00B35C3A"/>
    <w:pPr>
      <w:suppressAutoHyphens/>
      <w:spacing w:after="0" w:line="240" w:lineRule="auto"/>
      <w:ind w:firstLine="312"/>
      <w:jc w:val="both"/>
    </w:pPr>
    <w:rPr>
      <w:rFonts w:ascii="TimesLT" w:hAnsi="TimesLT" w:cs="TimesLT"/>
      <w:lang w:val="en-US" w:eastAsia="zh-CN"/>
    </w:rPr>
  </w:style>
  <w:style w:type="paragraph" w:styleId="BodyTextIndent3">
    <w:name w:val="Body Text Indent 3"/>
    <w:basedOn w:val="Normal"/>
    <w:link w:val="BodyTextIndent3Char"/>
    <w:qFormat/>
    <w:rsid w:val="00B35C3A"/>
    <w:pPr>
      <w:widowControl w:val="0"/>
      <w:suppressAutoHyphens/>
      <w:spacing w:after="120" w:line="240" w:lineRule="auto"/>
      <w:ind w:left="283"/>
    </w:pPr>
    <w:rPr>
      <w:rFonts w:ascii="Times New Roman" w:eastAsia="Andale Sans UI" w:hAnsi="Times New Roman" w:cs="Times New Roman"/>
      <w:sz w:val="16"/>
      <w:szCs w:val="16"/>
    </w:rPr>
  </w:style>
  <w:style w:type="character" w:customStyle="1" w:styleId="BodyTextIndent3Char">
    <w:name w:val="Body Text Indent 3 Char"/>
    <w:basedOn w:val="DefaultParagraphFont"/>
    <w:link w:val="BodyTextIndent3"/>
    <w:rsid w:val="00B35C3A"/>
    <w:rPr>
      <w:rFonts w:ascii="Times New Roman" w:eastAsia="Andale Sans UI" w:hAnsi="Times New Roman" w:cs="Times New Roman"/>
      <w:sz w:val="16"/>
      <w:szCs w:val="16"/>
    </w:rPr>
  </w:style>
  <w:style w:type="paragraph" w:customStyle="1" w:styleId="Bodytxt">
    <w:name w:val="Bodytxt"/>
    <w:basedOn w:val="Normal"/>
    <w:qFormat/>
    <w:rsid w:val="00B35C3A"/>
    <w:pPr>
      <w:keepNext/>
      <w:spacing w:after="0" w:line="240" w:lineRule="auto"/>
      <w:jc w:val="both"/>
    </w:pPr>
    <w:rPr>
      <w:rFonts w:ascii="Times New Roman" w:eastAsia="Times New Roman" w:hAnsi="Times New Roman" w:cs="Times New Roman"/>
      <w:sz w:val="22"/>
      <w:szCs w:val="22"/>
      <w:lang w:eastAsia="fi-FI"/>
    </w:rPr>
  </w:style>
  <w:style w:type="paragraph" w:customStyle="1" w:styleId="Lentelsturinys">
    <w:name w:val="Lentel?s turinys"/>
    <w:basedOn w:val="Normal"/>
    <w:qFormat/>
    <w:rsid w:val="00B35C3A"/>
    <w:pPr>
      <w:widowControl w:val="0"/>
      <w:suppressLineNumbers/>
      <w:suppressAutoHyphens/>
      <w:spacing w:after="0" w:line="240" w:lineRule="auto"/>
      <w:textAlignment w:val="baseline"/>
    </w:pPr>
    <w:rPr>
      <w:rFonts w:ascii="Times New Roman" w:eastAsia="Times New Roman" w:hAnsi="Times New Roman" w:cs="Times New Roman"/>
      <w:sz w:val="24"/>
      <w:szCs w:val="20"/>
      <w:lang w:eastAsia="zh-CN"/>
    </w:rPr>
  </w:style>
  <w:style w:type="paragraph" w:customStyle="1" w:styleId="BankNormal">
    <w:name w:val="BankNormal"/>
    <w:basedOn w:val="Normal"/>
    <w:qFormat/>
    <w:rsid w:val="00B35C3A"/>
    <w:pPr>
      <w:spacing w:after="240" w:line="240" w:lineRule="auto"/>
      <w:textAlignment w:val="baseline"/>
    </w:pPr>
    <w:rPr>
      <w:rFonts w:ascii="Times New Roman" w:eastAsia="Calibri" w:hAnsi="Times New Roman" w:cs="Times New Roman"/>
      <w:sz w:val="24"/>
      <w:szCs w:val="20"/>
      <w:lang w:val="en-US" w:eastAsia="en-US"/>
    </w:rPr>
  </w:style>
  <w:style w:type="paragraph" w:customStyle="1" w:styleId="Normal0">
    <w:name w:val="Normal~"/>
    <w:basedOn w:val="Normal"/>
    <w:qFormat/>
    <w:rsid w:val="00B35C3A"/>
    <w:pPr>
      <w:widowControl w:val="0"/>
      <w:spacing w:after="0" w:line="240" w:lineRule="auto"/>
    </w:pPr>
    <w:rPr>
      <w:rFonts w:ascii="Times New Roman" w:eastAsia="Times New Roman" w:hAnsi="Times New Roman" w:cs="Times New Roman"/>
      <w:sz w:val="20"/>
      <w:szCs w:val="20"/>
      <w:lang w:val="en-AU" w:eastAsia="en-US"/>
    </w:rPr>
  </w:style>
  <w:style w:type="paragraph" w:customStyle="1" w:styleId="FrameContents">
    <w:name w:val="Frame Contents"/>
    <w:basedOn w:val="Normal"/>
    <w:qFormat/>
    <w:rsid w:val="00B35C3A"/>
    <w:pPr>
      <w:spacing w:after="0" w:line="240" w:lineRule="auto"/>
    </w:pPr>
    <w:rPr>
      <w:rFonts w:ascii="Times New Roman" w:eastAsia="Calibri" w:hAnsi="Times New Roman" w:cs="Times New Roman"/>
      <w:sz w:val="24"/>
      <w:szCs w:val="24"/>
    </w:rPr>
  </w:style>
  <w:style w:type="character" w:customStyle="1" w:styleId="apple-converted-space">
    <w:name w:val="apple-converted-space"/>
    <w:basedOn w:val="DefaultParagraphFont"/>
    <w:rsid w:val="00B35C3A"/>
  </w:style>
  <w:style w:type="character" w:customStyle="1" w:styleId="Heading1Char1">
    <w:name w:val="Heading 1 Char1"/>
    <w:aliases w:val="Appendix Char1,Headeris_mano1 Char1"/>
    <w:locked/>
    <w:rsid w:val="00B35C3A"/>
    <w:rPr>
      <w:rFonts w:ascii="Times New Roman" w:hAnsi="Times New Roman"/>
      <w:sz w:val="28"/>
      <w:szCs w:val="20"/>
    </w:rPr>
  </w:style>
  <w:style w:type="character" w:customStyle="1" w:styleId="Heading3Char1">
    <w:name w:val="Heading 3 Char1"/>
    <w:aliases w:val="Section Header3 Char1,Sub-Clause Paragraph Char1"/>
    <w:locked/>
    <w:rsid w:val="00B35C3A"/>
    <w:rPr>
      <w:rFonts w:ascii="Cambria" w:hAnsi="Cambria"/>
      <w:b/>
      <w:color w:val="4F81BD"/>
      <w:sz w:val="24"/>
      <w:szCs w:val="20"/>
    </w:rPr>
  </w:style>
  <w:style w:type="character" w:customStyle="1" w:styleId="FooterChar1">
    <w:name w:val="Footer Char1"/>
    <w:uiPriority w:val="99"/>
    <w:locked/>
    <w:rsid w:val="00B35C3A"/>
    <w:rPr>
      <w:rFonts w:ascii="Times New Roman" w:hAnsi="Times New Roman"/>
      <w:sz w:val="24"/>
      <w:szCs w:val="20"/>
    </w:rPr>
  </w:style>
  <w:style w:type="character" w:customStyle="1" w:styleId="CommentTextChar2">
    <w:name w:val="Comment Text Char2"/>
    <w:locked/>
    <w:rsid w:val="00B35C3A"/>
    <w:rPr>
      <w:rFonts w:ascii="Times New Roman" w:hAnsi="Times New Roman"/>
      <w:sz w:val="20"/>
      <w:szCs w:val="20"/>
    </w:rPr>
  </w:style>
  <w:style w:type="character" w:customStyle="1" w:styleId="WW8Num1z4">
    <w:name w:val="WW8Num1z4"/>
    <w:uiPriority w:val="99"/>
    <w:rsid w:val="00B35C3A"/>
  </w:style>
  <w:style w:type="character" w:customStyle="1" w:styleId="WW8Num1z5">
    <w:name w:val="WW8Num1z5"/>
    <w:uiPriority w:val="99"/>
    <w:rsid w:val="00B35C3A"/>
  </w:style>
  <w:style w:type="character" w:customStyle="1" w:styleId="WW8Num1z6">
    <w:name w:val="WW8Num1z6"/>
    <w:uiPriority w:val="99"/>
    <w:rsid w:val="00B35C3A"/>
  </w:style>
  <w:style w:type="character" w:customStyle="1" w:styleId="WW8Num1z7">
    <w:name w:val="WW8Num1z7"/>
    <w:uiPriority w:val="99"/>
    <w:rsid w:val="00B35C3A"/>
  </w:style>
  <w:style w:type="character" w:customStyle="1" w:styleId="WW8Num1z8">
    <w:name w:val="WW8Num1z8"/>
    <w:uiPriority w:val="99"/>
    <w:rsid w:val="00B35C3A"/>
  </w:style>
  <w:style w:type="character" w:customStyle="1" w:styleId="DefaultParagraphFont1">
    <w:name w:val="Default Paragraph Font1"/>
    <w:uiPriority w:val="99"/>
    <w:rsid w:val="00B35C3A"/>
  </w:style>
  <w:style w:type="character" w:customStyle="1" w:styleId="WW-DefaultParagraphFont">
    <w:name w:val="WW-Default Paragraph Font"/>
    <w:uiPriority w:val="99"/>
    <w:rsid w:val="00B35C3A"/>
  </w:style>
  <w:style w:type="character" w:customStyle="1" w:styleId="CommentReference1">
    <w:name w:val="Comment Reference1"/>
    <w:uiPriority w:val="99"/>
    <w:rsid w:val="00B35C3A"/>
    <w:rPr>
      <w:sz w:val="16"/>
    </w:rPr>
  </w:style>
  <w:style w:type="paragraph" w:customStyle="1" w:styleId="TableContents">
    <w:name w:val="Table Contents"/>
    <w:basedOn w:val="Normal"/>
    <w:qFormat/>
    <w:rsid w:val="00B35C3A"/>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TableHeading0">
    <w:name w:val="Table Heading"/>
    <w:basedOn w:val="TableContents"/>
    <w:uiPriority w:val="99"/>
    <w:qFormat/>
    <w:rsid w:val="00B35C3A"/>
    <w:pPr>
      <w:jc w:val="center"/>
    </w:pPr>
    <w:rPr>
      <w:b/>
      <w:bCs/>
    </w:rPr>
  </w:style>
  <w:style w:type="paragraph" w:customStyle="1" w:styleId="HEADING1-Sutartis">
    <w:name w:val="HEADING1-Sutartis"/>
    <w:basedOn w:val="Heading1"/>
    <w:next w:val="Normal"/>
    <w:uiPriority w:val="99"/>
    <w:qFormat/>
    <w:rsid w:val="00B35C3A"/>
    <w:pPr>
      <w:numPr>
        <w:numId w:val="22"/>
      </w:numPr>
      <w:pBdr>
        <w:bottom w:val="none" w:sz="0" w:space="0" w:color="auto"/>
      </w:pBdr>
      <w:spacing w:before="480" w:after="200" w:line="276" w:lineRule="auto"/>
      <w:jc w:val="center"/>
    </w:pPr>
    <w:rPr>
      <w:rFonts w:ascii="Cambria" w:eastAsia="Calibri" w:hAnsi="Cambria" w:cs="Times New Roman"/>
      <w:b/>
      <w:bCs/>
      <w:caps/>
      <w:color w:val="365F91"/>
      <w:sz w:val="28"/>
      <w:szCs w:val="28"/>
    </w:rPr>
  </w:style>
  <w:style w:type="paragraph" w:customStyle="1" w:styleId="HEADING2-Sutartis">
    <w:name w:val="HEADING2-Sutartis"/>
    <w:basedOn w:val="Heading2"/>
    <w:next w:val="Normal"/>
    <w:uiPriority w:val="99"/>
    <w:qFormat/>
    <w:rsid w:val="00B35C3A"/>
    <w:pPr>
      <w:numPr>
        <w:ilvl w:val="1"/>
        <w:numId w:val="22"/>
      </w:numPr>
      <w:spacing w:before="360" w:line="276" w:lineRule="auto"/>
      <w:jc w:val="both"/>
    </w:pPr>
    <w:rPr>
      <w:rFonts w:ascii="Cambria" w:eastAsia="Calibri" w:hAnsi="Cambria" w:cs="Times New Roman"/>
      <w:b/>
      <w:bCs/>
      <w:color w:val="4F81BD"/>
      <w:sz w:val="26"/>
      <w:szCs w:val="26"/>
    </w:rPr>
  </w:style>
  <w:style w:type="paragraph" w:customStyle="1" w:styleId="NumTextSUTpoHeading1">
    <w:name w:val="NumText (SUT) po Heading1"/>
    <w:basedOn w:val="Normal"/>
    <w:next w:val="Normal"/>
    <w:uiPriority w:val="99"/>
    <w:qFormat/>
    <w:rsid w:val="00B35C3A"/>
    <w:pPr>
      <w:numPr>
        <w:ilvl w:val="3"/>
        <w:numId w:val="22"/>
      </w:numPr>
      <w:spacing w:after="0"/>
      <w:jc w:val="both"/>
    </w:pPr>
    <w:rPr>
      <w:rFonts w:ascii="Calibri" w:eastAsia="Times New Roman" w:hAnsi="Calibri" w:cs="Times New Roman"/>
      <w:sz w:val="22"/>
      <w:szCs w:val="22"/>
      <w:lang w:eastAsia="en-US"/>
    </w:rPr>
  </w:style>
  <w:style w:type="paragraph" w:customStyle="1" w:styleId="NumTextSUTpoHeading2">
    <w:name w:val="NumText (SUT) po Heading2"/>
    <w:basedOn w:val="Normal"/>
    <w:next w:val="Normal"/>
    <w:uiPriority w:val="99"/>
    <w:qFormat/>
    <w:rsid w:val="00B35C3A"/>
    <w:pPr>
      <w:numPr>
        <w:ilvl w:val="4"/>
        <w:numId w:val="22"/>
      </w:numPr>
      <w:spacing w:after="0"/>
      <w:jc w:val="both"/>
    </w:pPr>
    <w:rPr>
      <w:rFonts w:ascii="Calibri" w:eastAsia="Times New Roman" w:hAnsi="Calibri" w:cs="Times New Roman"/>
      <w:sz w:val="22"/>
      <w:szCs w:val="22"/>
      <w:lang w:val="en-US" w:eastAsia="en-US"/>
    </w:rPr>
  </w:style>
  <w:style w:type="paragraph" w:customStyle="1" w:styleId="NumTextSUTpoNumText1">
    <w:name w:val="NumText(SUT)poNumText1"/>
    <w:basedOn w:val="NumTextSUTpoHeading1"/>
    <w:uiPriority w:val="99"/>
    <w:qFormat/>
    <w:rsid w:val="00B35C3A"/>
    <w:pPr>
      <w:numPr>
        <w:ilvl w:val="5"/>
      </w:numPr>
      <w:tabs>
        <w:tab w:val="num" w:pos="4320"/>
      </w:tabs>
    </w:pPr>
  </w:style>
  <w:style w:type="character" w:customStyle="1" w:styleId="Heading1Char2">
    <w:name w:val="Heading 1 Char2"/>
    <w:aliases w:val="Appendix Char2,Headeris_mano1 Char2,Heading Char"/>
    <w:basedOn w:val="DefaultParagraphFont"/>
    <w:uiPriority w:val="99"/>
    <w:locked/>
    <w:rsid w:val="00B35C3A"/>
    <w:rPr>
      <w:rFonts w:ascii="Times New Roman" w:hAnsi="Times New Roman" w:cs="Times New Roman"/>
      <w:sz w:val="20"/>
      <w:szCs w:val="20"/>
    </w:rPr>
  </w:style>
  <w:style w:type="character" w:customStyle="1" w:styleId="Point1Char1">
    <w:name w:val="Point 1 Char1"/>
    <w:link w:val="Point1"/>
    <w:locked/>
    <w:rsid w:val="00B35C3A"/>
    <w:rPr>
      <w:rFonts w:ascii="Times New Roman" w:eastAsia="Calibri" w:hAnsi="Times New Roman" w:cs="Times New Roman"/>
      <w:sz w:val="24"/>
      <w:szCs w:val="24"/>
      <w:lang w:val="en-GB"/>
    </w:rPr>
  </w:style>
  <w:style w:type="paragraph" w:customStyle="1" w:styleId="Skaiiai2lygis">
    <w:name w:val="Skaičiai_2 lygis"/>
    <w:basedOn w:val="Normal"/>
    <w:link w:val="Skaiiai2lygisChar"/>
    <w:qFormat/>
    <w:rsid w:val="00B35C3A"/>
    <w:pPr>
      <w:numPr>
        <w:ilvl w:val="1"/>
        <w:numId w:val="21"/>
      </w:numPr>
      <w:spacing w:after="0" w:line="240" w:lineRule="auto"/>
      <w:jc w:val="both"/>
    </w:pPr>
    <w:rPr>
      <w:rFonts w:ascii="Times New Roman" w:eastAsia="Times New Roman" w:hAnsi="Times New Roman" w:cs="Times New Roman"/>
      <w:color w:val="000000"/>
      <w:sz w:val="22"/>
      <w:szCs w:val="22"/>
      <w:lang w:val="en-US" w:eastAsia="en-US"/>
    </w:rPr>
  </w:style>
  <w:style w:type="character" w:customStyle="1" w:styleId="Skaiiai2lygisChar">
    <w:name w:val="Skaičiai_2 lygis Char"/>
    <w:basedOn w:val="DefaultParagraphFont"/>
    <w:link w:val="Skaiiai2lygis"/>
    <w:locked/>
    <w:rsid w:val="00B35C3A"/>
    <w:rPr>
      <w:rFonts w:ascii="Times New Roman" w:eastAsia="Times New Roman" w:hAnsi="Times New Roman" w:cs="Times New Roman"/>
      <w:color w:val="000000"/>
      <w:sz w:val="22"/>
      <w:szCs w:val="22"/>
      <w:lang w:val="en-US" w:eastAsia="en-US"/>
    </w:rPr>
  </w:style>
  <w:style w:type="character" w:styleId="HTMLTypewriter">
    <w:name w:val="HTML Typewriter"/>
    <w:basedOn w:val="DefaultParagraphFont"/>
    <w:rsid w:val="00B35C3A"/>
    <w:rPr>
      <w:rFonts w:ascii="Courier New" w:eastAsia="Times New Roman" w:hAnsi="Courier New" w:cs="Courier New"/>
      <w:sz w:val="20"/>
      <w:szCs w:val="20"/>
    </w:rPr>
  </w:style>
  <w:style w:type="character" w:customStyle="1" w:styleId="Laukeliai">
    <w:name w:val="Laukeliai"/>
    <w:basedOn w:val="DefaultParagraphFont"/>
    <w:uiPriority w:val="1"/>
    <w:rsid w:val="00B35C3A"/>
    <w:rPr>
      <w:rFonts w:ascii="Arial" w:hAnsi="Arial" w:cs="Arial" w:hint="default"/>
      <w:sz w:val="20"/>
    </w:rPr>
  </w:style>
  <w:style w:type="table" w:customStyle="1" w:styleId="TableGrid1">
    <w:name w:val="Table Grid1"/>
    <w:basedOn w:val="TableNormal"/>
    <w:next w:val="TableGrid"/>
    <w:uiPriority w:val="39"/>
    <w:rsid w:val="00B35C3A"/>
    <w:pPr>
      <w:spacing w:after="0" w:line="240" w:lineRule="auto"/>
    </w:pPr>
    <w:rPr>
      <w:rFonts w:eastAsia="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2"/>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TableNormal"/>
    <w:uiPriority w:val="61"/>
    <w:unhideWhenUsed/>
    <w:rsid w:val="00B35C3A"/>
    <w:pPr>
      <w:spacing w:after="0" w:line="240" w:lineRule="auto"/>
    </w:pPr>
    <w:rPr>
      <w:rFonts w:eastAsiaTheme="minorHAnsi"/>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normal-p">
    <w:name w:val="normal-p"/>
    <w:basedOn w:val="Normal"/>
    <w:qFormat/>
    <w:rsid w:val="00B35C3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35C3A"/>
  </w:style>
  <w:style w:type="character" w:customStyle="1" w:styleId="BodyTextIndentChar1">
    <w:name w:val="Body Text Indent Char1"/>
    <w:basedOn w:val="DefaultParagraphFont"/>
    <w:rsid w:val="00B35C3A"/>
  </w:style>
  <w:style w:type="character" w:customStyle="1" w:styleId="TitleChar1">
    <w:name w:val="Title Char1"/>
    <w:basedOn w:val="DefaultParagraphFont"/>
    <w:uiPriority w:val="10"/>
    <w:rsid w:val="00B35C3A"/>
    <w:rPr>
      <w:rFonts w:ascii="Cambria" w:eastAsia="Times New Roman" w:hAnsi="Cambria" w:cs="Times New Roman"/>
      <w:spacing w:val="-10"/>
      <w:kern w:val="28"/>
      <w:sz w:val="56"/>
      <w:szCs w:val="56"/>
    </w:rPr>
  </w:style>
  <w:style w:type="character" w:customStyle="1" w:styleId="BalloonTextChar1">
    <w:name w:val="Balloon Text Char1"/>
    <w:basedOn w:val="DefaultParagraphFont"/>
    <w:rsid w:val="00B35C3A"/>
    <w:rPr>
      <w:rFonts w:ascii="Segoe UI" w:hAnsi="Segoe UI" w:cs="Segoe UI"/>
      <w:sz w:val="18"/>
      <w:szCs w:val="18"/>
    </w:rPr>
  </w:style>
  <w:style w:type="character" w:customStyle="1" w:styleId="CommentSubjectChar2">
    <w:name w:val="Comment Subject Char2"/>
    <w:basedOn w:val="CommentTextChar1"/>
    <w:rsid w:val="00B35C3A"/>
    <w:rPr>
      <w:b/>
      <w:bCs/>
      <w:sz w:val="20"/>
      <w:szCs w:val="20"/>
      <w:lang w:eastAsia="lt-LT"/>
    </w:rPr>
  </w:style>
  <w:style w:type="character" w:customStyle="1" w:styleId="BodyTextChar3">
    <w:name w:val="Body Text Char3"/>
    <w:basedOn w:val="DefaultParagraphFont"/>
    <w:rsid w:val="00B35C3A"/>
    <w:rPr>
      <w:rFonts w:ascii="Times New Roman" w:eastAsia="Calibri" w:hAnsi="Times New Roman" w:cs="Times New Roman"/>
      <w:sz w:val="24"/>
      <w:szCs w:val="24"/>
      <w:lang w:val="lt-LT" w:eastAsia="lt-LT"/>
    </w:rPr>
  </w:style>
  <w:style w:type="character" w:customStyle="1" w:styleId="UnresolvedMention10">
    <w:name w:val="Unresolved Mention1"/>
    <w:basedOn w:val="DefaultParagraphFont"/>
    <w:uiPriority w:val="99"/>
    <w:unhideWhenUsed/>
    <w:rsid w:val="00B35C3A"/>
    <w:rPr>
      <w:color w:val="605E5C"/>
      <w:shd w:val="clear" w:color="auto" w:fill="E1DFDD"/>
    </w:rPr>
  </w:style>
  <w:style w:type="character" w:customStyle="1" w:styleId="Bodytext29pt">
    <w:name w:val="Body text (2) + 9 pt"/>
    <w:aliases w:val="Spacing 0 pt"/>
    <w:uiPriority w:val="99"/>
    <w:rsid w:val="00B35C3A"/>
    <w:rPr>
      <w:rFonts w:ascii="Times New Roman" w:hAnsi="Times New Roman"/>
      <w:color w:val="000000"/>
      <w:spacing w:val="10"/>
      <w:w w:val="100"/>
      <w:position w:val="0"/>
      <w:sz w:val="18"/>
      <w:u w:val="none"/>
      <w:shd w:val="clear" w:color="auto" w:fill="FFFFFF"/>
      <w:lang w:val="lt-LT" w:eastAsia="lt-LT"/>
    </w:rPr>
  </w:style>
  <w:style w:type="character" w:customStyle="1" w:styleId="Bodytext22">
    <w:name w:val="Body text (2)_"/>
    <w:link w:val="Bodytext23"/>
    <w:uiPriority w:val="99"/>
    <w:locked/>
    <w:rsid w:val="00B35C3A"/>
    <w:rPr>
      <w:sz w:val="19"/>
      <w:shd w:val="clear" w:color="auto" w:fill="FFFFFF"/>
    </w:rPr>
  </w:style>
  <w:style w:type="paragraph" w:customStyle="1" w:styleId="Bodytext23">
    <w:name w:val="Body text (2)"/>
    <w:basedOn w:val="Normal"/>
    <w:link w:val="Bodytext22"/>
    <w:uiPriority w:val="99"/>
    <w:qFormat/>
    <w:rsid w:val="00B35C3A"/>
    <w:pPr>
      <w:widowControl w:val="0"/>
      <w:shd w:val="clear" w:color="auto" w:fill="FFFFFF"/>
      <w:spacing w:before="120" w:after="180" w:line="240" w:lineRule="atLeast"/>
      <w:jc w:val="both"/>
    </w:pPr>
    <w:rPr>
      <w:sz w:val="19"/>
    </w:rPr>
  </w:style>
  <w:style w:type="paragraph" w:customStyle="1" w:styleId="BodyText30">
    <w:name w:val="Body Text3"/>
    <w:qFormat/>
    <w:rsid w:val="00B35C3A"/>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msonormal0">
    <w:name w:val="msonormal"/>
    <w:basedOn w:val="Normal"/>
    <w:qFormat/>
    <w:rsid w:val="00B35C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qFormat/>
    <w:rsid w:val="00B35C3A"/>
    <w:pPr>
      <w:spacing w:before="100" w:beforeAutospacing="1" w:after="100" w:afterAutospacing="1" w:line="240" w:lineRule="auto"/>
    </w:pPr>
    <w:rPr>
      <w:rFonts w:ascii="Trebuchet MS" w:eastAsia="Times New Roman" w:hAnsi="Trebuchet MS" w:cs="Times New Roman"/>
      <w:color w:val="000000"/>
      <w:sz w:val="20"/>
      <w:szCs w:val="20"/>
    </w:rPr>
  </w:style>
  <w:style w:type="paragraph" w:customStyle="1" w:styleId="font6">
    <w:name w:val="font6"/>
    <w:basedOn w:val="Normal"/>
    <w:qFormat/>
    <w:rsid w:val="00B35C3A"/>
    <w:pPr>
      <w:spacing w:before="100" w:beforeAutospacing="1" w:after="100" w:afterAutospacing="1" w:line="240" w:lineRule="auto"/>
    </w:pPr>
    <w:rPr>
      <w:rFonts w:ascii="Trebuchet MS" w:eastAsia="Times New Roman" w:hAnsi="Trebuchet MS" w:cs="Times New Roman"/>
      <w:b/>
      <w:bCs/>
      <w:color w:val="000000"/>
      <w:sz w:val="20"/>
      <w:szCs w:val="20"/>
    </w:rPr>
  </w:style>
  <w:style w:type="paragraph" w:customStyle="1" w:styleId="font7">
    <w:name w:val="font7"/>
    <w:basedOn w:val="Normal"/>
    <w:qFormat/>
    <w:rsid w:val="00B35C3A"/>
    <w:pPr>
      <w:spacing w:before="100" w:beforeAutospacing="1" w:after="100" w:afterAutospacing="1" w:line="240" w:lineRule="auto"/>
    </w:pPr>
    <w:rPr>
      <w:rFonts w:ascii="Trebuchet MS" w:eastAsia="Times New Roman" w:hAnsi="Trebuchet MS" w:cs="Times New Roman"/>
      <w:color w:val="000000"/>
      <w:sz w:val="20"/>
      <w:szCs w:val="20"/>
    </w:rPr>
  </w:style>
  <w:style w:type="paragraph" w:customStyle="1" w:styleId="font8">
    <w:name w:val="font8"/>
    <w:basedOn w:val="Normal"/>
    <w:qFormat/>
    <w:rsid w:val="00B35C3A"/>
    <w:pPr>
      <w:spacing w:before="100" w:beforeAutospacing="1" w:after="100" w:afterAutospacing="1" w:line="240" w:lineRule="auto"/>
    </w:pPr>
    <w:rPr>
      <w:rFonts w:ascii="Trebuchet MS" w:eastAsia="Times New Roman" w:hAnsi="Trebuchet MS" w:cs="Times New Roman"/>
      <w:color w:val="00CCFF"/>
      <w:sz w:val="20"/>
      <w:szCs w:val="20"/>
    </w:rPr>
  </w:style>
  <w:style w:type="paragraph" w:customStyle="1" w:styleId="font9">
    <w:name w:val="font9"/>
    <w:basedOn w:val="Normal"/>
    <w:qFormat/>
    <w:rsid w:val="00B35C3A"/>
    <w:pPr>
      <w:spacing w:before="100" w:beforeAutospacing="1" w:after="100" w:afterAutospacing="1" w:line="240" w:lineRule="auto"/>
    </w:pPr>
    <w:rPr>
      <w:rFonts w:ascii="Trebuchet MS" w:eastAsia="Times New Roman" w:hAnsi="Trebuchet MS" w:cs="Times New Roman"/>
      <w:sz w:val="20"/>
      <w:szCs w:val="20"/>
    </w:rPr>
  </w:style>
  <w:style w:type="paragraph" w:customStyle="1" w:styleId="font10">
    <w:name w:val="font10"/>
    <w:basedOn w:val="Normal"/>
    <w:qFormat/>
    <w:rsid w:val="00B35C3A"/>
    <w:pPr>
      <w:spacing w:before="100" w:beforeAutospacing="1" w:after="100" w:afterAutospacing="1" w:line="240" w:lineRule="auto"/>
    </w:pPr>
    <w:rPr>
      <w:rFonts w:ascii="Calibri" w:eastAsia="Times New Roman" w:hAnsi="Calibri" w:cs="Calibri"/>
      <w:b/>
      <w:bCs/>
      <w:color w:val="000000"/>
      <w:sz w:val="18"/>
      <w:szCs w:val="18"/>
    </w:rPr>
  </w:style>
  <w:style w:type="paragraph" w:customStyle="1" w:styleId="font11">
    <w:name w:val="font11"/>
    <w:basedOn w:val="Normal"/>
    <w:qFormat/>
    <w:rsid w:val="00B35C3A"/>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12">
    <w:name w:val="font12"/>
    <w:basedOn w:val="Normal"/>
    <w:qFormat/>
    <w:rsid w:val="00B35C3A"/>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13">
    <w:name w:val="font13"/>
    <w:basedOn w:val="Normal"/>
    <w:qFormat/>
    <w:rsid w:val="00B35C3A"/>
    <w:pPr>
      <w:spacing w:before="100" w:beforeAutospacing="1" w:after="100" w:afterAutospacing="1" w:line="240" w:lineRule="auto"/>
    </w:pPr>
    <w:rPr>
      <w:rFonts w:ascii="Times New Roman" w:eastAsia="Times New Roman" w:hAnsi="Times New Roman" w:cs="Times New Roman"/>
      <w:b/>
      <w:bCs/>
      <w:color w:val="000000"/>
      <w:sz w:val="28"/>
      <w:szCs w:val="28"/>
    </w:rPr>
  </w:style>
  <w:style w:type="paragraph" w:customStyle="1" w:styleId="font14">
    <w:name w:val="font14"/>
    <w:basedOn w:val="Normal"/>
    <w:qFormat/>
    <w:rsid w:val="00B35C3A"/>
    <w:pPr>
      <w:spacing w:before="100" w:beforeAutospacing="1" w:after="100" w:afterAutospacing="1" w:line="240" w:lineRule="auto"/>
    </w:pPr>
    <w:rPr>
      <w:rFonts w:ascii="Times New Roman" w:eastAsia="Times New Roman" w:hAnsi="Times New Roman" w:cs="Times New Roman"/>
      <w:color w:val="000000"/>
      <w:sz w:val="22"/>
      <w:szCs w:val="22"/>
    </w:rPr>
  </w:style>
  <w:style w:type="paragraph" w:customStyle="1" w:styleId="font15">
    <w:name w:val="font15"/>
    <w:basedOn w:val="Normal"/>
    <w:qFormat/>
    <w:rsid w:val="00B35C3A"/>
    <w:pPr>
      <w:spacing w:before="100" w:beforeAutospacing="1" w:after="100" w:afterAutospacing="1" w:line="240" w:lineRule="auto"/>
    </w:pPr>
    <w:rPr>
      <w:rFonts w:ascii="Times New Roman3" w:eastAsia="Times New Roman" w:hAnsi="Times New Roman3" w:cs="Times New Roman"/>
      <w:color w:val="000000"/>
      <w:sz w:val="24"/>
      <w:szCs w:val="24"/>
    </w:rPr>
  </w:style>
  <w:style w:type="paragraph" w:customStyle="1" w:styleId="font16">
    <w:name w:val="font16"/>
    <w:basedOn w:val="Normal"/>
    <w:qFormat/>
    <w:rsid w:val="00B35C3A"/>
    <w:pPr>
      <w:spacing w:before="100" w:beforeAutospacing="1" w:after="100" w:afterAutospacing="1" w:line="240" w:lineRule="auto"/>
    </w:pPr>
    <w:rPr>
      <w:rFonts w:ascii="Times New Roman3" w:eastAsia="Times New Roman" w:hAnsi="Times New Roman3" w:cs="Times New Roman"/>
      <w:color w:val="FF0000"/>
      <w:sz w:val="24"/>
      <w:szCs w:val="24"/>
    </w:rPr>
  </w:style>
  <w:style w:type="paragraph" w:customStyle="1" w:styleId="xl66">
    <w:name w:val="xl66"/>
    <w:basedOn w:val="Normal"/>
    <w:qFormat/>
    <w:rsid w:val="00B35C3A"/>
    <w:pPr>
      <w:spacing w:before="100" w:beforeAutospacing="1" w:after="100" w:afterAutospacing="1" w:line="240" w:lineRule="auto"/>
    </w:pPr>
    <w:rPr>
      <w:rFonts w:ascii="Trebuchet MS" w:eastAsia="Times New Roman" w:hAnsi="Trebuchet MS" w:cs="Times New Roman"/>
      <w:sz w:val="20"/>
      <w:szCs w:val="20"/>
    </w:rPr>
  </w:style>
  <w:style w:type="paragraph" w:customStyle="1" w:styleId="xl67">
    <w:name w:val="xl67"/>
    <w:basedOn w:val="Normal"/>
    <w:qFormat/>
    <w:rsid w:val="00B35C3A"/>
    <w:pP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68">
    <w:name w:val="xl68"/>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qFormat/>
    <w:rsid w:val="00B35C3A"/>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72">
    <w:name w:val="xl7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73">
    <w:name w:val="xl7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74">
    <w:name w:val="xl74"/>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5">
    <w:name w:val="xl75"/>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6">
    <w:name w:val="xl7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b/>
      <w:bCs/>
      <w:sz w:val="20"/>
      <w:szCs w:val="20"/>
    </w:rPr>
  </w:style>
  <w:style w:type="paragraph" w:customStyle="1" w:styleId="xl77">
    <w:name w:val="xl7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b/>
      <w:bCs/>
      <w:sz w:val="20"/>
      <w:szCs w:val="20"/>
    </w:rPr>
  </w:style>
  <w:style w:type="paragraph" w:customStyle="1" w:styleId="xl78">
    <w:name w:val="xl78"/>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9">
    <w:name w:val="xl79"/>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80">
    <w:name w:val="xl80"/>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81">
    <w:name w:val="xl81"/>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82">
    <w:name w:val="xl8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both"/>
      <w:textAlignment w:val="center"/>
    </w:pPr>
    <w:rPr>
      <w:rFonts w:ascii="Trebuchet MS" w:eastAsia="Times New Roman" w:hAnsi="Trebuchet MS" w:cs="Times New Roman"/>
      <w:sz w:val="20"/>
      <w:szCs w:val="20"/>
    </w:rPr>
  </w:style>
  <w:style w:type="paragraph" w:customStyle="1" w:styleId="xl83">
    <w:name w:val="xl8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84">
    <w:name w:val="xl84"/>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rebuchet MS" w:eastAsia="Times New Roman" w:hAnsi="Trebuchet MS" w:cs="Times New Roman"/>
      <w:sz w:val="20"/>
      <w:szCs w:val="20"/>
    </w:rPr>
  </w:style>
  <w:style w:type="paragraph" w:customStyle="1" w:styleId="xl85">
    <w:name w:val="xl85"/>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rebuchet MS" w:eastAsia="Times New Roman" w:hAnsi="Trebuchet MS" w:cs="Times New Roman"/>
      <w:sz w:val="20"/>
      <w:szCs w:val="20"/>
    </w:rPr>
  </w:style>
  <w:style w:type="paragraph" w:customStyle="1" w:styleId="xl86">
    <w:name w:val="xl8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87">
    <w:name w:val="xl8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88">
    <w:name w:val="xl88"/>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89">
    <w:name w:val="xl89"/>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0">
    <w:name w:val="xl90"/>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1">
    <w:name w:val="xl91"/>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92">
    <w:name w:val="xl9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93">
    <w:name w:val="xl9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4">
    <w:name w:val="xl94"/>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95">
    <w:name w:val="xl95"/>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b/>
      <w:bCs/>
      <w:sz w:val="20"/>
      <w:szCs w:val="20"/>
    </w:rPr>
  </w:style>
  <w:style w:type="paragraph" w:customStyle="1" w:styleId="xl96">
    <w:name w:val="xl9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rebuchet MS" w:eastAsia="Times New Roman" w:hAnsi="Trebuchet MS" w:cs="Times New Roman"/>
      <w:sz w:val="20"/>
      <w:szCs w:val="20"/>
    </w:rPr>
  </w:style>
  <w:style w:type="paragraph" w:customStyle="1" w:styleId="xl97">
    <w:name w:val="xl9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b/>
      <w:bCs/>
      <w:sz w:val="20"/>
      <w:szCs w:val="20"/>
    </w:rPr>
  </w:style>
  <w:style w:type="paragraph" w:customStyle="1" w:styleId="Pagrindinistekstas6">
    <w:name w:val="Pagrindinis tekstas6"/>
    <w:basedOn w:val="Normal"/>
    <w:qFormat/>
    <w:rsid w:val="00B35C3A"/>
    <w:pPr>
      <w:widowControl w:val="0"/>
      <w:shd w:val="clear" w:color="auto" w:fill="FFFFFF"/>
      <w:spacing w:before="180" w:after="60" w:line="240" w:lineRule="atLeast"/>
      <w:jc w:val="center"/>
    </w:pPr>
    <w:rPr>
      <w:rFonts w:ascii="Arial" w:eastAsia="Times New Roman" w:hAnsi="Arial" w:cs="Arial"/>
      <w:spacing w:val="5"/>
      <w:sz w:val="16"/>
      <w:szCs w:val="16"/>
      <w:lang w:eastAsia="en-US"/>
    </w:rPr>
  </w:style>
  <w:style w:type="character" w:customStyle="1" w:styleId="Heading10">
    <w:name w:val="Heading #1_"/>
    <w:link w:val="Heading11"/>
    <w:locked/>
    <w:rsid w:val="00B35C3A"/>
    <w:rPr>
      <w:rFonts w:ascii="Arial" w:hAnsi="Arial" w:cs="Mangal"/>
      <w:b/>
      <w:bCs/>
      <w:spacing w:val="5"/>
      <w:sz w:val="16"/>
      <w:szCs w:val="16"/>
      <w:shd w:val="clear" w:color="auto" w:fill="FFFFFF"/>
      <w:lang w:bidi="hi-IN"/>
    </w:rPr>
  </w:style>
  <w:style w:type="paragraph" w:customStyle="1" w:styleId="Heading11">
    <w:name w:val="Heading #1"/>
    <w:basedOn w:val="Normal"/>
    <w:link w:val="Heading10"/>
    <w:qFormat/>
    <w:rsid w:val="00B35C3A"/>
    <w:pPr>
      <w:widowControl w:val="0"/>
      <w:shd w:val="clear" w:color="auto" w:fill="FFFFFF"/>
      <w:spacing w:after="0" w:line="227" w:lineRule="exact"/>
      <w:jc w:val="both"/>
      <w:outlineLvl w:val="0"/>
    </w:pPr>
    <w:rPr>
      <w:rFonts w:ascii="Arial" w:hAnsi="Arial" w:cs="Mangal"/>
      <w:b/>
      <w:bCs/>
      <w:spacing w:val="5"/>
      <w:sz w:val="16"/>
      <w:szCs w:val="16"/>
      <w:shd w:val="clear" w:color="auto" w:fill="FFFFFF"/>
      <w:lang w:bidi="hi-IN"/>
    </w:rPr>
  </w:style>
  <w:style w:type="paragraph" w:customStyle="1" w:styleId="western">
    <w:name w:val="western"/>
    <w:basedOn w:val="Normal"/>
    <w:qFormat/>
    <w:rsid w:val="00B35C3A"/>
    <w:pPr>
      <w:suppressAutoHyphens/>
      <w:spacing w:after="0" w:line="240" w:lineRule="auto"/>
      <w:ind w:firstLine="992"/>
      <w:jc w:val="both"/>
    </w:pPr>
    <w:rPr>
      <w:rFonts w:ascii="Times New Roman" w:eastAsia="Calibri" w:hAnsi="Times New Roman" w:cs="Times New Roman"/>
      <w:kern w:val="1"/>
      <w:sz w:val="24"/>
      <w:szCs w:val="24"/>
      <w:lang w:val="en-US" w:eastAsia="ar-SA"/>
    </w:rPr>
  </w:style>
  <w:style w:type="character" w:customStyle="1" w:styleId="contentline-90">
    <w:name w:val="contentline-90"/>
    <w:basedOn w:val="DefaultParagraphFont"/>
    <w:rsid w:val="00B35C3A"/>
  </w:style>
  <w:style w:type="numbering" w:customStyle="1" w:styleId="LFO1">
    <w:name w:val="LFO1"/>
    <w:basedOn w:val="NoList"/>
    <w:rsid w:val="00B35C3A"/>
    <w:pPr>
      <w:numPr>
        <w:numId w:val="23"/>
      </w:numPr>
    </w:pPr>
  </w:style>
  <w:style w:type="numbering" w:customStyle="1" w:styleId="LFO2">
    <w:name w:val="LFO2"/>
    <w:basedOn w:val="NoList"/>
    <w:rsid w:val="00B35C3A"/>
    <w:pPr>
      <w:numPr>
        <w:numId w:val="24"/>
      </w:numPr>
    </w:pPr>
  </w:style>
  <w:style w:type="paragraph" w:customStyle="1" w:styleId="CharCharChar1CharDiagramaCharDiagramaDiagramaCharDiagramaDiagramaCharCharCharDiagramaDiagrama">
    <w:name w:val="Char Char Char1 Char Diagrama Char Diagrama Diagrama Char Diagrama Diagrama Char Char Char Diagrama Diagrama"/>
    <w:basedOn w:val="Normal"/>
    <w:qFormat/>
    <w:rsid w:val="00B35C3A"/>
    <w:pPr>
      <w:spacing w:line="240" w:lineRule="exact"/>
    </w:pPr>
    <w:rPr>
      <w:rFonts w:ascii="Verdana" w:eastAsia="Times New Roman" w:hAnsi="Verdana" w:cs="Verdana"/>
      <w:sz w:val="20"/>
      <w:szCs w:val="20"/>
      <w:lang w:val="en-US" w:eastAsia="en-US"/>
    </w:rPr>
  </w:style>
  <w:style w:type="character" w:customStyle="1" w:styleId="st">
    <w:name w:val="st"/>
    <w:basedOn w:val="DefaultParagraphFont"/>
    <w:qFormat/>
    <w:rsid w:val="00B35C3A"/>
  </w:style>
  <w:style w:type="numbering" w:customStyle="1" w:styleId="Sraonra1">
    <w:name w:val="Sąrašo nėra1"/>
    <w:next w:val="NoList"/>
    <w:uiPriority w:val="99"/>
    <w:semiHidden/>
    <w:unhideWhenUsed/>
    <w:rsid w:val="00B35C3A"/>
  </w:style>
  <w:style w:type="numbering" w:customStyle="1" w:styleId="Sraonra2">
    <w:name w:val="Sąrašo nėra2"/>
    <w:next w:val="NoList"/>
    <w:uiPriority w:val="99"/>
    <w:semiHidden/>
    <w:unhideWhenUsed/>
    <w:rsid w:val="00B35C3A"/>
  </w:style>
  <w:style w:type="character" w:customStyle="1" w:styleId="UnresolvedMention2">
    <w:name w:val="Unresolved Mention2"/>
    <w:basedOn w:val="DefaultParagraphFont"/>
    <w:uiPriority w:val="99"/>
    <w:semiHidden/>
    <w:unhideWhenUsed/>
    <w:rsid w:val="00B35C3A"/>
    <w:rPr>
      <w:color w:val="605E5C"/>
      <w:shd w:val="clear" w:color="auto" w:fill="E1DFDD"/>
    </w:rPr>
  </w:style>
  <w:style w:type="numbering" w:customStyle="1" w:styleId="Sraonra3">
    <w:name w:val="Sąrašo nėra3"/>
    <w:next w:val="NoList"/>
    <w:uiPriority w:val="99"/>
    <w:semiHidden/>
    <w:unhideWhenUsed/>
    <w:rsid w:val="00B35C3A"/>
  </w:style>
  <w:style w:type="table" w:customStyle="1" w:styleId="Lentelstinklelis1">
    <w:name w:val="Lentelės tinklelis1"/>
    <w:basedOn w:val="TableNormal"/>
    <w:next w:val="TableGrid"/>
    <w:rsid w:val="00B35C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B35C3A"/>
    <w:pPr>
      <w:spacing w:after="0" w:line="240" w:lineRule="auto"/>
    </w:pPr>
    <w:rPr>
      <w:rFonts w:eastAsia="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basedOn w:val="TableNormal"/>
    <w:next w:val="LightList-Accent12"/>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unhideWhenUsed/>
    <w:rsid w:val="00B35C3A"/>
    <w:pPr>
      <w:spacing w:after="0" w:line="240" w:lineRule="auto"/>
    </w:pPr>
    <w:rPr>
      <w:rFonts w:eastAsiaTheme="minorHAnsi"/>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numbering" w:customStyle="1" w:styleId="NoList11">
    <w:name w:val="No List11"/>
    <w:next w:val="NoList"/>
    <w:uiPriority w:val="99"/>
    <w:semiHidden/>
    <w:unhideWhenUsed/>
    <w:rsid w:val="00B35C3A"/>
  </w:style>
  <w:style w:type="table" w:customStyle="1" w:styleId="TableGrid21">
    <w:name w:val="Table Grid21"/>
    <w:basedOn w:val="TableNormal"/>
    <w:next w:val="TableGrid"/>
    <w:rsid w:val="00B35C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basedOn w:val="NoList"/>
    <w:rsid w:val="00B35C3A"/>
    <w:pPr>
      <w:numPr>
        <w:numId w:val="25"/>
      </w:numPr>
    </w:pPr>
  </w:style>
  <w:style w:type="numbering" w:customStyle="1" w:styleId="WW8Num2">
    <w:name w:val="WW8Num2"/>
    <w:basedOn w:val="NoList"/>
    <w:rsid w:val="00B35C3A"/>
    <w:pPr>
      <w:numPr>
        <w:numId w:val="26"/>
      </w:numPr>
    </w:pPr>
  </w:style>
  <w:style w:type="numbering" w:customStyle="1" w:styleId="WW8Num5">
    <w:name w:val="WW8Num5"/>
    <w:basedOn w:val="NoList"/>
    <w:rsid w:val="00B35C3A"/>
    <w:pPr>
      <w:numPr>
        <w:numId w:val="27"/>
      </w:numPr>
    </w:pPr>
  </w:style>
  <w:style w:type="numbering" w:customStyle="1" w:styleId="WW8Num8">
    <w:name w:val="WW8Num8"/>
    <w:basedOn w:val="NoList"/>
    <w:rsid w:val="00B35C3A"/>
    <w:pPr>
      <w:numPr>
        <w:numId w:val="28"/>
      </w:numPr>
    </w:pPr>
  </w:style>
  <w:style w:type="numbering" w:customStyle="1" w:styleId="WW8Num7">
    <w:name w:val="WW8Num7"/>
    <w:basedOn w:val="NoList"/>
    <w:rsid w:val="00B35C3A"/>
    <w:pPr>
      <w:numPr>
        <w:numId w:val="29"/>
      </w:numPr>
    </w:pPr>
  </w:style>
  <w:style w:type="numbering" w:customStyle="1" w:styleId="WW8Num10">
    <w:name w:val="WW8Num10"/>
    <w:basedOn w:val="NoList"/>
    <w:rsid w:val="00B35C3A"/>
    <w:pPr>
      <w:numPr>
        <w:numId w:val="30"/>
      </w:numPr>
    </w:pPr>
  </w:style>
  <w:style w:type="numbering" w:customStyle="1" w:styleId="WW8Num3">
    <w:name w:val="WW8Num3"/>
    <w:basedOn w:val="NoList"/>
    <w:rsid w:val="00B35C3A"/>
    <w:pPr>
      <w:numPr>
        <w:numId w:val="31"/>
      </w:numPr>
    </w:pPr>
  </w:style>
  <w:style w:type="numbering" w:customStyle="1" w:styleId="LFO11">
    <w:name w:val="LFO11"/>
    <w:basedOn w:val="NoList"/>
    <w:rsid w:val="00B35C3A"/>
  </w:style>
  <w:style w:type="numbering" w:customStyle="1" w:styleId="LFO21">
    <w:name w:val="LFO21"/>
    <w:basedOn w:val="NoList"/>
    <w:rsid w:val="00B35C3A"/>
  </w:style>
  <w:style w:type="numbering" w:customStyle="1" w:styleId="Sraonra11">
    <w:name w:val="Sąrašo nėra11"/>
    <w:next w:val="NoList"/>
    <w:uiPriority w:val="99"/>
    <w:semiHidden/>
    <w:unhideWhenUsed/>
    <w:rsid w:val="00B35C3A"/>
  </w:style>
  <w:style w:type="numbering" w:customStyle="1" w:styleId="Sraonra21">
    <w:name w:val="Sąrašo nėra21"/>
    <w:next w:val="NoList"/>
    <w:uiPriority w:val="99"/>
    <w:semiHidden/>
    <w:unhideWhenUsed/>
    <w:rsid w:val="00B35C3A"/>
  </w:style>
  <w:style w:type="paragraph" w:customStyle="1" w:styleId="Normal1">
    <w:name w:val="Normal1"/>
    <w:qFormat/>
    <w:rsid w:val="00B35C3A"/>
    <w:pPr>
      <w:spacing w:after="0"/>
    </w:pPr>
    <w:rPr>
      <w:rFonts w:ascii="Arial" w:eastAsia="Arial" w:hAnsi="Arial" w:cs="Arial"/>
      <w:color w:val="000000"/>
      <w:sz w:val="22"/>
      <w:szCs w:val="22"/>
    </w:rPr>
  </w:style>
  <w:style w:type="table" w:customStyle="1" w:styleId="TableNormal1">
    <w:name w:val="Table Normal1"/>
    <w:uiPriority w:val="99"/>
    <w:semiHidden/>
    <w:rsid w:val="00B35C3A"/>
    <w:pPr>
      <w:spacing w:after="0" w:line="240" w:lineRule="auto"/>
    </w:pPr>
    <w:rPr>
      <w:rFonts w:ascii="Calibri" w:eastAsia="Times New Roman" w:hAnsi="Calibri" w:cs="Calibri"/>
      <w:sz w:val="20"/>
      <w:szCs w:val="20"/>
      <w:lang w:eastAsia="en-US"/>
    </w:rPr>
    <w:tblPr>
      <w:tblCellMar>
        <w:top w:w="0" w:type="dxa"/>
        <w:left w:w="108" w:type="dxa"/>
        <w:bottom w:w="0" w:type="dxa"/>
        <w:right w:w="108" w:type="dxa"/>
      </w:tblCellMar>
    </w:tblPr>
  </w:style>
  <w:style w:type="numbering" w:customStyle="1" w:styleId="NoList2">
    <w:name w:val="No List2"/>
    <w:next w:val="NoList"/>
    <w:uiPriority w:val="99"/>
    <w:semiHidden/>
    <w:unhideWhenUsed/>
    <w:rsid w:val="00B35C3A"/>
  </w:style>
  <w:style w:type="character" w:customStyle="1" w:styleId="Heading2Char1">
    <w:name w:val="Heading 2 Char1"/>
    <w:aliases w:val="Title Header2 Char1,H2 Char1"/>
    <w:basedOn w:val="DefaultParagraphFont"/>
    <w:semiHidden/>
    <w:rsid w:val="00B35C3A"/>
    <w:rPr>
      <w:rFonts w:ascii="Calibri Light" w:eastAsia="Times New Roman" w:hAnsi="Calibri Light" w:cs="Times New Roman"/>
      <w:color w:val="2E74B5"/>
      <w:sz w:val="26"/>
      <w:szCs w:val="26"/>
    </w:rPr>
  </w:style>
  <w:style w:type="character" w:customStyle="1" w:styleId="Heading4Char1">
    <w:name w:val="Heading 4 Char1"/>
    <w:aliases w:val="Heading 4 Char Char Char Char Char2,Heading 4 Char Char Char Char Char Char1,Sub-Clause Sub-paragraph Char1"/>
    <w:basedOn w:val="DefaultParagraphFont"/>
    <w:semiHidden/>
    <w:rsid w:val="00B35C3A"/>
    <w:rPr>
      <w:rFonts w:ascii="Calibri Light" w:eastAsia="Times New Roman" w:hAnsi="Calibri Light" w:cs="Times New Roman"/>
      <w:i/>
      <w:iCs/>
      <w:color w:val="2E74B5"/>
      <w:sz w:val="24"/>
      <w:szCs w:val="24"/>
    </w:rPr>
  </w:style>
  <w:style w:type="paragraph" w:customStyle="1" w:styleId="Pagrindinistekstas5">
    <w:name w:val="Pagrindinis tekstas5"/>
    <w:qFormat/>
    <w:rsid w:val="00B35C3A"/>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prastasis">
    <w:name w:val="Įprastasis"/>
    <w:qFormat/>
    <w:rsid w:val="00B35C3A"/>
    <w:pPr>
      <w:suppressAutoHyphens/>
      <w:autoSpaceDN w:val="0"/>
      <w:spacing w:line="240" w:lineRule="auto"/>
    </w:pPr>
    <w:rPr>
      <w:rFonts w:ascii="Calibri" w:eastAsia="Calibri" w:hAnsi="Calibri" w:cs="Times New Roman"/>
      <w:sz w:val="22"/>
      <w:szCs w:val="22"/>
      <w:lang w:eastAsia="en-US"/>
    </w:rPr>
  </w:style>
  <w:style w:type="paragraph" w:customStyle="1" w:styleId="Sraopastraipa">
    <w:name w:val="Sąrašo pastraipa"/>
    <w:basedOn w:val="prastasis"/>
    <w:qFormat/>
    <w:rsid w:val="00B35C3A"/>
    <w:pPr>
      <w:ind w:left="720"/>
    </w:pPr>
  </w:style>
  <w:style w:type="paragraph" w:customStyle="1" w:styleId="WW-Heading">
    <w:name w:val="WW-Heading"/>
    <w:basedOn w:val="Normal"/>
    <w:next w:val="BodyText"/>
    <w:qFormat/>
    <w:rsid w:val="00B35C3A"/>
    <w:pPr>
      <w:keepNext/>
      <w:suppressAutoHyphens/>
      <w:spacing w:before="240" w:after="120" w:line="240" w:lineRule="auto"/>
    </w:pPr>
    <w:rPr>
      <w:rFonts w:ascii="Arial" w:eastAsia="Times New Roman" w:hAnsi="Arial" w:cs="Mangal"/>
      <w:sz w:val="28"/>
      <w:szCs w:val="28"/>
      <w:lang w:eastAsia="zh-CN"/>
    </w:rPr>
  </w:style>
  <w:style w:type="paragraph" w:customStyle="1" w:styleId="TableParagraph">
    <w:name w:val="Table Paragraph"/>
    <w:basedOn w:val="Normal"/>
    <w:uiPriority w:val="1"/>
    <w:qFormat/>
    <w:rsid w:val="00B35C3A"/>
    <w:pPr>
      <w:spacing w:after="0" w:line="240" w:lineRule="auto"/>
      <w:ind w:left="102"/>
    </w:pPr>
    <w:rPr>
      <w:rFonts w:ascii="Times New Roman" w:eastAsia="Times New Roman" w:hAnsi="Times New Roman" w:cs="Times New Roman"/>
      <w:color w:val="00000A"/>
      <w:sz w:val="22"/>
      <w:szCs w:val="22"/>
      <w:lang w:val="en-US" w:eastAsia="en-US"/>
    </w:rPr>
  </w:style>
  <w:style w:type="character" w:customStyle="1" w:styleId="UnresolvedMention3">
    <w:name w:val="Unresolved Mention3"/>
    <w:basedOn w:val="DefaultParagraphFont"/>
    <w:uiPriority w:val="99"/>
    <w:semiHidden/>
    <w:rsid w:val="00B35C3A"/>
    <w:rPr>
      <w:color w:val="605E5C"/>
      <w:shd w:val="clear" w:color="auto" w:fill="E1DFDD"/>
    </w:rPr>
  </w:style>
  <w:style w:type="character" w:customStyle="1" w:styleId="UnresolvedMention4">
    <w:name w:val="Unresolved Mention4"/>
    <w:basedOn w:val="DefaultParagraphFont"/>
    <w:uiPriority w:val="99"/>
    <w:semiHidden/>
    <w:rsid w:val="00B35C3A"/>
    <w:rPr>
      <w:color w:val="605E5C"/>
      <w:shd w:val="clear" w:color="auto" w:fill="E1DFDD"/>
    </w:rPr>
  </w:style>
  <w:style w:type="character" w:customStyle="1" w:styleId="WW8Num3z0">
    <w:name w:val="WW8Num3z0"/>
    <w:rsid w:val="00B35C3A"/>
    <w:rPr>
      <w:rFonts w:ascii="Times New Roman" w:eastAsia="Times New Roman" w:hAnsi="Times New Roman" w:cs="Times New Roman" w:hint="default"/>
      <w:i/>
      <w:iCs/>
      <w:kern w:val="2"/>
    </w:rPr>
  </w:style>
  <w:style w:type="character" w:customStyle="1" w:styleId="WW8Num4z0">
    <w:name w:val="WW8Num4z0"/>
    <w:rsid w:val="00B35C3A"/>
    <w:rPr>
      <w:rFonts w:ascii="Trebuchet MS" w:eastAsia="Times New Roman" w:hAnsi="Trebuchet MS" w:cs="Trebuchet MS" w:hint="default"/>
      <w:sz w:val="22"/>
      <w:szCs w:val="22"/>
    </w:rPr>
  </w:style>
  <w:style w:type="character" w:customStyle="1" w:styleId="WW8Num4z1">
    <w:name w:val="WW8Num4z1"/>
    <w:rsid w:val="00B35C3A"/>
    <w:rPr>
      <w:rFonts w:ascii="Trebuchet MS" w:hAnsi="Trebuchet MS" w:cs="Trebuchet MS" w:hint="default"/>
      <w:sz w:val="22"/>
      <w:szCs w:val="22"/>
      <w:lang w:eastAsia="zh-CN"/>
    </w:rPr>
  </w:style>
  <w:style w:type="character" w:customStyle="1" w:styleId="WW8Num4z2">
    <w:name w:val="WW8Num4z2"/>
    <w:rsid w:val="00B35C3A"/>
  </w:style>
  <w:style w:type="character" w:customStyle="1" w:styleId="WW8Num4z3">
    <w:name w:val="WW8Num4z3"/>
    <w:rsid w:val="00B35C3A"/>
  </w:style>
  <w:style w:type="character" w:customStyle="1" w:styleId="WW8Num4z4">
    <w:name w:val="WW8Num4z4"/>
    <w:rsid w:val="00B35C3A"/>
  </w:style>
  <w:style w:type="character" w:customStyle="1" w:styleId="WW8Num4z5">
    <w:name w:val="WW8Num4z5"/>
    <w:rsid w:val="00B35C3A"/>
  </w:style>
  <w:style w:type="character" w:customStyle="1" w:styleId="WW8Num4z6">
    <w:name w:val="WW8Num4z6"/>
    <w:rsid w:val="00B35C3A"/>
  </w:style>
  <w:style w:type="character" w:customStyle="1" w:styleId="WW8Num4z7">
    <w:name w:val="WW8Num4z7"/>
    <w:rsid w:val="00B35C3A"/>
  </w:style>
  <w:style w:type="character" w:customStyle="1" w:styleId="WW8Num4z8">
    <w:name w:val="WW8Num4z8"/>
    <w:rsid w:val="00B35C3A"/>
  </w:style>
  <w:style w:type="character" w:customStyle="1" w:styleId="WW8Num5z0">
    <w:name w:val="WW8Num5z0"/>
    <w:rsid w:val="00B35C3A"/>
    <w:rPr>
      <w:rFonts w:ascii="Trebuchet MS" w:eastAsia="Arial Unicode MS" w:hAnsi="Trebuchet MS" w:cs="Trebuchet MS" w:hint="default"/>
      <w:b/>
      <w:bCs w:val="0"/>
      <w:sz w:val="22"/>
      <w:szCs w:val="22"/>
    </w:rPr>
  </w:style>
  <w:style w:type="character" w:customStyle="1" w:styleId="WW8Num5z1">
    <w:name w:val="WW8Num5z1"/>
    <w:rsid w:val="00B35C3A"/>
    <w:rPr>
      <w:rFonts w:ascii="Trebuchet MS" w:hAnsi="Trebuchet MS" w:cs="Trebuchet MS" w:hint="default"/>
      <w:sz w:val="22"/>
      <w:szCs w:val="22"/>
    </w:rPr>
  </w:style>
  <w:style w:type="character" w:customStyle="1" w:styleId="WW8Num6z0">
    <w:name w:val="WW8Num6z0"/>
    <w:rsid w:val="00B35C3A"/>
    <w:rPr>
      <w:rFonts w:ascii="Trebuchet MS" w:hAnsi="Trebuchet MS" w:cs="Trebuchet MS" w:hint="default"/>
      <w:color w:val="000000"/>
      <w:sz w:val="22"/>
      <w:szCs w:val="22"/>
      <w:lang w:val="lt-LT"/>
    </w:rPr>
  </w:style>
  <w:style w:type="character" w:customStyle="1" w:styleId="WW8Num7z0">
    <w:name w:val="WW8Num7z0"/>
    <w:rsid w:val="00B35C3A"/>
    <w:rPr>
      <w:rFonts w:ascii="Trebuchet MS" w:eastAsia="Times New Roman" w:hAnsi="Trebuchet MS" w:cs="Trebuchet MS" w:hint="default"/>
      <w:sz w:val="22"/>
      <w:szCs w:val="22"/>
      <w:lang w:eastAsia="zh-CN"/>
    </w:rPr>
  </w:style>
  <w:style w:type="character" w:customStyle="1" w:styleId="WW8Num8z0">
    <w:name w:val="WW8Num8z0"/>
    <w:rsid w:val="00B35C3A"/>
    <w:rPr>
      <w:rFonts w:ascii="Trebuchet MS" w:hAnsi="Trebuchet MS" w:cs="Trebuchet MS" w:hint="default"/>
      <w:sz w:val="22"/>
      <w:szCs w:val="22"/>
    </w:rPr>
  </w:style>
  <w:style w:type="character" w:customStyle="1" w:styleId="WW8Num9z0">
    <w:name w:val="WW8Num9z0"/>
    <w:rsid w:val="00B35C3A"/>
    <w:rPr>
      <w:rFonts w:ascii="Trebuchet MS" w:hAnsi="Trebuchet MS" w:cs="Trebuchet MS" w:hint="default"/>
      <w:sz w:val="22"/>
      <w:szCs w:val="22"/>
    </w:rPr>
  </w:style>
  <w:style w:type="character" w:customStyle="1" w:styleId="WW8Num10z0">
    <w:name w:val="WW8Num10z0"/>
    <w:rsid w:val="00B35C3A"/>
  </w:style>
  <w:style w:type="character" w:customStyle="1" w:styleId="WW8Num11z0">
    <w:name w:val="WW8Num11z0"/>
    <w:rsid w:val="00B35C3A"/>
  </w:style>
  <w:style w:type="character" w:customStyle="1" w:styleId="WW8Num12z0">
    <w:name w:val="WW8Num12z0"/>
    <w:rsid w:val="00B35C3A"/>
  </w:style>
  <w:style w:type="character" w:customStyle="1" w:styleId="WW8Num12z1">
    <w:name w:val="WW8Num12z1"/>
    <w:rsid w:val="00B35C3A"/>
    <w:rPr>
      <w:b/>
      <w:bCs/>
    </w:rPr>
  </w:style>
  <w:style w:type="character" w:customStyle="1" w:styleId="WW8Num13z0">
    <w:name w:val="WW8Num13z0"/>
    <w:rsid w:val="00B35C3A"/>
    <w:rPr>
      <w:rFonts w:ascii="Trebuchet MS" w:hAnsi="Trebuchet MS" w:cs="Trebuchet MS" w:hint="default"/>
      <w:sz w:val="22"/>
      <w:szCs w:val="22"/>
    </w:rPr>
  </w:style>
  <w:style w:type="character" w:customStyle="1" w:styleId="WW8Num14z0">
    <w:name w:val="WW8Num14z0"/>
    <w:rsid w:val="00B35C3A"/>
    <w:rPr>
      <w:rFonts w:ascii="Trebuchet MS" w:eastAsia="Times New Roman" w:hAnsi="Trebuchet MS" w:cs="Times New Roman" w:hint="default"/>
      <w:color w:val="auto"/>
      <w:sz w:val="22"/>
      <w:szCs w:val="22"/>
    </w:rPr>
  </w:style>
  <w:style w:type="character" w:customStyle="1" w:styleId="WW8Num14z1">
    <w:name w:val="WW8Num14z1"/>
    <w:rsid w:val="00B35C3A"/>
    <w:rPr>
      <w:rFonts w:ascii="Times New Roman" w:hAnsi="Times New Roman" w:cs="Times New Roman" w:hint="default"/>
      <w:b w:val="0"/>
      <w:bCs w:val="0"/>
      <w:strike w:val="0"/>
      <w:dstrike w:val="0"/>
      <w:color w:val="auto"/>
      <w:u w:val="none"/>
      <w:effect w:val="none"/>
    </w:rPr>
  </w:style>
  <w:style w:type="character" w:customStyle="1" w:styleId="WW8Num14z2">
    <w:name w:val="WW8Num14z2"/>
    <w:rsid w:val="00B35C3A"/>
    <w:rPr>
      <w:rFonts w:ascii="Trebuchet MS" w:hAnsi="Trebuchet MS" w:cs="Times New Roman" w:hint="default"/>
      <w:sz w:val="22"/>
      <w:szCs w:val="22"/>
    </w:rPr>
  </w:style>
  <w:style w:type="character" w:customStyle="1" w:styleId="WW8Num14z3">
    <w:name w:val="WW8Num14z3"/>
    <w:rsid w:val="00B35C3A"/>
    <w:rPr>
      <w:rFonts w:ascii="Times New Roman" w:hAnsi="Times New Roman" w:cs="Times New Roman" w:hint="default"/>
    </w:rPr>
  </w:style>
  <w:style w:type="character" w:customStyle="1" w:styleId="WW8Num15z0">
    <w:name w:val="WW8Num15z0"/>
    <w:rsid w:val="00B35C3A"/>
    <w:rPr>
      <w:rFonts w:ascii="Trebuchet MS" w:hAnsi="Trebuchet MS" w:cs="Times New Roman" w:hint="default"/>
      <w:sz w:val="22"/>
      <w:szCs w:val="22"/>
    </w:rPr>
  </w:style>
  <w:style w:type="character" w:customStyle="1" w:styleId="WW8Num15z1">
    <w:name w:val="WW8Num15z1"/>
    <w:rsid w:val="00B35C3A"/>
    <w:rPr>
      <w:rFonts w:ascii="Times New Roman" w:hAnsi="Times New Roman" w:cs="Times New Roman" w:hint="default"/>
    </w:rPr>
  </w:style>
  <w:style w:type="character" w:customStyle="1" w:styleId="WW8Num15z3">
    <w:name w:val="WW8Num15z3"/>
    <w:rsid w:val="00B35C3A"/>
    <w:rPr>
      <w:rFonts w:ascii="Trebuchet MS" w:eastAsia="Times New Roman" w:hAnsi="Trebuchet MS" w:cs="Trebuchet MS" w:hint="default"/>
      <w:sz w:val="22"/>
      <w:szCs w:val="22"/>
    </w:rPr>
  </w:style>
  <w:style w:type="character" w:customStyle="1" w:styleId="WW8Num16z0">
    <w:name w:val="WW8Num16z0"/>
    <w:rsid w:val="00B35C3A"/>
    <w:rPr>
      <w:rFonts w:ascii="CorpoA" w:hAnsi="CorpoA" w:cs="CorpoA" w:hint="default"/>
      <w:sz w:val="24"/>
    </w:rPr>
  </w:style>
  <w:style w:type="character" w:customStyle="1" w:styleId="WW8Num16z1">
    <w:name w:val="WW8Num16z1"/>
    <w:rsid w:val="00B35C3A"/>
    <w:rPr>
      <w:rFonts w:ascii="Trebuchet MS" w:hAnsi="Trebuchet MS" w:cs="CorpoA" w:hint="default"/>
      <w:sz w:val="22"/>
      <w:szCs w:val="22"/>
    </w:rPr>
  </w:style>
  <w:style w:type="character" w:customStyle="1" w:styleId="WW8Num17z0">
    <w:name w:val="WW8Num17z0"/>
    <w:rsid w:val="00B35C3A"/>
    <w:rPr>
      <w:rFonts w:ascii="Trebuchet MS" w:hAnsi="Trebuchet MS" w:cs="Times New Roman" w:hint="default"/>
      <w:b/>
      <w:bCs/>
      <w:iCs/>
      <w:sz w:val="22"/>
      <w:szCs w:val="22"/>
    </w:rPr>
  </w:style>
  <w:style w:type="character" w:customStyle="1" w:styleId="WW8Num17z1">
    <w:name w:val="WW8Num17z1"/>
    <w:rsid w:val="00B35C3A"/>
    <w:rPr>
      <w:rFonts w:ascii="Trebuchet MS" w:hAnsi="Trebuchet MS" w:cs="Times New Roman" w:hint="default"/>
      <w:b w:val="0"/>
      <w:bCs w:val="0"/>
      <w:strike w:val="0"/>
      <w:dstrike w:val="0"/>
      <w:sz w:val="22"/>
      <w:szCs w:val="22"/>
      <w:u w:val="none"/>
      <w:effect w:val="none"/>
    </w:rPr>
  </w:style>
  <w:style w:type="character" w:customStyle="1" w:styleId="WW8Num18z0">
    <w:name w:val="WW8Num18z0"/>
    <w:rsid w:val="00B35C3A"/>
    <w:rPr>
      <w:rFonts w:ascii="Times New Roman" w:hAnsi="Times New Roman" w:cs="Times New Roman" w:hint="default"/>
    </w:rPr>
  </w:style>
  <w:style w:type="character" w:customStyle="1" w:styleId="WW8Num19z0">
    <w:name w:val="WW8Num19z0"/>
    <w:rsid w:val="00B35C3A"/>
  </w:style>
  <w:style w:type="character" w:customStyle="1" w:styleId="WW8Num19z1">
    <w:name w:val="WW8Num19z1"/>
    <w:rsid w:val="00B35C3A"/>
    <w:rPr>
      <w:b/>
      <w:bCs/>
    </w:rPr>
  </w:style>
  <w:style w:type="character" w:customStyle="1" w:styleId="WW8Num20z0">
    <w:name w:val="WW8Num20z0"/>
    <w:rsid w:val="00B35C3A"/>
    <w:rPr>
      <w:rFonts w:ascii="Times New Roman" w:hAnsi="Times New Roman" w:cs="Times New Roman" w:hint="default"/>
      <w:i w:val="0"/>
      <w:iCs w:val="0"/>
    </w:rPr>
  </w:style>
  <w:style w:type="character" w:customStyle="1" w:styleId="WW8Num20z1">
    <w:name w:val="WW8Num20z1"/>
    <w:rsid w:val="00B35C3A"/>
    <w:rPr>
      <w:rFonts w:ascii="Times New Roman" w:hAnsi="Times New Roman" w:cs="Times New Roman" w:hint="default"/>
    </w:rPr>
  </w:style>
  <w:style w:type="character" w:customStyle="1" w:styleId="WW8Num20z4">
    <w:name w:val="WW8Num20z4"/>
    <w:rsid w:val="00B35C3A"/>
  </w:style>
  <w:style w:type="character" w:customStyle="1" w:styleId="WW8Num20z5">
    <w:name w:val="WW8Num20z5"/>
    <w:rsid w:val="00B35C3A"/>
    <w:rPr>
      <w:b/>
      <w:bCs w:val="0"/>
      <w:i w:val="0"/>
      <w:iCs w:val="0"/>
    </w:rPr>
  </w:style>
  <w:style w:type="character" w:customStyle="1" w:styleId="WW8Num20z6">
    <w:name w:val="WW8Num20z6"/>
    <w:rsid w:val="00B35C3A"/>
    <w:rPr>
      <w:rFonts w:ascii="Gulim" w:eastAsia="Gulim" w:hAnsi="Gulim" w:cs="Gulim" w:hint="eastAsia"/>
      <w:i w:val="0"/>
      <w:iCs w:val="0"/>
    </w:rPr>
  </w:style>
  <w:style w:type="character" w:customStyle="1" w:styleId="WW8Num21z0">
    <w:name w:val="WW8Num21z0"/>
    <w:rsid w:val="00B35C3A"/>
    <w:rPr>
      <w:rFonts w:ascii="Trebuchet MS" w:hAnsi="Trebuchet MS" w:cs="Trebuchet MS" w:hint="default"/>
      <w:sz w:val="22"/>
      <w:szCs w:val="22"/>
      <w:lang w:bidi="hi-IN"/>
    </w:rPr>
  </w:style>
  <w:style w:type="character" w:customStyle="1" w:styleId="WW8Num22z0">
    <w:name w:val="WW8Num22z0"/>
    <w:rsid w:val="00B35C3A"/>
  </w:style>
  <w:style w:type="character" w:customStyle="1" w:styleId="WW8Num23z0">
    <w:name w:val="WW8Num23z0"/>
    <w:rsid w:val="00B35C3A"/>
    <w:rPr>
      <w:rFonts w:ascii="Times New Roman" w:hAnsi="Times New Roman" w:cs="Times New Roman" w:hint="default"/>
      <w:b/>
      <w:bCs/>
    </w:rPr>
  </w:style>
  <w:style w:type="character" w:customStyle="1" w:styleId="WW8Num23z1">
    <w:name w:val="WW8Num23z1"/>
    <w:rsid w:val="00B35C3A"/>
    <w:rPr>
      <w:rFonts w:ascii="Trebuchet MS" w:hAnsi="Trebuchet MS" w:cs="Times New Roman" w:hint="default"/>
      <w:i w:val="0"/>
      <w:iCs/>
      <w:color w:val="auto"/>
      <w:sz w:val="22"/>
      <w:szCs w:val="22"/>
      <w:lang w:bidi="hi-IN"/>
    </w:rPr>
  </w:style>
  <w:style w:type="character" w:customStyle="1" w:styleId="WW8Num23z2">
    <w:name w:val="WW8Num23z2"/>
    <w:rsid w:val="00B35C3A"/>
    <w:rPr>
      <w:rFonts w:ascii="Trebuchet MS" w:eastAsia="Times New Roman" w:hAnsi="Trebuchet MS" w:cs="Times New Roman" w:hint="default"/>
      <w:sz w:val="22"/>
      <w:szCs w:val="22"/>
      <w:lang w:bidi="hi-IN"/>
    </w:rPr>
  </w:style>
  <w:style w:type="character" w:customStyle="1" w:styleId="WW8Num24z0">
    <w:name w:val="WW8Num24z0"/>
    <w:rsid w:val="00B35C3A"/>
  </w:style>
  <w:style w:type="character" w:customStyle="1" w:styleId="WW8Num24z1">
    <w:name w:val="WW8Num24z1"/>
    <w:rsid w:val="00B35C3A"/>
    <w:rPr>
      <w:b/>
      <w:bCs/>
    </w:rPr>
  </w:style>
  <w:style w:type="character" w:customStyle="1" w:styleId="WW8Num25z0">
    <w:name w:val="WW8Num25z0"/>
    <w:rsid w:val="00B35C3A"/>
  </w:style>
  <w:style w:type="character" w:customStyle="1" w:styleId="WW8Num25z1">
    <w:name w:val="WW8Num25z1"/>
    <w:rsid w:val="00B35C3A"/>
    <w:rPr>
      <w:rFonts w:ascii="Trebuchet MS" w:eastAsia="Times New Roman" w:hAnsi="Trebuchet MS" w:cs="Times New Roman" w:hint="default"/>
    </w:rPr>
  </w:style>
  <w:style w:type="character" w:customStyle="1" w:styleId="WW8Num26z0">
    <w:name w:val="WW8Num26z0"/>
    <w:rsid w:val="00B35C3A"/>
  </w:style>
  <w:style w:type="character" w:customStyle="1" w:styleId="WW8Num27z0">
    <w:name w:val="WW8Num27z0"/>
    <w:rsid w:val="00B35C3A"/>
    <w:rPr>
      <w:rFonts w:ascii="Trebuchet MS" w:hAnsi="Trebuchet MS" w:cs="Times New Roman" w:hint="default"/>
      <w:sz w:val="22"/>
      <w:szCs w:val="22"/>
    </w:rPr>
  </w:style>
  <w:style w:type="character" w:customStyle="1" w:styleId="WW8Num27z1">
    <w:name w:val="WW8Num27z1"/>
    <w:rsid w:val="00B35C3A"/>
    <w:rPr>
      <w:rFonts w:ascii="Trebuchet MS" w:hAnsi="Trebuchet MS" w:cs="Times New Roman" w:hint="default"/>
      <w:b w:val="0"/>
      <w:bCs w:val="0"/>
      <w:color w:val="auto"/>
      <w:sz w:val="22"/>
      <w:szCs w:val="22"/>
    </w:rPr>
  </w:style>
  <w:style w:type="character" w:customStyle="1" w:styleId="WW8Num28z0">
    <w:name w:val="WW8Num28z0"/>
    <w:rsid w:val="00B35C3A"/>
    <w:rPr>
      <w:rFonts w:ascii="Trebuchet MS" w:hAnsi="Trebuchet MS" w:cs="Times New Roman" w:hint="default"/>
      <w:bCs/>
      <w:sz w:val="22"/>
      <w:szCs w:val="22"/>
    </w:rPr>
  </w:style>
  <w:style w:type="character" w:customStyle="1" w:styleId="WW8Num29z0">
    <w:name w:val="WW8Num29z0"/>
    <w:rsid w:val="00B35C3A"/>
  </w:style>
  <w:style w:type="character" w:customStyle="1" w:styleId="WW8Num30z0">
    <w:name w:val="WW8Num30z0"/>
    <w:rsid w:val="00B35C3A"/>
    <w:rPr>
      <w:rFonts w:ascii="Trebuchet MS" w:hAnsi="Trebuchet MS" w:cs="Trebuchet MS" w:hint="default"/>
      <w:b/>
      <w:bCs/>
      <w:sz w:val="22"/>
      <w:szCs w:val="22"/>
    </w:rPr>
  </w:style>
  <w:style w:type="character" w:customStyle="1" w:styleId="WW8Num31z0">
    <w:name w:val="WW8Num31z0"/>
    <w:rsid w:val="00B35C3A"/>
    <w:rPr>
      <w:rFonts w:ascii="Times New Roman" w:hAnsi="Times New Roman" w:cs="Times New Roman" w:hint="default"/>
    </w:rPr>
  </w:style>
  <w:style w:type="character" w:customStyle="1" w:styleId="HeaderChar2">
    <w:name w:val="Header Char2"/>
    <w:basedOn w:val="DefaultParagraphFont"/>
    <w:rsid w:val="00B35C3A"/>
    <w:rPr>
      <w:rFonts w:ascii="Calibri" w:eastAsia="Calibri" w:hAnsi="Calibri" w:cs="Calibri" w:hint="default"/>
      <w:sz w:val="24"/>
      <w:lang w:eastAsia="zh-CN"/>
    </w:rPr>
  </w:style>
  <w:style w:type="character" w:customStyle="1" w:styleId="Pagrindinistekstas3Diagrama">
    <w:name w:val="Pagrindinis tekstas 3 Diagrama"/>
    <w:qFormat/>
    <w:locked/>
    <w:rsid w:val="00B35C3A"/>
    <w:rPr>
      <w:rFonts w:ascii="TimesLT" w:eastAsia="Calibri" w:hAnsi="TimesLT" w:cs="TimesLT" w:hint="default"/>
      <w:lang w:val="en-US" w:eastAsia="zh-CN"/>
    </w:rPr>
  </w:style>
  <w:style w:type="character" w:customStyle="1" w:styleId="Numatytasispastraiposriftas">
    <w:name w:val="Numatytasis pastraipos šriftas"/>
    <w:rsid w:val="00B35C3A"/>
  </w:style>
  <w:style w:type="character" w:customStyle="1" w:styleId="WW8Num2z4">
    <w:name w:val="WW8Num2z4"/>
    <w:rsid w:val="00B35C3A"/>
  </w:style>
  <w:style w:type="character" w:customStyle="1" w:styleId="WW8Num2z5">
    <w:name w:val="WW8Num2z5"/>
    <w:rsid w:val="00B35C3A"/>
  </w:style>
  <w:style w:type="character" w:customStyle="1" w:styleId="WW8Num2z6">
    <w:name w:val="WW8Num2z6"/>
    <w:rsid w:val="00B35C3A"/>
  </w:style>
  <w:style w:type="character" w:customStyle="1" w:styleId="WW8Num2z7">
    <w:name w:val="WW8Num2z7"/>
    <w:rsid w:val="00B35C3A"/>
  </w:style>
  <w:style w:type="character" w:customStyle="1" w:styleId="WW8Num2z8">
    <w:name w:val="WW8Num2z8"/>
    <w:rsid w:val="00B35C3A"/>
  </w:style>
  <w:style w:type="character" w:customStyle="1" w:styleId="font61">
    <w:name w:val="font61"/>
    <w:rsid w:val="00B35C3A"/>
    <w:rPr>
      <w:rFonts w:ascii="Times New Roman" w:hAnsi="Times New Roman" w:cs="Times New Roman" w:hint="default"/>
      <w:b w:val="0"/>
      <w:bCs w:val="0"/>
      <w:i w:val="0"/>
      <w:iCs w:val="0"/>
      <w:strike w:val="0"/>
      <w:dstrike w:val="0"/>
      <w:color w:val="000000"/>
      <w:sz w:val="20"/>
      <w:szCs w:val="20"/>
      <w:u w:val="none"/>
      <w:effect w:val="none"/>
    </w:rPr>
  </w:style>
  <w:style w:type="table" w:customStyle="1" w:styleId="TableGrid4">
    <w:name w:val="Table Grid4"/>
    <w:basedOn w:val="TableNormal"/>
    <w:next w:val="TableGrid"/>
    <w:rsid w:val="00B35C3A"/>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B35C3A"/>
    <w:pPr>
      <w:spacing w:after="0" w:line="240" w:lineRule="auto"/>
    </w:pPr>
    <w:rPr>
      <w:rFonts w:ascii="Calibri" w:eastAsia="Times New Roman"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
    <w:name w:val="Light List - Accent 112"/>
    <w:basedOn w:val="TableNormal"/>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100" w:beforeAutospacing="1" w:afterLines="0" w:after="100" w:afterAutospacing="1" w:line="240" w:lineRule="auto"/>
      </w:pPr>
      <w:rPr>
        <w:b/>
        <w:bCs/>
        <w:color w:val="FFFFFF"/>
      </w:rPr>
      <w:tblPr/>
      <w:tcPr>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2">
    <w:name w:val="Light List - Accent 122"/>
    <w:basedOn w:val="TableNormal"/>
    <w:uiPriority w:val="61"/>
    <w:rsid w:val="00B35C3A"/>
    <w:pPr>
      <w:spacing w:after="0" w:line="240" w:lineRule="auto"/>
    </w:pPr>
    <w:rPr>
      <w:rFonts w:ascii="Calibri" w:eastAsia="Calibri" w:hAnsi="Calibri" w:cs="Times New Roman"/>
      <w:sz w:val="22"/>
      <w:szCs w:val="22"/>
      <w:lang w:val="en-US" w:eastAsia="en-US"/>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Grid22">
    <w:name w:val="Table Grid22"/>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39"/>
    <w:rsid w:val="00B35C3A"/>
    <w:pPr>
      <w:spacing w:after="0" w:line="240" w:lineRule="auto"/>
    </w:pPr>
    <w:rPr>
      <w:rFonts w:ascii="Calibri" w:eastAsia="Times New Roman"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
    <w:name w:val="Light List - Accent 1111"/>
    <w:basedOn w:val="TableNormal"/>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100" w:beforeAutospacing="1" w:afterLines="0" w:after="100" w:afterAutospacing="1" w:line="240" w:lineRule="auto"/>
      </w:pPr>
      <w:rPr>
        <w:b/>
        <w:bCs/>
        <w:color w:val="FFFFFF"/>
      </w:rPr>
      <w:tblPr/>
      <w:tcPr>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1">
    <w:name w:val="Light List - Accent 1211"/>
    <w:basedOn w:val="TableNormal"/>
    <w:uiPriority w:val="61"/>
    <w:rsid w:val="00B35C3A"/>
    <w:pPr>
      <w:spacing w:after="0" w:line="240" w:lineRule="auto"/>
    </w:pPr>
    <w:rPr>
      <w:rFonts w:ascii="Calibri" w:eastAsia="Calibri" w:hAnsi="Calibri" w:cs="Times New Roman"/>
      <w:sz w:val="22"/>
      <w:szCs w:val="22"/>
      <w:lang w:val="en-US" w:eastAsia="en-US"/>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Grid211">
    <w:name w:val="Table Grid211"/>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TableNormal"/>
    <w:rsid w:val="00B35C3A"/>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
    <w:name w:val="WW8Num61"/>
    <w:rsid w:val="00B35C3A"/>
    <w:pPr>
      <w:numPr>
        <w:numId w:val="32"/>
      </w:numPr>
    </w:pPr>
  </w:style>
  <w:style w:type="numbering" w:customStyle="1" w:styleId="WW8Num21">
    <w:name w:val="WW8Num21"/>
    <w:rsid w:val="00B35C3A"/>
    <w:pPr>
      <w:numPr>
        <w:numId w:val="33"/>
      </w:numPr>
    </w:pPr>
  </w:style>
  <w:style w:type="numbering" w:customStyle="1" w:styleId="WW8Num51">
    <w:name w:val="WW8Num51"/>
    <w:rsid w:val="00B35C3A"/>
    <w:pPr>
      <w:numPr>
        <w:numId w:val="34"/>
      </w:numPr>
    </w:pPr>
  </w:style>
  <w:style w:type="numbering" w:customStyle="1" w:styleId="WW8Num81">
    <w:name w:val="WW8Num81"/>
    <w:rsid w:val="00B35C3A"/>
    <w:pPr>
      <w:numPr>
        <w:numId w:val="35"/>
      </w:numPr>
    </w:pPr>
  </w:style>
  <w:style w:type="numbering" w:customStyle="1" w:styleId="WW8Num101">
    <w:name w:val="WW8Num101"/>
    <w:rsid w:val="00B35C3A"/>
    <w:pPr>
      <w:numPr>
        <w:numId w:val="36"/>
      </w:numPr>
    </w:pPr>
  </w:style>
  <w:style w:type="numbering" w:customStyle="1" w:styleId="WW8Num102">
    <w:name w:val="WW8Num102"/>
    <w:rsid w:val="00B35C3A"/>
  </w:style>
  <w:style w:type="numbering" w:customStyle="1" w:styleId="WW8Num31">
    <w:name w:val="WW8Num31"/>
    <w:rsid w:val="00B35C3A"/>
  </w:style>
  <w:style w:type="numbering" w:customStyle="1" w:styleId="LFO22">
    <w:name w:val="LFO22"/>
    <w:rsid w:val="00B35C3A"/>
  </w:style>
  <w:style w:type="numbering" w:customStyle="1" w:styleId="WW8Num71">
    <w:name w:val="WW8Num71"/>
    <w:rsid w:val="00B35C3A"/>
    <w:pPr>
      <w:numPr>
        <w:numId w:val="37"/>
      </w:numPr>
    </w:pPr>
  </w:style>
  <w:style w:type="numbering" w:customStyle="1" w:styleId="WW8Num62">
    <w:name w:val="WW8Num62"/>
    <w:rsid w:val="00B35C3A"/>
  </w:style>
  <w:style w:type="numbering" w:customStyle="1" w:styleId="WW8Num72">
    <w:name w:val="WW8Num72"/>
    <w:rsid w:val="00B35C3A"/>
  </w:style>
  <w:style w:type="numbering" w:customStyle="1" w:styleId="LFO13">
    <w:name w:val="LFO13"/>
    <w:rsid w:val="00B35C3A"/>
  </w:style>
  <w:style w:type="numbering" w:customStyle="1" w:styleId="LFO121">
    <w:name w:val="LFO121"/>
    <w:rsid w:val="00B35C3A"/>
  </w:style>
  <w:style w:type="numbering" w:customStyle="1" w:styleId="WW8Num311">
    <w:name w:val="WW8Num311"/>
    <w:rsid w:val="00B35C3A"/>
    <w:pPr>
      <w:numPr>
        <w:numId w:val="38"/>
      </w:numPr>
    </w:pPr>
  </w:style>
  <w:style w:type="numbering" w:customStyle="1" w:styleId="WW8Num82">
    <w:name w:val="WW8Num82"/>
    <w:rsid w:val="00B35C3A"/>
  </w:style>
  <w:style w:type="numbering" w:customStyle="1" w:styleId="WW8Num52">
    <w:name w:val="WW8Num52"/>
    <w:rsid w:val="00B35C3A"/>
  </w:style>
  <w:style w:type="numbering" w:customStyle="1" w:styleId="LFO221">
    <w:name w:val="LFO221"/>
    <w:rsid w:val="00B35C3A"/>
    <w:pPr>
      <w:numPr>
        <w:numId w:val="39"/>
      </w:numPr>
    </w:pPr>
  </w:style>
  <w:style w:type="numbering" w:customStyle="1" w:styleId="WW8Num22">
    <w:name w:val="WW8Num22"/>
    <w:rsid w:val="00B35C3A"/>
  </w:style>
  <w:style w:type="table" w:customStyle="1" w:styleId="TableGrid13">
    <w:name w:val="Table Grid13"/>
    <w:basedOn w:val="TableNormal"/>
    <w:next w:val="TableGrid"/>
    <w:uiPriority w:val="39"/>
    <w:rsid w:val="00D668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E6A0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DefaultParagraphFont"/>
    <w:rsid w:val="00236983"/>
  </w:style>
  <w:style w:type="paragraph" w:customStyle="1" w:styleId="rtejustify">
    <w:name w:val="rtejustify"/>
    <w:basedOn w:val="Normal"/>
    <w:rsid w:val="000F47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DefaultParagraphFont"/>
    <w:uiPriority w:val="99"/>
    <w:semiHidden/>
    <w:unhideWhenUsed/>
    <w:rsid w:val="007D0615"/>
    <w:rPr>
      <w:color w:val="605E5C"/>
      <w:shd w:val="clear" w:color="auto" w:fill="E1DFDD"/>
    </w:rPr>
  </w:style>
  <w:style w:type="table" w:customStyle="1" w:styleId="TableGrid33">
    <w:name w:val="Table Grid33"/>
    <w:basedOn w:val="TableNormal"/>
    <w:uiPriority w:val="39"/>
    <w:rsid w:val="007D0615"/>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5121">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07032708">
      <w:bodyDiv w:val="1"/>
      <w:marLeft w:val="0"/>
      <w:marRight w:val="0"/>
      <w:marTop w:val="0"/>
      <w:marBottom w:val="0"/>
      <w:divBdr>
        <w:top w:val="none" w:sz="0" w:space="0" w:color="auto"/>
        <w:left w:val="none" w:sz="0" w:space="0" w:color="auto"/>
        <w:bottom w:val="none" w:sz="0" w:space="0" w:color="auto"/>
        <w:right w:val="none" w:sz="0" w:space="0" w:color="auto"/>
      </w:divBdr>
    </w:div>
    <w:div w:id="229577175">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25937889">
      <w:bodyDiv w:val="1"/>
      <w:marLeft w:val="0"/>
      <w:marRight w:val="0"/>
      <w:marTop w:val="0"/>
      <w:marBottom w:val="0"/>
      <w:divBdr>
        <w:top w:val="none" w:sz="0" w:space="0" w:color="auto"/>
        <w:left w:val="none" w:sz="0" w:space="0" w:color="auto"/>
        <w:bottom w:val="none" w:sz="0" w:space="0" w:color="auto"/>
        <w:right w:val="none" w:sz="0" w:space="0" w:color="auto"/>
      </w:divBdr>
    </w:div>
    <w:div w:id="364139048">
      <w:bodyDiv w:val="1"/>
      <w:marLeft w:val="0"/>
      <w:marRight w:val="0"/>
      <w:marTop w:val="0"/>
      <w:marBottom w:val="0"/>
      <w:divBdr>
        <w:top w:val="none" w:sz="0" w:space="0" w:color="auto"/>
        <w:left w:val="none" w:sz="0" w:space="0" w:color="auto"/>
        <w:bottom w:val="none" w:sz="0" w:space="0" w:color="auto"/>
        <w:right w:val="none" w:sz="0" w:space="0" w:color="auto"/>
      </w:divBdr>
    </w:div>
    <w:div w:id="404305738">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655911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2274754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3876152">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317373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51915665">
      <w:bodyDiv w:val="1"/>
      <w:marLeft w:val="0"/>
      <w:marRight w:val="0"/>
      <w:marTop w:val="0"/>
      <w:marBottom w:val="0"/>
      <w:divBdr>
        <w:top w:val="none" w:sz="0" w:space="0" w:color="auto"/>
        <w:left w:val="none" w:sz="0" w:space="0" w:color="auto"/>
        <w:bottom w:val="none" w:sz="0" w:space="0" w:color="auto"/>
        <w:right w:val="none" w:sz="0" w:space="0" w:color="auto"/>
      </w:divBdr>
    </w:div>
    <w:div w:id="884177778">
      <w:bodyDiv w:val="1"/>
      <w:marLeft w:val="0"/>
      <w:marRight w:val="0"/>
      <w:marTop w:val="0"/>
      <w:marBottom w:val="0"/>
      <w:divBdr>
        <w:top w:val="none" w:sz="0" w:space="0" w:color="auto"/>
        <w:left w:val="none" w:sz="0" w:space="0" w:color="auto"/>
        <w:bottom w:val="none" w:sz="0" w:space="0" w:color="auto"/>
        <w:right w:val="none" w:sz="0" w:space="0" w:color="auto"/>
      </w:divBdr>
    </w:div>
    <w:div w:id="942493183">
      <w:bodyDiv w:val="1"/>
      <w:marLeft w:val="0"/>
      <w:marRight w:val="0"/>
      <w:marTop w:val="0"/>
      <w:marBottom w:val="0"/>
      <w:divBdr>
        <w:top w:val="none" w:sz="0" w:space="0" w:color="auto"/>
        <w:left w:val="none" w:sz="0" w:space="0" w:color="auto"/>
        <w:bottom w:val="none" w:sz="0" w:space="0" w:color="auto"/>
        <w:right w:val="none" w:sz="0" w:space="0" w:color="auto"/>
      </w:divBdr>
    </w:div>
    <w:div w:id="963270807">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8461057">
      <w:bodyDiv w:val="1"/>
      <w:marLeft w:val="0"/>
      <w:marRight w:val="0"/>
      <w:marTop w:val="0"/>
      <w:marBottom w:val="0"/>
      <w:divBdr>
        <w:top w:val="none" w:sz="0" w:space="0" w:color="auto"/>
        <w:left w:val="none" w:sz="0" w:space="0" w:color="auto"/>
        <w:bottom w:val="none" w:sz="0" w:space="0" w:color="auto"/>
        <w:right w:val="none" w:sz="0" w:space="0" w:color="auto"/>
      </w:divBdr>
    </w:div>
    <w:div w:id="1074622806">
      <w:bodyDiv w:val="1"/>
      <w:marLeft w:val="0"/>
      <w:marRight w:val="0"/>
      <w:marTop w:val="0"/>
      <w:marBottom w:val="0"/>
      <w:divBdr>
        <w:top w:val="none" w:sz="0" w:space="0" w:color="auto"/>
        <w:left w:val="none" w:sz="0" w:space="0" w:color="auto"/>
        <w:bottom w:val="none" w:sz="0" w:space="0" w:color="auto"/>
        <w:right w:val="none" w:sz="0" w:space="0" w:color="auto"/>
      </w:divBdr>
    </w:div>
    <w:div w:id="118524480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48632022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7393946">
      <w:bodyDiv w:val="1"/>
      <w:marLeft w:val="0"/>
      <w:marRight w:val="0"/>
      <w:marTop w:val="0"/>
      <w:marBottom w:val="0"/>
      <w:divBdr>
        <w:top w:val="none" w:sz="0" w:space="0" w:color="auto"/>
        <w:left w:val="none" w:sz="0" w:space="0" w:color="auto"/>
        <w:bottom w:val="none" w:sz="0" w:space="0" w:color="auto"/>
        <w:right w:val="none" w:sz="0" w:space="0" w:color="auto"/>
      </w:divBdr>
    </w:div>
    <w:div w:id="1642072711">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11371143">
      <w:bodyDiv w:val="1"/>
      <w:marLeft w:val="0"/>
      <w:marRight w:val="0"/>
      <w:marTop w:val="0"/>
      <w:marBottom w:val="0"/>
      <w:divBdr>
        <w:top w:val="none" w:sz="0" w:space="0" w:color="auto"/>
        <w:left w:val="none" w:sz="0" w:space="0" w:color="auto"/>
        <w:bottom w:val="none" w:sz="0" w:space="0" w:color="auto"/>
        <w:right w:val="none" w:sz="0" w:space="0" w:color="auto"/>
      </w:divBdr>
    </w:div>
    <w:div w:id="1758087186">
      <w:bodyDiv w:val="1"/>
      <w:marLeft w:val="0"/>
      <w:marRight w:val="0"/>
      <w:marTop w:val="0"/>
      <w:marBottom w:val="0"/>
      <w:divBdr>
        <w:top w:val="none" w:sz="0" w:space="0" w:color="auto"/>
        <w:left w:val="none" w:sz="0" w:space="0" w:color="auto"/>
        <w:bottom w:val="none" w:sz="0" w:space="0" w:color="auto"/>
        <w:right w:val="none" w:sz="0" w:space="0" w:color="auto"/>
      </w:divBdr>
    </w:div>
    <w:div w:id="1776751763">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19604">
      <w:bodyDiv w:val="1"/>
      <w:marLeft w:val="0"/>
      <w:marRight w:val="0"/>
      <w:marTop w:val="0"/>
      <w:marBottom w:val="0"/>
      <w:divBdr>
        <w:top w:val="none" w:sz="0" w:space="0" w:color="auto"/>
        <w:left w:val="none" w:sz="0" w:space="0" w:color="auto"/>
        <w:bottom w:val="none" w:sz="0" w:space="0" w:color="auto"/>
        <w:right w:val="none" w:sz="0" w:space="0" w:color="auto"/>
      </w:divBdr>
    </w:div>
    <w:div w:id="2002393027">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31179315">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6513089">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80AC7FD97D2453D8DF6C126E3567449"/>
        <w:category>
          <w:name w:val="General"/>
          <w:gallery w:val="placeholder"/>
        </w:category>
        <w:types>
          <w:type w:val="bbPlcHdr"/>
        </w:types>
        <w:behaviors>
          <w:behavior w:val="content"/>
        </w:behaviors>
        <w:guid w:val="{DBB46BBE-12B4-4B3F-B53D-87E0C4FB2E84}"/>
      </w:docPartPr>
      <w:docPartBody>
        <w:p w:rsidR="00FC6453" w:rsidRDefault="00487D30" w:rsidP="00487D30">
          <w:pPr>
            <w:pStyle w:val="580AC7FD97D2453D8DF6C126E3567449"/>
          </w:pPr>
          <w:r w:rsidRPr="008362C4">
            <w:rPr>
              <w:rFonts w:ascii="Trebuchet MS" w:hAnsi="Trebuchet MS"/>
              <w:highlight w:val="yellow"/>
            </w:rPr>
            <w:t>įrašyti Sutarties numerį</w:t>
          </w:r>
        </w:p>
      </w:docPartBody>
    </w:docPart>
    <w:docPart>
      <w:docPartPr>
        <w:name w:val="48F8950A3E534FE3B8AB38610C04A1B7"/>
        <w:category>
          <w:name w:val="General"/>
          <w:gallery w:val="placeholder"/>
        </w:category>
        <w:types>
          <w:type w:val="bbPlcHdr"/>
        </w:types>
        <w:behaviors>
          <w:behavior w:val="content"/>
        </w:behaviors>
        <w:guid w:val="{07FCF744-2588-4C7A-985F-53FE2F6B241F}"/>
      </w:docPartPr>
      <w:docPartBody>
        <w:p w:rsidR="00FC6453" w:rsidRDefault="00487D30" w:rsidP="00487D30">
          <w:pPr>
            <w:pStyle w:val="48F8950A3E534FE3B8AB38610C04A1B7"/>
          </w:pPr>
          <w:r w:rsidRPr="008362C4">
            <w:rPr>
              <w:rFonts w:ascii="Trebuchet MS" w:hAnsi="Trebuchet MS"/>
              <w:highlight w:val="yellow"/>
            </w:rPr>
            <w:t>pasirinkti datą</w:t>
          </w:r>
        </w:p>
      </w:docPartBody>
    </w:docPart>
    <w:docPart>
      <w:docPartPr>
        <w:name w:val="5FFCEA2C3B014C24A48416BCC7865663"/>
        <w:category>
          <w:name w:val="General"/>
          <w:gallery w:val="placeholder"/>
        </w:category>
        <w:types>
          <w:type w:val="bbPlcHdr"/>
        </w:types>
        <w:behaviors>
          <w:behavior w:val="content"/>
        </w:behaviors>
        <w:guid w:val="{D73A4710-686C-4FF8-8F5B-AC57A6A63DB3}"/>
      </w:docPartPr>
      <w:docPartBody>
        <w:p w:rsidR="00FC6453" w:rsidRDefault="00487D30" w:rsidP="00487D30">
          <w:pPr>
            <w:pStyle w:val="5FFCEA2C3B014C24A48416BCC7865663"/>
          </w:pPr>
          <w:r w:rsidRPr="008362C4">
            <w:rPr>
              <w:rFonts w:ascii="Trebuchet MS" w:hAnsi="Trebuchet MS"/>
            </w:rPr>
            <w:t>[</w:t>
          </w:r>
          <w:r w:rsidRPr="008362C4">
            <w:rPr>
              <w:rFonts w:ascii="Trebuchet MS" w:hAnsi="Trebuchet MS"/>
              <w:highlight w:val="yellow"/>
            </w:rPr>
            <w:t>įrašyti tiekėjo pavadinimą</w:t>
          </w:r>
          <w:r w:rsidRPr="008362C4">
            <w:rPr>
              <w:rFonts w:ascii="Trebuchet MS" w:hAnsi="Trebuchet MS"/>
            </w:rPr>
            <w:t>]</w:t>
          </w:r>
        </w:p>
      </w:docPartBody>
    </w:docPart>
    <w:docPart>
      <w:docPartPr>
        <w:name w:val="656F4DF31CAF42F992FEBCD3B118E6A9"/>
        <w:category>
          <w:name w:val="General"/>
          <w:gallery w:val="placeholder"/>
        </w:category>
        <w:types>
          <w:type w:val="bbPlcHdr"/>
        </w:types>
        <w:behaviors>
          <w:behavior w:val="content"/>
        </w:behaviors>
        <w:guid w:val="{1E6385D8-9E72-4459-AFB3-7B06EA7166A2}"/>
      </w:docPartPr>
      <w:docPartBody>
        <w:p w:rsidR="00FC6453" w:rsidRDefault="00487D30" w:rsidP="00487D30">
          <w:pPr>
            <w:pStyle w:val="656F4DF31CAF42F992FEBCD3B118E6A9"/>
          </w:pPr>
          <w:r w:rsidRPr="008362C4">
            <w:rPr>
              <w:rFonts w:ascii="Trebuchet MS" w:hAnsi="Trebuchet MS"/>
            </w:rPr>
            <w:t>[</w:t>
          </w:r>
          <w:r w:rsidRPr="008362C4">
            <w:rPr>
              <w:rFonts w:ascii="Trebuchet MS" w:hAnsi="Trebuchet MS"/>
              <w:highlight w:val="yellow"/>
            </w:rPr>
            <w:t>įrašyti adresą</w:t>
          </w:r>
          <w:r w:rsidRPr="008362C4">
            <w:rPr>
              <w:rFonts w:ascii="Trebuchet MS" w:hAnsi="Trebuchet MS"/>
            </w:rPr>
            <w:t>]</w:t>
          </w:r>
        </w:p>
      </w:docPartBody>
    </w:docPart>
    <w:docPart>
      <w:docPartPr>
        <w:name w:val="2CFB4CD482AD4B65AA359F4F5EFF4C03"/>
        <w:category>
          <w:name w:val="General"/>
          <w:gallery w:val="placeholder"/>
        </w:category>
        <w:types>
          <w:type w:val="bbPlcHdr"/>
        </w:types>
        <w:behaviors>
          <w:behavior w:val="content"/>
        </w:behaviors>
        <w:guid w:val="{3BCDA605-D77B-453A-9A2A-D013557E8221}"/>
      </w:docPartPr>
      <w:docPartBody>
        <w:p w:rsidR="00FC6453" w:rsidRDefault="00487D30" w:rsidP="00487D30">
          <w:pPr>
            <w:pStyle w:val="2CFB4CD482AD4B65AA359F4F5EFF4C03"/>
          </w:pPr>
          <w:r w:rsidRPr="008362C4">
            <w:rPr>
              <w:rFonts w:ascii="Trebuchet MS" w:hAnsi="Trebuchet MS"/>
              <w:highlight w:val="yellow"/>
            </w:rPr>
            <w:t>pasirinkti</w:t>
          </w:r>
        </w:p>
      </w:docPartBody>
    </w:docPart>
    <w:docPart>
      <w:docPartPr>
        <w:name w:val="135ED22ACC914DF2A0253BAD57619B06"/>
        <w:category>
          <w:name w:val="General"/>
          <w:gallery w:val="placeholder"/>
        </w:category>
        <w:types>
          <w:type w:val="bbPlcHdr"/>
        </w:types>
        <w:behaviors>
          <w:behavior w:val="content"/>
        </w:behaviors>
        <w:guid w:val="{2982A506-74BE-40C3-8FCB-ECA165ACA16F}"/>
      </w:docPartPr>
      <w:docPartBody>
        <w:p w:rsidR="00FC6453" w:rsidRDefault="00487D30" w:rsidP="00487D30">
          <w:pPr>
            <w:pStyle w:val="135ED22ACC914DF2A0253BAD57619B06"/>
          </w:pPr>
          <w:r w:rsidRPr="00CF4B37">
            <w:rPr>
              <w:rStyle w:val="PlaceholderText"/>
            </w:rPr>
            <w:t>Choose an item.</w:t>
          </w:r>
        </w:p>
      </w:docPartBody>
    </w:docPart>
    <w:docPart>
      <w:docPartPr>
        <w:name w:val="87A2B7A12826464FAE3C8DB805F0E80A"/>
        <w:category>
          <w:name w:val="General"/>
          <w:gallery w:val="placeholder"/>
        </w:category>
        <w:types>
          <w:type w:val="bbPlcHdr"/>
        </w:types>
        <w:behaviors>
          <w:behavior w:val="content"/>
        </w:behaviors>
        <w:guid w:val="{21594B1A-7003-448F-998F-E558A19C360A}"/>
      </w:docPartPr>
      <w:docPartBody>
        <w:p w:rsidR="00FC6453" w:rsidRDefault="00487D30" w:rsidP="00487D30">
          <w:pPr>
            <w:pStyle w:val="87A2B7A12826464FAE3C8DB805F0E80A"/>
          </w:pPr>
          <w:r w:rsidRPr="00CF4B37">
            <w:rPr>
              <w:rStyle w:val="PlaceholderText"/>
            </w:rPr>
            <w:t>Choose an item.</w:t>
          </w:r>
        </w:p>
      </w:docPartBody>
    </w:docPart>
    <w:docPart>
      <w:docPartPr>
        <w:name w:val="BC68694F883F44AD84498032E9F7BA8D"/>
        <w:category>
          <w:name w:val="General"/>
          <w:gallery w:val="placeholder"/>
        </w:category>
        <w:types>
          <w:type w:val="bbPlcHdr"/>
        </w:types>
        <w:behaviors>
          <w:behavior w:val="content"/>
        </w:behaviors>
        <w:guid w:val="{E490ECCB-5764-498B-9779-4061E4E4DB58}"/>
      </w:docPartPr>
      <w:docPartBody>
        <w:p w:rsidR="00FC6453" w:rsidRDefault="00487D30" w:rsidP="00487D30">
          <w:pPr>
            <w:pStyle w:val="BC68694F883F44AD84498032E9F7BA8D"/>
          </w:pPr>
          <w:r w:rsidRPr="008362C4">
            <w:rPr>
              <w:rFonts w:ascii="Trebuchet MS" w:hAnsi="Trebuchet MS"/>
              <w:highlight w:val="yellow"/>
            </w:rPr>
            <w:t>įrašyti elektroninio pašto adresą</w:t>
          </w:r>
        </w:p>
      </w:docPartBody>
    </w:docPart>
    <w:docPart>
      <w:docPartPr>
        <w:name w:val="1DDE3C7CEF6D4DD5A2EF390FEDB393BB"/>
        <w:category>
          <w:name w:val="General"/>
          <w:gallery w:val="placeholder"/>
        </w:category>
        <w:types>
          <w:type w:val="bbPlcHdr"/>
        </w:types>
        <w:behaviors>
          <w:behavior w:val="content"/>
        </w:behaviors>
        <w:guid w:val="{B6F076EE-12CA-4F0C-A965-7CEE3287B763}"/>
      </w:docPartPr>
      <w:docPartBody>
        <w:p w:rsidR="00FC6453" w:rsidRDefault="00487D30" w:rsidP="00487D30">
          <w:pPr>
            <w:pStyle w:val="1DDE3C7CEF6D4DD5A2EF390FEDB393BB"/>
          </w:pPr>
          <w:r w:rsidRPr="008362C4">
            <w:rPr>
              <w:rFonts w:ascii="Trebuchet MS" w:hAnsi="Trebuchet MS"/>
              <w:highlight w:val="yellow"/>
            </w:rPr>
            <w:t>įrašyti telefono numerį</w:t>
          </w:r>
        </w:p>
      </w:docPartBody>
    </w:docPart>
    <w:docPart>
      <w:docPartPr>
        <w:name w:val="ABDFD800F9F64831AE4016A72D7E53F5"/>
        <w:category>
          <w:name w:val="General"/>
          <w:gallery w:val="placeholder"/>
        </w:category>
        <w:types>
          <w:type w:val="bbPlcHdr"/>
        </w:types>
        <w:behaviors>
          <w:behavior w:val="content"/>
        </w:behaviors>
        <w:guid w:val="{8CC464E1-675F-4F11-B22C-AA519E163AE9}"/>
      </w:docPartPr>
      <w:docPartBody>
        <w:p w:rsidR="00FC6453" w:rsidRDefault="00487D30" w:rsidP="00487D30">
          <w:pPr>
            <w:pStyle w:val="ABDFD800F9F64831AE4016A72D7E53F5"/>
          </w:pPr>
          <w:r w:rsidRPr="00CF4B37">
            <w:rPr>
              <w:rStyle w:val="PlaceholderText"/>
            </w:rPr>
            <w:t>Choose an item.</w:t>
          </w:r>
        </w:p>
      </w:docPartBody>
    </w:docPart>
    <w:docPart>
      <w:docPartPr>
        <w:name w:val="9C2927C94B444D61B7C53C388538E043"/>
        <w:category>
          <w:name w:val="General"/>
          <w:gallery w:val="placeholder"/>
        </w:category>
        <w:types>
          <w:type w:val="bbPlcHdr"/>
        </w:types>
        <w:behaviors>
          <w:behavior w:val="content"/>
        </w:behaviors>
        <w:guid w:val="{10F37BEA-8ADE-432F-BCE0-10E4B0E81F81}"/>
      </w:docPartPr>
      <w:docPartBody>
        <w:p w:rsidR="00FC6453" w:rsidRDefault="00487D30" w:rsidP="00487D30">
          <w:pPr>
            <w:pStyle w:val="9C2927C94B444D61B7C53C388538E043"/>
          </w:pPr>
          <w:r w:rsidRPr="00790C9B">
            <w:rPr>
              <w:rStyle w:val="PlaceholderText"/>
            </w:rPr>
            <w:t>Click here to enter text.</w:t>
          </w:r>
        </w:p>
      </w:docPartBody>
    </w:docPart>
    <w:docPart>
      <w:docPartPr>
        <w:name w:val="4C3F267C672F4BCE8E64B78894DCE7B1"/>
        <w:category>
          <w:name w:val="General"/>
          <w:gallery w:val="placeholder"/>
        </w:category>
        <w:types>
          <w:type w:val="bbPlcHdr"/>
        </w:types>
        <w:behaviors>
          <w:behavior w:val="content"/>
        </w:behaviors>
        <w:guid w:val="{85CC5770-4565-4D29-8C91-953749AAD7D8}"/>
      </w:docPartPr>
      <w:docPartBody>
        <w:p w:rsidR="00FC6453" w:rsidRDefault="00487D30" w:rsidP="00487D30">
          <w:pPr>
            <w:pStyle w:val="4C3F267C672F4BCE8E64B78894DCE7B1"/>
          </w:pPr>
          <w:r w:rsidRPr="00E8113A">
            <w:rPr>
              <w:rStyle w:val="PlaceholderText"/>
            </w:rPr>
            <w:t>Spustelėkite čia, jei norite įvesti tekstą.</w:t>
          </w:r>
        </w:p>
      </w:docPartBody>
    </w:docPart>
    <w:docPart>
      <w:docPartPr>
        <w:name w:val="B32E3AECBB4843C3A4CAF0DA0F9E17E3"/>
        <w:category>
          <w:name w:val="General"/>
          <w:gallery w:val="placeholder"/>
        </w:category>
        <w:types>
          <w:type w:val="bbPlcHdr"/>
        </w:types>
        <w:behaviors>
          <w:behavior w:val="content"/>
        </w:behaviors>
        <w:guid w:val="{AFF5B6B8-64B6-4A40-BADE-C7113874E13B}"/>
      </w:docPartPr>
      <w:docPartBody>
        <w:p w:rsidR="00FC6453" w:rsidRDefault="00487D30" w:rsidP="00487D30">
          <w:pPr>
            <w:pStyle w:val="B32E3AECBB4843C3A4CAF0DA0F9E17E3"/>
          </w:pPr>
          <w:r w:rsidRPr="00E8113A">
            <w:rPr>
              <w:rStyle w:val="PlaceholderText"/>
            </w:rPr>
            <w:t>Spustelėkite čia, jei norite įvesti tekstą.</w:t>
          </w:r>
        </w:p>
      </w:docPartBody>
    </w:docPart>
    <w:docPart>
      <w:docPartPr>
        <w:name w:val="83BD23C879DF4B93A4D1F02D15A1DDC1"/>
        <w:category>
          <w:name w:val="General"/>
          <w:gallery w:val="placeholder"/>
        </w:category>
        <w:types>
          <w:type w:val="bbPlcHdr"/>
        </w:types>
        <w:behaviors>
          <w:behavior w:val="content"/>
        </w:behaviors>
        <w:guid w:val="{3D55D791-634C-4F27-8F90-FD4A8587738C}"/>
      </w:docPartPr>
      <w:docPartBody>
        <w:p w:rsidR="00FC6453" w:rsidRDefault="00487D30" w:rsidP="00487D30">
          <w:pPr>
            <w:pStyle w:val="83BD23C879DF4B93A4D1F02D15A1DDC1"/>
          </w:pPr>
          <w:r w:rsidRPr="00E8113A">
            <w:rPr>
              <w:rStyle w:val="PlaceholderText"/>
            </w:rPr>
            <w:t>Spustelėkite čia, jei norite įvesti tekstą.</w:t>
          </w:r>
        </w:p>
      </w:docPartBody>
    </w:docPart>
    <w:docPart>
      <w:docPartPr>
        <w:name w:val="DD0996E34DC449EE885728C1360D5BD9"/>
        <w:category>
          <w:name w:val="General"/>
          <w:gallery w:val="placeholder"/>
        </w:category>
        <w:types>
          <w:type w:val="bbPlcHdr"/>
        </w:types>
        <w:behaviors>
          <w:behavior w:val="content"/>
        </w:behaviors>
        <w:guid w:val="{C1CF00BC-E484-46FB-976A-C4144C7ED6ED}"/>
      </w:docPartPr>
      <w:docPartBody>
        <w:p w:rsidR="00FC6453" w:rsidRDefault="00487D30" w:rsidP="00487D30">
          <w:pPr>
            <w:pStyle w:val="DD0996E34DC449EE885728C1360D5BD9"/>
          </w:pPr>
          <w:r w:rsidRPr="008362C4">
            <w:rPr>
              <w:rFonts w:ascii="Trebuchet MS" w:hAnsi="Trebuchet MS"/>
              <w:color w:val="808080"/>
              <w:highlight w:val="yellow"/>
            </w:rPr>
            <w:t>pasirinkti reikšmę</w:t>
          </w:r>
        </w:p>
      </w:docPartBody>
    </w:docPart>
    <w:docPart>
      <w:docPartPr>
        <w:name w:val="82723CC06CA14E4886337F29CFECD5AA"/>
        <w:category>
          <w:name w:val="General"/>
          <w:gallery w:val="placeholder"/>
        </w:category>
        <w:types>
          <w:type w:val="bbPlcHdr"/>
        </w:types>
        <w:behaviors>
          <w:behavior w:val="content"/>
        </w:behaviors>
        <w:guid w:val="{C1EB18F5-B0E3-42C1-ACA1-63CE7CF1CD29}"/>
      </w:docPartPr>
      <w:docPartBody>
        <w:p w:rsidR="00FC6453" w:rsidRDefault="00487D30" w:rsidP="00487D30">
          <w:pPr>
            <w:pStyle w:val="82723CC06CA14E4886337F29CFECD5AA"/>
          </w:pPr>
          <w:r w:rsidRPr="008362C4">
            <w:rPr>
              <w:rFonts w:ascii="Trebuchet MS" w:hAnsi="Trebuchet MS"/>
            </w:rPr>
            <w:t>[</w:t>
          </w:r>
          <w:r w:rsidRPr="008362C4">
            <w:rPr>
              <w:rFonts w:ascii="Trebuchet MS" w:hAnsi="Trebuchet MS"/>
              <w:highlight w:val="yellow"/>
            </w:rPr>
            <w:t>įrašyti tiekėjo pavadinimą</w:t>
          </w:r>
          <w:r w:rsidRPr="008362C4">
            <w:rPr>
              <w:rFonts w:ascii="Trebuchet MS" w:hAnsi="Trebuchet MS"/>
            </w:rPr>
            <w:t>]</w:t>
          </w:r>
        </w:p>
      </w:docPartBody>
    </w:docPart>
    <w:docPart>
      <w:docPartPr>
        <w:name w:val="DFF1496A40884A80A337C63EF736BF64"/>
        <w:category>
          <w:name w:val="General"/>
          <w:gallery w:val="placeholder"/>
        </w:category>
        <w:types>
          <w:type w:val="bbPlcHdr"/>
        </w:types>
        <w:behaviors>
          <w:behavior w:val="content"/>
        </w:behaviors>
        <w:guid w:val="{507BBA2B-B3CD-4B8A-B35E-348A2D4BA734}"/>
      </w:docPartPr>
      <w:docPartBody>
        <w:p w:rsidR="00FC6453" w:rsidRDefault="00487D30" w:rsidP="00487D30">
          <w:pPr>
            <w:pStyle w:val="DFF1496A40884A80A337C63EF736BF64"/>
          </w:pPr>
          <w:r w:rsidRPr="0077363B">
            <w:rPr>
              <w:rStyle w:val="PlaceholderText"/>
            </w:rPr>
            <w:t>Click here to enter text.</w:t>
          </w:r>
        </w:p>
      </w:docPartBody>
    </w:docPart>
    <w:docPart>
      <w:docPartPr>
        <w:name w:val="CF1883E499F24165AFC60D380611EEC8"/>
        <w:category>
          <w:name w:val="General"/>
          <w:gallery w:val="placeholder"/>
        </w:category>
        <w:types>
          <w:type w:val="bbPlcHdr"/>
        </w:types>
        <w:behaviors>
          <w:behavior w:val="content"/>
        </w:behaviors>
        <w:guid w:val="{7CF976B1-2145-4DC7-A0E4-739E5E684657}"/>
      </w:docPartPr>
      <w:docPartBody>
        <w:p w:rsidR="00FC6453" w:rsidRDefault="00487D30" w:rsidP="00487D30">
          <w:pPr>
            <w:pStyle w:val="CF1883E499F24165AFC60D380611EEC8"/>
          </w:pPr>
          <w:r w:rsidRPr="008362C4">
            <w:rPr>
              <w:rFonts w:ascii="Trebuchet MS" w:hAnsi="Trebuchet MS"/>
            </w:rPr>
            <w:t>[</w:t>
          </w:r>
          <w:r w:rsidRPr="008362C4">
            <w:rPr>
              <w:rFonts w:ascii="Trebuchet MS" w:hAnsi="Trebuchet MS"/>
              <w:highlight w:val="yellow"/>
            </w:rPr>
            <w:t>įrašyti adresą</w:t>
          </w:r>
          <w:r w:rsidRPr="008362C4">
            <w:rPr>
              <w:rFonts w:ascii="Trebuchet MS" w:hAnsi="Trebuchet MS"/>
            </w:rPr>
            <w:t>]</w:t>
          </w:r>
        </w:p>
      </w:docPartBody>
    </w:docPart>
    <w:docPart>
      <w:docPartPr>
        <w:name w:val="2B1C2AE5A6094DF7B0E9035F99781812"/>
        <w:category>
          <w:name w:val="General"/>
          <w:gallery w:val="placeholder"/>
        </w:category>
        <w:types>
          <w:type w:val="bbPlcHdr"/>
        </w:types>
        <w:behaviors>
          <w:behavior w:val="content"/>
        </w:behaviors>
        <w:guid w:val="{BDFBA0C5-DD16-4F03-9C7D-BC253FCB927E}"/>
      </w:docPartPr>
      <w:docPartBody>
        <w:p w:rsidR="00FC6453" w:rsidRDefault="00487D30" w:rsidP="00487D30">
          <w:pPr>
            <w:pStyle w:val="2B1C2AE5A6094DF7B0E9035F99781812"/>
          </w:pPr>
          <w:r w:rsidRPr="008362C4">
            <w:rPr>
              <w:rFonts w:ascii="Trebuchet MS" w:hAnsi="Trebuchet MS"/>
              <w:highlight w:val="yellow"/>
            </w:rPr>
            <w:t>įrašyti telefono numerį</w:t>
          </w:r>
        </w:p>
      </w:docPartBody>
    </w:docPart>
    <w:docPart>
      <w:docPartPr>
        <w:name w:val="23C69848AE4E419D873859D366BC0DFD"/>
        <w:category>
          <w:name w:val="General"/>
          <w:gallery w:val="placeholder"/>
        </w:category>
        <w:types>
          <w:type w:val="bbPlcHdr"/>
        </w:types>
        <w:behaviors>
          <w:behavior w:val="content"/>
        </w:behaviors>
        <w:guid w:val="{279F9582-33D4-481E-B98B-A783DF77B679}"/>
      </w:docPartPr>
      <w:docPartBody>
        <w:p w:rsidR="00FC6453" w:rsidRDefault="00487D30" w:rsidP="00487D30">
          <w:pPr>
            <w:pStyle w:val="23C69848AE4E419D873859D366BC0DFD"/>
          </w:pPr>
          <w:r w:rsidRPr="008362C4">
            <w:rPr>
              <w:rFonts w:ascii="Trebuchet MS" w:hAnsi="Trebuchet MS"/>
              <w:highlight w:val="yellow"/>
            </w:rPr>
            <w:t>pasirinkti datą</w:t>
          </w:r>
        </w:p>
      </w:docPartBody>
    </w:docPart>
    <w:docPart>
      <w:docPartPr>
        <w:name w:val="5E2F74506C9C4FC88AB08096E77381A3"/>
        <w:category>
          <w:name w:val="General"/>
          <w:gallery w:val="placeholder"/>
        </w:category>
        <w:types>
          <w:type w:val="bbPlcHdr"/>
        </w:types>
        <w:behaviors>
          <w:behavior w:val="content"/>
        </w:behaviors>
        <w:guid w:val="{35BE110A-3882-4F68-B90D-F4F87A7FF14B}"/>
      </w:docPartPr>
      <w:docPartBody>
        <w:p w:rsidR="00FC6453" w:rsidRDefault="00487D30" w:rsidP="00487D30">
          <w:pPr>
            <w:pStyle w:val="5E2F74506C9C4FC88AB08096E77381A3"/>
          </w:pPr>
          <w:r w:rsidRPr="008362C4">
            <w:rPr>
              <w:rFonts w:ascii="Trebuchet MS" w:hAnsi="Trebuchet MS"/>
              <w:highlight w:val="yellow"/>
            </w:rPr>
            <w:t>įrašyti Sutarties numerį</w:t>
          </w:r>
        </w:p>
      </w:docPartBody>
    </w:docPart>
    <w:docPart>
      <w:docPartPr>
        <w:name w:val="6969838EE40D4A72B91D99D6F97208D8"/>
        <w:category>
          <w:name w:val="General"/>
          <w:gallery w:val="placeholder"/>
        </w:category>
        <w:types>
          <w:type w:val="bbPlcHdr"/>
        </w:types>
        <w:behaviors>
          <w:behavior w:val="content"/>
        </w:behaviors>
        <w:guid w:val="{F20755B0-6CE4-4C01-9DC8-DA29C5F9CCF0}"/>
      </w:docPartPr>
      <w:docPartBody>
        <w:p w:rsidR="00FC6453" w:rsidRDefault="00487D30" w:rsidP="00487D30">
          <w:pPr>
            <w:pStyle w:val="6969838EE40D4A72B91D99D6F97208D8"/>
          </w:pPr>
          <w:r w:rsidRPr="008362C4">
            <w:rPr>
              <w:rFonts w:ascii="Trebuchet MS" w:hAnsi="Trebuchet MS"/>
              <w:highlight w:val="yellow"/>
            </w:rPr>
            <w:t>pasirinkti datą</w:t>
          </w:r>
        </w:p>
      </w:docPartBody>
    </w:docPart>
    <w:docPart>
      <w:docPartPr>
        <w:name w:val="2F487E28D76844759C474CE0948A6C9B"/>
        <w:category>
          <w:name w:val="General"/>
          <w:gallery w:val="placeholder"/>
        </w:category>
        <w:types>
          <w:type w:val="bbPlcHdr"/>
        </w:types>
        <w:behaviors>
          <w:behavior w:val="content"/>
        </w:behaviors>
        <w:guid w:val="{5D29E2B7-B31E-48A8-8F43-B423753C8DE7}"/>
      </w:docPartPr>
      <w:docPartBody>
        <w:p w:rsidR="00FC6453" w:rsidRDefault="00487D30" w:rsidP="00487D30">
          <w:pPr>
            <w:pStyle w:val="2F487E28D76844759C474CE0948A6C9B"/>
          </w:pPr>
          <w:r w:rsidRPr="008362C4">
            <w:rPr>
              <w:rFonts w:ascii="Trebuchet MS" w:hAnsi="Trebuchet MS"/>
            </w:rPr>
            <w:t>[</w:t>
          </w:r>
          <w:r w:rsidRPr="008362C4">
            <w:rPr>
              <w:rFonts w:ascii="Trebuchet MS" w:hAnsi="Trebuchet MS"/>
              <w:highlight w:val="yellow"/>
            </w:rPr>
            <w:t>įrašyti tiekėjo pavadinimą</w:t>
          </w:r>
          <w:r w:rsidRPr="008362C4">
            <w:rPr>
              <w:rFonts w:ascii="Trebuchet MS" w:hAnsi="Trebuchet MS"/>
            </w:rPr>
            <w:t>]</w:t>
          </w:r>
        </w:p>
      </w:docPartBody>
    </w:docPart>
    <w:docPart>
      <w:docPartPr>
        <w:name w:val="B1303116B6604712A35302BCAD48B095"/>
        <w:category>
          <w:name w:val="General"/>
          <w:gallery w:val="placeholder"/>
        </w:category>
        <w:types>
          <w:type w:val="bbPlcHdr"/>
        </w:types>
        <w:behaviors>
          <w:behavior w:val="content"/>
        </w:behaviors>
        <w:guid w:val="{1E452EAE-0061-4B6C-A356-74ABC2B1B4EB}"/>
      </w:docPartPr>
      <w:docPartBody>
        <w:p w:rsidR="00FC6453" w:rsidRDefault="00487D30" w:rsidP="00487D30">
          <w:pPr>
            <w:pStyle w:val="B1303116B6604712A35302BCAD48B095"/>
          </w:pPr>
          <w:r w:rsidRPr="008362C4">
            <w:rPr>
              <w:rFonts w:ascii="Trebuchet MS" w:hAnsi="Trebuchet MS"/>
              <w:highlight w:val="yellow"/>
            </w:rPr>
            <w:t>pasirinkti datą</w:t>
          </w:r>
        </w:p>
      </w:docPartBody>
    </w:docPart>
    <w:docPart>
      <w:docPartPr>
        <w:name w:val="D0B76658CF30454398B32DF6BDE051D2"/>
        <w:category>
          <w:name w:val="General"/>
          <w:gallery w:val="placeholder"/>
        </w:category>
        <w:types>
          <w:type w:val="bbPlcHdr"/>
        </w:types>
        <w:behaviors>
          <w:behavior w:val="content"/>
        </w:behaviors>
        <w:guid w:val="{1E3B38FB-AA9C-4FE9-9291-019F0AF66CCD}"/>
      </w:docPartPr>
      <w:docPartBody>
        <w:p w:rsidR="00FC6453" w:rsidRDefault="00487D30" w:rsidP="00487D30">
          <w:pPr>
            <w:pStyle w:val="D0B76658CF30454398B32DF6BDE051D2"/>
          </w:pPr>
          <w:r w:rsidRPr="008362C4">
            <w:rPr>
              <w:rFonts w:ascii="Trebuchet MS" w:hAnsi="Trebuchet MS"/>
              <w:highlight w:val="yellow"/>
            </w:rPr>
            <w:t>pasirinkti datą</w:t>
          </w:r>
        </w:p>
      </w:docPartBody>
    </w:docPart>
    <w:docPart>
      <w:docPartPr>
        <w:name w:val="7D71D6DD62E344AFBB678387484FD7A2"/>
        <w:category>
          <w:name w:val="General"/>
          <w:gallery w:val="placeholder"/>
        </w:category>
        <w:types>
          <w:type w:val="bbPlcHdr"/>
        </w:types>
        <w:behaviors>
          <w:behavior w:val="content"/>
        </w:behaviors>
        <w:guid w:val="{EC5249F8-E7AB-4A5E-A1B1-440BD59DAE03}"/>
      </w:docPartPr>
      <w:docPartBody>
        <w:p w:rsidR="00FC6453" w:rsidRDefault="00487D30" w:rsidP="00487D30">
          <w:pPr>
            <w:pStyle w:val="7D71D6DD62E344AFBB678387484FD7A2"/>
          </w:pPr>
          <w:r w:rsidRPr="008362C4">
            <w:rPr>
              <w:rFonts w:ascii="Trebuchet MS" w:hAnsi="Trebuchet MS"/>
              <w:highlight w:val="yellow"/>
            </w:rPr>
            <w:t>įrašyti Sutarties numerį</w:t>
          </w:r>
        </w:p>
      </w:docPartBody>
    </w:docPart>
    <w:docPart>
      <w:docPartPr>
        <w:name w:val="11A74361349C429CA43249A3BA7F1A29"/>
        <w:category>
          <w:name w:val="General"/>
          <w:gallery w:val="placeholder"/>
        </w:category>
        <w:types>
          <w:type w:val="bbPlcHdr"/>
        </w:types>
        <w:behaviors>
          <w:behavior w:val="content"/>
        </w:behaviors>
        <w:guid w:val="{D32F3766-10BB-4AED-BA07-26F20CC2E626}"/>
      </w:docPartPr>
      <w:docPartBody>
        <w:p w:rsidR="00FC6453" w:rsidRDefault="00487D30" w:rsidP="00487D30">
          <w:pPr>
            <w:pStyle w:val="11A74361349C429CA43249A3BA7F1A29"/>
          </w:pPr>
          <w:r w:rsidRPr="008362C4">
            <w:rPr>
              <w:rFonts w:ascii="Trebuchet MS" w:hAnsi="Trebuchet MS"/>
              <w:highlight w:val="yellow"/>
            </w:rPr>
            <w:t>pasirinkti datą</w:t>
          </w:r>
        </w:p>
      </w:docPartBody>
    </w:docPart>
    <w:docPart>
      <w:docPartPr>
        <w:name w:val="615AD74F3A404268916F4DD51A5B2FF8"/>
        <w:category>
          <w:name w:val="General"/>
          <w:gallery w:val="placeholder"/>
        </w:category>
        <w:types>
          <w:type w:val="bbPlcHdr"/>
        </w:types>
        <w:behaviors>
          <w:behavior w:val="content"/>
        </w:behaviors>
        <w:guid w:val="{366273EA-F67B-4974-B670-BF9BD6864E8B}"/>
      </w:docPartPr>
      <w:docPartBody>
        <w:p w:rsidR="00FC6453" w:rsidRDefault="00487D30" w:rsidP="00487D30">
          <w:pPr>
            <w:pStyle w:val="615AD74F3A404268916F4DD51A5B2FF8"/>
          </w:pPr>
          <w:r w:rsidRPr="00E8113A">
            <w:rPr>
              <w:rStyle w:val="PlaceholderText"/>
            </w:rPr>
            <w:t>Spustelėkite čia, jei norite įvesti tekstą.</w:t>
          </w:r>
        </w:p>
      </w:docPartBody>
    </w:docPart>
    <w:docPart>
      <w:docPartPr>
        <w:name w:val="B98AA46E4E6644D08B26E2CD3466F9BD"/>
        <w:category>
          <w:name w:val="General"/>
          <w:gallery w:val="placeholder"/>
        </w:category>
        <w:types>
          <w:type w:val="bbPlcHdr"/>
        </w:types>
        <w:behaviors>
          <w:behavior w:val="content"/>
        </w:behaviors>
        <w:guid w:val="{0E59B6BC-A304-4A06-876C-06A9C5B55C57}"/>
      </w:docPartPr>
      <w:docPartBody>
        <w:p w:rsidR="00FC6453" w:rsidRDefault="00487D30" w:rsidP="00487D30">
          <w:pPr>
            <w:pStyle w:val="B98AA46E4E6644D08B26E2CD3466F9BD"/>
          </w:pPr>
          <w:r w:rsidRPr="008362C4">
            <w:rPr>
              <w:rStyle w:val="PlaceholderText"/>
              <w:color w:val="000000" w:themeColor="text1"/>
            </w:rPr>
            <w:t>[</w:t>
          </w:r>
          <w:r w:rsidRPr="008362C4">
            <w:rPr>
              <w:rFonts w:ascii="Trebuchet MS" w:hAnsi="Trebuchet MS"/>
              <w:color w:val="000000" w:themeColor="text1"/>
              <w:highlight w:val="yellow"/>
            </w:rPr>
            <w:t>įrašyti adresą</w:t>
          </w:r>
          <w:r w:rsidRPr="008362C4">
            <w:rPr>
              <w:rStyle w:val="PlaceholderText"/>
              <w:color w:val="000000" w:themeColor="text1"/>
            </w:rPr>
            <w:t>]</w:t>
          </w:r>
        </w:p>
      </w:docPartBody>
    </w:docPart>
    <w:docPart>
      <w:docPartPr>
        <w:name w:val="4DB4B2BA6E3E498B80B3F42C7DBEE20E"/>
        <w:category>
          <w:name w:val="General"/>
          <w:gallery w:val="placeholder"/>
        </w:category>
        <w:types>
          <w:type w:val="bbPlcHdr"/>
        </w:types>
        <w:behaviors>
          <w:behavior w:val="content"/>
        </w:behaviors>
        <w:guid w:val="{EDD49F9C-72E2-4ABB-9837-66308ECF3BFF}"/>
      </w:docPartPr>
      <w:docPartBody>
        <w:p w:rsidR="00FC6453" w:rsidRDefault="00487D30" w:rsidP="00487D30">
          <w:pPr>
            <w:pStyle w:val="4DB4B2BA6E3E498B80B3F42C7DBEE20E"/>
          </w:pPr>
          <w:r w:rsidRPr="008362C4">
            <w:rPr>
              <w:rFonts w:ascii="Trebuchet MS" w:hAnsi="Trebuchet MS"/>
              <w:highlight w:val="yellow"/>
            </w:rPr>
            <w:t>įrašyti atstovo pareigas</w:t>
          </w:r>
        </w:p>
      </w:docPartBody>
    </w:docPart>
    <w:docPart>
      <w:docPartPr>
        <w:name w:val="E8B1AB8F2B16497FB186FDAE6BA9B943"/>
        <w:category>
          <w:name w:val="General"/>
          <w:gallery w:val="placeholder"/>
        </w:category>
        <w:types>
          <w:type w:val="bbPlcHdr"/>
        </w:types>
        <w:behaviors>
          <w:behavior w:val="content"/>
        </w:behaviors>
        <w:guid w:val="{41EE8BEA-A263-499E-B5E1-B15BF45B66EC}"/>
      </w:docPartPr>
      <w:docPartBody>
        <w:p w:rsidR="00FC6453" w:rsidRDefault="00487D30" w:rsidP="00487D30">
          <w:pPr>
            <w:pStyle w:val="E8B1AB8F2B16497FB186FDAE6BA9B943"/>
          </w:pPr>
          <w:r w:rsidRPr="008362C4">
            <w:rPr>
              <w:rFonts w:ascii="Trebuchet MS" w:hAnsi="Trebuchet MS"/>
              <w:highlight w:val="yellow"/>
            </w:rPr>
            <w:t>pasirinkti</w:t>
          </w:r>
        </w:p>
      </w:docPartBody>
    </w:docPart>
    <w:docPart>
      <w:docPartPr>
        <w:name w:val="7427D3E85F0246128A291DF922E90017"/>
        <w:category>
          <w:name w:val="General"/>
          <w:gallery w:val="placeholder"/>
        </w:category>
        <w:types>
          <w:type w:val="bbPlcHdr"/>
        </w:types>
        <w:behaviors>
          <w:behavior w:val="content"/>
        </w:behaviors>
        <w:guid w:val="{ADC6DB77-9424-4F2E-AFBA-DDB08D6353EB}"/>
      </w:docPartPr>
      <w:docPartBody>
        <w:p w:rsidR="00FC6453" w:rsidRDefault="00487D30" w:rsidP="00487D30">
          <w:pPr>
            <w:pStyle w:val="7427D3E85F0246128A291DF922E90017"/>
          </w:pPr>
          <w:r w:rsidRPr="008362C4">
            <w:rPr>
              <w:rFonts w:ascii="Trebuchet MS" w:hAnsi="Trebuchet MS"/>
              <w:highlight w:val="yellow"/>
            </w:rPr>
            <w:t>pasirinkti datą</w:t>
          </w:r>
        </w:p>
      </w:docPartBody>
    </w:docPart>
    <w:docPart>
      <w:docPartPr>
        <w:name w:val="FC551B43E9F142DFA4DBFBB7F3998935"/>
        <w:category>
          <w:name w:val="General"/>
          <w:gallery w:val="placeholder"/>
        </w:category>
        <w:types>
          <w:type w:val="bbPlcHdr"/>
        </w:types>
        <w:behaviors>
          <w:behavior w:val="content"/>
        </w:behaviors>
        <w:guid w:val="{411B5C87-89B8-498C-8E77-697B27C20619}"/>
      </w:docPartPr>
      <w:docPartBody>
        <w:p w:rsidR="00FC6453" w:rsidRDefault="00487D30" w:rsidP="00487D30">
          <w:pPr>
            <w:pStyle w:val="FC551B43E9F142DFA4DBFBB7F3998935"/>
          </w:pPr>
          <w:r w:rsidRPr="008362C4">
            <w:rPr>
              <w:rFonts w:ascii="Trebuchet MS" w:hAnsi="Trebuchet MS"/>
              <w:highlight w:val="yellow"/>
            </w:rPr>
            <w:t>įrašyti Sutarties numerį</w:t>
          </w:r>
        </w:p>
      </w:docPartBody>
    </w:docPart>
    <w:docPart>
      <w:docPartPr>
        <w:name w:val="F87382E4E36A409C85F19B3EB71D9F02"/>
        <w:category>
          <w:name w:val="General"/>
          <w:gallery w:val="placeholder"/>
        </w:category>
        <w:types>
          <w:type w:val="bbPlcHdr"/>
        </w:types>
        <w:behaviors>
          <w:behavior w:val="content"/>
        </w:behaviors>
        <w:guid w:val="{1C84D9CD-EF95-416D-8AA0-7A2D6F658F38}"/>
      </w:docPartPr>
      <w:docPartBody>
        <w:p w:rsidR="00FC6453" w:rsidRDefault="00487D30" w:rsidP="00487D30">
          <w:pPr>
            <w:pStyle w:val="F87382E4E36A409C85F19B3EB71D9F02"/>
          </w:pPr>
          <w:r w:rsidRPr="00CF4B37">
            <w:rPr>
              <w:rStyle w:val="PlaceholderText"/>
            </w:rPr>
            <w:t>Choose an item.</w:t>
          </w:r>
        </w:p>
      </w:docPartBody>
    </w:docPart>
    <w:docPart>
      <w:docPartPr>
        <w:name w:val="9BAE1FC7AE6C44B78144256C7FA92B63"/>
        <w:category>
          <w:name w:val="General"/>
          <w:gallery w:val="placeholder"/>
        </w:category>
        <w:types>
          <w:type w:val="bbPlcHdr"/>
        </w:types>
        <w:behaviors>
          <w:behavior w:val="content"/>
        </w:behaviors>
        <w:guid w:val="{60F3FF88-6790-4594-A3B1-4AB97CABAE75}"/>
      </w:docPartPr>
      <w:docPartBody>
        <w:p w:rsidR="00FC6453" w:rsidRDefault="00487D30" w:rsidP="00487D30">
          <w:pPr>
            <w:pStyle w:val="9BAE1FC7AE6C44B78144256C7FA92B63"/>
          </w:pPr>
          <w:r w:rsidRPr="008362C4">
            <w:rPr>
              <w:rFonts w:ascii="Trebuchet MS" w:hAnsi="Trebuchet MS"/>
              <w:highlight w:val="yellow"/>
            </w:rPr>
            <w:t>nurodyti sumą skaičiais ir žodžiais bei mokėjimo valiutą</w:t>
          </w:r>
        </w:p>
      </w:docPartBody>
    </w:docPart>
    <w:docPart>
      <w:docPartPr>
        <w:name w:val="5077F5DFF587465B9706EE4246E79E16"/>
        <w:category>
          <w:name w:val="General"/>
          <w:gallery w:val="placeholder"/>
        </w:category>
        <w:types>
          <w:type w:val="bbPlcHdr"/>
        </w:types>
        <w:behaviors>
          <w:behavior w:val="content"/>
        </w:behaviors>
        <w:guid w:val="{42D6324B-3454-4EBE-8415-B93375D6E327}"/>
      </w:docPartPr>
      <w:docPartBody>
        <w:p w:rsidR="00FC6453" w:rsidRDefault="00487D30" w:rsidP="00487D30">
          <w:pPr>
            <w:pStyle w:val="5077F5DFF587465B9706EE4246E79E16"/>
          </w:pPr>
          <w:r w:rsidRPr="008362C4">
            <w:rPr>
              <w:rFonts w:ascii="Trebuchet MS" w:hAnsi="Trebuchet MS"/>
              <w:highlight w:val="yellow"/>
            </w:rPr>
            <w:t>nurodyti sumą skaičiais ir žodžiais bei mokėjimo valiutą</w:t>
          </w:r>
        </w:p>
      </w:docPartBody>
    </w:docPart>
    <w:docPart>
      <w:docPartPr>
        <w:name w:val="7F2D031711DE4A27ADD96DE08D33B429"/>
        <w:category>
          <w:name w:val="General"/>
          <w:gallery w:val="placeholder"/>
        </w:category>
        <w:types>
          <w:type w:val="bbPlcHdr"/>
        </w:types>
        <w:behaviors>
          <w:behavior w:val="content"/>
        </w:behaviors>
        <w:guid w:val="{7816B17D-3B4B-412C-9D5F-6D903178CB9C}"/>
      </w:docPartPr>
      <w:docPartBody>
        <w:p w:rsidR="00FC6453" w:rsidRDefault="00487D30" w:rsidP="00487D30">
          <w:pPr>
            <w:pStyle w:val="7F2D031711DE4A27ADD96DE08D33B429"/>
          </w:pPr>
          <w:r w:rsidRPr="008362C4">
            <w:rPr>
              <w:rFonts w:ascii="Trebuchet MS" w:hAnsi="Trebuchet MS"/>
              <w:highlight w:val="yellow"/>
            </w:rPr>
            <w:t>nurodyti sumą skaičiais ir žodžiais bei mokėjimo valiutą</w:t>
          </w:r>
        </w:p>
      </w:docPartBody>
    </w:docPart>
    <w:docPart>
      <w:docPartPr>
        <w:name w:val="7BB3F3429DDF4CAD96E7F4E7BF243B6F"/>
        <w:category>
          <w:name w:val="General"/>
          <w:gallery w:val="placeholder"/>
        </w:category>
        <w:types>
          <w:type w:val="bbPlcHdr"/>
        </w:types>
        <w:behaviors>
          <w:behavior w:val="content"/>
        </w:behaviors>
        <w:guid w:val="{2B0533A5-30B5-4809-9E32-882F2A539657}"/>
      </w:docPartPr>
      <w:docPartBody>
        <w:p w:rsidR="00FC6453" w:rsidRDefault="00487D30" w:rsidP="00487D30">
          <w:pPr>
            <w:pStyle w:val="7BB3F3429DDF4CAD96E7F4E7BF243B6F"/>
          </w:pPr>
          <w:r w:rsidRPr="008362C4">
            <w:rPr>
              <w:rFonts w:ascii="Trebuchet MS" w:hAnsi="Trebuchet MS"/>
              <w:highlight w:val="yellow"/>
            </w:rPr>
            <w:t>pasirinkti datą</w:t>
          </w:r>
        </w:p>
      </w:docPartBody>
    </w:docPart>
    <w:docPart>
      <w:docPartPr>
        <w:name w:val="FB1C975DF58A4A53919F5439CD101BBF"/>
        <w:category>
          <w:name w:val="General"/>
          <w:gallery w:val="placeholder"/>
        </w:category>
        <w:types>
          <w:type w:val="bbPlcHdr"/>
        </w:types>
        <w:behaviors>
          <w:behavior w:val="content"/>
        </w:behaviors>
        <w:guid w:val="{1CFC1758-D561-4D60-B4B6-8C5F6773DD42}"/>
      </w:docPartPr>
      <w:docPartBody>
        <w:p w:rsidR="00FC6453" w:rsidRDefault="00487D30" w:rsidP="00487D30">
          <w:pPr>
            <w:pStyle w:val="FB1C975DF58A4A53919F5439CD101BBF"/>
          </w:pPr>
          <w:r w:rsidRPr="008362C4">
            <w:rPr>
              <w:rFonts w:ascii="Trebuchet MS" w:hAnsi="Trebuchet MS"/>
              <w:highlight w:val="yellow"/>
            </w:rPr>
            <w:t>įrašyti Sutarties numerį</w:t>
          </w:r>
        </w:p>
      </w:docPartBody>
    </w:docPart>
    <w:docPart>
      <w:docPartPr>
        <w:name w:val="D5B1BC97A08C457B9F116932752922E5"/>
        <w:category>
          <w:name w:val="General"/>
          <w:gallery w:val="placeholder"/>
        </w:category>
        <w:types>
          <w:type w:val="bbPlcHdr"/>
        </w:types>
        <w:behaviors>
          <w:behavior w:val="content"/>
        </w:behaviors>
        <w:guid w:val="{EED7628B-D5AC-4BD2-9EF8-F0CA6F483FFF}"/>
      </w:docPartPr>
      <w:docPartBody>
        <w:p w:rsidR="00FC6453" w:rsidRDefault="00487D30" w:rsidP="00487D30">
          <w:pPr>
            <w:pStyle w:val="D5B1BC97A08C457B9F116932752922E5"/>
          </w:pPr>
          <w:r w:rsidRPr="008362C4">
            <w:rPr>
              <w:rFonts w:ascii="Trebuchet MS" w:hAnsi="Trebuchet MS"/>
              <w:highlight w:val="yellow"/>
            </w:rPr>
            <w:t>įrašyti Sutarties numerį</w:t>
          </w:r>
        </w:p>
      </w:docPartBody>
    </w:docPart>
    <w:docPart>
      <w:docPartPr>
        <w:name w:val="413E4BDB282B40EBB968731AC4D3CF68"/>
        <w:category>
          <w:name w:val="General"/>
          <w:gallery w:val="placeholder"/>
        </w:category>
        <w:types>
          <w:type w:val="bbPlcHdr"/>
        </w:types>
        <w:behaviors>
          <w:behavior w:val="content"/>
        </w:behaviors>
        <w:guid w:val="{9B11047E-BD8E-454E-8C46-FDAD5C064791}"/>
      </w:docPartPr>
      <w:docPartBody>
        <w:p w:rsidR="00FC6453" w:rsidRDefault="00487D30" w:rsidP="00487D30">
          <w:pPr>
            <w:pStyle w:val="413E4BDB282B40EBB968731AC4D3CF68"/>
          </w:pPr>
          <w:r w:rsidRPr="008362C4">
            <w:rPr>
              <w:rFonts w:ascii="Trebuchet MS" w:hAnsi="Trebuchet MS"/>
            </w:rPr>
            <w:t>[</w:t>
          </w:r>
          <w:r w:rsidRPr="008362C4">
            <w:rPr>
              <w:rFonts w:ascii="Trebuchet MS" w:hAnsi="Trebuchet MS"/>
              <w:highlight w:val="yellow"/>
            </w:rPr>
            <w:t>įrašyti tiekėjo pavadinimą</w:t>
          </w:r>
          <w:r w:rsidRPr="008362C4">
            <w:rPr>
              <w:rFonts w:ascii="Trebuchet MS" w:hAnsi="Trebuchet MS"/>
            </w:rPr>
            <w:t>]</w:t>
          </w:r>
        </w:p>
      </w:docPartBody>
    </w:docPart>
    <w:docPart>
      <w:docPartPr>
        <w:name w:val="06A3A59B4A9C47809EBFE8349CC3C7A7"/>
        <w:category>
          <w:name w:val="General"/>
          <w:gallery w:val="placeholder"/>
        </w:category>
        <w:types>
          <w:type w:val="bbPlcHdr"/>
        </w:types>
        <w:behaviors>
          <w:behavior w:val="content"/>
        </w:behaviors>
        <w:guid w:val="{5DD73B21-6299-4017-87CF-B7A9640F8F64}"/>
      </w:docPartPr>
      <w:docPartBody>
        <w:p w:rsidR="00FC6453" w:rsidRDefault="00487D30" w:rsidP="00487D30">
          <w:pPr>
            <w:pStyle w:val="06A3A59B4A9C47809EBFE8349CC3C7A7"/>
          </w:pPr>
          <w:r w:rsidRPr="008362C4">
            <w:rPr>
              <w:rFonts w:ascii="Trebuchet MS" w:hAnsi="Trebuchet MS"/>
            </w:rPr>
            <w:t>[</w:t>
          </w:r>
          <w:r w:rsidRPr="008362C4">
            <w:rPr>
              <w:rFonts w:ascii="Trebuchet MS" w:hAnsi="Trebuchet MS"/>
              <w:highlight w:val="yellow"/>
            </w:rPr>
            <w:t>įrašyti adresą</w:t>
          </w:r>
          <w:r w:rsidRPr="008362C4">
            <w:rPr>
              <w:rFonts w:ascii="Trebuchet MS" w:hAnsi="Trebuchet MS"/>
            </w:rPr>
            <w:t>]</w:t>
          </w:r>
        </w:p>
      </w:docPartBody>
    </w:docPart>
    <w:docPart>
      <w:docPartPr>
        <w:name w:val="69E05222B9C546799CF9524A1C50BA7B"/>
        <w:category>
          <w:name w:val="General"/>
          <w:gallery w:val="placeholder"/>
        </w:category>
        <w:types>
          <w:type w:val="bbPlcHdr"/>
        </w:types>
        <w:behaviors>
          <w:behavior w:val="content"/>
        </w:behaviors>
        <w:guid w:val="{C16B54C4-8EC2-4245-8854-763D2C4CC1C5}"/>
      </w:docPartPr>
      <w:docPartBody>
        <w:p w:rsidR="00FC6453" w:rsidRDefault="00487D30" w:rsidP="00487D30">
          <w:pPr>
            <w:pStyle w:val="69E05222B9C546799CF9524A1C50BA7B"/>
          </w:pPr>
          <w:r w:rsidRPr="008362C4">
            <w:rPr>
              <w:rFonts w:ascii="Trebuchet MS" w:hAnsi="Trebuchet MS"/>
              <w:highlight w:val="yellow"/>
            </w:rPr>
            <w:t>įrašyti telefono numerį</w:t>
          </w:r>
        </w:p>
      </w:docPartBody>
    </w:docPart>
    <w:docPart>
      <w:docPartPr>
        <w:name w:val="B8D6254074694CB2BABEBE2950058BB9"/>
        <w:category>
          <w:name w:val="General"/>
          <w:gallery w:val="placeholder"/>
        </w:category>
        <w:types>
          <w:type w:val="bbPlcHdr"/>
        </w:types>
        <w:behaviors>
          <w:behavior w:val="content"/>
        </w:behaviors>
        <w:guid w:val="{7E6143A2-C9DF-40DB-83C7-DDE83B0FA94D}"/>
      </w:docPartPr>
      <w:docPartBody>
        <w:p w:rsidR="00FC6453" w:rsidRDefault="00487D30" w:rsidP="00487D30">
          <w:pPr>
            <w:pStyle w:val="B8D6254074694CB2BABEBE2950058BB9"/>
          </w:pPr>
          <w:r w:rsidRPr="008362C4">
            <w:rPr>
              <w:rFonts w:ascii="Trebuchet MS" w:hAnsi="Trebuchet MS"/>
              <w:highlight w:val="yellow"/>
            </w:rPr>
            <w:t>įrašyti elektroninio pašto adresą</w:t>
          </w:r>
        </w:p>
      </w:docPartBody>
    </w:docPart>
    <w:docPart>
      <w:docPartPr>
        <w:name w:val="868D2FF9A284442EB86FAE464A663107"/>
        <w:category>
          <w:name w:val="General"/>
          <w:gallery w:val="placeholder"/>
        </w:category>
        <w:types>
          <w:type w:val="bbPlcHdr"/>
        </w:types>
        <w:behaviors>
          <w:behavior w:val="content"/>
        </w:behaviors>
        <w:guid w:val="{26A56194-E1EE-426C-9EA0-E4EFDD462DD0}"/>
      </w:docPartPr>
      <w:docPartBody>
        <w:p w:rsidR="00471FAE" w:rsidRDefault="00053E07" w:rsidP="00053E07">
          <w:pPr>
            <w:pStyle w:val="868D2FF9A284442EB86FAE464A663107"/>
          </w:pPr>
          <w:r w:rsidRPr="00F53B6D">
            <w:rPr>
              <w:rFonts w:ascii="Trebuchet MS" w:hAnsi="Trebuchet MS"/>
              <w:highlight w:val="yellow"/>
            </w:rPr>
            <w:t>nurodyti sumą skaičiais ir žodžiais bei mokėjimo valiutą</w:t>
          </w:r>
        </w:p>
      </w:docPartBody>
    </w:docPart>
    <w:docPart>
      <w:docPartPr>
        <w:name w:val="3C4E92CD87D941A692C3301B7A298AE3"/>
        <w:category>
          <w:name w:val="General"/>
          <w:gallery w:val="placeholder"/>
        </w:category>
        <w:types>
          <w:type w:val="bbPlcHdr"/>
        </w:types>
        <w:behaviors>
          <w:behavior w:val="content"/>
        </w:behaviors>
        <w:guid w:val="{F137125F-EF0D-4E25-9C3E-35298A209C9E}"/>
      </w:docPartPr>
      <w:docPartBody>
        <w:p w:rsidR="00471FAE" w:rsidRDefault="00053E07" w:rsidP="00053E07">
          <w:pPr>
            <w:pStyle w:val="3C4E92CD87D941A692C3301B7A298AE3"/>
          </w:pPr>
          <w:r w:rsidRPr="00F53B6D">
            <w:rPr>
              <w:rFonts w:ascii="Trebuchet MS" w:hAnsi="Trebuchet MS"/>
              <w:highlight w:val="yellow"/>
            </w:rPr>
            <w:t>nurodyti sumą skaičiais ir žodžiais bei mokėjimo valiutą</w:t>
          </w:r>
        </w:p>
      </w:docPartBody>
    </w:docPart>
    <w:docPart>
      <w:docPartPr>
        <w:name w:val="F6CE5220CAB543C18664785788BEAA4F"/>
        <w:category>
          <w:name w:val="General"/>
          <w:gallery w:val="placeholder"/>
        </w:category>
        <w:types>
          <w:type w:val="bbPlcHdr"/>
        </w:types>
        <w:behaviors>
          <w:behavior w:val="content"/>
        </w:behaviors>
        <w:guid w:val="{912C35FA-58A3-40EB-A870-93F0A936AD05}"/>
      </w:docPartPr>
      <w:docPartBody>
        <w:p w:rsidR="00471FAE" w:rsidRDefault="00053E07" w:rsidP="00053E07">
          <w:pPr>
            <w:pStyle w:val="F6CE5220CAB543C18664785788BEAA4F"/>
          </w:pPr>
          <w:r w:rsidRPr="00F53B6D">
            <w:rPr>
              <w:rFonts w:ascii="Trebuchet MS" w:hAnsi="Trebuchet MS"/>
              <w:highlight w:val="yellow"/>
            </w:rPr>
            <w:t>nurodyti sumą skaičiais ir žodžiais bei mokėjimo valiutą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TimesLT">
    <w:altName w:val="Times New Roman"/>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Mangal">
    <w:altName w:val="Liberation Mono"/>
    <w:panose1 w:val="00000400000000000000"/>
    <w:charset w:val="00"/>
    <w:family w:val="roman"/>
    <w:pitch w:val="variable"/>
    <w:sig w:usb0="00002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tima">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Liberation Serif">
    <w:panose1 w:val="02020603050405020304"/>
    <w:charset w:val="BA"/>
    <w:family w:val="roman"/>
    <w:pitch w:val="variable"/>
    <w:sig w:usb0="E0000AFF" w:usb1="500078FF" w:usb2="00000021" w:usb3="00000000" w:csb0="000001BF" w:csb1="00000000"/>
  </w:font>
  <w:font w:name="Times New Roman3">
    <w:altName w:val="Times New Roman"/>
    <w:panose1 w:val="00000000000000000000"/>
    <w:charset w:val="00"/>
    <w:family w:val="roman"/>
    <w:notTrueType/>
    <w:pitch w:val="default"/>
  </w:font>
  <w:font w:name="Verdana">
    <w:panose1 w:val="020B0604030504040204"/>
    <w:charset w:val="BA"/>
    <w:family w:val="swiss"/>
    <w:pitch w:val="variable"/>
    <w:sig w:usb0="A00006FF" w:usb1="4000205B" w:usb2="00000010" w:usb3="00000000" w:csb0="0000019F" w:csb1="00000000"/>
  </w:font>
  <w:font w:name="CorpoA">
    <w:altName w:val="Times New Roman"/>
    <w:charset w:val="BA"/>
    <w:family w:val="auto"/>
    <w:pitch w:val="variable"/>
    <w:sig w:usb0="800000AF" w:usb1="0000204A" w:usb2="00000000" w:usb3="00000000" w:csb0="00000093" w:csb1="00000000"/>
  </w:font>
  <w:font w:name="Gulim">
    <w:altName w:val="굴림"/>
    <w:panose1 w:val="020B0600000101010101"/>
    <w:charset w:val="81"/>
    <w:family w:val="swiss"/>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246"/>
    <w:rsid w:val="00027E10"/>
    <w:rsid w:val="0004689C"/>
    <w:rsid w:val="00047223"/>
    <w:rsid w:val="000521C2"/>
    <w:rsid w:val="00053E07"/>
    <w:rsid w:val="00060544"/>
    <w:rsid w:val="00060865"/>
    <w:rsid w:val="000766F3"/>
    <w:rsid w:val="0009431A"/>
    <w:rsid w:val="00095111"/>
    <w:rsid w:val="000C0103"/>
    <w:rsid w:val="000C4C22"/>
    <w:rsid w:val="000C77FC"/>
    <w:rsid w:val="000D5F92"/>
    <w:rsid w:val="0010710C"/>
    <w:rsid w:val="001254AF"/>
    <w:rsid w:val="0015086F"/>
    <w:rsid w:val="001812F4"/>
    <w:rsid w:val="00191507"/>
    <w:rsid w:val="001C3009"/>
    <w:rsid w:val="001D6543"/>
    <w:rsid w:val="001E7DCB"/>
    <w:rsid w:val="00211076"/>
    <w:rsid w:val="0023669E"/>
    <w:rsid w:val="00244055"/>
    <w:rsid w:val="002468A4"/>
    <w:rsid w:val="0025001D"/>
    <w:rsid w:val="00285E32"/>
    <w:rsid w:val="002C2F1B"/>
    <w:rsid w:val="003650D3"/>
    <w:rsid w:val="003655FA"/>
    <w:rsid w:val="00377A72"/>
    <w:rsid w:val="00390E99"/>
    <w:rsid w:val="00394090"/>
    <w:rsid w:val="003B6792"/>
    <w:rsid w:val="004532D0"/>
    <w:rsid w:val="00455AD9"/>
    <w:rsid w:val="00470334"/>
    <w:rsid w:val="00471FAE"/>
    <w:rsid w:val="00483176"/>
    <w:rsid w:val="00487D30"/>
    <w:rsid w:val="004A6C7E"/>
    <w:rsid w:val="004B1A52"/>
    <w:rsid w:val="004D5166"/>
    <w:rsid w:val="0051465A"/>
    <w:rsid w:val="005151C5"/>
    <w:rsid w:val="00523F70"/>
    <w:rsid w:val="005378EE"/>
    <w:rsid w:val="00563474"/>
    <w:rsid w:val="00591C2C"/>
    <w:rsid w:val="005B75CD"/>
    <w:rsid w:val="005D4B4E"/>
    <w:rsid w:val="006003DD"/>
    <w:rsid w:val="006626BE"/>
    <w:rsid w:val="0067399B"/>
    <w:rsid w:val="00673E70"/>
    <w:rsid w:val="00691679"/>
    <w:rsid w:val="006D115C"/>
    <w:rsid w:val="006F3379"/>
    <w:rsid w:val="0073642A"/>
    <w:rsid w:val="007A7359"/>
    <w:rsid w:val="007D7BA8"/>
    <w:rsid w:val="00814B9B"/>
    <w:rsid w:val="00830AD3"/>
    <w:rsid w:val="00854192"/>
    <w:rsid w:val="00862D25"/>
    <w:rsid w:val="00881B1E"/>
    <w:rsid w:val="00882FC7"/>
    <w:rsid w:val="008A1342"/>
    <w:rsid w:val="008A1726"/>
    <w:rsid w:val="008A3E1B"/>
    <w:rsid w:val="0095139C"/>
    <w:rsid w:val="00956165"/>
    <w:rsid w:val="00967EAF"/>
    <w:rsid w:val="00973312"/>
    <w:rsid w:val="00980BD3"/>
    <w:rsid w:val="00986F60"/>
    <w:rsid w:val="00992EDC"/>
    <w:rsid w:val="009B4DE0"/>
    <w:rsid w:val="009C2CFA"/>
    <w:rsid w:val="009E279A"/>
    <w:rsid w:val="00A03954"/>
    <w:rsid w:val="00A0771C"/>
    <w:rsid w:val="00A55A59"/>
    <w:rsid w:val="00A55B8A"/>
    <w:rsid w:val="00A72AC3"/>
    <w:rsid w:val="00A84549"/>
    <w:rsid w:val="00AE1691"/>
    <w:rsid w:val="00AF1DD8"/>
    <w:rsid w:val="00B01467"/>
    <w:rsid w:val="00B45D1B"/>
    <w:rsid w:val="00B63A3A"/>
    <w:rsid w:val="00BA3D8C"/>
    <w:rsid w:val="00BD116C"/>
    <w:rsid w:val="00BF0977"/>
    <w:rsid w:val="00C02024"/>
    <w:rsid w:val="00C26C99"/>
    <w:rsid w:val="00C271B5"/>
    <w:rsid w:val="00C63F9B"/>
    <w:rsid w:val="00C73874"/>
    <w:rsid w:val="00C95CB7"/>
    <w:rsid w:val="00CC57D2"/>
    <w:rsid w:val="00CE47F8"/>
    <w:rsid w:val="00CE6246"/>
    <w:rsid w:val="00D101FA"/>
    <w:rsid w:val="00D40524"/>
    <w:rsid w:val="00D823D5"/>
    <w:rsid w:val="00DC26CE"/>
    <w:rsid w:val="00DD0059"/>
    <w:rsid w:val="00E051DA"/>
    <w:rsid w:val="00E10F53"/>
    <w:rsid w:val="00E1115D"/>
    <w:rsid w:val="00E31640"/>
    <w:rsid w:val="00E31645"/>
    <w:rsid w:val="00E361B1"/>
    <w:rsid w:val="00E42A1F"/>
    <w:rsid w:val="00E80411"/>
    <w:rsid w:val="00ED764A"/>
    <w:rsid w:val="00F1107A"/>
    <w:rsid w:val="00F11A0B"/>
    <w:rsid w:val="00F14A0B"/>
    <w:rsid w:val="00FA3565"/>
    <w:rsid w:val="00FA7B56"/>
    <w:rsid w:val="00FC6453"/>
    <w:rsid w:val="00FC7F34"/>
    <w:rsid w:val="00FF3C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qFormat/>
    <w:rsid w:val="00487D30"/>
    <w:rPr>
      <w:color w:val="808080"/>
    </w:rPr>
  </w:style>
  <w:style w:type="paragraph" w:customStyle="1" w:styleId="740096951A8A4FB2AE520B98AD633793">
    <w:name w:val="740096951A8A4FB2AE520B98AD633793"/>
    <w:rsid w:val="001D6543"/>
    <w:rPr>
      <w:kern w:val="2"/>
      <w14:ligatures w14:val="standardContextual"/>
    </w:rPr>
  </w:style>
  <w:style w:type="paragraph" w:customStyle="1" w:styleId="5E29EA03943E41E0A8DED3B3D3C8A67F">
    <w:name w:val="5E29EA03943E41E0A8DED3B3D3C8A67F"/>
    <w:rsid w:val="001D6543"/>
    <w:rPr>
      <w:kern w:val="2"/>
      <w14:ligatures w14:val="standardContextual"/>
    </w:rPr>
  </w:style>
  <w:style w:type="paragraph" w:customStyle="1" w:styleId="580AC7FD97D2453D8DF6C126E3567449">
    <w:name w:val="580AC7FD97D2453D8DF6C126E3567449"/>
    <w:rsid w:val="00487D30"/>
  </w:style>
  <w:style w:type="paragraph" w:customStyle="1" w:styleId="48F8950A3E534FE3B8AB38610C04A1B7">
    <w:name w:val="48F8950A3E534FE3B8AB38610C04A1B7"/>
    <w:rsid w:val="00487D30"/>
  </w:style>
  <w:style w:type="paragraph" w:customStyle="1" w:styleId="5FFCEA2C3B014C24A48416BCC7865663">
    <w:name w:val="5FFCEA2C3B014C24A48416BCC7865663"/>
    <w:rsid w:val="00487D30"/>
  </w:style>
  <w:style w:type="paragraph" w:customStyle="1" w:styleId="F9A30F0238F84B9F9B46C372E90ED94B">
    <w:name w:val="F9A30F0238F84B9F9B46C372E90ED94B"/>
    <w:rsid w:val="00487D30"/>
  </w:style>
  <w:style w:type="paragraph" w:customStyle="1" w:styleId="656F4DF31CAF42F992FEBCD3B118E6A9">
    <w:name w:val="656F4DF31CAF42F992FEBCD3B118E6A9"/>
    <w:rsid w:val="00487D30"/>
  </w:style>
  <w:style w:type="paragraph" w:customStyle="1" w:styleId="2F39C900217B4A0EBFD5589234C94254">
    <w:name w:val="2F39C900217B4A0EBFD5589234C94254"/>
    <w:rsid w:val="00487D30"/>
  </w:style>
  <w:style w:type="paragraph" w:customStyle="1" w:styleId="3691DE07E3284920A49FF19C3E43A358">
    <w:name w:val="3691DE07E3284920A49FF19C3E43A358"/>
    <w:rsid w:val="00487D30"/>
  </w:style>
  <w:style w:type="paragraph" w:customStyle="1" w:styleId="2CFB4CD482AD4B65AA359F4F5EFF4C03">
    <w:name w:val="2CFB4CD482AD4B65AA359F4F5EFF4C03"/>
    <w:rsid w:val="00487D30"/>
  </w:style>
  <w:style w:type="paragraph" w:customStyle="1" w:styleId="020C048DF340488989E36A960CF54059">
    <w:name w:val="020C048DF340488989E36A960CF54059"/>
    <w:rsid w:val="00487D30"/>
  </w:style>
  <w:style w:type="paragraph" w:customStyle="1" w:styleId="2E675B54A6A44ACFB8417AA086DB930C">
    <w:name w:val="2E675B54A6A44ACFB8417AA086DB930C"/>
    <w:rsid w:val="00487D30"/>
  </w:style>
  <w:style w:type="paragraph" w:customStyle="1" w:styleId="135ED22ACC914DF2A0253BAD57619B06">
    <w:name w:val="135ED22ACC914DF2A0253BAD57619B06"/>
    <w:rsid w:val="00487D30"/>
  </w:style>
  <w:style w:type="paragraph" w:customStyle="1" w:styleId="87A2B7A12826464FAE3C8DB805F0E80A">
    <w:name w:val="87A2B7A12826464FAE3C8DB805F0E80A"/>
    <w:rsid w:val="00487D30"/>
  </w:style>
  <w:style w:type="paragraph" w:customStyle="1" w:styleId="BC68694F883F44AD84498032E9F7BA8D">
    <w:name w:val="BC68694F883F44AD84498032E9F7BA8D"/>
    <w:rsid w:val="00487D30"/>
  </w:style>
  <w:style w:type="paragraph" w:customStyle="1" w:styleId="1DDE3C7CEF6D4DD5A2EF390FEDB393BB">
    <w:name w:val="1DDE3C7CEF6D4DD5A2EF390FEDB393BB"/>
    <w:rsid w:val="00487D30"/>
  </w:style>
  <w:style w:type="paragraph" w:customStyle="1" w:styleId="ABDFD800F9F64831AE4016A72D7E53F5">
    <w:name w:val="ABDFD800F9F64831AE4016A72D7E53F5"/>
    <w:rsid w:val="00487D30"/>
  </w:style>
  <w:style w:type="paragraph" w:customStyle="1" w:styleId="9C2927C94B444D61B7C53C388538E043">
    <w:name w:val="9C2927C94B444D61B7C53C388538E043"/>
    <w:rsid w:val="00487D30"/>
  </w:style>
  <w:style w:type="paragraph" w:customStyle="1" w:styleId="4C3F267C672F4BCE8E64B78894DCE7B1">
    <w:name w:val="4C3F267C672F4BCE8E64B78894DCE7B1"/>
    <w:rsid w:val="00487D30"/>
  </w:style>
  <w:style w:type="paragraph" w:customStyle="1" w:styleId="B32E3AECBB4843C3A4CAF0DA0F9E17E3">
    <w:name w:val="B32E3AECBB4843C3A4CAF0DA0F9E17E3"/>
    <w:rsid w:val="00487D30"/>
  </w:style>
  <w:style w:type="paragraph" w:customStyle="1" w:styleId="141B9505CD3D4D9A976B05BDE86A499E">
    <w:name w:val="141B9505CD3D4D9A976B05BDE86A499E"/>
    <w:rsid w:val="00487D30"/>
  </w:style>
  <w:style w:type="paragraph" w:customStyle="1" w:styleId="104DA9CB6CDB41588F712896FA4EEE7D">
    <w:name w:val="104DA9CB6CDB41588F712896FA4EEE7D"/>
    <w:rsid w:val="00487D30"/>
  </w:style>
  <w:style w:type="paragraph" w:customStyle="1" w:styleId="95DA51330956406F94D021D42DC335AD">
    <w:name w:val="95DA51330956406F94D021D42DC335AD"/>
    <w:rsid w:val="00487D30"/>
  </w:style>
  <w:style w:type="paragraph" w:customStyle="1" w:styleId="0F481DAC83014F449861339B642041CC">
    <w:name w:val="0F481DAC83014F449861339B642041CC"/>
    <w:rsid w:val="00487D30"/>
  </w:style>
  <w:style w:type="paragraph" w:customStyle="1" w:styleId="833046F8D193480CAC7E07B7AA43EC4C">
    <w:name w:val="833046F8D193480CAC7E07B7AA43EC4C"/>
    <w:rsid w:val="00487D30"/>
  </w:style>
  <w:style w:type="paragraph" w:customStyle="1" w:styleId="C1998D030A934D7CA780F68042353F2D">
    <w:name w:val="C1998D030A934D7CA780F68042353F2D"/>
    <w:rsid w:val="00487D30"/>
  </w:style>
  <w:style w:type="paragraph" w:customStyle="1" w:styleId="ED123B423E05441CB856B7B2B8A6B694">
    <w:name w:val="ED123B423E05441CB856B7B2B8A6B694"/>
    <w:rsid w:val="00487D30"/>
  </w:style>
  <w:style w:type="paragraph" w:customStyle="1" w:styleId="1DB913DED7224F65AF03C6F5C5D427AB">
    <w:name w:val="1DB913DED7224F65AF03C6F5C5D427AB"/>
    <w:rsid w:val="00487D30"/>
  </w:style>
  <w:style w:type="paragraph" w:customStyle="1" w:styleId="E8CD8234B79D40CB81FED2034FD627BF">
    <w:name w:val="E8CD8234B79D40CB81FED2034FD627BF"/>
    <w:rsid w:val="00487D30"/>
  </w:style>
  <w:style w:type="paragraph" w:customStyle="1" w:styleId="5E1D6204731C4C2D9097A2F5713F88DE">
    <w:name w:val="5E1D6204731C4C2D9097A2F5713F88DE"/>
    <w:rsid w:val="00487D30"/>
  </w:style>
  <w:style w:type="paragraph" w:customStyle="1" w:styleId="B02B6FA94B474A0892C61AFA61A3F3E5">
    <w:name w:val="B02B6FA94B474A0892C61AFA61A3F3E5"/>
    <w:rsid w:val="00487D30"/>
  </w:style>
  <w:style w:type="paragraph" w:customStyle="1" w:styleId="63535624121043B09F81D332902D64B1">
    <w:name w:val="63535624121043B09F81D332902D64B1"/>
    <w:rsid w:val="00487D30"/>
  </w:style>
  <w:style w:type="paragraph" w:customStyle="1" w:styleId="394E8D297571481AA8C0728562BA00ED">
    <w:name w:val="394E8D297571481AA8C0728562BA00ED"/>
    <w:rsid w:val="00487D30"/>
  </w:style>
  <w:style w:type="paragraph" w:customStyle="1" w:styleId="67AB0D03071A4243842870F8CBB34057">
    <w:name w:val="67AB0D03071A4243842870F8CBB34057"/>
    <w:rsid w:val="00487D30"/>
  </w:style>
  <w:style w:type="paragraph" w:customStyle="1" w:styleId="171675E127FA4A9D8A095F489E9AB562">
    <w:name w:val="171675E127FA4A9D8A095F489E9AB562"/>
    <w:rsid w:val="00487D30"/>
  </w:style>
  <w:style w:type="paragraph" w:customStyle="1" w:styleId="D65D7B686AA8411C8C1A7EDDBFEC763F">
    <w:name w:val="D65D7B686AA8411C8C1A7EDDBFEC763F"/>
    <w:rsid w:val="00487D30"/>
  </w:style>
  <w:style w:type="paragraph" w:customStyle="1" w:styleId="F3DC346513C340C18992693BDA265AF9">
    <w:name w:val="F3DC346513C340C18992693BDA265AF9"/>
    <w:rsid w:val="00487D30"/>
  </w:style>
  <w:style w:type="paragraph" w:customStyle="1" w:styleId="DBE0B98967434BEA9889B2E6C166E7C4">
    <w:name w:val="DBE0B98967434BEA9889B2E6C166E7C4"/>
    <w:rsid w:val="00487D30"/>
  </w:style>
  <w:style w:type="paragraph" w:customStyle="1" w:styleId="83BD23C879DF4B93A4D1F02D15A1DDC1">
    <w:name w:val="83BD23C879DF4B93A4D1F02D15A1DDC1"/>
    <w:rsid w:val="00487D30"/>
  </w:style>
  <w:style w:type="paragraph" w:customStyle="1" w:styleId="F372C5ABE5674827B6C84042EAAB71B2">
    <w:name w:val="F372C5ABE5674827B6C84042EAAB71B2"/>
    <w:rsid w:val="00487D30"/>
  </w:style>
  <w:style w:type="paragraph" w:customStyle="1" w:styleId="DD0996E34DC449EE885728C1360D5BD9">
    <w:name w:val="DD0996E34DC449EE885728C1360D5BD9"/>
    <w:rsid w:val="00487D30"/>
  </w:style>
  <w:style w:type="paragraph" w:customStyle="1" w:styleId="CBCD19FB37054607B1A2306BF8DC1BD9">
    <w:name w:val="CBCD19FB37054607B1A2306BF8DC1BD9"/>
    <w:rsid w:val="00487D30"/>
  </w:style>
  <w:style w:type="paragraph" w:customStyle="1" w:styleId="5E24CDE67E3C49F8849B0D3378CCB59F">
    <w:name w:val="5E24CDE67E3C49F8849B0D3378CCB59F"/>
    <w:rsid w:val="00487D30"/>
  </w:style>
  <w:style w:type="paragraph" w:customStyle="1" w:styleId="3742D420B55943F7B5D09AFB518AB8C2">
    <w:name w:val="3742D420B55943F7B5D09AFB518AB8C2"/>
    <w:rsid w:val="00487D30"/>
  </w:style>
  <w:style w:type="paragraph" w:customStyle="1" w:styleId="82723CC06CA14E4886337F29CFECD5AA">
    <w:name w:val="82723CC06CA14E4886337F29CFECD5AA"/>
    <w:rsid w:val="00487D30"/>
  </w:style>
  <w:style w:type="paragraph" w:customStyle="1" w:styleId="A7D9B5DA6BA54F80BEEF054DFFF9AEEE">
    <w:name w:val="A7D9B5DA6BA54F80BEEF054DFFF9AEEE"/>
    <w:rsid w:val="00487D30"/>
  </w:style>
  <w:style w:type="paragraph" w:customStyle="1" w:styleId="DFF1496A40884A80A337C63EF736BF64">
    <w:name w:val="DFF1496A40884A80A337C63EF736BF64"/>
    <w:rsid w:val="00487D30"/>
  </w:style>
  <w:style w:type="paragraph" w:customStyle="1" w:styleId="CF1883E499F24165AFC60D380611EEC8">
    <w:name w:val="CF1883E499F24165AFC60D380611EEC8"/>
    <w:rsid w:val="00487D30"/>
  </w:style>
  <w:style w:type="paragraph" w:customStyle="1" w:styleId="2B1C2AE5A6094DF7B0E9035F99781812">
    <w:name w:val="2B1C2AE5A6094DF7B0E9035F99781812"/>
    <w:rsid w:val="00487D30"/>
  </w:style>
  <w:style w:type="paragraph" w:customStyle="1" w:styleId="BA3E2710CA9B4D02B6994D45B91047DE">
    <w:name w:val="BA3E2710CA9B4D02B6994D45B91047DE"/>
    <w:rsid w:val="00487D30"/>
  </w:style>
  <w:style w:type="paragraph" w:customStyle="1" w:styleId="A8BB41A1B00746258A1A0DF55F32AA8C">
    <w:name w:val="A8BB41A1B00746258A1A0DF55F32AA8C"/>
    <w:rsid w:val="00487D30"/>
  </w:style>
  <w:style w:type="paragraph" w:customStyle="1" w:styleId="A780775EA9D0462F9E6ECEC5AD094205">
    <w:name w:val="A780775EA9D0462F9E6ECEC5AD094205"/>
    <w:rsid w:val="00487D30"/>
  </w:style>
  <w:style w:type="paragraph" w:customStyle="1" w:styleId="23C69848AE4E419D873859D366BC0DFD">
    <w:name w:val="23C69848AE4E419D873859D366BC0DFD"/>
    <w:rsid w:val="00487D30"/>
  </w:style>
  <w:style w:type="paragraph" w:customStyle="1" w:styleId="5E2F74506C9C4FC88AB08096E77381A3">
    <w:name w:val="5E2F74506C9C4FC88AB08096E77381A3"/>
    <w:rsid w:val="00487D30"/>
  </w:style>
  <w:style w:type="paragraph" w:customStyle="1" w:styleId="7CA07CD9E6B34D1289A3C65522E289C5">
    <w:name w:val="7CA07CD9E6B34D1289A3C65522E289C5"/>
    <w:rsid w:val="00487D30"/>
  </w:style>
  <w:style w:type="paragraph" w:customStyle="1" w:styleId="2C4E3F71C6334A2099989714F59905E1">
    <w:name w:val="2C4E3F71C6334A2099989714F59905E1"/>
    <w:rsid w:val="00487D30"/>
  </w:style>
  <w:style w:type="paragraph" w:customStyle="1" w:styleId="6969838EE40D4A72B91D99D6F97208D8">
    <w:name w:val="6969838EE40D4A72B91D99D6F97208D8"/>
    <w:rsid w:val="00487D30"/>
  </w:style>
  <w:style w:type="paragraph" w:customStyle="1" w:styleId="2F487E28D76844759C474CE0948A6C9B">
    <w:name w:val="2F487E28D76844759C474CE0948A6C9B"/>
    <w:rsid w:val="00487D30"/>
  </w:style>
  <w:style w:type="paragraph" w:customStyle="1" w:styleId="19A4F1271AFE497D92F3DD9DC03F5DF3">
    <w:name w:val="19A4F1271AFE497D92F3DD9DC03F5DF3"/>
    <w:rsid w:val="00487D30"/>
  </w:style>
  <w:style w:type="paragraph" w:customStyle="1" w:styleId="6184C91E46394375B6B9C0DA6110A533">
    <w:name w:val="6184C91E46394375B6B9C0DA6110A533"/>
    <w:rsid w:val="00487D30"/>
  </w:style>
  <w:style w:type="paragraph" w:customStyle="1" w:styleId="B1303116B6604712A35302BCAD48B095">
    <w:name w:val="B1303116B6604712A35302BCAD48B095"/>
    <w:rsid w:val="00487D30"/>
  </w:style>
  <w:style w:type="paragraph" w:customStyle="1" w:styleId="D0B76658CF30454398B32DF6BDE051D2">
    <w:name w:val="D0B76658CF30454398B32DF6BDE051D2"/>
    <w:rsid w:val="00487D30"/>
  </w:style>
  <w:style w:type="paragraph" w:customStyle="1" w:styleId="7D71D6DD62E344AFBB678387484FD7A2">
    <w:name w:val="7D71D6DD62E344AFBB678387484FD7A2"/>
    <w:rsid w:val="00487D30"/>
  </w:style>
  <w:style w:type="paragraph" w:customStyle="1" w:styleId="11A74361349C429CA43249A3BA7F1A29">
    <w:name w:val="11A74361349C429CA43249A3BA7F1A29"/>
    <w:rsid w:val="00487D30"/>
  </w:style>
  <w:style w:type="paragraph" w:customStyle="1" w:styleId="615AD74F3A404268916F4DD51A5B2FF8">
    <w:name w:val="615AD74F3A404268916F4DD51A5B2FF8"/>
    <w:rsid w:val="00487D30"/>
  </w:style>
  <w:style w:type="paragraph" w:customStyle="1" w:styleId="2F7F6DB367534668925A39D92B2AAADC">
    <w:name w:val="2F7F6DB367534668925A39D92B2AAADC"/>
    <w:rsid w:val="00487D30"/>
  </w:style>
  <w:style w:type="paragraph" w:customStyle="1" w:styleId="B98AA46E4E6644D08B26E2CD3466F9BD">
    <w:name w:val="B98AA46E4E6644D08B26E2CD3466F9BD"/>
    <w:rsid w:val="00487D30"/>
  </w:style>
  <w:style w:type="paragraph" w:customStyle="1" w:styleId="4DB4B2BA6E3E498B80B3F42C7DBEE20E">
    <w:name w:val="4DB4B2BA6E3E498B80B3F42C7DBEE20E"/>
    <w:rsid w:val="00487D30"/>
  </w:style>
  <w:style w:type="paragraph" w:customStyle="1" w:styleId="934E479B3A0649D4B241ACF00F3FCD72">
    <w:name w:val="934E479B3A0649D4B241ACF00F3FCD72"/>
    <w:rsid w:val="00487D30"/>
  </w:style>
  <w:style w:type="paragraph" w:customStyle="1" w:styleId="E8B1AB8F2B16497FB186FDAE6BA9B943">
    <w:name w:val="E8B1AB8F2B16497FB186FDAE6BA9B943"/>
    <w:rsid w:val="00487D30"/>
  </w:style>
  <w:style w:type="paragraph" w:customStyle="1" w:styleId="72660103E31B4A8F947CB93967D42D93">
    <w:name w:val="72660103E31B4A8F947CB93967D42D93"/>
    <w:rsid w:val="00487D30"/>
  </w:style>
  <w:style w:type="paragraph" w:customStyle="1" w:styleId="7427D3E85F0246128A291DF922E90017">
    <w:name w:val="7427D3E85F0246128A291DF922E90017"/>
    <w:rsid w:val="00487D30"/>
  </w:style>
  <w:style w:type="paragraph" w:customStyle="1" w:styleId="FC551B43E9F142DFA4DBFBB7F3998935">
    <w:name w:val="FC551B43E9F142DFA4DBFBB7F3998935"/>
    <w:rsid w:val="00487D30"/>
  </w:style>
  <w:style w:type="paragraph" w:customStyle="1" w:styleId="F87382E4E36A409C85F19B3EB71D9F02">
    <w:name w:val="F87382E4E36A409C85F19B3EB71D9F02"/>
    <w:rsid w:val="00487D30"/>
  </w:style>
  <w:style w:type="paragraph" w:customStyle="1" w:styleId="037F0775892B452A9DA52A81006FC22B">
    <w:name w:val="037F0775892B452A9DA52A81006FC22B"/>
    <w:rsid w:val="00487D30"/>
  </w:style>
  <w:style w:type="paragraph" w:customStyle="1" w:styleId="9BAE1FC7AE6C44B78144256C7FA92B63">
    <w:name w:val="9BAE1FC7AE6C44B78144256C7FA92B63"/>
    <w:rsid w:val="00487D30"/>
  </w:style>
  <w:style w:type="paragraph" w:customStyle="1" w:styleId="5077F5DFF587465B9706EE4246E79E16">
    <w:name w:val="5077F5DFF587465B9706EE4246E79E16"/>
    <w:rsid w:val="00487D30"/>
  </w:style>
  <w:style w:type="paragraph" w:customStyle="1" w:styleId="7F2D031711DE4A27ADD96DE08D33B429">
    <w:name w:val="7F2D031711DE4A27ADD96DE08D33B429"/>
    <w:rsid w:val="00487D30"/>
  </w:style>
  <w:style w:type="paragraph" w:customStyle="1" w:styleId="7BB3F3429DDF4CAD96E7F4E7BF243B6F">
    <w:name w:val="7BB3F3429DDF4CAD96E7F4E7BF243B6F"/>
    <w:rsid w:val="00487D30"/>
  </w:style>
  <w:style w:type="paragraph" w:customStyle="1" w:styleId="FB1C975DF58A4A53919F5439CD101BBF">
    <w:name w:val="FB1C975DF58A4A53919F5439CD101BBF"/>
    <w:rsid w:val="00487D30"/>
  </w:style>
  <w:style w:type="paragraph" w:customStyle="1" w:styleId="D5B1BC97A08C457B9F116932752922E5">
    <w:name w:val="D5B1BC97A08C457B9F116932752922E5"/>
    <w:rsid w:val="00487D30"/>
  </w:style>
  <w:style w:type="paragraph" w:customStyle="1" w:styleId="5E98CD85C97E4BDFB872899C952EF15C">
    <w:name w:val="5E98CD85C97E4BDFB872899C952EF15C"/>
    <w:rsid w:val="00487D30"/>
  </w:style>
  <w:style w:type="paragraph" w:customStyle="1" w:styleId="2D142E9B8D144619996843EF36AFE12B">
    <w:name w:val="2D142E9B8D144619996843EF36AFE12B"/>
    <w:rsid w:val="00487D30"/>
  </w:style>
  <w:style w:type="paragraph" w:customStyle="1" w:styleId="413E4BDB282B40EBB968731AC4D3CF68">
    <w:name w:val="413E4BDB282B40EBB968731AC4D3CF68"/>
    <w:rsid w:val="00487D30"/>
  </w:style>
  <w:style w:type="paragraph" w:customStyle="1" w:styleId="3BAB09A08ABE404BBF8D939EAFC88D93">
    <w:name w:val="3BAB09A08ABE404BBF8D939EAFC88D93"/>
    <w:rsid w:val="00487D30"/>
  </w:style>
  <w:style w:type="paragraph" w:customStyle="1" w:styleId="28B2BBA993F74718A693003873920303">
    <w:name w:val="28B2BBA993F74718A693003873920303"/>
    <w:rsid w:val="00487D30"/>
  </w:style>
  <w:style w:type="paragraph" w:customStyle="1" w:styleId="06A3A59B4A9C47809EBFE8349CC3C7A7">
    <w:name w:val="06A3A59B4A9C47809EBFE8349CC3C7A7"/>
    <w:rsid w:val="00487D30"/>
  </w:style>
  <w:style w:type="paragraph" w:customStyle="1" w:styleId="69E05222B9C546799CF9524A1C50BA7B">
    <w:name w:val="69E05222B9C546799CF9524A1C50BA7B"/>
    <w:rsid w:val="00487D30"/>
  </w:style>
  <w:style w:type="paragraph" w:customStyle="1" w:styleId="B8D6254074694CB2BABEBE2950058BB9">
    <w:name w:val="B8D6254074694CB2BABEBE2950058BB9"/>
    <w:rsid w:val="00487D30"/>
  </w:style>
  <w:style w:type="paragraph" w:customStyle="1" w:styleId="09D155465D0E46B088B27539C297A974">
    <w:name w:val="09D155465D0E46B088B27539C297A974"/>
    <w:rsid w:val="00487D30"/>
  </w:style>
  <w:style w:type="paragraph" w:customStyle="1" w:styleId="A87DA62946B1471F8ED4B6FF0553669F">
    <w:name w:val="A87DA62946B1471F8ED4B6FF0553669F"/>
    <w:rsid w:val="00487D30"/>
  </w:style>
  <w:style w:type="paragraph" w:customStyle="1" w:styleId="74873883B8C14D348C1F996C1CE7D9B6">
    <w:name w:val="74873883B8C14D348C1F996C1CE7D9B6"/>
    <w:rsid w:val="00F11A0B"/>
  </w:style>
  <w:style w:type="paragraph" w:customStyle="1" w:styleId="72702B301996492AA23293E8CBB30325">
    <w:name w:val="72702B301996492AA23293E8CBB30325"/>
    <w:rsid w:val="00F11A0B"/>
  </w:style>
  <w:style w:type="paragraph" w:customStyle="1" w:styleId="E352D7EF256E440F91DCAEDEAAC30EEF">
    <w:name w:val="E352D7EF256E440F91DCAEDEAAC30EEF"/>
    <w:rsid w:val="00F11A0B"/>
  </w:style>
  <w:style w:type="paragraph" w:customStyle="1" w:styleId="868D2FF9A284442EB86FAE464A663107">
    <w:name w:val="868D2FF9A284442EB86FAE464A663107"/>
    <w:rsid w:val="00053E07"/>
  </w:style>
  <w:style w:type="paragraph" w:customStyle="1" w:styleId="3C4E92CD87D941A692C3301B7A298AE3">
    <w:name w:val="3C4E92CD87D941A692C3301B7A298AE3"/>
    <w:rsid w:val="00053E07"/>
  </w:style>
  <w:style w:type="paragraph" w:customStyle="1" w:styleId="F6CE5220CAB543C18664785788BEAA4F">
    <w:name w:val="F6CE5220CAB543C18664785788BEAA4F"/>
    <w:rsid w:val="00053E07"/>
  </w:style>
  <w:style w:type="paragraph" w:customStyle="1" w:styleId="C096F0E3DEB4476991B3448E9D9C1B69">
    <w:name w:val="C096F0E3DEB4476991B3448E9D9C1B69"/>
    <w:rsid w:val="00053E07"/>
  </w:style>
  <w:style w:type="paragraph" w:customStyle="1" w:styleId="F6711618FD6F49909BF352042A9FC321">
    <w:name w:val="F6711618FD6F49909BF352042A9FC321"/>
    <w:rsid w:val="00053E07"/>
  </w:style>
  <w:style w:type="paragraph" w:customStyle="1" w:styleId="FC967B009DA1464E95724713C04FBDBB">
    <w:name w:val="FC967B009DA1464E95724713C04FBDBB"/>
    <w:rsid w:val="00053E07"/>
  </w:style>
  <w:style w:type="paragraph" w:customStyle="1" w:styleId="D7BF0C80898B4BD89393C9285AB9FCC1">
    <w:name w:val="D7BF0C80898B4BD89393C9285AB9FCC1"/>
    <w:rsid w:val="00053E07"/>
  </w:style>
  <w:style w:type="paragraph" w:customStyle="1" w:styleId="8101D8E1167E437C99D5401CE91DC3DB">
    <w:name w:val="8101D8E1167E437C99D5401CE91DC3DB"/>
    <w:rsid w:val="00053E07"/>
  </w:style>
  <w:style w:type="paragraph" w:customStyle="1" w:styleId="98C3BCA5A16A46D6BE869591C6EA5D0F">
    <w:name w:val="98C3BCA5A16A46D6BE869591C6EA5D0F"/>
    <w:rsid w:val="00053E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V.A.Graičiūno g. 4</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F219DF-6FCD-41A5-9634-82EBC4AE3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26</Pages>
  <Words>54888</Words>
  <Characters>31287</Characters>
  <Application>Microsoft Office Word</Application>
  <DocSecurity>0</DocSecurity>
  <Lines>260</Lines>
  <Paragraphs>172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Manager>Virginijus Domarkas</Manager>
  <Company>UAB „Limeta“</Company>
  <LinksUpToDate>false</LinksUpToDate>
  <CharactersWithSpaces>86003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Generalinis direktorius</dc:subject>
  <dc:creator>Arūnė Andrulionienė</dc:creator>
  <cp:keywords/>
  <dc:description/>
  <cp:lastModifiedBy>Milda Jureviciene</cp:lastModifiedBy>
  <cp:revision>10</cp:revision>
  <cp:lastPrinted>2022-04-29T11:22:00Z</cp:lastPrinted>
  <dcterms:created xsi:type="dcterms:W3CDTF">2023-10-24T06:36:00Z</dcterms:created>
  <dcterms:modified xsi:type="dcterms:W3CDTF">2023-10-24T06:55:00Z</dcterms:modified>
  <cp:category>ST-23-316</cp:category>
</cp:coreProperties>
</file>