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A2A65" w14:textId="77777777" w:rsidR="00D35D38" w:rsidRPr="00331B0B" w:rsidRDefault="00D35D38">
      <w:pPr>
        <w:spacing w:after="0" w:line="240" w:lineRule="auto"/>
        <w:ind w:right="-178"/>
        <w:jc w:val="center"/>
        <w:rPr>
          <w:b/>
          <w:bCs/>
          <w:szCs w:val="20"/>
        </w:rPr>
      </w:pPr>
      <w:r w:rsidRPr="00331B0B">
        <w:rPr>
          <w:b/>
          <w:bCs/>
          <w:szCs w:val="20"/>
        </w:rPr>
        <w:t>ŠIAULIŲ RAJONO SAVIVALDYBĖS ADMINISTRACIJA</w:t>
      </w:r>
    </w:p>
    <w:p w14:paraId="2929577C" w14:textId="77777777" w:rsidR="0046582D" w:rsidRPr="00331B0B" w:rsidRDefault="0046582D">
      <w:pPr>
        <w:tabs>
          <w:tab w:val="right" w:leader="underscore" w:pos="8505"/>
        </w:tabs>
        <w:spacing w:after="0" w:line="240" w:lineRule="auto"/>
        <w:jc w:val="center"/>
        <w:rPr>
          <w:iCs/>
          <w:color w:val="000000"/>
        </w:rPr>
      </w:pPr>
    </w:p>
    <w:p w14:paraId="320DEE04" w14:textId="7D269526" w:rsidR="00D35D38" w:rsidRPr="00331B0B" w:rsidRDefault="003E76AB">
      <w:pPr>
        <w:spacing w:after="0" w:line="240" w:lineRule="auto"/>
        <w:jc w:val="center"/>
        <w:rPr>
          <w:b/>
          <w:sz w:val="28"/>
        </w:rPr>
      </w:pPr>
      <w:r>
        <w:rPr>
          <w:b/>
          <w:sz w:val="28"/>
        </w:rPr>
        <w:t xml:space="preserve">SUPAPRASTINTO </w:t>
      </w:r>
      <w:r w:rsidR="00D35D38" w:rsidRPr="00331B0B">
        <w:rPr>
          <w:b/>
          <w:sz w:val="28"/>
        </w:rPr>
        <w:t>ATVIRO KONKURSO SĄLYGOS</w:t>
      </w:r>
    </w:p>
    <w:p w14:paraId="5B70CB3F" w14:textId="77777777" w:rsidR="00D35D38" w:rsidRPr="00331B0B" w:rsidRDefault="00D35D38">
      <w:pPr>
        <w:spacing w:after="0" w:line="240" w:lineRule="auto"/>
        <w:jc w:val="center"/>
      </w:pPr>
    </w:p>
    <w:p w14:paraId="32CE755E" w14:textId="6B7667C5" w:rsidR="00E33263" w:rsidRDefault="00054B4B" w:rsidP="008A4180">
      <w:pPr>
        <w:spacing w:after="0" w:line="240" w:lineRule="auto"/>
        <w:jc w:val="center"/>
        <w:rPr>
          <w:b/>
          <w:caps/>
          <w:kern w:val="24"/>
        </w:rPr>
      </w:pPr>
      <w:bookmarkStart w:id="0" w:name="_Hlk180566424"/>
      <w:r w:rsidRPr="00054B4B">
        <w:rPr>
          <w:b/>
          <w:caps/>
          <w:kern w:val="24"/>
        </w:rPr>
        <w:t>Švedės tvenkinio liepto įrengimo techninio projekto parengimo paslaugos</w:t>
      </w:r>
    </w:p>
    <w:bookmarkEnd w:id="0"/>
    <w:p w14:paraId="76B41EBC" w14:textId="77777777" w:rsidR="00CC1AA7" w:rsidRPr="00331B0B" w:rsidRDefault="00CC1AA7" w:rsidP="00CC1AA7">
      <w:pPr>
        <w:spacing w:after="0" w:line="240" w:lineRule="auto"/>
        <w:jc w:val="center"/>
      </w:pPr>
    </w:p>
    <w:p w14:paraId="77EBC0C1" w14:textId="53339052" w:rsidR="00D35D38" w:rsidRPr="00331B0B" w:rsidRDefault="00D35D38">
      <w:pPr>
        <w:spacing w:after="0" w:line="240" w:lineRule="auto"/>
        <w:jc w:val="center"/>
      </w:pPr>
      <w:r w:rsidRPr="00331B0B">
        <w:t>TURINYS</w:t>
      </w:r>
    </w:p>
    <w:p w14:paraId="2A4E96F6" w14:textId="77777777" w:rsidR="00D35D38" w:rsidRPr="00331B0B" w:rsidRDefault="00D35D38">
      <w:pPr>
        <w:spacing w:after="0" w:line="240" w:lineRule="auto"/>
        <w:jc w:val="center"/>
      </w:pPr>
    </w:p>
    <w:tbl>
      <w:tblPr>
        <w:tblW w:w="9637" w:type="dxa"/>
        <w:tblInd w:w="108" w:type="dxa"/>
        <w:tblLayout w:type="fixed"/>
        <w:tblLook w:val="0000" w:firstRow="0" w:lastRow="0" w:firstColumn="0" w:lastColumn="0" w:noHBand="0" w:noVBand="0"/>
      </w:tblPr>
      <w:tblGrid>
        <w:gridCol w:w="843"/>
        <w:gridCol w:w="8794"/>
      </w:tblGrid>
      <w:tr w:rsidR="00D35D38" w:rsidRPr="00331B0B" w14:paraId="23B06B2D" w14:textId="77777777" w:rsidTr="008D34B1">
        <w:tc>
          <w:tcPr>
            <w:tcW w:w="843" w:type="dxa"/>
            <w:shd w:val="clear" w:color="auto" w:fill="auto"/>
          </w:tcPr>
          <w:p w14:paraId="2402361B" w14:textId="77777777" w:rsidR="00D35D38" w:rsidRPr="00331B0B" w:rsidRDefault="00D35D38">
            <w:pPr>
              <w:snapToGrid w:val="0"/>
              <w:spacing w:after="0" w:line="240" w:lineRule="auto"/>
              <w:jc w:val="both"/>
            </w:pPr>
            <w:r w:rsidRPr="00331B0B">
              <w:t>I.</w:t>
            </w:r>
          </w:p>
        </w:tc>
        <w:tc>
          <w:tcPr>
            <w:tcW w:w="8794" w:type="dxa"/>
            <w:shd w:val="clear" w:color="auto" w:fill="auto"/>
          </w:tcPr>
          <w:p w14:paraId="03E28261" w14:textId="77777777" w:rsidR="00D35D38" w:rsidRPr="00331B0B" w:rsidRDefault="00D35D38">
            <w:pPr>
              <w:snapToGrid w:val="0"/>
              <w:spacing w:after="0" w:line="240" w:lineRule="auto"/>
              <w:jc w:val="both"/>
            </w:pPr>
            <w:r w:rsidRPr="00331B0B">
              <w:t>BENDROSIOS NUOSTATOS</w:t>
            </w:r>
          </w:p>
        </w:tc>
      </w:tr>
      <w:tr w:rsidR="00D35D38" w:rsidRPr="00331B0B" w14:paraId="564B45F3" w14:textId="77777777" w:rsidTr="008D34B1">
        <w:tc>
          <w:tcPr>
            <w:tcW w:w="843" w:type="dxa"/>
            <w:shd w:val="clear" w:color="auto" w:fill="auto"/>
          </w:tcPr>
          <w:p w14:paraId="420C7012" w14:textId="77777777" w:rsidR="00D35D38" w:rsidRPr="00331B0B" w:rsidRDefault="00D35D38">
            <w:pPr>
              <w:snapToGrid w:val="0"/>
              <w:spacing w:after="0" w:line="240" w:lineRule="auto"/>
              <w:jc w:val="both"/>
            </w:pPr>
            <w:r w:rsidRPr="00331B0B">
              <w:t>II.</w:t>
            </w:r>
          </w:p>
        </w:tc>
        <w:tc>
          <w:tcPr>
            <w:tcW w:w="8794" w:type="dxa"/>
            <w:shd w:val="clear" w:color="auto" w:fill="auto"/>
          </w:tcPr>
          <w:p w14:paraId="72342A64" w14:textId="77777777" w:rsidR="00D35D38" w:rsidRPr="00331B0B" w:rsidRDefault="00D35D38">
            <w:pPr>
              <w:snapToGrid w:val="0"/>
              <w:spacing w:after="0" w:line="240" w:lineRule="auto"/>
              <w:jc w:val="both"/>
            </w:pPr>
            <w:r w:rsidRPr="00331B0B">
              <w:t>PIRKIMO OBJEKTAS</w:t>
            </w:r>
          </w:p>
        </w:tc>
      </w:tr>
      <w:tr w:rsidR="00D35D38" w:rsidRPr="00331B0B" w14:paraId="5BA78C1C" w14:textId="77777777" w:rsidTr="008D34B1">
        <w:tc>
          <w:tcPr>
            <w:tcW w:w="843" w:type="dxa"/>
            <w:shd w:val="clear" w:color="auto" w:fill="auto"/>
          </w:tcPr>
          <w:p w14:paraId="20C74C6D" w14:textId="77777777" w:rsidR="00D35D38" w:rsidRPr="00331B0B" w:rsidRDefault="00D35D38">
            <w:pPr>
              <w:snapToGrid w:val="0"/>
              <w:spacing w:after="0" w:line="240" w:lineRule="auto"/>
              <w:jc w:val="both"/>
            </w:pPr>
            <w:r w:rsidRPr="00331B0B">
              <w:t>III.</w:t>
            </w:r>
          </w:p>
        </w:tc>
        <w:tc>
          <w:tcPr>
            <w:tcW w:w="8794" w:type="dxa"/>
            <w:shd w:val="clear" w:color="auto" w:fill="auto"/>
          </w:tcPr>
          <w:p w14:paraId="18CBC093" w14:textId="54DB0F83" w:rsidR="00D35D38" w:rsidRPr="00331B0B" w:rsidRDefault="00D35D38" w:rsidP="003902AC">
            <w:pPr>
              <w:snapToGrid w:val="0"/>
              <w:spacing w:after="0" w:line="240" w:lineRule="auto"/>
              <w:jc w:val="both"/>
            </w:pPr>
            <w:bookmarkStart w:id="1" w:name="_Hlk188955384"/>
            <w:r w:rsidRPr="00331B0B">
              <w:t>TIEKĖJŲ</w:t>
            </w:r>
            <w:r w:rsidR="00187067" w:rsidRPr="00331B0B">
              <w:t xml:space="preserve"> PAŠALINIMO PAGRINDAI</w:t>
            </w:r>
            <w:r w:rsidR="003902AC" w:rsidRPr="00331B0B">
              <w:t xml:space="preserve">, </w:t>
            </w:r>
            <w:r w:rsidRPr="00331B0B">
              <w:t>KVALIFIKACIJOS REIKALAVIMAI</w:t>
            </w:r>
            <w:r w:rsidR="00D45DF7">
              <w:t>,</w:t>
            </w:r>
            <w:bookmarkEnd w:id="1"/>
            <w:r w:rsidR="00D45DF7">
              <w:t xml:space="preserve"> </w:t>
            </w:r>
            <w:r w:rsidR="00D50A72">
              <w:t>APLINKOS APSAUGOS VADYBOS SISTEMOS STANDARTAI</w:t>
            </w:r>
            <w:r w:rsidR="00DF7185" w:rsidRPr="00331B0B">
              <w:t xml:space="preserve"> </w:t>
            </w:r>
          </w:p>
        </w:tc>
      </w:tr>
      <w:tr w:rsidR="00D35D38" w:rsidRPr="00331B0B" w14:paraId="427578A2" w14:textId="77777777" w:rsidTr="008D34B1">
        <w:tc>
          <w:tcPr>
            <w:tcW w:w="843" w:type="dxa"/>
            <w:shd w:val="clear" w:color="auto" w:fill="auto"/>
          </w:tcPr>
          <w:p w14:paraId="45B6FDAA" w14:textId="77777777" w:rsidR="00D35D38" w:rsidRPr="00331B0B" w:rsidRDefault="00D35D38">
            <w:pPr>
              <w:snapToGrid w:val="0"/>
              <w:spacing w:after="0" w:line="240" w:lineRule="auto"/>
              <w:jc w:val="both"/>
            </w:pPr>
            <w:r w:rsidRPr="00331B0B">
              <w:t>IV.</w:t>
            </w:r>
          </w:p>
        </w:tc>
        <w:tc>
          <w:tcPr>
            <w:tcW w:w="8794" w:type="dxa"/>
            <w:shd w:val="clear" w:color="auto" w:fill="auto"/>
          </w:tcPr>
          <w:p w14:paraId="182E4764" w14:textId="77777777" w:rsidR="00D35D38" w:rsidRPr="00331B0B" w:rsidRDefault="00D35D38">
            <w:pPr>
              <w:snapToGrid w:val="0"/>
              <w:spacing w:after="0" w:line="240" w:lineRule="auto"/>
              <w:jc w:val="both"/>
              <w:rPr>
                <w:szCs w:val="24"/>
              </w:rPr>
            </w:pPr>
            <w:r w:rsidRPr="00331B0B">
              <w:rPr>
                <w:szCs w:val="24"/>
              </w:rPr>
              <w:t>ŪKIO SUBJEKTŲ GRUPĖS DALYVAVIMAS PIRKIMO PROCEDŪROSE</w:t>
            </w:r>
          </w:p>
        </w:tc>
      </w:tr>
      <w:tr w:rsidR="00D35D38" w:rsidRPr="00331B0B" w14:paraId="6A8E7BBE" w14:textId="77777777" w:rsidTr="008D34B1">
        <w:tc>
          <w:tcPr>
            <w:tcW w:w="843" w:type="dxa"/>
            <w:shd w:val="clear" w:color="auto" w:fill="auto"/>
          </w:tcPr>
          <w:p w14:paraId="2FA1A642" w14:textId="77777777" w:rsidR="00D35D38" w:rsidRPr="00331B0B" w:rsidRDefault="00D35D38">
            <w:pPr>
              <w:snapToGrid w:val="0"/>
              <w:spacing w:after="0" w:line="240" w:lineRule="auto"/>
              <w:jc w:val="both"/>
            </w:pPr>
            <w:r w:rsidRPr="00331B0B">
              <w:t>V.</w:t>
            </w:r>
          </w:p>
        </w:tc>
        <w:tc>
          <w:tcPr>
            <w:tcW w:w="8794" w:type="dxa"/>
            <w:shd w:val="clear" w:color="auto" w:fill="auto"/>
          </w:tcPr>
          <w:p w14:paraId="67740FC9" w14:textId="77777777" w:rsidR="00D35D38" w:rsidRPr="00331B0B" w:rsidRDefault="00D35D38">
            <w:pPr>
              <w:snapToGrid w:val="0"/>
              <w:spacing w:after="0" w:line="240" w:lineRule="auto"/>
              <w:jc w:val="both"/>
            </w:pPr>
            <w:r w:rsidRPr="00331B0B">
              <w:t>PASIŪLYMŲ RENGIMAS, PATEIKIMAS, KEITIMAS</w:t>
            </w:r>
          </w:p>
        </w:tc>
      </w:tr>
      <w:tr w:rsidR="00D35D38" w:rsidRPr="00331B0B" w14:paraId="20BFA1F6" w14:textId="77777777" w:rsidTr="008D34B1">
        <w:tc>
          <w:tcPr>
            <w:tcW w:w="843" w:type="dxa"/>
            <w:shd w:val="clear" w:color="auto" w:fill="auto"/>
          </w:tcPr>
          <w:p w14:paraId="772E0D2C" w14:textId="77777777" w:rsidR="00D35D38" w:rsidRPr="00331B0B" w:rsidRDefault="00D35D38">
            <w:pPr>
              <w:snapToGrid w:val="0"/>
              <w:spacing w:after="0" w:line="240" w:lineRule="auto"/>
              <w:jc w:val="both"/>
            </w:pPr>
            <w:r w:rsidRPr="00331B0B">
              <w:t>VI.</w:t>
            </w:r>
          </w:p>
        </w:tc>
        <w:tc>
          <w:tcPr>
            <w:tcW w:w="8794" w:type="dxa"/>
            <w:shd w:val="clear" w:color="auto" w:fill="auto"/>
          </w:tcPr>
          <w:p w14:paraId="3CBC596E" w14:textId="77777777" w:rsidR="00D35D38" w:rsidRPr="00331B0B" w:rsidRDefault="00D35D38">
            <w:pPr>
              <w:snapToGrid w:val="0"/>
              <w:spacing w:after="0" w:line="240" w:lineRule="auto"/>
              <w:jc w:val="both"/>
            </w:pPr>
            <w:r w:rsidRPr="00331B0B">
              <w:t>PASIŪLYMŲ GALIOJIMO UŽTIKRINIMAS</w:t>
            </w:r>
          </w:p>
        </w:tc>
      </w:tr>
      <w:tr w:rsidR="00D35D38" w:rsidRPr="00331B0B" w14:paraId="1525C1C1" w14:textId="77777777" w:rsidTr="008D34B1">
        <w:tc>
          <w:tcPr>
            <w:tcW w:w="843" w:type="dxa"/>
            <w:shd w:val="clear" w:color="auto" w:fill="auto"/>
          </w:tcPr>
          <w:p w14:paraId="72B51B67" w14:textId="77777777" w:rsidR="00D35D38" w:rsidRPr="00331B0B" w:rsidRDefault="00D35D38">
            <w:pPr>
              <w:snapToGrid w:val="0"/>
              <w:spacing w:after="0" w:line="240" w:lineRule="auto"/>
              <w:jc w:val="both"/>
            </w:pPr>
            <w:r w:rsidRPr="00331B0B">
              <w:t>VII.</w:t>
            </w:r>
          </w:p>
        </w:tc>
        <w:tc>
          <w:tcPr>
            <w:tcW w:w="8794" w:type="dxa"/>
            <w:shd w:val="clear" w:color="auto" w:fill="auto"/>
          </w:tcPr>
          <w:p w14:paraId="28E931BC" w14:textId="77777777" w:rsidR="00D35D38" w:rsidRPr="00331B0B" w:rsidRDefault="00D35D38">
            <w:pPr>
              <w:snapToGrid w:val="0"/>
              <w:spacing w:after="0" w:line="240" w:lineRule="auto"/>
              <w:jc w:val="both"/>
            </w:pPr>
            <w:r w:rsidRPr="00331B0B">
              <w:t>KONKURSO SĄLYGŲ PAAIŠKINIMAS IR PATIKSLINIMAS</w:t>
            </w:r>
          </w:p>
        </w:tc>
      </w:tr>
      <w:tr w:rsidR="00D35D38" w:rsidRPr="00331B0B" w14:paraId="798E043D" w14:textId="77777777" w:rsidTr="008D34B1">
        <w:tc>
          <w:tcPr>
            <w:tcW w:w="843" w:type="dxa"/>
            <w:shd w:val="clear" w:color="auto" w:fill="auto"/>
          </w:tcPr>
          <w:p w14:paraId="6486D563" w14:textId="77777777" w:rsidR="00D35D38" w:rsidRPr="00331B0B" w:rsidRDefault="00D35D38">
            <w:pPr>
              <w:snapToGrid w:val="0"/>
              <w:spacing w:after="0" w:line="240" w:lineRule="auto"/>
              <w:jc w:val="both"/>
            </w:pPr>
            <w:r w:rsidRPr="00331B0B">
              <w:t>VIII.</w:t>
            </w:r>
          </w:p>
        </w:tc>
        <w:tc>
          <w:tcPr>
            <w:tcW w:w="8794" w:type="dxa"/>
            <w:shd w:val="clear" w:color="auto" w:fill="auto"/>
          </w:tcPr>
          <w:p w14:paraId="23B533B9" w14:textId="77777777" w:rsidR="00D35D38" w:rsidRPr="00331B0B" w:rsidRDefault="00D35D38">
            <w:pPr>
              <w:snapToGrid w:val="0"/>
              <w:spacing w:after="0" w:line="240" w:lineRule="auto"/>
              <w:jc w:val="both"/>
              <w:rPr>
                <w:szCs w:val="24"/>
              </w:rPr>
            </w:pPr>
            <w:r w:rsidRPr="00331B0B">
              <w:rPr>
                <w:szCs w:val="24"/>
              </w:rPr>
              <w:t>VOKŲ SU PASIŪLYMAIS ATPLĖŠIMO PROCEDŪROS</w:t>
            </w:r>
          </w:p>
        </w:tc>
      </w:tr>
      <w:tr w:rsidR="00D35D38" w:rsidRPr="007C02A7" w14:paraId="0274D2B4" w14:textId="77777777" w:rsidTr="008D34B1">
        <w:tc>
          <w:tcPr>
            <w:tcW w:w="843" w:type="dxa"/>
            <w:shd w:val="clear" w:color="auto" w:fill="auto"/>
          </w:tcPr>
          <w:p w14:paraId="584595AA" w14:textId="77777777" w:rsidR="00D35D38" w:rsidRPr="007C02A7" w:rsidRDefault="00D35D38">
            <w:pPr>
              <w:snapToGrid w:val="0"/>
              <w:spacing w:after="0" w:line="240" w:lineRule="auto"/>
              <w:jc w:val="both"/>
            </w:pPr>
            <w:r w:rsidRPr="007C02A7">
              <w:t>IX.</w:t>
            </w:r>
          </w:p>
        </w:tc>
        <w:tc>
          <w:tcPr>
            <w:tcW w:w="8794" w:type="dxa"/>
            <w:shd w:val="clear" w:color="auto" w:fill="auto"/>
          </w:tcPr>
          <w:p w14:paraId="008B7E31" w14:textId="77777777" w:rsidR="00D35D38" w:rsidRPr="007C02A7" w:rsidRDefault="00D35D38">
            <w:pPr>
              <w:snapToGrid w:val="0"/>
              <w:spacing w:after="0" w:line="240" w:lineRule="auto"/>
              <w:jc w:val="both"/>
              <w:rPr>
                <w:szCs w:val="24"/>
              </w:rPr>
            </w:pPr>
            <w:r w:rsidRPr="007C02A7">
              <w:rPr>
                <w:szCs w:val="24"/>
              </w:rPr>
              <w:t>PASIŪLYMŲ NAGRINĖJIMAS IR PASIŪLYMŲ ATMETIMO PRIEŽASTYS</w:t>
            </w:r>
          </w:p>
        </w:tc>
      </w:tr>
      <w:tr w:rsidR="00D35D38" w:rsidRPr="007C02A7" w14:paraId="37DCE306" w14:textId="77777777" w:rsidTr="008D34B1">
        <w:tc>
          <w:tcPr>
            <w:tcW w:w="843" w:type="dxa"/>
            <w:shd w:val="clear" w:color="auto" w:fill="auto"/>
          </w:tcPr>
          <w:p w14:paraId="56C40002" w14:textId="77777777" w:rsidR="00D35D38" w:rsidRPr="007C02A7" w:rsidRDefault="00D35D38">
            <w:pPr>
              <w:snapToGrid w:val="0"/>
              <w:spacing w:after="0" w:line="240" w:lineRule="auto"/>
              <w:jc w:val="both"/>
            </w:pPr>
            <w:r w:rsidRPr="007C02A7">
              <w:t>X.</w:t>
            </w:r>
          </w:p>
        </w:tc>
        <w:tc>
          <w:tcPr>
            <w:tcW w:w="8794" w:type="dxa"/>
            <w:shd w:val="clear" w:color="auto" w:fill="auto"/>
          </w:tcPr>
          <w:p w14:paraId="3841300B" w14:textId="77777777" w:rsidR="00D35D38" w:rsidRPr="007C02A7" w:rsidRDefault="00D35D38">
            <w:pPr>
              <w:snapToGrid w:val="0"/>
              <w:spacing w:after="0" w:line="240" w:lineRule="auto"/>
              <w:jc w:val="both"/>
              <w:rPr>
                <w:szCs w:val="24"/>
              </w:rPr>
            </w:pPr>
            <w:r w:rsidRPr="007C02A7">
              <w:t>PASIŪLYMŲ EILĖ</w:t>
            </w:r>
            <w:r w:rsidRPr="007C02A7">
              <w:rPr>
                <w:szCs w:val="24"/>
              </w:rPr>
              <w:t xml:space="preserve"> IR SPRENDIMAS DĖL PIRKIMO SUTARTIES SUDARYMO</w:t>
            </w:r>
          </w:p>
        </w:tc>
      </w:tr>
      <w:tr w:rsidR="00D35D38" w:rsidRPr="007C02A7" w14:paraId="0A45881C" w14:textId="77777777" w:rsidTr="008D34B1">
        <w:tc>
          <w:tcPr>
            <w:tcW w:w="843" w:type="dxa"/>
            <w:shd w:val="clear" w:color="auto" w:fill="auto"/>
          </w:tcPr>
          <w:p w14:paraId="2FFE2C88" w14:textId="77777777" w:rsidR="00D35D38" w:rsidRPr="007C02A7" w:rsidRDefault="00D35D38">
            <w:pPr>
              <w:snapToGrid w:val="0"/>
              <w:spacing w:after="0" w:line="240" w:lineRule="auto"/>
              <w:jc w:val="both"/>
            </w:pPr>
            <w:r w:rsidRPr="007C02A7">
              <w:t>XI.</w:t>
            </w:r>
          </w:p>
        </w:tc>
        <w:tc>
          <w:tcPr>
            <w:tcW w:w="8794" w:type="dxa"/>
            <w:shd w:val="clear" w:color="auto" w:fill="auto"/>
          </w:tcPr>
          <w:p w14:paraId="44FF1E98" w14:textId="77777777" w:rsidR="00D35D38" w:rsidRPr="007C02A7" w:rsidRDefault="00D35D38">
            <w:pPr>
              <w:snapToGrid w:val="0"/>
              <w:spacing w:after="0" w:line="240" w:lineRule="auto"/>
              <w:jc w:val="both"/>
              <w:rPr>
                <w:szCs w:val="24"/>
              </w:rPr>
            </w:pPr>
            <w:r w:rsidRPr="007C02A7">
              <w:rPr>
                <w:szCs w:val="24"/>
              </w:rPr>
              <w:t>PRETENZIJŲ IR SKUNDŲ NAGRINĖJIMO TVARKA</w:t>
            </w:r>
          </w:p>
        </w:tc>
      </w:tr>
      <w:tr w:rsidR="00D35D38" w:rsidRPr="007C02A7" w14:paraId="0E95F9BC" w14:textId="77777777" w:rsidTr="008D34B1">
        <w:tc>
          <w:tcPr>
            <w:tcW w:w="843" w:type="dxa"/>
            <w:shd w:val="clear" w:color="auto" w:fill="auto"/>
          </w:tcPr>
          <w:p w14:paraId="545CA761" w14:textId="77777777" w:rsidR="00D35D38" w:rsidRPr="007C02A7" w:rsidRDefault="00D35D38">
            <w:pPr>
              <w:snapToGrid w:val="0"/>
              <w:spacing w:after="0" w:line="240" w:lineRule="auto"/>
              <w:jc w:val="both"/>
            </w:pPr>
            <w:r w:rsidRPr="007C02A7">
              <w:t>XII.</w:t>
            </w:r>
          </w:p>
          <w:p w14:paraId="28835A50" w14:textId="1685E48A" w:rsidR="00006BDB" w:rsidRPr="007C02A7" w:rsidRDefault="00006BDB">
            <w:pPr>
              <w:snapToGrid w:val="0"/>
              <w:spacing w:after="0" w:line="240" w:lineRule="auto"/>
              <w:jc w:val="both"/>
            </w:pPr>
            <w:r w:rsidRPr="007C02A7">
              <w:t xml:space="preserve">XIII. </w:t>
            </w:r>
          </w:p>
        </w:tc>
        <w:tc>
          <w:tcPr>
            <w:tcW w:w="8794" w:type="dxa"/>
            <w:shd w:val="clear" w:color="auto" w:fill="auto"/>
          </w:tcPr>
          <w:p w14:paraId="4ABA4816" w14:textId="77777777" w:rsidR="00D35D38" w:rsidRPr="007C02A7" w:rsidRDefault="00D35D38">
            <w:pPr>
              <w:snapToGrid w:val="0"/>
              <w:spacing w:after="0" w:line="240" w:lineRule="auto"/>
              <w:jc w:val="both"/>
            </w:pPr>
            <w:r w:rsidRPr="007C02A7">
              <w:t>PIRKIMO SUTARTIES SĄLYGOS</w:t>
            </w:r>
          </w:p>
          <w:p w14:paraId="522C751F" w14:textId="118E3748" w:rsidR="00006BDB" w:rsidRPr="007C02A7" w:rsidRDefault="00006BDB">
            <w:pPr>
              <w:snapToGrid w:val="0"/>
              <w:spacing w:after="0" w:line="240" w:lineRule="auto"/>
              <w:jc w:val="both"/>
            </w:pPr>
            <w:r w:rsidRPr="007C02A7">
              <w:rPr>
                <w:shd w:val="clear" w:color="auto" w:fill="FFFFFF"/>
              </w:rPr>
              <w:t>ASMENS DUOMENŲ APSAUGA</w:t>
            </w:r>
          </w:p>
        </w:tc>
      </w:tr>
      <w:tr w:rsidR="00D35D38" w:rsidRPr="007C02A7" w14:paraId="0446EAE0" w14:textId="77777777" w:rsidTr="008D34B1">
        <w:tc>
          <w:tcPr>
            <w:tcW w:w="843" w:type="dxa"/>
            <w:shd w:val="clear" w:color="auto" w:fill="auto"/>
          </w:tcPr>
          <w:p w14:paraId="2A9A621D" w14:textId="77777777" w:rsidR="00D35D38" w:rsidRPr="007C02A7" w:rsidRDefault="00D35D38">
            <w:pPr>
              <w:snapToGrid w:val="0"/>
              <w:spacing w:after="0" w:line="240" w:lineRule="auto"/>
              <w:jc w:val="both"/>
              <w:rPr>
                <w:sz w:val="20"/>
                <w:szCs w:val="20"/>
                <w:lang w:val="en-US"/>
              </w:rPr>
            </w:pPr>
          </w:p>
        </w:tc>
        <w:tc>
          <w:tcPr>
            <w:tcW w:w="8794" w:type="dxa"/>
            <w:shd w:val="clear" w:color="auto" w:fill="auto"/>
          </w:tcPr>
          <w:p w14:paraId="7FB2AA94" w14:textId="77777777" w:rsidR="00D35D38" w:rsidRPr="007C02A7" w:rsidRDefault="00D35D38">
            <w:pPr>
              <w:snapToGrid w:val="0"/>
              <w:spacing w:before="120" w:after="120" w:line="240" w:lineRule="auto"/>
              <w:jc w:val="both"/>
            </w:pPr>
            <w:r w:rsidRPr="007C02A7">
              <w:t>PRIEDAI:</w:t>
            </w:r>
          </w:p>
        </w:tc>
      </w:tr>
    </w:tbl>
    <w:p w14:paraId="2FAD57A3" w14:textId="3722FDF5" w:rsidR="00D35D38" w:rsidRPr="00456BFA" w:rsidRDefault="008D34B1" w:rsidP="008D34B1">
      <w:pPr>
        <w:spacing w:after="0" w:line="240" w:lineRule="auto"/>
        <w:ind w:left="284" w:firstLine="709"/>
        <w:jc w:val="both"/>
        <w:rPr>
          <w:szCs w:val="24"/>
        </w:rPr>
      </w:pPr>
      <w:r w:rsidRPr="00456BFA">
        <w:rPr>
          <w:szCs w:val="24"/>
        </w:rPr>
        <w:t xml:space="preserve">1 priedas. </w:t>
      </w:r>
      <w:r w:rsidR="00D35D38" w:rsidRPr="00456BFA">
        <w:rPr>
          <w:szCs w:val="24"/>
        </w:rPr>
        <w:t>Pasiūlymo forma</w:t>
      </w:r>
      <w:r w:rsidR="004C2FD7" w:rsidRPr="00456BFA">
        <w:rPr>
          <w:szCs w:val="24"/>
        </w:rPr>
        <w:t>.</w:t>
      </w:r>
    </w:p>
    <w:p w14:paraId="04E2FFA2" w14:textId="045DC95E" w:rsidR="00257DC6" w:rsidRPr="00456BFA" w:rsidRDefault="008D34B1" w:rsidP="00257DC6">
      <w:pPr>
        <w:spacing w:after="0" w:line="240" w:lineRule="auto"/>
        <w:ind w:left="284" w:firstLine="709"/>
        <w:jc w:val="both"/>
        <w:rPr>
          <w:szCs w:val="24"/>
          <w:shd w:val="clear" w:color="auto" w:fill="FFFFFF"/>
        </w:rPr>
      </w:pPr>
      <w:r w:rsidRPr="00456BFA">
        <w:rPr>
          <w:szCs w:val="24"/>
          <w:shd w:val="clear" w:color="auto" w:fill="FFFFFF"/>
        </w:rPr>
        <w:t xml:space="preserve">2 priedas. </w:t>
      </w:r>
      <w:r w:rsidR="004C2FD7" w:rsidRPr="00456BFA">
        <w:rPr>
          <w:szCs w:val="24"/>
          <w:shd w:val="clear" w:color="auto" w:fill="FFFFFF"/>
        </w:rPr>
        <w:t>Europos bendr</w:t>
      </w:r>
      <w:r w:rsidR="00BC7282">
        <w:rPr>
          <w:szCs w:val="24"/>
          <w:shd w:val="clear" w:color="auto" w:fill="FFFFFF"/>
        </w:rPr>
        <w:t>ojo</w:t>
      </w:r>
      <w:r w:rsidR="004C2FD7" w:rsidRPr="00456BFA">
        <w:rPr>
          <w:szCs w:val="24"/>
          <w:shd w:val="clear" w:color="auto" w:fill="FFFFFF"/>
        </w:rPr>
        <w:t xml:space="preserve"> viešųjų pirkimų dokumento (</w:t>
      </w:r>
      <w:r w:rsidR="004A4833" w:rsidRPr="00456BFA">
        <w:rPr>
          <w:szCs w:val="24"/>
          <w:shd w:val="clear" w:color="auto" w:fill="FFFFFF"/>
        </w:rPr>
        <w:t xml:space="preserve">toliau - </w:t>
      </w:r>
      <w:r w:rsidR="004C2FD7" w:rsidRPr="00456BFA">
        <w:rPr>
          <w:szCs w:val="24"/>
          <w:shd w:val="clear" w:color="auto" w:fill="FFFFFF"/>
        </w:rPr>
        <w:t>EBVPD) forma.</w:t>
      </w:r>
    </w:p>
    <w:p w14:paraId="49494F54" w14:textId="73650AEC" w:rsidR="00D35D38" w:rsidRPr="00AF3A0C" w:rsidRDefault="00257DC6" w:rsidP="00257DC6">
      <w:pPr>
        <w:spacing w:after="0" w:line="240" w:lineRule="auto"/>
        <w:ind w:left="284" w:firstLine="709"/>
        <w:jc w:val="both"/>
        <w:rPr>
          <w:szCs w:val="24"/>
        </w:rPr>
      </w:pPr>
      <w:r w:rsidRPr="0074272F">
        <w:rPr>
          <w:szCs w:val="24"/>
        </w:rPr>
        <w:t xml:space="preserve">3 priedas. </w:t>
      </w:r>
      <w:r w:rsidR="00D35D38" w:rsidRPr="00AF3A0C">
        <w:rPr>
          <w:szCs w:val="24"/>
        </w:rPr>
        <w:t>Pirkimo sutarties projektas</w:t>
      </w:r>
      <w:r w:rsidR="004C2FD7" w:rsidRPr="00AF3A0C">
        <w:rPr>
          <w:szCs w:val="24"/>
        </w:rPr>
        <w:t>.</w:t>
      </w:r>
    </w:p>
    <w:p w14:paraId="3F214D99" w14:textId="0F14EE8B" w:rsidR="008F4001" w:rsidRPr="002F67E8" w:rsidRDefault="00054B4B" w:rsidP="004A4833">
      <w:pPr>
        <w:spacing w:after="0" w:line="240" w:lineRule="auto"/>
        <w:ind w:left="284" w:firstLine="709"/>
        <w:jc w:val="both"/>
        <w:rPr>
          <w:szCs w:val="24"/>
        </w:rPr>
      </w:pPr>
      <w:r>
        <w:rPr>
          <w:szCs w:val="24"/>
        </w:rPr>
        <w:t>4</w:t>
      </w:r>
      <w:r w:rsidR="00257DC6" w:rsidRPr="002F67E8">
        <w:rPr>
          <w:szCs w:val="24"/>
        </w:rPr>
        <w:t xml:space="preserve"> priedas. </w:t>
      </w:r>
      <w:r w:rsidR="008F4001" w:rsidRPr="002F67E8">
        <w:rPr>
          <w:szCs w:val="24"/>
        </w:rPr>
        <w:t>Specialist</w:t>
      </w:r>
      <w:r>
        <w:rPr>
          <w:szCs w:val="24"/>
        </w:rPr>
        <w:t>ų</w:t>
      </w:r>
      <w:r w:rsidR="008F4001" w:rsidRPr="002F67E8">
        <w:rPr>
          <w:szCs w:val="24"/>
        </w:rPr>
        <w:t xml:space="preserve"> sąrašo forma.</w:t>
      </w:r>
    </w:p>
    <w:p w14:paraId="3F76D89C" w14:textId="38BEF901" w:rsidR="00A86A59" w:rsidRPr="007D46A6" w:rsidRDefault="00054B4B" w:rsidP="008A4180">
      <w:pPr>
        <w:spacing w:after="0" w:line="240" w:lineRule="auto"/>
        <w:ind w:left="284" w:firstLine="709"/>
        <w:jc w:val="both"/>
        <w:rPr>
          <w:szCs w:val="24"/>
        </w:rPr>
      </w:pPr>
      <w:r w:rsidRPr="00054B4B">
        <w:rPr>
          <w:szCs w:val="24"/>
        </w:rPr>
        <w:t>5</w:t>
      </w:r>
      <w:r w:rsidR="004D43DC" w:rsidRPr="00054B4B">
        <w:rPr>
          <w:szCs w:val="24"/>
        </w:rPr>
        <w:t xml:space="preserve"> </w:t>
      </w:r>
      <w:r w:rsidR="00257DC6" w:rsidRPr="00054B4B">
        <w:rPr>
          <w:szCs w:val="24"/>
        </w:rPr>
        <w:t xml:space="preserve">priedas. </w:t>
      </w:r>
      <w:r w:rsidR="0054732A">
        <w:rPr>
          <w:szCs w:val="24"/>
        </w:rPr>
        <w:t>Projektavimo užduotis</w:t>
      </w:r>
      <w:r w:rsidR="0085105E" w:rsidRPr="007D46A6">
        <w:rPr>
          <w:szCs w:val="24"/>
        </w:rPr>
        <w:t>.</w:t>
      </w:r>
    </w:p>
    <w:p w14:paraId="40BB9210" w14:textId="2AFF546F" w:rsidR="00284281" w:rsidRPr="00331B0B" w:rsidRDefault="00284281" w:rsidP="00A86A59">
      <w:pPr>
        <w:spacing w:after="0" w:line="240" w:lineRule="auto"/>
        <w:ind w:left="284" w:firstLine="709"/>
        <w:jc w:val="both"/>
        <w:rPr>
          <w:szCs w:val="24"/>
        </w:rPr>
      </w:pPr>
    </w:p>
    <w:p w14:paraId="76DF563D" w14:textId="77777777" w:rsidR="00D35D38" w:rsidRPr="0026159C" w:rsidRDefault="00D35D38" w:rsidP="00776F92">
      <w:pPr>
        <w:pStyle w:val="Lentelsantrat"/>
        <w:pageBreakBefore/>
        <w:suppressLineNumbers w:val="0"/>
        <w:spacing w:before="120" w:after="120" w:line="240" w:lineRule="auto"/>
        <w:rPr>
          <w:bCs w:val="0"/>
          <w:szCs w:val="24"/>
        </w:rPr>
      </w:pPr>
      <w:r w:rsidRPr="0026159C">
        <w:rPr>
          <w:bCs w:val="0"/>
          <w:szCs w:val="24"/>
        </w:rPr>
        <w:lastRenderedPageBreak/>
        <w:t>I.</w:t>
      </w:r>
      <w:r w:rsidR="003D4AAC" w:rsidRPr="0026159C">
        <w:rPr>
          <w:bCs w:val="0"/>
          <w:szCs w:val="24"/>
        </w:rPr>
        <w:t xml:space="preserve"> </w:t>
      </w:r>
      <w:r w:rsidRPr="0026159C">
        <w:rPr>
          <w:bCs w:val="0"/>
          <w:szCs w:val="24"/>
        </w:rPr>
        <w:t>BENDROSIOS NUOSTATOS</w:t>
      </w:r>
    </w:p>
    <w:p w14:paraId="2D15CFED" w14:textId="7EB2C554" w:rsidR="002E7C28" w:rsidRPr="00BC7282" w:rsidRDefault="0053341A" w:rsidP="00BC7282">
      <w:pPr>
        <w:pStyle w:val="Sraopastraipa"/>
        <w:numPr>
          <w:ilvl w:val="0"/>
          <w:numId w:val="17"/>
        </w:numPr>
        <w:tabs>
          <w:tab w:val="left" w:pos="426"/>
          <w:tab w:val="left" w:pos="851"/>
        </w:tabs>
        <w:spacing w:after="0" w:line="240" w:lineRule="auto"/>
        <w:ind w:left="0" w:firstLine="567"/>
        <w:jc w:val="both"/>
        <w:rPr>
          <w:bCs/>
          <w:szCs w:val="24"/>
        </w:rPr>
      </w:pPr>
      <w:bookmarkStart w:id="2" w:name="_Hlk32933565"/>
      <w:bookmarkStart w:id="3" w:name="_Hlk32933534"/>
      <w:r w:rsidRPr="0026159C">
        <w:rPr>
          <w:rFonts w:eastAsia="SimSun"/>
          <w:szCs w:val="24"/>
          <w:lang w:eastAsia="zh-CN" w:bidi="hi-IN"/>
        </w:rPr>
        <w:t xml:space="preserve">Biudžetinė įstaiga Šiaulių rajono savivaldybės administracija, juridinio asmens kodas 188726051, Vilniaus g. 263, 76337, Šiauliai (toliau – Perkančioji organizacija), </w:t>
      </w:r>
      <w:r w:rsidR="003348C4" w:rsidRPr="0026159C">
        <w:rPr>
          <w:szCs w:val="24"/>
        </w:rPr>
        <w:t>ketina</w:t>
      </w:r>
      <w:r w:rsidR="002E7C28" w:rsidRPr="0026159C">
        <w:rPr>
          <w:rFonts w:cs="Times New Roman"/>
          <w:szCs w:val="24"/>
        </w:rPr>
        <w:t xml:space="preserve"> </w:t>
      </w:r>
      <w:r w:rsidR="002E7C28" w:rsidRPr="0026159C">
        <w:rPr>
          <w:szCs w:val="24"/>
        </w:rPr>
        <w:t>įsigyti</w:t>
      </w:r>
      <w:bookmarkStart w:id="4" w:name="_Hlk115873504"/>
      <w:bookmarkStart w:id="5" w:name="_Hlk109047880"/>
      <w:r w:rsidR="002E7C28" w:rsidRPr="0026159C">
        <w:rPr>
          <w:szCs w:val="24"/>
        </w:rPr>
        <w:t xml:space="preserve"> </w:t>
      </w:r>
      <w:bookmarkEnd w:id="4"/>
      <w:bookmarkEnd w:id="5"/>
      <w:r w:rsidR="00054B4B" w:rsidRPr="00054B4B">
        <w:rPr>
          <w:bCs/>
          <w:szCs w:val="24"/>
        </w:rPr>
        <w:t>Švedės tvenkinio liepto įrengimo techninio projekto parengimo</w:t>
      </w:r>
      <w:r w:rsidR="00054B4B">
        <w:rPr>
          <w:bCs/>
          <w:szCs w:val="24"/>
        </w:rPr>
        <w:t xml:space="preserve"> paslaugas</w:t>
      </w:r>
      <w:r w:rsidR="001E0E9B" w:rsidRPr="00BC7282">
        <w:rPr>
          <w:bCs/>
          <w:szCs w:val="24"/>
        </w:rPr>
        <w:t>.</w:t>
      </w:r>
    </w:p>
    <w:p w14:paraId="66060D7A" w14:textId="2166D943" w:rsidR="009F7161" w:rsidRPr="0026159C" w:rsidRDefault="009F7161" w:rsidP="009527D5">
      <w:pPr>
        <w:pStyle w:val="Sraopastraipa"/>
        <w:numPr>
          <w:ilvl w:val="0"/>
          <w:numId w:val="17"/>
        </w:numPr>
        <w:tabs>
          <w:tab w:val="left" w:pos="426"/>
          <w:tab w:val="left" w:pos="993"/>
        </w:tabs>
        <w:spacing w:after="0" w:line="240" w:lineRule="auto"/>
        <w:ind w:left="0" w:firstLine="567"/>
        <w:jc w:val="both"/>
        <w:rPr>
          <w:szCs w:val="24"/>
        </w:rPr>
      </w:pPr>
      <w:r w:rsidRPr="0026159C">
        <w:rPr>
          <w:szCs w:val="24"/>
        </w:rPr>
        <w:t>Viešasis pirkimas atviro (supaprastinto) konkurso būdu vykdomas vadovaujantis Lietuvos Respublikos viešųjų pirkimų įstatymu (toliau – Viešųjų pirkimų įstatymas), Lietuvos Respublikos civiliniu kodeksu, kitais Viešųjų pirkimų įstatymo įgyvendinamaisiais teisės aktais bei šiomis konkurso sąlygomis.</w:t>
      </w:r>
    </w:p>
    <w:bookmarkEnd w:id="2"/>
    <w:bookmarkEnd w:id="3"/>
    <w:p w14:paraId="250FB178" w14:textId="723CDE53" w:rsidR="0056617B" w:rsidRPr="0026159C" w:rsidRDefault="0056617B" w:rsidP="009527D5">
      <w:pPr>
        <w:pStyle w:val="Sraopastraipa"/>
        <w:numPr>
          <w:ilvl w:val="0"/>
          <w:numId w:val="17"/>
        </w:numPr>
        <w:tabs>
          <w:tab w:val="left" w:pos="426"/>
          <w:tab w:val="left" w:pos="993"/>
        </w:tabs>
        <w:spacing w:after="0" w:line="240" w:lineRule="auto"/>
        <w:ind w:left="0" w:firstLine="567"/>
        <w:jc w:val="both"/>
        <w:rPr>
          <w:szCs w:val="24"/>
        </w:rPr>
      </w:pPr>
      <w:r w:rsidRPr="0026159C">
        <w:rPr>
          <w:szCs w:val="24"/>
        </w:rPr>
        <w:t>Vartojamos pagrindinės sąvokos, apibrėžtos Lietuvos Respublikos viešųjų pirkimų įstatyme (toliau – Viešųjų pirkimų įstatymas) ir kituose su pirkimo objektu susijusiuose teisės aktuose (jų aktualiose redakcijose).</w:t>
      </w:r>
    </w:p>
    <w:p w14:paraId="70F0648A" w14:textId="2B492A58" w:rsidR="00CB7E01" w:rsidRPr="0026159C" w:rsidRDefault="0060650B" w:rsidP="00CB7E01">
      <w:pPr>
        <w:pStyle w:val="Sraopastraipa"/>
        <w:numPr>
          <w:ilvl w:val="0"/>
          <w:numId w:val="17"/>
        </w:numPr>
        <w:tabs>
          <w:tab w:val="left" w:pos="426"/>
          <w:tab w:val="left" w:pos="993"/>
        </w:tabs>
        <w:spacing w:after="0" w:line="240" w:lineRule="auto"/>
        <w:ind w:left="0" w:firstLine="567"/>
        <w:jc w:val="both"/>
        <w:rPr>
          <w:szCs w:val="24"/>
        </w:rPr>
      </w:pPr>
      <w:r w:rsidRPr="0026159C">
        <w:rPr>
          <w:szCs w:val="24"/>
        </w:rPr>
        <w:t>Skelbimas apie pirkimą paskelbtas Viešųjų pirkimų įstatymo nustatyta tvarka.</w:t>
      </w:r>
      <w:r w:rsidR="00110A98" w:rsidRPr="0026159C">
        <w:rPr>
          <w:szCs w:val="24"/>
        </w:rPr>
        <w:t xml:space="preserve"> </w:t>
      </w:r>
      <w:r w:rsidR="00110A98" w:rsidRPr="0026159C">
        <w:rPr>
          <w:color w:val="000000" w:themeColor="text1"/>
          <w:szCs w:val="24"/>
        </w:rPr>
        <w:t>Išankstinis informacinis skelbimas apie šį pirkimą nebuvo skelbtas.</w:t>
      </w:r>
    </w:p>
    <w:p w14:paraId="0593454E" w14:textId="4F61AB2B" w:rsidR="00421D64" w:rsidRPr="0026159C" w:rsidRDefault="00A7263E" w:rsidP="00CB7E01">
      <w:pPr>
        <w:pStyle w:val="Sraopastraipa"/>
        <w:numPr>
          <w:ilvl w:val="0"/>
          <w:numId w:val="17"/>
        </w:numPr>
        <w:tabs>
          <w:tab w:val="left" w:pos="426"/>
          <w:tab w:val="left" w:pos="993"/>
        </w:tabs>
        <w:spacing w:after="0" w:line="240" w:lineRule="auto"/>
        <w:ind w:left="0" w:firstLine="567"/>
        <w:jc w:val="both"/>
        <w:rPr>
          <w:szCs w:val="24"/>
        </w:rPr>
      </w:pPr>
      <w:r w:rsidRPr="0026159C">
        <w:rPr>
          <w:szCs w:val="24"/>
        </w:rPr>
        <w:t>Pirkimas</w:t>
      </w:r>
      <w:r w:rsidR="009F7161" w:rsidRPr="0026159C">
        <w:rPr>
          <w:szCs w:val="24"/>
        </w:rPr>
        <w:t xml:space="preserve"> atliekamas laikantis lygiateisiškumo, nediskriminavimo, skaidrumo, abipusio pripažinimo, proporcingumo principų ir konfidencialumo bei nešališkumo reikalavimų.</w:t>
      </w:r>
      <w:r w:rsidR="0094229D" w:rsidRPr="0026159C">
        <w:rPr>
          <w:szCs w:val="24"/>
        </w:rPr>
        <w:t xml:space="preserve"> </w:t>
      </w:r>
      <w:r w:rsidR="0094229D" w:rsidRPr="0026159C">
        <w:rPr>
          <w:color w:val="000000" w:themeColor="text1"/>
          <w:szCs w:val="24"/>
        </w:rPr>
        <w:t xml:space="preserve">Vykdant pirkimą siekiama racionaliai panaudoti tam skirtas lėšas. Priimant sprendimus dėl konkurso dokumentų, vadovaujamasi racionalumo principu. </w:t>
      </w:r>
      <w:r w:rsidR="002D4276" w:rsidRPr="0026159C">
        <w:rPr>
          <w:color w:val="000000"/>
          <w:szCs w:val="24"/>
        </w:rPr>
        <w:t>Stebėtojai dalyvauti viešojo pirkimo komisijos (toliau – Komisija) posėdžiuose nebus kviečiami.</w:t>
      </w:r>
    </w:p>
    <w:p w14:paraId="73F7F6A6" w14:textId="634C6A34" w:rsidR="009F7161" w:rsidRPr="0026159C" w:rsidRDefault="009F7161" w:rsidP="009527D5">
      <w:pPr>
        <w:pStyle w:val="Sraopastraipa"/>
        <w:numPr>
          <w:ilvl w:val="0"/>
          <w:numId w:val="17"/>
        </w:numPr>
        <w:tabs>
          <w:tab w:val="left" w:pos="426"/>
          <w:tab w:val="left" w:pos="993"/>
        </w:tabs>
        <w:spacing w:after="0" w:line="240" w:lineRule="auto"/>
        <w:ind w:left="0" w:firstLine="567"/>
        <w:jc w:val="both"/>
        <w:rPr>
          <w:szCs w:val="24"/>
        </w:rPr>
      </w:pPr>
      <w:r w:rsidRPr="0026159C">
        <w:rPr>
          <w:szCs w:val="24"/>
        </w:rPr>
        <w:t>Pirkimo dokumentus, kuriuose nustatytos visos sąlygos, sudaro:</w:t>
      </w:r>
    </w:p>
    <w:p w14:paraId="5E9A69C0" w14:textId="0BF122EF" w:rsidR="00421D64" w:rsidRPr="0026159C" w:rsidRDefault="009F7161" w:rsidP="009527D5">
      <w:pPr>
        <w:pStyle w:val="Sraopastraipa"/>
        <w:numPr>
          <w:ilvl w:val="1"/>
          <w:numId w:val="17"/>
        </w:numPr>
        <w:tabs>
          <w:tab w:val="left" w:pos="1134"/>
        </w:tabs>
        <w:spacing w:after="0" w:line="240" w:lineRule="auto"/>
        <w:ind w:firstLine="567"/>
        <w:jc w:val="both"/>
        <w:rPr>
          <w:szCs w:val="24"/>
        </w:rPr>
      </w:pPr>
      <w:r w:rsidRPr="0026159C">
        <w:rPr>
          <w:szCs w:val="24"/>
        </w:rPr>
        <w:t>skelbimas apie pirkimą;</w:t>
      </w:r>
    </w:p>
    <w:p w14:paraId="352006D9" w14:textId="20DCDDD8" w:rsidR="00421D64" w:rsidRPr="0026159C" w:rsidRDefault="009F7161" w:rsidP="009527D5">
      <w:pPr>
        <w:pStyle w:val="Sraopastraipa"/>
        <w:numPr>
          <w:ilvl w:val="1"/>
          <w:numId w:val="17"/>
        </w:numPr>
        <w:tabs>
          <w:tab w:val="left" w:pos="1134"/>
        </w:tabs>
        <w:spacing w:after="0" w:line="240" w:lineRule="auto"/>
        <w:ind w:firstLine="567"/>
        <w:jc w:val="both"/>
        <w:rPr>
          <w:szCs w:val="24"/>
        </w:rPr>
      </w:pPr>
      <w:r w:rsidRPr="0026159C">
        <w:rPr>
          <w:szCs w:val="24"/>
        </w:rPr>
        <w:t>konkurso sąlygos (kartu su priedais);</w:t>
      </w:r>
    </w:p>
    <w:p w14:paraId="7C3F305F" w14:textId="4C79BD57" w:rsidR="009F7161" w:rsidRPr="0026159C" w:rsidRDefault="009F7161" w:rsidP="009527D5">
      <w:pPr>
        <w:pStyle w:val="Sraopastraipa"/>
        <w:numPr>
          <w:ilvl w:val="1"/>
          <w:numId w:val="17"/>
        </w:numPr>
        <w:tabs>
          <w:tab w:val="left" w:pos="1134"/>
        </w:tabs>
        <w:spacing w:after="0" w:line="240" w:lineRule="auto"/>
        <w:ind w:firstLine="567"/>
        <w:jc w:val="both"/>
        <w:rPr>
          <w:szCs w:val="24"/>
        </w:rPr>
      </w:pPr>
      <w:r w:rsidRPr="0026159C">
        <w:rPr>
          <w:szCs w:val="24"/>
        </w:rPr>
        <w:t>konkurso dokumentų paaiškinimai (patikslinimai), taip pat atsakymai į tiekėjų klausimus (jeigu bus);</w:t>
      </w:r>
    </w:p>
    <w:p w14:paraId="1F2F94E4" w14:textId="09DC1449" w:rsidR="009F7161" w:rsidRPr="0026159C" w:rsidRDefault="009F7161" w:rsidP="009527D5">
      <w:pPr>
        <w:pStyle w:val="Sraopastraipa"/>
        <w:numPr>
          <w:ilvl w:val="1"/>
          <w:numId w:val="17"/>
        </w:numPr>
        <w:tabs>
          <w:tab w:val="left" w:pos="1134"/>
        </w:tabs>
        <w:spacing w:after="0" w:line="240" w:lineRule="auto"/>
        <w:ind w:firstLine="567"/>
        <w:jc w:val="both"/>
        <w:rPr>
          <w:szCs w:val="24"/>
        </w:rPr>
      </w:pPr>
      <w:r w:rsidRPr="0026159C">
        <w:rPr>
          <w:szCs w:val="24"/>
        </w:rPr>
        <w:t>kita Centrinėje viešųjų pirkimų informacinėje sistemoje (toliau – CVP IS) priemonėmis pateikta informacija.</w:t>
      </w:r>
    </w:p>
    <w:p w14:paraId="7F6FA359" w14:textId="3F4DD62E" w:rsidR="009F7161" w:rsidRPr="0026159C" w:rsidRDefault="00D27B55" w:rsidP="009527D5">
      <w:pPr>
        <w:pStyle w:val="Sraopastraipa"/>
        <w:numPr>
          <w:ilvl w:val="0"/>
          <w:numId w:val="17"/>
        </w:numPr>
        <w:tabs>
          <w:tab w:val="left" w:pos="426"/>
          <w:tab w:val="left" w:pos="993"/>
        </w:tabs>
        <w:spacing w:after="0" w:line="240" w:lineRule="auto"/>
        <w:ind w:left="0" w:firstLine="567"/>
        <w:jc w:val="both"/>
        <w:rPr>
          <w:szCs w:val="24"/>
        </w:rPr>
      </w:pPr>
      <w:r w:rsidRPr="0026159C">
        <w:rPr>
          <w:szCs w:val="24"/>
        </w:rPr>
        <w:t xml:space="preserve">Pirkimas vykdomas Centrinės viešųjų pirkimų informacinės sistemos (toliau – CVP IS) priemonėmis. </w:t>
      </w:r>
      <w:r w:rsidR="009F7161" w:rsidRPr="0026159C">
        <w:rPr>
          <w:szCs w:val="24"/>
        </w:rPr>
        <w:t>Bet kokia informacija, konkurso sąlygų paaiškinimai, pranešimai ar kitas Perkančiosios organizacijos ir tiekėjo susirašinėjimas yra vykdomas tik CVP IS susirašinėjimo priemonėmis (pranešimus gaus tie tiekėjo naudotojai, kurie priėmė kvietimą arba yra priskirti prie pirkimo).</w:t>
      </w:r>
    </w:p>
    <w:p w14:paraId="37296D77" w14:textId="77777777" w:rsidR="00931F87" w:rsidRPr="00827159" w:rsidRDefault="00D35D38" w:rsidP="00931F87">
      <w:pPr>
        <w:pStyle w:val="Sraopastraipa"/>
        <w:numPr>
          <w:ilvl w:val="0"/>
          <w:numId w:val="17"/>
        </w:numPr>
        <w:tabs>
          <w:tab w:val="left" w:pos="426"/>
          <w:tab w:val="left" w:pos="993"/>
        </w:tabs>
        <w:spacing w:after="0" w:line="240" w:lineRule="auto"/>
        <w:ind w:left="0" w:firstLine="567"/>
        <w:jc w:val="both"/>
        <w:rPr>
          <w:szCs w:val="24"/>
        </w:rPr>
      </w:pPr>
      <w:r w:rsidRPr="00827159">
        <w:rPr>
          <w:szCs w:val="24"/>
        </w:rPr>
        <w:t>Perkančioji organizacija nėra pridėtinės vertės mokesčio (toliau – PVM) mokėtoja.</w:t>
      </w:r>
    </w:p>
    <w:p w14:paraId="1438058F" w14:textId="5E5350DD" w:rsidR="00931F87" w:rsidRPr="00054B4B" w:rsidRDefault="00653482" w:rsidP="00931F87">
      <w:pPr>
        <w:pStyle w:val="Sraopastraipa"/>
        <w:numPr>
          <w:ilvl w:val="0"/>
          <w:numId w:val="17"/>
        </w:numPr>
        <w:tabs>
          <w:tab w:val="left" w:pos="426"/>
          <w:tab w:val="left" w:pos="993"/>
        </w:tabs>
        <w:spacing w:after="0" w:line="240" w:lineRule="auto"/>
        <w:ind w:left="0" w:firstLine="567"/>
        <w:jc w:val="both"/>
        <w:rPr>
          <w:szCs w:val="24"/>
        </w:rPr>
      </w:pPr>
      <w:r w:rsidRPr="00653482">
        <w:rPr>
          <w:szCs w:val="24"/>
        </w:rPr>
        <w:t>Atliekamas žaliasis pirkimas. Pirkimas vykdomas vadovaujantis Lietuvos Respublikos aplinkos ministro 2011 m. birželio 28 d. įsakymo Nr. D1-508 „</w:t>
      </w:r>
      <w:hyperlink r:id="rId8" w:history="1">
        <w:r w:rsidRPr="00653482">
          <w:rPr>
            <w:rStyle w:val="Hipersaitas"/>
            <w:szCs w:val="24"/>
          </w:rPr>
          <w:t>Dėl Aplinkos apsaugos kriterijų taikymo, vykdant žaliuosius pirkimus, tvarkos aprašo patvirtinimo</w:t>
        </w:r>
      </w:hyperlink>
      <w:r w:rsidRPr="00653482">
        <w:rPr>
          <w:szCs w:val="24"/>
        </w:rPr>
        <w:t>“  4.4.3 punktu. Atsižvelgiant į tai, kad šiuo pirkimu yra perkama nematerialaus pobūdžio (intelektinė) paslauga, nesusijusi su materialaus objekto sukūrimu, kurios teikimo metu nėra numatomas reikšmingas neigiamas poveikis aplinkai, nesukuriamas taršos šaltinis ir negeneruojamos atliekos, šis pirkimas laikomas žaliuoju ir papildomi aplinkosauginiai reikalavimai pirkimo dokumentuose nenustatomi</w:t>
      </w:r>
      <w:r w:rsidR="00931F87" w:rsidRPr="00054B4B">
        <w:rPr>
          <w:szCs w:val="24"/>
        </w:rPr>
        <w:t>.</w:t>
      </w:r>
    </w:p>
    <w:p w14:paraId="5A900F33" w14:textId="05B70FAD" w:rsidR="00513953" w:rsidRPr="00054B4B" w:rsidRDefault="00513953" w:rsidP="00513953">
      <w:pPr>
        <w:pStyle w:val="Sraopastraipa"/>
        <w:numPr>
          <w:ilvl w:val="0"/>
          <w:numId w:val="17"/>
        </w:numPr>
        <w:tabs>
          <w:tab w:val="left" w:pos="426"/>
          <w:tab w:val="left" w:pos="993"/>
        </w:tabs>
        <w:spacing w:after="0" w:line="240" w:lineRule="auto"/>
        <w:ind w:left="0" w:firstLine="567"/>
        <w:jc w:val="both"/>
        <w:rPr>
          <w:bCs/>
          <w:color w:val="000000" w:themeColor="text1"/>
          <w:szCs w:val="24"/>
        </w:rPr>
      </w:pPr>
      <w:r w:rsidRPr="00054B4B">
        <w:rPr>
          <w:color w:val="000000" w:themeColor="text1"/>
          <w:szCs w:val="24"/>
        </w:rPr>
        <w:t>Pirkimas</w:t>
      </w:r>
      <w:r w:rsidRPr="00054B4B">
        <w:rPr>
          <w:bCs/>
          <w:color w:val="000000" w:themeColor="text1"/>
          <w:szCs w:val="24"/>
        </w:rPr>
        <w:t xml:space="preserve"> vykdomas nesinaudojant CPO LT katalogu</w:t>
      </w:r>
      <w:r w:rsidR="00827159" w:rsidRPr="00054B4B">
        <w:rPr>
          <w:bCs/>
          <w:color w:val="000000" w:themeColor="text1"/>
          <w:szCs w:val="24"/>
        </w:rPr>
        <w:t>, nes</w:t>
      </w:r>
      <w:r w:rsidRPr="00054B4B">
        <w:rPr>
          <w:bCs/>
          <w:color w:val="000000" w:themeColor="text1"/>
          <w:szCs w:val="24"/>
        </w:rPr>
        <w:t xml:space="preserve"> </w:t>
      </w:r>
      <w:r w:rsidR="00054B4B" w:rsidRPr="00054B4B">
        <w:rPr>
          <w:bCs/>
          <w:color w:val="000000" w:themeColor="text1"/>
          <w:szCs w:val="24"/>
        </w:rPr>
        <w:t xml:space="preserve">CPO LT kataloge nėra galimybės pirkti projektavimo paslaugų pagal šio pirkimo </w:t>
      </w:r>
      <w:r w:rsidR="00054B4B">
        <w:rPr>
          <w:bCs/>
          <w:color w:val="000000" w:themeColor="text1"/>
          <w:szCs w:val="24"/>
        </w:rPr>
        <w:t>projektavimo užduotį</w:t>
      </w:r>
      <w:r w:rsidR="002245D9" w:rsidRPr="00054B4B">
        <w:rPr>
          <w:bCs/>
          <w:szCs w:val="24"/>
        </w:rPr>
        <w:t>.</w:t>
      </w:r>
    </w:p>
    <w:p w14:paraId="6E32995E" w14:textId="77777777" w:rsidR="00D35D38" w:rsidRPr="00331B0B" w:rsidRDefault="00D35D38" w:rsidP="00776F92">
      <w:pPr>
        <w:pStyle w:val="Lentelsantrat"/>
        <w:widowControl w:val="0"/>
        <w:suppressLineNumbers w:val="0"/>
        <w:spacing w:before="120" w:after="120" w:line="240" w:lineRule="auto"/>
        <w:rPr>
          <w:bCs w:val="0"/>
        </w:rPr>
      </w:pPr>
      <w:r w:rsidRPr="00331B0B">
        <w:rPr>
          <w:bCs w:val="0"/>
        </w:rPr>
        <w:t>II.</w:t>
      </w:r>
      <w:r w:rsidR="003D4AAC" w:rsidRPr="00331B0B">
        <w:rPr>
          <w:bCs w:val="0"/>
        </w:rPr>
        <w:t xml:space="preserve"> </w:t>
      </w:r>
      <w:r w:rsidRPr="00331B0B">
        <w:rPr>
          <w:bCs w:val="0"/>
          <w:szCs w:val="24"/>
        </w:rPr>
        <w:t>PIRKIMO</w:t>
      </w:r>
      <w:r w:rsidRPr="00331B0B">
        <w:rPr>
          <w:bCs w:val="0"/>
        </w:rPr>
        <w:t xml:space="preserve"> OBJEKTAS</w:t>
      </w:r>
    </w:p>
    <w:p w14:paraId="6F0E387B" w14:textId="1D0179E6" w:rsidR="005D35B0" w:rsidRPr="00BC7282" w:rsidRDefault="00CA2A98" w:rsidP="0069630D">
      <w:pPr>
        <w:pStyle w:val="Sraopastraipa"/>
        <w:widowControl w:val="0"/>
        <w:numPr>
          <w:ilvl w:val="0"/>
          <w:numId w:val="17"/>
        </w:numPr>
        <w:tabs>
          <w:tab w:val="left" w:pos="0"/>
          <w:tab w:val="left" w:pos="142"/>
          <w:tab w:val="left" w:pos="284"/>
          <w:tab w:val="left" w:pos="993"/>
        </w:tabs>
        <w:spacing w:after="0" w:line="240" w:lineRule="auto"/>
        <w:ind w:left="0" w:firstLine="567"/>
        <w:jc w:val="both"/>
        <w:rPr>
          <w:color w:val="FF0000"/>
          <w:szCs w:val="24"/>
        </w:rPr>
      </w:pPr>
      <w:r w:rsidRPr="0026159C">
        <w:t xml:space="preserve">Pirkimo </w:t>
      </w:r>
      <w:r w:rsidRPr="00BC7282">
        <w:rPr>
          <w:color w:val="000000" w:themeColor="text1"/>
          <w:szCs w:val="24"/>
        </w:rPr>
        <w:t>objektas</w:t>
      </w:r>
      <w:r w:rsidRPr="0026159C">
        <w:t xml:space="preserve"> </w:t>
      </w:r>
      <w:r w:rsidR="00054B4B">
        <w:t xml:space="preserve">yra </w:t>
      </w:r>
      <w:r w:rsidR="00054B4B" w:rsidRPr="00054B4B">
        <w:t>Šiaulių r. Ginkūnų kaimo Švedės tvenkinio liepto įrengimo ir pakrantės prieigų sutvarkymo technini</w:t>
      </w:r>
      <w:r w:rsidR="00054B4B">
        <w:t>o</w:t>
      </w:r>
      <w:r w:rsidR="00054B4B" w:rsidRPr="00054B4B">
        <w:t xml:space="preserve"> darbo projekt</w:t>
      </w:r>
      <w:r w:rsidR="00054B4B">
        <w:t>o</w:t>
      </w:r>
      <w:r w:rsidR="00BC7282" w:rsidRPr="00BC7282">
        <w:rPr>
          <w:szCs w:val="24"/>
        </w:rPr>
        <w:t xml:space="preserve"> parengimo </w:t>
      </w:r>
      <w:r w:rsidR="00D72546" w:rsidRPr="00BC7282">
        <w:rPr>
          <w:szCs w:val="24"/>
        </w:rPr>
        <w:t xml:space="preserve">paslaugos </w:t>
      </w:r>
      <w:r w:rsidR="00EC4F9C" w:rsidRPr="00BC7282">
        <w:t>(toliau – Paslaugos).</w:t>
      </w:r>
      <w:r w:rsidR="00EC4F9C" w:rsidRPr="00BC7282">
        <w:rPr>
          <w:szCs w:val="24"/>
        </w:rPr>
        <w:t xml:space="preserve"> </w:t>
      </w:r>
      <w:r w:rsidR="00EC4F9C" w:rsidRPr="000F55D4">
        <w:t>Paslaugų sudėtis, apimtys bei kiti reikalavimai yra nurodyti</w:t>
      </w:r>
      <w:r w:rsidRPr="00BC7282">
        <w:rPr>
          <w:szCs w:val="24"/>
        </w:rPr>
        <w:t xml:space="preserve"> šių konkurso sąlygų </w:t>
      </w:r>
      <w:r w:rsidR="00054B4B">
        <w:rPr>
          <w:szCs w:val="24"/>
        </w:rPr>
        <w:t>3</w:t>
      </w:r>
      <w:r w:rsidR="00157108" w:rsidRPr="00BC7282">
        <w:rPr>
          <w:szCs w:val="24"/>
        </w:rPr>
        <w:t xml:space="preserve"> priede pateikiamame Pirkimo sutarties projekte, </w:t>
      </w:r>
      <w:r w:rsidR="00054B4B">
        <w:rPr>
          <w:szCs w:val="24"/>
        </w:rPr>
        <w:t>5</w:t>
      </w:r>
      <w:r w:rsidR="007A7B44" w:rsidRPr="00BC7282">
        <w:rPr>
          <w:szCs w:val="24"/>
        </w:rPr>
        <w:t xml:space="preserve"> </w:t>
      </w:r>
      <w:r w:rsidRPr="00BC7282">
        <w:rPr>
          <w:szCs w:val="24"/>
        </w:rPr>
        <w:t>priede</w:t>
      </w:r>
      <w:r w:rsidR="00242257" w:rsidRPr="00BC7282">
        <w:rPr>
          <w:szCs w:val="24"/>
        </w:rPr>
        <w:t xml:space="preserve"> pateikiamoje</w:t>
      </w:r>
      <w:r w:rsidR="00BA7A9E" w:rsidRPr="00BC7282">
        <w:rPr>
          <w:szCs w:val="24"/>
        </w:rPr>
        <w:t xml:space="preserve"> </w:t>
      </w:r>
      <w:r w:rsidR="002739E8" w:rsidRPr="00BC7282">
        <w:rPr>
          <w:szCs w:val="24"/>
        </w:rPr>
        <w:t>Projektavimo užduotyje</w:t>
      </w:r>
      <w:r w:rsidR="001620FC" w:rsidRPr="00BC7282">
        <w:rPr>
          <w:szCs w:val="24"/>
        </w:rPr>
        <w:t>.</w:t>
      </w:r>
    </w:p>
    <w:p w14:paraId="7DC1A6FB" w14:textId="63B9C9B1" w:rsidR="006426B1" w:rsidRPr="0026159C" w:rsidRDefault="00BC7282" w:rsidP="00DB2CC9">
      <w:pPr>
        <w:pStyle w:val="Sraopastraipa"/>
        <w:numPr>
          <w:ilvl w:val="0"/>
          <w:numId w:val="17"/>
        </w:numPr>
        <w:tabs>
          <w:tab w:val="left" w:pos="426"/>
          <w:tab w:val="left" w:pos="993"/>
        </w:tabs>
        <w:spacing w:after="0" w:line="240" w:lineRule="auto"/>
        <w:ind w:left="0" w:firstLine="567"/>
        <w:jc w:val="both"/>
        <w:rPr>
          <w:szCs w:val="24"/>
        </w:rPr>
      </w:pPr>
      <w:r w:rsidRPr="00BC7282">
        <w:t>Šis pirkimas nėra skaidomas į pirkimo objekto dalis, kadangi pirkimo objektas yra nedalus</w:t>
      </w:r>
      <w:r w:rsidR="00643774" w:rsidRPr="00BC7282">
        <w:t xml:space="preserve">. Tiekėjai privalo teikti pasiūlymą dėl visos šiuose </w:t>
      </w:r>
      <w:r w:rsidR="00823D39" w:rsidRPr="00BC7282">
        <w:t>konkurso</w:t>
      </w:r>
      <w:r w:rsidR="00643774" w:rsidRPr="00BC7282">
        <w:t xml:space="preserve"> dokumentuose</w:t>
      </w:r>
      <w:r w:rsidR="00643774" w:rsidRPr="0026159C">
        <w:t xml:space="preserve"> nurodytos pirkimo objekto apimties. </w:t>
      </w:r>
      <w:r w:rsidR="00643774" w:rsidRPr="0026159C">
        <w:rPr>
          <w:iCs/>
        </w:rPr>
        <w:t>Alternatyvūs pasiūlymai negalimi.</w:t>
      </w:r>
    </w:p>
    <w:p w14:paraId="0B160CCB" w14:textId="1EF454F0" w:rsidR="006426B1" w:rsidRPr="0003559E" w:rsidRDefault="0002248F" w:rsidP="00DB2CC9">
      <w:pPr>
        <w:pStyle w:val="Sraopastraipa"/>
        <w:numPr>
          <w:ilvl w:val="0"/>
          <w:numId w:val="17"/>
        </w:numPr>
        <w:tabs>
          <w:tab w:val="left" w:pos="426"/>
          <w:tab w:val="left" w:pos="993"/>
        </w:tabs>
        <w:spacing w:after="0" w:line="240" w:lineRule="auto"/>
        <w:ind w:left="0" w:firstLine="567"/>
        <w:jc w:val="both"/>
        <w:rPr>
          <w:szCs w:val="24"/>
        </w:rPr>
      </w:pPr>
      <w:r w:rsidRPr="008D121E">
        <w:t>Tiekėjai turi įvertinti vis</w:t>
      </w:r>
      <w:r w:rsidR="004006CE" w:rsidRPr="008D121E">
        <w:t>a</w:t>
      </w:r>
      <w:r w:rsidRPr="008D121E">
        <w:t>s pirkimo objektą sudarančias Paslaugas. A</w:t>
      </w:r>
      <w:r w:rsidRPr="008D121E">
        <w:rPr>
          <w:rFonts w:cstheme="minorHAnsi"/>
        </w:rPr>
        <w:t>pib</w:t>
      </w:r>
      <w:r w:rsidR="0098600F" w:rsidRPr="008D121E">
        <w:rPr>
          <w:rFonts w:cstheme="minorHAnsi"/>
        </w:rPr>
        <w:t>u</w:t>
      </w:r>
      <w:r w:rsidRPr="008D121E">
        <w:rPr>
          <w:rFonts w:cstheme="minorHAnsi"/>
        </w:rPr>
        <w:t xml:space="preserve">dinant pirkimo objektą, </w:t>
      </w:r>
      <w:r w:rsidR="008B6ABF">
        <w:rPr>
          <w:szCs w:val="24"/>
        </w:rPr>
        <w:t>projektavimo užduotyje</w:t>
      </w:r>
      <w:r w:rsidRPr="008D121E">
        <w:rPr>
          <w:rFonts w:cstheme="minorHAnsi"/>
        </w:rPr>
        <w:t xml:space="preserve"> ar kitose pirkimo dokumentuose galimai nurodytas konkretus modelis ar tiekimo šaltinis, konkretus procesas, būdingas konkretaus tiekėjo tiekiamoms prekėms ar teikiamoms paslaugoms, ar prekių ženklas, patentas, tipai, konkreti kilmė ar gamyba, turi būti </w:t>
      </w:r>
      <w:r w:rsidRPr="008D121E">
        <w:rPr>
          <w:rFonts w:cstheme="minorHAnsi"/>
        </w:rPr>
        <w:lastRenderedPageBreak/>
        <w:t xml:space="preserve">laikoma, kad kiekviena tokia nuoroda yra pateikta su žodžiais „arba lygiavertis“. Jeigu apibūdinant pirkimo objektą techninėje specifikacijoje nurodytas standartas, </w:t>
      </w:r>
      <w:r w:rsidRPr="008D121E">
        <w:t xml:space="preserve">techninis liudijimas ar bendrosios techninės specifikacijos (Europos standartą perimantis Lietuvos standartas, </w:t>
      </w:r>
      <w:r w:rsidRPr="00B52DFA">
        <w:t xml:space="preserve">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B52DFA">
        <w:rPr>
          <w:rFonts w:cstheme="minorHAnsi"/>
        </w:rPr>
        <w:t>turi būti laikoma, kad kiekviena tokia nuoroda yra pateikta su žodžiais „</w:t>
      </w:r>
      <w:r w:rsidRPr="0003559E">
        <w:rPr>
          <w:rFonts w:cstheme="minorHAnsi"/>
        </w:rPr>
        <w:t xml:space="preserve">arba lygiavertis“. </w:t>
      </w:r>
    </w:p>
    <w:p w14:paraId="40EE5A98" w14:textId="00B9F7A5" w:rsidR="006426B1" w:rsidRPr="0003559E" w:rsidRDefault="00BC7282" w:rsidP="00DB2CC9">
      <w:pPr>
        <w:pStyle w:val="Sraopastraipa"/>
        <w:numPr>
          <w:ilvl w:val="0"/>
          <w:numId w:val="17"/>
        </w:numPr>
        <w:tabs>
          <w:tab w:val="left" w:pos="426"/>
          <w:tab w:val="left" w:pos="993"/>
        </w:tabs>
        <w:spacing w:after="0" w:line="240" w:lineRule="auto"/>
        <w:ind w:left="0" w:firstLine="567"/>
        <w:jc w:val="both"/>
        <w:rPr>
          <w:szCs w:val="24"/>
        </w:rPr>
      </w:pPr>
      <w:r w:rsidRPr="0003559E">
        <w:rPr>
          <w:color w:val="000000" w:themeColor="text1"/>
          <w:szCs w:val="24"/>
        </w:rPr>
        <w:t>Paslaugų suteikimo terminai:</w:t>
      </w:r>
      <w:r w:rsidR="00D8024D" w:rsidRPr="0003559E">
        <w:rPr>
          <w:color w:val="000000" w:themeColor="text1"/>
          <w:szCs w:val="24"/>
        </w:rPr>
        <w:t xml:space="preserve"> t</w:t>
      </w:r>
      <w:r w:rsidR="006426B1" w:rsidRPr="0003559E">
        <w:rPr>
          <w:color w:val="000000" w:themeColor="text1"/>
          <w:szCs w:val="24"/>
        </w:rPr>
        <w:t xml:space="preserve">echninio darbo projekto parengimas per </w:t>
      </w:r>
      <w:r w:rsidR="0003559E" w:rsidRPr="0003559E">
        <w:rPr>
          <w:color w:val="000000" w:themeColor="text1"/>
          <w:szCs w:val="24"/>
        </w:rPr>
        <w:t>10</w:t>
      </w:r>
      <w:r w:rsidR="00BA540F" w:rsidRPr="0003559E">
        <w:rPr>
          <w:color w:val="000000" w:themeColor="text1"/>
          <w:szCs w:val="24"/>
        </w:rPr>
        <w:t xml:space="preserve"> mėnesi</w:t>
      </w:r>
      <w:r w:rsidR="0003559E" w:rsidRPr="0003559E">
        <w:rPr>
          <w:color w:val="000000" w:themeColor="text1"/>
          <w:szCs w:val="24"/>
        </w:rPr>
        <w:t>ų</w:t>
      </w:r>
      <w:r w:rsidR="006426B1" w:rsidRPr="0003559E">
        <w:rPr>
          <w:color w:val="000000" w:themeColor="text1"/>
          <w:szCs w:val="24"/>
        </w:rPr>
        <w:t xml:space="preserve"> po pirkimo sutarties sudarymo. </w:t>
      </w:r>
      <w:r w:rsidR="000B46E2" w:rsidRPr="0003559E">
        <w:rPr>
          <w:bCs/>
          <w:szCs w:val="24"/>
          <w:shd w:val="clear" w:color="auto" w:fill="FFFFFF"/>
        </w:rPr>
        <w:t xml:space="preserve">Į </w:t>
      </w:r>
      <w:r w:rsidR="00D8024D" w:rsidRPr="0003559E">
        <w:rPr>
          <w:bCs/>
          <w:szCs w:val="24"/>
          <w:shd w:val="clear" w:color="auto" w:fill="FFFFFF"/>
        </w:rPr>
        <w:t>t</w:t>
      </w:r>
      <w:r w:rsidR="000B46E2" w:rsidRPr="0003559E">
        <w:rPr>
          <w:bCs/>
          <w:szCs w:val="24"/>
          <w:shd w:val="clear" w:color="auto" w:fill="FFFFFF"/>
        </w:rPr>
        <w:t xml:space="preserve">echninio darbo projekto parengimo terminą neįskaičiuojamas laikotarpis nuo </w:t>
      </w:r>
      <w:r w:rsidR="00D8024D" w:rsidRPr="0003559E">
        <w:rPr>
          <w:bCs/>
          <w:szCs w:val="24"/>
          <w:shd w:val="clear" w:color="auto" w:fill="FFFFFF"/>
        </w:rPr>
        <w:t>t</w:t>
      </w:r>
      <w:r w:rsidR="000B46E2" w:rsidRPr="0003559E">
        <w:rPr>
          <w:bCs/>
          <w:szCs w:val="24"/>
          <w:shd w:val="clear" w:color="auto" w:fill="FFFFFF"/>
        </w:rPr>
        <w:t>echninio darbo projekto pateikimo Užsakovo nurodytam projekto ekspertizės rangovui iki pirminio projekto ekspertizės akto gavimo.</w:t>
      </w:r>
      <w:r w:rsidR="0003559E" w:rsidRPr="0003559E">
        <w:rPr>
          <w:bCs/>
          <w:szCs w:val="24"/>
          <w:shd w:val="clear" w:color="auto" w:fill="FFFFFF"/>
        </w:rPr>
        <w:t xml:space="preserve"> Statinio projekto vykdymo priežiūros paslaugų teikimas – 12 mėn</w:t>
      </w:r>
      <w:r w:rsidR="000B46E2" w:rsidRPr="0003559E">
        <w:rPr>
          <w:bCs/>
          <w:szCs w:val="24"/>
          <w:shd w:val="clear" w:color="auto" w:fill="FFFFFF"/>
        </w:rPr>
        <w:t xml:space="preserve">. </w:t>
      </w:r>
    </w:p>
    <w:p w14:paraId="303E979F" w14:textId="49A7158F" w:rsidR="00BD635E" w:rsidRPr="008D121E" w:rsidRDefault="00BD635E" w:rsidP="00DB2CC9">
      <w:pPr>
        <w:pStyle w:val="Sraopastraipa"/>
        <w:numPr>
          <w:ilvl w:val="0"/>
          <w:numId w:val="17"/>
        </w:numPr>
        <w:tabs>
          <w:tab w:val="left" w:pos="426"/>
          <w:tab w:val="left" w:pos="993"/>
        </w:tabs>
        <w:spacing w:after="0" w:line="240" w:lineRule="auto"/>
        <w:ind w:left="0" w:firstLine="567"/>
        <w:jc w:val="both"/>
        <w:rPr>
          <w:szCs w:val="24"/>
        </w:rPr>
      </w:pPr>
      <w:r w:rsidRPr="00B52DFA">
        <w:rPr>
          <w:color w:val="000000" w:themeColor="text1"/>
          <w:szCs w:val="24"/>
        </w:rPr>
        <w:t>Tiekėjai</w:t>
      </w:r>
      <w:r w:rsidRPr="00B52DFA">
        <w:rPr>
          <w:szCs w:val="24"/>
        </w:rPr>
        <w:t xml:space="preserve"> pasiūlyme privalo įvertinti visas pirkimo sutarčiai įvykdyti reikalingas sąnaudas bei kitas reikalingas išlaidas, </w:t>
      </w:r>
      <w:r w:rsidRPr="00B52DFA">
        <w:rPr>
          <w:rFonts w:cs="Times New Roman"/>
          <w:szCs w:val="24"/>
        </w:rPr>
        <w:t>ir Paslaugoms suteikti</w:t>
      </w:r>
      <w:r w:rsidRPr="00B52DFA">
        <w:t xml:space="preserve"> reikalingų medžiagų, ga</w:t>
      </w:r>
      <w:r w:rsidRPr="00B52DFA">
        <w:rPr>
          <w:color w:val="000000" w:themeColor="text1"/>
        </w:rPr>
        <w:t>minių, mechanizmų eksploatacijos ir darbo užmokesčio</w:t>
      </w:r>
      <w:r w:rsidRPr="008D121E">
        <w:rPr>
          <w:color w:val="000000" w:themeColor="text1"/>
        </w:rPr>
        <w:t xml:space="preserve"> vertę, socialinio draudimo mokesčius, pridėtinės vertės mokesčius, kitus reikalingus mokesčius bei kitas reikalingas išlaidas</w:t>
      </w:r>
      <w:r w:rsidRPr="008D121E">
        <w:rPr>
          <w:szCs w:val="24"/>
        </w:rPr>
        <w:t>,</w:t>
      </w:r>
      <w:r w:rsidRPr="008D121E">
        <w:rPr>
          <w:color w:val="000000" w:themeColor="text1"/>
        </w:rPr>
        <w:t xml:space="preserve"> kurias turi numatyti profesionalus ir atsakingas tiekėjas. Po pasiūlymų pateikimo termino nebebus priimtas joks reikalavimas pakeisti pasiūlymo sumą arba sąlygas, grindžiamas tiekėjo klaidomis ar praleidimais. Jeigu vykdant sutartį paaiškės, kad tiekėjas turi patirti išlaidų ar atlikti veiksmus, kuriuos jis privalėjo įtraukti į savo sąnaudas pagal Perkančiosios organizacijos pateiktus pirkimo dokumentus ar jų paaiškinimus, tai šiuos veiksmus atlikti ar išlaidas padengti tiekėjas privalės savo sąskaita.</w:t>
      </w:r>
      <w:r w:rsidR="00526CFC" w:rsidRPr="008D121E">
        <w:rPr>
          <w:rFonts w:cs="Times New Roman"/>
          <w:color w:val="FF0000"/>
          <w:szCs w:val="24"/>
        </w:rPr>
        <w:t xml:space="preserve"> </w:t>
      </w:r>
    </w:p>
    <w:p w14:paraId="2C7E52A5" w14:textId="6D6AB42A" w:rsidR="001D38C6" w:rsidRPr="0026159C" w:rsidRDefault="00D35D38" w:rsidP="00DB2CC9">
      <w:pPr>
        <w:pStyle w:val="Sraopastraipa"/>
        <w:numPr>
          <w:ilvl w:val="0"/>
          <w:numId w:val="17"/>
        </w:numPr>
        <w:tabs>
          <w:tab w:val="left" w:pos="426"/>
          <w:tab w:val="left" w:pos="993"/>
        </w:tabs>
        <w:spacing w:after="0" w:line="240" w:lineRule="auto"/>
        <w:ind w:left="0" w:firstLine="567"/>
        <w:jc w:val="both"/>
        <w:rPr>
          <w:szCs w:val="24"/>
        </w:rPr>
      </w:pPr>
      <w:r w:rsidRPr="0026159C">
        <w:rPr>
          <w:color w:val="000000" w:themeColor="text1"/>
          <w:szCs w:val="24"/>
        </w:rPr>
        <w:t>Tiekėjai</w:t>
      </w:r>
      <w:r w:rsidRPr="0026159C">
        <w:rPr>
          <w:szCs w:val="24"/>
        </w:rPr>
        <w:t>, dalyvaujantys pirkimo procedūroje, atsako už rūpestingą visų pirkimo dokumentų išnagrinėjimą, įskaitant pateikt</w:t>
      </w:r>
      <w:r w:rsidR="00707594" w:rsidRPr="0026159C">
        <w:rPr>
          <w:szCs w:val="24"/>
        </w:rPr>
        <w:t>ą</w:t>
      </w:r>
      <w:r w:rsidRPr="0026159C">
        <w:rPr>
          <w:szCs w:val="24"/>
        </w:rPr>
        <w:t xml:space="preserve"> </w:t>
      </w:r>
      <w:r w:rsidR="00CA2452">
        <w:rPr>
          <w:szCs w:val="24"/>
        </w:rPr>
        <w:t>projektavimo užduotį</w:t>
      </w:r>
      <w:r w:rsidR="00BF7DB5" w:rsidRPr="0026159C">
        <w:rPr>
          <w:szCs w:val="24"/>
        </w:rPr>
        <w:t xml:space="preserve"> ir </w:t>
      </w:r>
      <w:r w:rsidR="00CA2452">
        <w:rPr>
          <w:szCs w:val="24"/>
        </w:rPr>
        <w:t xml:space="preserve">objekto </w:t>
      </w:r>
      <w:r w:rsidR="00BF7DB5" w:rsidRPr="0026159C">
        <w:rPr>
          <w:szCs w:val="24"/>
        </w:rPr>
        <w:t>schemą</w:t>
      </w:r>
      <w:r w:rsidRPr="0026159C">
        <w:rPr>
          <w:szCs w:val="24"/>
        </w:rPr>
        <w:t>,</w:t>
      </w:r>
      <w:r w:rsidR="00226D4E" w:rsidRPr="0026159C">
        <w:rPr>
          <w:szCs w:val="24"/>
        </w:rPr>
        <w:t xml:space="preserve"> </w:t>
      </w:r>
      <w:r w:rsidRPr="0026159C">
        <w:rPr>
          <w:szCs w:val="24"/>
        </w:rPr>
        <w:t xml:space="preserve">ir visus išleistus paaiškinimus bei papildymus, taip pat už pateikiamos informacijos apie visas sąlygas bei įsipareigojimus, galinčius turėti įtakos pasiūlymo sumai ar pobūdžiui arba </w:t>
      </w:r>
      <w:r w:rsidR="002E5788" w:rsidRPr="0026159C">
        <w:rPr>
          <w:szCs w:val="24"/>
        </w:rPr>
        <w:t>Paslaugų suteikimui</w:t>
      </w:r>
      <w:r w:rsidRPr="0026159C">
        <w:rPr>
          <w:szCs w:val="24"/>
        </w:rPr>
        <w:t xml:space="preserve">, gavimą. </w:t>
      </w:r>
      <w:r w:rsidR="00BF7DB5" w:rsidRPr="0026159C">
        <w:t>Aiškinamasis susirinkimas su tiekėjais</w:t>
      </w:r>
      <w:r w:rsidR="00B00643" w:rsidRPr="0026159C">
        <w:t xml:space="preserve"> nebus rengiamas.</w:t>
      </w:r>
      <w:r w:rsidR="00B00643" w:rsidRPr="00616C0A">
        <w:t xml:space="preserve"> </w:t>
      </w:r>
      <w:r w:rsidR="00B00643" w:rsidRPr="00616C0A">
        <w:rPr>
          <w:bCs/>
        </w:rPr>
        <w:t xml:space="preserve">Paslaugų teikėjas privalo apsilankyti </w:t>
      </w:r>
      <w:r w:rsidR="003E265A" w:rsidRPr="00616C0A">
        <w:rPr>
          <w:bCs/>
        </w:rPr>
        <w:t>projektuojamame objekte</w:t>
      </w:r>
      <w:r w:rsidR="00B00643" w:rsidRPr="00616C0A">
        <w:rPr>
          <w:bCs/>
        </w:rPr>
        <w:t>, įvertinti jos aplinką ir būklę, susipažinti su vietove, kad būtų tinkamai ir pilnai įvertinti reikalingi suprojektuoti statybos darbai.</w:t>
      </w:r>
    </w:p>
    <w:p w14:paraId="4C03B873" w14:textId="581BD522" w:rsidR="00D35D38" w:rsidRPr="00A37AAB" w:rsidRDefault="00D35D38" w:rsidP="00A37AAB">
      <w:pPr>
        <w:pStyle w:val="Sraopastraipa"/>
        <w:tabs>
          <w:tab w:val="left" w:pos="426"/>
          <w:tab w:val="left" w:pos="993"/>
        </w:tabs>
        <w:spacing w:before="120" w:after="120" w:line="240" w:lineRule="auto"/>
        <w:ind w:left="584"/>
        <w:jc w:val="center"/>
        <w:rPr>
          <w:b/>
          <w:bCs/>
          <w:szCs w:val="24"/>
        </w:rPr>
      </w:pPr>
      <w:r w:rsidRPr="00945751">
        <w:rPr>
          <w:b/>
          <w:szCs w:val="24"/>
        </w:rPr>
        <w:t>III.</w:t>
      </w:r>
      <w:r w:rsidR="00E42277" w:rsidRPr="00945751">
        <w:rPr>
          <w:b/>
          <w:szCs w:val="24"/>
        </w:rPr>
        <w:t xml:space="preserve"> </w:t>
      </w:r>
      <w:r w:rsidR="0003559E" w:rsidRPr="0003559E">
        <w:rPr>
          <w:b/>
          <w:szCs w:val="24"/>
        </w:rPr>
        <w:t>TIEKĖJŲ PAŠALINIMO PAGRINDAI</w:t>
      </w:r>
      <w:r w:rsidR="00770E13">
        <w:rPr>
          <w:b/>
          <w:szCs w:val="24"/>
        </w:rPr>
        <w:t xml:space="preserve"> IR</w:t>
      </w:r>
      <w:r w:rsidR="0003559E" w:rsidRPr="0003559E">
        <w:rPr>
          <w:b/>
          <w:szCs w:val="24"/>
        </w:rPr>
        <w:t xml:space="preserve"> KVALIFIKACIJOS REIKALAVIMAI</w:t>
      </w:r>
    </w:p>
    <w:p w14:paraId="4A5A6F28" w14:textId="469CF0D4" w:rsidR="007650A8" w:rsidRPr="00331B0B" w:rsidRDefault="007650A8" w:rsidP="00DB2CC9">
      <w:pPr>
        <w:pStyle w:val="Sraopastraipa"/>
        <w:numPr>
          <w:ilvl w:val="0"/>
          <w:numId w:val="17"/>
        </w:numPr>
        <w:tabs>
          <w:tab w:val="left" w:pos="426"/>
          <w:tab w:val="left" w:pos="993"/>
        </w:tabs>
        <w:spacing w:after="0" w:line="240" w:lineRule="auto"/>
        <w:ind w:left="0" w:firstLine="567"/>
        <w:jc w:val="both"/>
        <w:rPr>
          <w:szCs w:val="24"/>
        </w:rPr>
      </w:pPr>
      <w:r w:rsidRPr="00331B0B">
        <w:rPr>
          <w:color w:val="000000" w:themeColor="text1"/>
          <w:szCs w:val="24"/>
        </w:rPr>
        <w:t>Tiekėjas</w:t>
      </w:r>
      <w:r w:rsidRPr="00331B0B">
        <w:rPr>
          <w:bCs/>
          <w:color w:val="000000" w:themeColor="text1"/>
          <w:szCs w:val="24"/>
        </w:rPr>
        <w:t xml:space="preserve">, dalyvaujantis pirkime, privalo neturėti tiekėjo pašalinimo pagrindų, nurodytų </w:t>
      </w:r>
      <w:r w:rsidRPr="00331B0B">
        <w:rPr>
          <w:color w:val="000000" w:themeColor="text1"/>
        </w:rPr>
        <w:t xml:space="preserve">šių konkurso sąlygų </w:t>
      </w:r>
      <w:r w:rsidR="002638E8" w:rsidRPr="00F816AC">
        <w:rPr>
          <w:color w:val="000000" w:themeColor="text1"/>
        </w:rPr>
        <w:t>2</w:t>
      </w:r>
      <w:r w:rsidR="00F816AC" w:rsidRPr="00F816AC">
        <w:rPr>
          <w:color w:val="000000" w:themeColor="text1"/>
        </w:rPr>
        <w:t>1</w:t>
      </w:r>
      <w:r w:rsidRPr="00F816AC">
        <w:rPr>
          <w:color w:val="000000" w:themeColor="text1"/>
        </w:rPr>
        <w:t xml:space="preserve"> punkte (1 lentelėje), </w:t>
      </w:r>
      <w:r w:rsidRPr="00F816AC">
        <w:t xml:space="preserve">turi tenkinti kvalifikacijos reikalavimus, nurodytus šių konkurso sąlygų </w:t>
      </w:r>
      <w:r w:rsidR="002638E8" w:rsidRPr="00F816AC">
        <w:t>2</w:t>
      </w:r>
      <w:r w:rsidR="00F816AC" w:rsidRPr="00F816AC">
        <w:t>2</w:t>
      </w:r>
      <w:r w:rsidRPr="00F816AC">
        <w:t xml:space="preserve"> punkte (2 lentelėje).</w:t>
      </w:r>
      <w:r w:rsidRPr="00331B0B">
        <w:t xml:space="preserve"> Šiems reikalavimams</w:t>
      </w:r>
      <w:r w:rsidRPr="00331B0B">
        <w:rPr>
          <w:color w:val="000000" w:themeColor="text1"/>
        </w:rPr>
        <w:t xml:space="preserve"> patikrinti bus naudojamas Europos bendrasis viešojo pirkimo dokumentas (toliau – EBVPD). EBVPD forma yra pateikta šių konkurso sąlygų 2 priede</w:t>
      </w:r>
      <w:r w:rsidRPr="00331B0B">
        <w:rPr>
          <w:bCs/>
          <w:color w:val="000000" w:themeColor="text1"/>
          <w:szCs w:val="24"/>
        </w:rPr>
        <w:t>.</w:t>
      </w:r>
    </w:p>
    <w:p w14:paraId="220FC962" w14:textId="7EE24ABF" w:rsidR="007650A8" w:rsidRPr="00331B0B" w:rsidRDefault="007650A8" w:rsidP="00DB2CC9">
      <w:pPr>
        <w:pStyle w:val="Sraopastraipa"/>
        <w:numPr>
          <w:ilvl w:val="0"/>
          <w:numId w:val="17"/>
        </w:numPr>
        <w:tabs>
          <w:tab w:val="left" w:pos="426"/>
          <w:tab w:val="left" w:pos="993"/>
        </w:tabs>
        <w:spacing w:after="0" w:line="240" w:lineRule="auto"/>
        <w:ind w:left="0" w:firstLine="567"/>
        <w:jc w:val="both"/>
        <w:rPr>
          <w:szCs w:val="24"/>
        </w:rPr>
      </w:pPr>
      <w:r w:rsidRPr="00331B0B">
        <w:rPr>
          <w:color w:val="000000" w:themeColor="text1"/>
          <w:szCs w:val="24"/>
        </w:rPr>
        <w:t>Tiekėjas</w:t>
      </w:r>
      <w:r w:rsidRPr="00331B0B">
        <w:rPr>
          <w:color w:val="000000" w:themeColor="text1"/>
          <w:lang w:eastAsia="lt-LT"/>
        </w:rPr>
        <w:t xml:space="preserve"> kartu su pasiūlymu privalo pateikti EBVPD</w:t>
      </w:r>
      <w:r w:rsidRPr="00331B0B">
        <w:rPr>
          <w:bCs/>
          <w:color w:val="000000" w:themeColor="text1"/>
          <w:szCs w:val="24"/>
        </w:rPr>
        <w:t xml:space="preserve"> (EBVPD pildomas jį įkėlus į Europos Komisijos interneto svetainę </w:t>
      </w:r>
      <w:r w:rsidRPr="00FB5F05">
        <w:rPr>
          <w:color w:val="000000" w:themeColor="text1"/>
          <w:szCs w:val="24"/>
        </w:rPr>
        <w:t xml:space="preserve">https://ebvpd.eviesiejipirkimai.lt/espd-web/filter?lang=lt </w:t>
      </w:r>
      <w:r w:rsidRPr="00FB5F05">
        <w:rPr>
          <w:bCs/>
          <w:color w:val="000000" w:themeColor="text1"/>
          <w:szCs w:val="24"/>
        </w:rPr>
        <w:t>ir užpildžius bei atsisiuntus pateikiamas su pasiūlymu).</w:t>
      </w:r>
    </w:p>
    <w:p w14:paraId="7ECB9F9F" w14:textId="77777777" w:rsidR="007650A8" w:rsidRPr="00331B0B" w:rsidRDefault="007650A8" w:rsidP="00DB2CC9">
      <w:pPr>
        <w:pStyle w:val="Sraopastraipa"/>
        <w:numPr>
          <w:ilvl w:val="0"/>
          <w:numId w:val="17"/>
        </w:numPr>
        <w:tabs>
          <w:tab w:val="left" w:pos="426"/>
          <w:tab w:val="left" w:pos="993"/>
        </w:tabs>
        <w:spacing w:after="0" w:line="240" w:lineRule="auto"/>
        <w:ind w:left="0" w:firstLine="567"/>
        <w:jc w:val="both"/>
        <w:rPr>
          <w:color w:val="000000" w:themeColor="text1"/>
          <w:szCs w:val="24"/>
        </w:rPr>
      </w:pPr>
      <w:r w:rsidRPr="00331B0B">
        <w:rPr>
          <w:color w:val="000000" w:themeColor="text1"/>
          <w:szCs w:val="24"/>
        </w:rPr>
        <w:t>Toliau šiose konkurso sąlygose vartojamos Viešųjų pirkimų tarnybos 2017-06-29 įsakymu Nr. 1S-105 patvirtintoje Tiekėjo kvalifikacijos reikalavimų nustatymo metodikoje nustatytos sąvokos:</w:t>
      </w:r>
    </w:p>
    <w:p w14:paraId="64B78B93" w14:textId="7C927E1F" w:rsidR="007650A8" w:rsidRPr="00331B0B" w:rsidRDefault="007650A8" w:rsidP="00DB2CC9">
      <w:pPr>
        <w:pStyle w:val="Sraopastraipa"/>
        <w:numPr>
          <w:ilvl w:val="1"/>
          <w:numId w:val="17"/>
        </w:numPr>
        <w:tabs>
          <w:tab w:val="left" w:pos="0"/>
          <w:tab w:val="left" w:pos="1210"/>
        </w:tabs>
        <w:spacing w:after="0" w:line="240" w:lineRule="auto"/>
        <w:ind w:firstLine="567"/>
        <w:contextualSpacing/>
        <w:jc w:val="both"/>
        <w:rPr>
          <w:color w:val="000000" w:themeColor="text1"/>
          <w:szCs w:val="24"/>
        </w:rPr>
      </w:pPr>
      <w:r w:rsidRPr="00331B0B">
        <w:rPr>
          <w:color w:val="000000" w:themeColor="text1"/>
          <w:szCs w:val="24"/>
          <w:u w:val="single"/>
        </w:rPr>
        <w:t>kvazisubtiekėjas</w:t>
      </w:r>
      <w:r w:rsidRPr="00331B0B">
        <w:rPr>
          <w:color w:val="000000" w:themeColor="text1"/>
          <w:szCs w:val="24"/>
        </w:rPr>
        <w:t xml:space="preserve"> – </w:t>
      </w:r>
      <w:r w:rsidRPr="00331B0B">
        <w:t>specialistas, kurio kvalifikacija tiekėjas remiasi, ir kuris pasiūlymo teikimo metu dar nėra tiekėjo, ūkio subjekto, kurio pajėgumais tiekėjas remiasi, darbuotojas, tačiau jį ketinama įdarbinti, jei pasiūlymas bus pripažintas laimėjusiu;</w:t>
      </w:r>
    </w:p>
    <w:p w14:paraId="70726722" w14:textId="77777777" w:rsidR="007650A8" w:rsidRPr="00331B0B" w:rsidRDefault="007650A8" w:rsidP="00DB2CC9">
      <w:pPr>
        <w:pStyle w:val="Sraopastraipa"/>
        <w:widowControl w:val="0"/>
        <w:numPr>
          <w:ilvl w:val="1"/>
          <w:numId w:val="17"/>
        </w:numPr>
        <w:tabs>
          <w:tab w:val="left" w:pos="0"/>
          <w:tab w:val="left" w:pos="1210"/>
        </w:tabs>
        <w:spacing w:after="0" w:line="240" w:lineRule="auto"/>
        <w:ind w:firstLine="567"/>
        <w:contextualSpacing/>
        <w:jc w:val="both"/>
        <w:rPr>
          <w:color w:val="000000" w:themeColor="text1"/>
          <w:szCs w:val="24"/>
        </w:rPr>
      </w:pPr>
      <w:r w:rsidRPr="00331B0B">
        <w:rPr>
          <w:color w:val="000000" w:themeColor="text1"/>
          <w:szCs w:val="24"/>
          <w:u w:val="single"/>
        </w:rPr>
        <w:t>ūkio subjektas, kurio pajėgumais remiamasi</w:t>
      </w:r>
      <w:r w:rsidRPr="00331B0B">
        <w:rPr>
          <w:color w:val="000000" w:themeColor="text1"/>
          <w:szCs w:val="24"/>
        </w:rPr>
        <w:t xml:space="preserve"> – </w:t>
      </w:r>
      <w:r w:rsidRPr="00331B0B">
        <w:rPr>
          <w:color w:val="000000" w:themeColor="text1"/>
          <w:szCs w:val="24"/>
          <w:u w:val="single"/>
        </w:rPr>
        <w:t>tiekėjo</w:t>
      </w:r>
      <w:r w:rsidRPr="00331B0B">
        <w:t xml:space="preserve"> pirkimo sutarties vykdymui pasitelkiamas trečiasis asmuo, kurio kvalifikacija tiekėjas remiasi, kad atitiktų kvalifikacijos reikalavimus;</w:t>
      </w:r>
    </w:p>
    <w:p w14:paraId="6FEB704B" w14:textId="77777777" w:rsidR="007650A8" w:rsidRPr="00331B0B" w:rsidRDefault="007650A8" w:rsidP="00DB2CC9">
      <w:pPr>
        <w:pStyle w:val="Sraopastraipa"/>
        <w:numPr>
          <w:ilvl w:val="1"/>
          <w:numId w:val="17"/>
        </w:numPr>
        <w:tabs>
          <w:tab w:val="left" w:pos="0"/>
          <w:tab w:val="left" w:pos="1210"/>
        </w:tabs>
        <w:spacing w:after="0" w:line="240" w:lineRule="auto"/>
        <w:ind w:firstLine="567"/>
        <w:contextualSpacing/>
        <w:jc w:val="both"/>
        <w:rPr>
          <w:color w:val="000000" w:themeColor="text1"/>
          <w:szCs w:val="24"/>
        </w:rPr>
      </w:pPr>
      <w:r w:rsidRPr="00331B0B">
        <w:rPr>
          <w:color w:val="000000" w:themeColor="text1"/>
          <w:szCs w:val="24"/>
          <w:u w:val="single"/>
        </w:rPr>
        <w:t>subtiekėjas, kurio pajėgumais tiekėjas nesiremia (subtiekėjas)</w:t>
      </w:r>
      <w:r w:rsidRPr="00331B0B">
        <w:rPr>
          <w:color w:val="000000" w:themeColor="text1"/>
          <w:szCs w:val="24"/>
        </w:rPr>
        <w:t xml:space="preserve"> – </w:t>
      </w:r>
      <w:r w:rsidRPr="00331B0B">
        <w:t>tiekėjo pirkimo sutarties vykdymui pasitelkiamas trečiasis asmuo, kurio kvalifikacija tiekėjas nesiremia, kad atitiktų kvalifikacijos reikalavimus.</w:t>
      </w:r>
    </w:p>
    <w:p w14:paraId="363FF1A5" w14:textId="77777777" w:rsidR="007650A8" w:rsidRPr="00331B0B" w:rsidRDefault="007650A8" w:rsidP="00DB2CC9">
      <w:pPr>
        <w:pStyle w:val="Sraopastraipa"/>
        <w:numPr>
          <w:ilvl w:val="0"/>
          <w:numId w:val="17"/>
        </w:numPr>
        <w:tabs>
          <w:tab w:val="left" w:pos="426"/>
          <w:tab w:val="left" w:pos="993"/>
        </w:tabs>
        <w:spacing w:after="0" w:line="240" w:lineRule="auto"/>
        <w:ind w:left="0" w:firstLine="567"/>
        <w:jc w:val="both"/>
        <w:rPr>
          <w:color w:val="000000" w:themeColor="text1"/>
          <w:szCs w:val="24"/>
        </w:rPr>
      </w:pPr>
      <w:r w:rsidRPr="00331B0B">
        <w:rPr>
          <w:color w:val="000000" w:themeColor="text1"/>
          <w:szCs w:val="24"/>
        </w:rPr>
        <w:lastRenderedPageBreak/>
        <w:t>Jeigu</w:t>
      </w:r>
      <w:r w:rsidRPr="00331B0B">
        <w:rPr>
          <w:bCs/>
          <w:iCs/>
          <w:color w:val="000000" w:themeColor="text1"/>
          <w:szCs w:val="24"/>
        </w:rPr>
        <w:t xml:space="preserve"> bendrą pasiūlymą pateikia ūkio subjektų grupė, veikianti pagal jungtinės veiklos (partnerystės) sutartį, </w:t>
      </w:r>
      <w:r w:rsidRPr="00331B0B">
        <w:rPr>
          <w:bCs/>
          <w:color w:val="000000" w:themeColor="text1"/>
          <w:szCs w:val="24"/>
        </w:rPr>
        <w:t>tiekėjas su pasiūlymu privalo pateikti kiekvieno ūkio subjektų grupės nario užpildytus EBVPD. Jeigu tiekėjas pasiūlyme nurodė, kad numato pasitelkti ūkio subjektus, kurių pajėgumais remiamasi, tiekėjas pasiūlyme privalo pateikti ir šių ūkio subjektų EBVPD. Jeigu pasiūlyme tiekėjas nurodo subtiekėjus, kurių pajėgumais tiekėjas nesiremia, tiekėjas pasiūlyme privalo pateikti ir šių subtiekėjų EBVPD. Jeigu tiekėjas pasiūlyme nurodo kvazisubtiekėjus, šių kvazisubtiekėjų EBVPD nepildomi ir neteikiami.</w:t>
      </w:r>
    </w:p>
    <w:p w14:paraId="4E261F48" w14:textId="6DF37E71" w:rsidR="007650A8" w:rsidRPr="00331B0B" w:rsidRDefault="003E2577" w:rsidP="00DB2CC9">
      <w:pPr>
        <w:pStyle w:val="Sraopastraipa"/>
        <w:numPr>
          <w:ilvl w:val="0"/>
          <w:numId w:val="17"/>
        </w:numPr>
        <w:tabs>
          <w:tab w:val="left" w:pos="426"/>
          <w:tab w:val="left" w:pos="993"/>
        </w:tabs>
        <w:spacing w:after="0" w:line="240" w:lineRule="auto"/>
        <w:ind w:left="0" w:firstLine="567"/>
        <w:jc w:val="both"/>
        <w:rPr>
          <w:color w:val="000000" w:themeColor="text1"/>
          <w:szCs w:val="24"/>
        </w:rPr>
      </w:pPr>
      <w:r>
        <w:rPr>
          <w:color w:val="000000" w:themeColor="text1"/>
          <w:szCs w:val="24"/>
        </w:rPr>
        <w:t>Perkančioji organizacija</w:t>
      </w:r>
      <w:r w:rsidR="007650A8" w:rsidRPr="00331B0B">
        <w:rPr>
          <w:color w:val="000000"/>
        </w:rPr>
        <w:t xml:space="preserve"> tiekėją pašalina iš pirkimo procedūros bet kuriame pirkimo procedūros etape, jeigu paaiškėja, kad dėl savo veiksmų ar neveikimo prieš pirkimo procedūrą ar jos metu jis atitinka bent vieną iš žemiau nurodytų tiekėjo pašalinimo pagrindų, išskyrus VPĮ 46 straipsnio 10 dalyje nustatytus atvejus (tačiau atsižvelgiant į VPĮ 46 straipsnio 11 ir 12 dalių nuostatas). </w:t>
      </w:r>
      <w:r w:rsidR="007650A8" w:rsidRPr="00331B0B">
        <w:rPr>
          <w:bCs/>
          <w:color w:val="000000" w:themeColor="text1"/>
          <w:szCs w:val="24"/>
        </w:rPr>
        <w:t>Tiekėjų pašalinimo pagrindai:</w:t>
      </w:r>
    </w:p>
    <w:p w14:paraId="39586E97" w14:textId="77777777" w:rsidR="00197826" w:rsidRPr="00331B0B" w:rsidRDefault="00197826" w:rsidP="00197826">
      <w:pPr>
        <w:tabs>
          <w:tab w:val="left" w:pos="340"/>
          <w:tab w:val="left" w:pos="1210"/>
        </w:tabs>
        <w:spacing w:after="0" w:line="240" w:lineRule="auto"/>
        <w:jc w:val="right"/>
        <w:rPr>
          <w:b/>
          <w:szCs w:val="24"/>
        </w:rPr>
      </w:pPr>
      <w:r w:rsidRPr="00331B0B">
        <w:rPr>
          <w:b/>
          <w:szCs w:val="24"/>
        </w:rPr>
        <w:t>1 lentelė. Tiekėjų pašalinimo pagrindai</w:t>
      </w:r>
    </w:p>
    <w:tbl>
      <w:tblPr>
        <w:tblW w:w="9555" w:type="dxa"/>
        <w:tblInd w:w="-5" w:type="dxa"/>
        <w:tblLayout w:type="fixed"/>
        <w:tblLook w:val="0000" w:firstRow="0" w:lastRow="0" w:firstColumn="0" w:lastColumn="0" w:noHBand="0" w:noVBand="0"/>
      </w:tblPr>
      <w:tblGrid>
        <w:gridCol w:w="851"/>
        <w:gridCol w:w="3402"/>
        <w:gridCol w:w="2835"/>
        <w:gridCol w:w="2467"/>
      </w:tblGrid>
      <w:tr w:rsidR="004C455D" w:rsidRPr="00F5017A" w14:paraId="29D2EBEE" w14:textId="77777777" w:rsidTr="00CE4989">
        <w:tc>
          <w:tcPr>
            <w:tcW w:w="851" w:type="dxa"/>
            <w:tcBorders>
              <w:top w:val="single" w:sz="4" w:space="0" w:color="000000"/>
              <w:left w:val="single" w:sz="4" w:space="0" w:color="000000"/>
              <w:bottom w:val="single" w:sz="4" w:space="0" w:color="000000"/>
            </w:tcBorders>
            <w:shd w:val="clear" w:color="auto" w:fill="auto"/>
            <w:vAlign w:val="center"/>
          </w:tcPr>
          <w:p w14:paraId="5A03E091" w14:textId="77777777" w:rsidR="004C455D" w:rsidRPr="00F5017A" w:rsidRDefault="004C455D" w:rsidP="00AA6D24">
            <w:pPr>
              <w:tabs>
                <w:tab w:val="left" w:pos="340"/>
                <w:tab w:val="left" w:pos="1210"/>
              </w:tabs>
              <w:spacing w:after="0" w:line="240" w:lineRule="auto"/>
              <w:jc w:val="both"/>
              <w:rPr>
                <w:sz w:val="22"/>
              </w:rPr>
            </w:pPr>
            <w:r w:rsidRPr="00F5017A">
              <w:rPr>
                <w:sz w:val="22"/>
              </w:rPr>
              <w:t>Eil. Nr.</w:t>
            </w:r>
          </w:p>
        </w:tc>
        <w:tc>
          <w:tcPr>
            <w:tcW w:w="3402" w:type="dxa"/>
            <w:tcBorders>
              <w:top w:val="single" w:sz="4" w:space="0" w:color="000000"/>
              <w:left w:val="single" w:sz="4" w:space="0" w:color="000000"/>
              <w:bottom w:val="single" w:sz="4" w:space="0" w:color="000000"/>
            </w:tcBorders>
            <w:shd w:val="clear" w:color="auto" w:fill="auto"/>
            <w:vAlign w:val="center"/>
          </w:tcPr>
          <w:p w14:paraId="61CAFE07" w14:textId="77777777" w:rsidR="004C455D" w:rsidRPr="00F5017A" w:rsidRDefault="004C455D" w:rsidP="00AA6D24">
            <w:pPr>
              <w:tabs>
                <w:tab w:val="left" w:pos="340"/>
                <w:tab w:val="left" w:pos="1210"/>
              </w:tabs>
              <w:spacing w:after="0" w:line="240" w:lineRule="auto"/>
              <w:jc w:val="center"/>
              <w:rPr>
                <w:sz w:val="22"/>
              </w:rPr>
            </w:pPr>
            <w:r w:rsidRPr="00F5017A">
              <w:rPr>
                <w:sz w:val="22"/>
              </w:rPr>
              <w:t xml:space="preserve">Tiekėjas </w:t>
            </w:r>
            <w:r w:rsidRPr="00F5017A">
              <w:rPr>
                <w:bCs/>
                <w:sz w:val="22"/>
              </w:rPr>
              <w:t xml:space="preserve">pašalinamas iš pirkimo procedūros jei: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04D33" w14:textId="77777777" w:rsidR="004C455D" w:rsidRPr="00F5017A" w:rsidRDefault="004C455D" w:rsidP="00AA6D24">
            <w:pPr>
              <w:tabs>
                <w:tab w:val="left" w:pos="340"/>
                <w:tab w:val="left" w:pos="1210"/>
              </w:tabs>
              <w:spacing w:after="0" w:line="240" w:lineRule="auto"/>
              <w:jc w:val="center"/>
              <w:rPr>
                <w:sz w:val="22"/>
              </w:rPr>
            </w:pPr>
            <w:r w:rsidRPr="00F5017A">
              <w:rPr>
                <w:sz w:val="22"/>
              </w:rPr>
              <w:t>Tiekėjo pašalinimo pagrindo buvimo/ nebuvimo aplinkybes patvirtinantys dokumentai</w:t>
            </w:r>
          </w:p>
        </w:tc>
        <w:tc>
          <w:tcPr>
            <w:tcW w:w="2467" w:type="dxa"/>
            <w:tcBorders>
              <w:top w:val="single" w:sz="4" w:space="0" w:color="000000"/>
              <w:left w:val="single" w:sz="4" w:space="0" w:color="000000"/>
              <w:bottom w:val="single" w:sz="4" w:space="0" w:color="000000"/>
              <w:right w:val="single" w:sz="4" w:space="0" w:color="000000"/>
            </w:tcBorders>
            <w:vAlign w:val="center"/>
          </w:tcPr>
          <w:p w14:paraId="2C1E84A1" w14:textId="77777777" w:rsidR="004C455D" w:rsidRPr="00F5017A" w:rsidRDefault="004C455D" w:rsidP="00AA6D24">
            <w:pPr>
              <w:tabs>
                <w:tab w:val="left" w:pos="340"/>
                <w:tab w:val="left" w:pos="1210"/>
              </w:tabs>
              <w:spacing w:after="0" w:line="240" w:lineRule="auto"/>
              <w:jc w:val="center"/>
              <w:rPr>
                <w:b/>
                <w:bCs/>
                <w:sz w:val="22"/>
              </w:rPr>
            </w:pPr>
            <w:r w:rsidRPr="00F5017A">
              <w:rPr>
                <w:sz w:val="22"/>
              </w:rPr>
              <w:t>Subjektas, kuris turi atitikti reikalavimą</w:t>
            </w:r>
          </w:p>
        </w:tc>
      </w:tr>
      <w:tr w:rsidR="004C455D" w:rsidRPr="00F5017A" w14:paraId="3A01BF33" w14:textId="77777777" w:rsidTr="00CE4989">
        <w:tc>
          <w:tcPr>
            <w:tcW w:w="851" w:type="dxa"/>
            <w:tcBorders>
              <w:top w:val="single" w:sz="4" w:space="0" w:color="000000"/>
              <w:left w:val="single" w:sz="4" w:space="0" w:color="000000"/>
              <w:bottom w:val="single" w:sz="4" w:space="0" w:color="000000"/>
            </w:tcBorders>
            <w:shd w:val="clear" w:color="auto" w:fill="auto"/>
          </w:tcPr>
          <w:p w14:paraId="1BB1E254" w14:textId="051C3233" w:rsidR="004C455D" w:rsidRPr="00F5017A" w:rsidRDefault="004C455D" w:rsidP="00AA6D24">
            <w:pPr>
              <w:tabs>
                <w:tab w:val="left" w:pos="340"/>
                <w:tab w:val="left" w:pos="1210"/>
              </w:tabs>
              <w:spacing w:after="0" w:line="240" w:lineRule="auto"/>
              <w:jc w:val="both"/>
              <w:rPr>
                <w:sz w:val="22"/>
              </w:rPr>
            </w:pPr>
            <w:r w:rsidRPr="00F5017A">
              <w:rPr>
                <w:sz w:val="22"/>
              </w:rPr>
              <w:t>2</w:t>
            </w:r>
            <w:r w:rsidR="00770E13">
              <w:rPr>
                <w:sz w:val="22"/>
              </w:rPr>
              <w:t>1</w:t>
            </w:r>
            <w:r w:rsidRPr="00F5017A">
              <w:rPr>
                <w:sz w:val="22"/>
              </w:rPr>
              <w:t>.1.</w:t>
            </w:r>
          </w:p>
        </w:tc>
        <w:tc>
          <w:tcPr>
            <w:tcW w:w="3402" w:type="dxa"/>
            <w:tcBorders>
              <w:top w:val="single" w:sz="4" w:space="0" w:color="000000"/>
              <w:left w:val="single" w:sz="4" w:space="0" w:color="000000"/>
              <w:bottom w:val="single" w:sz="4" w:space="0" w:color="000000"/>
            </w:tcBorders>
            <w:shd w:val="clear" w:color="auto" w:fill="auto"/>
          </w:tcPr>
          <w:p w14:paraId="12447454"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kern w:val="0"/>
                <w:sz w:val="22"/>
                <w:lang w:eastAsia="lt-LT"/>
              </w:rPr>
              <w:t>Tiekėjas arba jo atsakingas asmuo, nurodytas VPĮ 46 straipsnio 2 dalies 2 punkte, nuteistas už šią nusikalstamą veiką:</w:t>
            </w:r>
          </w:p>
          <w:p w14:paraId="672F7CC0"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bCs/>
                <w:kern w:val="0"/>
                <w:sz w:val="22"/>
                <w:lang w:eastAsia="lt-LT"/>
              </w:rPr>
              <w:t>1) dalyvavimą nusikalstamame susivienijime, jo organizavimą ar vadovavimą jam;</w:t>
            </w:r>
          </w:p>
          <w:p w14:paraId="23D1C178"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bCs/>
                <w:kern w:val="0"/>
                <w:sz w:val="22"/>
                <w:lang w:eastAsia="lt-LT"/>
              </w:rPr>
              <w:t>2) kyšininkavimą, prekybą poveikiu, papirkimą;</w:t>
            </w:r>
          </w:p>
          <w:p w14:paraId="40F7EBC4"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bCs/>
                <w:kern w:val="0"/>
                <w:sz w:val="22"/>
                <w:lang w:eastAsia="lt-LT"/>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21C8983"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bCs/>
                <w:kern w:val="0"/>
                <w:sz w:val="22"/>
                <w:lang w:eastAsia="lt-LT"/>
              </w:rPr>
              <w:t>4) nusikalstamą bankrotą;</w:t>
            </w:r>
          </w:p>
          <w:p w14:paraId="1BD408C2"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bCs/>
                <w:kern w:val="0"/>
                <w:sz w:val="22"/>
                <w:lang w:eastAsia="lt-LT"/>
              </w:rPr>
              <w:t>5) teroristinį ir su teroristine veikla susijusį nusikaltimą;</w:t>
            </w:r>
          </w:p>
          <w:p w14:paraId="3060CDBA"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bCs/>
                <w:kern w:val="0"/>
                <w:sz w:val="22"/>
                <w:lang w:eastAsia="lt-LT"/>
              </w:rPr>
              <w:t>6) nusikalstamu būdu gauto turto legalizavimą;</w:t>
            </w:r>
          </w:p>
          <w:p w14:paraId="0CC11B7C"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bCs/>
                <w:kern w:val="0"/>
                <w:sz w:val="22"/>
                <w:lang w:eastAsia="lt-LT"/>
              </w:rPr>
              <w:t>7) prekybą žmonėmis, vaiko pirkimą arba pardavimą;</w:t>
            </w:r>
          </w:p>
          <w:p w14:paraId="67481F63"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bCs/>
                <w:kern w:val="0"/>
                <w:sz w:val="22"/>
                <w:lang w:eastAsia="lt-LT"/>
              </w:rPr>
              <w:lastRenderedPageBreak/>
              <w:t>8) kitos valstybės tiekėjo atliktą nusikaltimą, apibrėžtą Direktyvos 2014/24/ES 57 straipsnio 1 dalyje išvardytus Europos Sąjungos teisės aktus įgyvendinančiuose kitų valstybių teisės aktuose.</w:t>
            </w:r>
          </w:p>
          <w:p w14:paraId="54E913C5" w14:textId="77777777" w:rsidR="004C455D" w:rsidRPr="007307C8" w:rsidRDefault="004C455D" w:rsidP="00AA6D24">
            <w:pPr>
              <w:spacing w:after="0" w:line="240" w:lineRule="auto"/>
              <w:jc w:val="both"/>
              <w:rPr>
                <w:rFonts w:eastAsiaTheme="minorEastAsia" w:cs="Times New Roman"/>
                <w:b/>
                <w:bCs/>
                <w:kern w:val="0"/>
                <w:sz w:val="22"/>
                <w:lang w:eastAsia="lt-LT"/>
              </w:rPr>
            </w:pPr>
            <w:r w:rsidRPr="007307C8">
              <w:rPr>
                <w:rFonts w:eastAsiaTheme="minorEastAsia" w:cs="Times New Roman"/>
                <w:bCs/>
                <w:kern w:val="0"/>
                <w:sz w:val="22"/>
                <w:lang w:eastAsia="lt-LT"/>
              </w:rPr>
              <w:t>Laikoma, kad tiekėjas arba jo atsakingas asmuo nuteistas už aukščiau nurodytą nusikalstamą veiką, kai dėl:</w:t>
            </w:r>
          </w:p>
          <w:p w14:paraId="0CA8619C" w14:textId="77777777" w:rsidR="004C455D" w:rsidRPr="007307C8" w:rsidRDefault="004C455D" w:rsidP="00AA6D24">
            <w:pPr>
              <w:spacing w:after="0" w:line="240" w:lineRule="auto"/>
              <w:jc w:val="both"/>
              <w:rPr>
                <w:rFonts w:cs="Times New Roman"/>
                <w:b/>
                <w:sz w:val="22"/>
              </w:rPr>
            </w:pPr>
            <w:r w:rsidRPr="007307C8">
              <w:rPr>
                <w:rFonts w:cs="Times New Roman"/>
                <w:bCs/>
                <w:sz w:val="22"/>
              </w:rPr>
              <w:t>1) tiekėjo, kuris yra fizinis asmuo, per pastaruosius 5 metus buvo priimtas ir įsiteisėjęs apkaltinamasis teismo nuosprendis ir šis asmuo turi neišnykusį ar nepanaikintą teistumą;</w:t>
            </w:r>
          </w:p>
          <w:p w14:paraId="32B54682" w14:textId="77777777" w:rsidR="004C455D" w:rsidRPr="007307C8" w:rsidRDefault="004C455D" w:rsidP="00AA6D24">
            <w:pPr>
              <w:spacing w:after="0" w:line="240" w:lineRule="auto"/>
              <w:jc w:val="both"/>
              <w:rPr>
                <w:rFonts w:cs="Times New Roman"/>
                <w:bCs/>
                <w:sz w:val="22"/>
              </w:rPr>
            </w:pPr>
            <w:r w:rsidRPr="007307C8">
              <w:rPr>
                <w:rFonts w:cs="Times New Roman"/>
                <w:bCs/>
                <w:sz w:val="22"/>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F5EC2D7" w14:textId="77777777" w:rsidR="004C455D" w:rsidRPr="007307C8" w:rsidRDefault="004C455D" w:rsidP="00AA6D24">
            <w:pPr>
              <w:tabs>
                <w:tab w:val="left" w:pos="340"/>
                <w:tab w:val="left" w:pos="1210"/>
              </w:tabs>
              <w:spacing w:line="240" w:lineRule="auto"/>
              <w:jc w:val="both"/>
              <w:rPr>
                <w:rFonts w:cs="Times New Roman"/>
                <w:bCs/>
                <w:sz w:val="22"/>
                <w:lang w:eastAsia="en-US"/>
              </w:rPr>
            </w:pPr>
            <w:r w:rsidRPr="007307C8">
              <w:rPr>
                <w:rFonts w:cs="Times New Roman"/>
                <w:bCs/>
                <w:sz w:val="22"/>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165953D" w14:textId="5450C884" w:rsidR="004C455D" w:rsidRDefault="004C455D" w:rsidP="00AA6D24">
            <w:pPr>
              <w:tabs>
                <w:tab w:val="left" w:pos="340"/>
                <w:tab w:val="left" w:pos="1210"/>
              </w:tabs>
              <w:spacing w:after="0" w:line="240" w:lineRule="auto"/>
              <w:jc w:val="both"/>
              <w:rPr>
                <w:rFonts w:cs="Times New Roman"/>
                <w:sz w:val="22"/>
              </w:rPr>
            </w:pPr>
            <w:r w:rsidRPr="00F816AC">
              <w:rPr>
                <w:rFonts w:cs="Times New Roman"/>
                <w:sz w:val="22"/>
              </w:rPr>
              <w:lastRenderedPageBreak/>
              <w:t>Su pasiūlymu turi būti pateiktas EBVPD (</w:t>
            </w:r>
            <w:r w:rsidR="00AC14CD" w:rsidRPr="00AC14CD">
              <w:rPr>
                <w:rFonts w:cs="Times New Roman"/>
                <w:sz w:val="22"/>
              </w:rPr>
              <w:t>šių konkurso sąlygų 2 priedas</w:t>
            </w:r>
            <w:r w:rsidRPr="00F816AC">
              <w:rPr>
                <w:rFonts w:cs="Times New Roman"/>
                <w:sz w:val="22"/>
              </w:rPr>
              <w:t>).</w:t>
            </w:r>
          </w:p>
          <w:p w14:paraId="323596F3" w14:textId="77777777" w:rsidR="00F816AC" w:rsidRDefault="00F816AC" w:rsidP="00AA6D24">
            <w:pPr>
              <w:tabs>
                <w:tab w:val="left" w:pos="340"/>
                <w:tab w:val="left" w:pos="1210"/>
              </w:tabs>
              <w:spacing w:after="0" w:line="240" w:lineRule="auto"/>
              <w:jc w:val="both"/>
              <w:rPr>
                <w:rFonts w:cs="Times New Roman"/>
                <w:sz w:val="22"/>
              </w:rPr>
            </w:pPr>
          </w:p>
          <w:p w14:paraId="0E64E462" w14:textId="77777777" w:rsidR="00F816AC" w:rsidRPr="00F816AC" w:rsidRDefault="00F816AC" w:rsidP="00F816AC">
            <w:pPr>
              <w:tabs>
                <w:tab w:val="left" w:pos="340"/>
                <w:tab w:val="left" w:pos="1210"/>
              </w:tabs>
              <w:spacing w:after="0" w:line="240" w:lineRule="auto"/>
              <w:jc w:val="both"/>
              <w:rPr>
                <w:rFonts w:cs="Times New Roman"/>
                <w:i/>
                <w:iCs/>
                <w:sz w:val="22"/>
              </w:rPr>
            </w:pPr>
            <w:r w:rsidRPr="00F816AC">
              <w:rPr>
                <w:rFonts w:cs="Times New Roman"/>
                <w:i/>
                <w:iCs/>
                <w:sz w:val="22"/>
              </w:rPr>
              <w:t>Pažymų, patvirtinančių VPĮ 46 straipsnyje nurodytų tiekėjo pašalinimo pagrindų nebuvimą, pateikti nereikalaujama. Jų perkančioji organizacija reikalaus tik turėdama pagrįstų abejonių dėl tiekėjo patikimumo.</w:t>
            </w:r>
          </w:p>
          <w:p w14:paraId="511B04A0" w14:textId="77777777" w:rsidR="004C455D" w:rsidRPr="007307C8" w:rsidRDefault="004C455D" w:rsidP="00AA6D24">
            <w:pPr>
              <w:tabs>
                <w:tab w:val="left" w:pos="340"/>
                <w:tab w:val="left" w:pos="1210"/>
              </w:tabs>
              <w:spacing w:after="0" w:line="240" w:lineRule="auto"/>
              <w:jc w:val="both"/>
              <w:rPr>
                <w:rFonts w:cs="Times New Roman"/>
                <w:sz w:val="22"/>
              </w:rPr>
            </w:pPr>
          </w:p>
          <w:p w14:paraId="639FA8F0" w14:textId="77777777" w:rsidR="004C455D" w:rsidRPr="007307C8" w:rsidRDefault="004C455D" w:rsidP="00AA6D24">
            <w:pPr>
              <w:spacing w:after="0" w:line="240" w:lineRule="auto"/>
              <w:jc w:val="both"/>
              <w:rPr>
                <w:rFonts w:eastAsiaTheme="minorEastAsia" w:cs="Times New Roman"/>
                <w:i/>
                <w:iCs/>
                <w:kern w:val="0"/>
                <w:sz w:val="22"/>
                <w:lang w:eastAsia="lt-LT"/>
              </w:rPr>
            </w:pPr>
            <w:r w:rsidRPr="007307C8">
              <w:rPr>
                <w:rFonts w:eastAsiaTheme="minorEastAsia" w:cs="Times New Roman"/>
                <w:i/>
                <w:iCs/>
                <w:kern w:val="0"/>
                <w:sz w:val="22"/>
                <w:lang w:eastAsia="lt-LT"/>
              </w:rPr>
              <w:t>Iš Lietuvoje įsteigtų subjektų reikalaujama:</w:t>
            </w:r>
          </w:p>
          <w:p w14:paraId="7F20D8E0" w14:textId="77777777" w:rsidR="004C455D" w:rsidRPr="007307C8" w:rsidRDefault="004C455D" w:rsidP="004C455D">
            <w:pPr>
              <w:numPr>
                <w:ilvl w:val="0"/>
                <w:numId w:val="31"/>
              </w:numPr>
              <w:spacing w:after="0" w:line="240" w:lineRule="auto"/>
              <w:ind w:left="314"/>
              <w:jc w:val="both"/>
              <w:rPr>
                <w:rFonts w:eastAsiaTheme="minorEastAsia" w:cs="Times New Roman"/>
                <w:b/>
                <w:bCs/>
                <w:i/>
                <w:iCs/>
                <w:kern w:val="0"/>
                <w:sz w:val="22"/>
                <w:lang w:eastAsia="lt-LT"/>
              </w:rPr>
            </w:pPr>
            <w:r w:rsidRPr="007307C8">
              <w:rPr>
                <w:rFonts w:eastAsiaTheme="minorEastAsia" w:cs="Times New Roman"/>
                <w:i/>
                <w:iCs/>
                <w:kern w:val="0"/>
                <w:sz w:val="22"/>
                <w:lang w:eastAsia="lt-LT"/>
              </w:rPr>
              <w:t>išrašo iš teismo sprendimo arba</w:t>
            </w:r>
          </w:p>
          <w:p w14:paraId="2A2CF37A" w14:textId="77777777" w:rsidR="004C455D" w:rsidRPr="007307C8" w:rsidRDefault="004C455D" w:rsidP="004C455D">
            <w:pPr>
              <w:numPr>
                <w:ilvl w:val="0"/>
                <w:numId w:val="31"/>
              </w:numPr>
              <w:spacing w:after="0" w:line="240" w:lineRule="auto"/>
              <w:ind w:left="314"/>
              <w:jc w:val="both"/>
              <w:rPr>
                <w:rFonts w:eastAsiaTheme="minorEastAsia" w:cs="Times New Roman"/>
                <w:b/>
                <w:bCs/>
                <w:i/>
                <w:iCs/>
                <w:kern w:val="0"/>
                <w:sz w:val="22"/>
                <w:lang w:eastAsia="lt-LT"/>
              </w:rPr>
            </w:pPr>
            <w:r w:rsidRPr="007307C8">
              <w:rPr>
                <w:rFonts w:eastAsiaTheme="minorEastAsia" w:cs="Times New Roman"/>
                <w:i/>
                <w:iCs/>
                <w:kern w:val="0"/>
                <w:sz w:val="22"/>
                <w:lang w:eastAsia="lt-LT"/>
              </w:rPr>
              <w:t>Informatikos ir ryšių departamento prie Vidaus reikalų ministerijos pažymos, arba</w:t>
            </w:r>
          </w:p>
          <w:p w14:paraId="19854A97" w14:textId="77777777" w:rsidR="004C455D" w:rsidRPr="007307C8" w:rsidRDefault="004C455D" w:rsidP="004C455D">
            <w:pPr>
              <w:numPr>
                <w:ilvl w:val="0"/>
                <w:numId w:val="31"/>
              </w:numPr>
              <w:spacing w:after="0" w:line="240" w:lineRule="auto"/>
              <w:ind w:left="314"/>
              <w:jc w:val="both"/>
              <w:rPr>
                <w:rFonts w:eastAsiaTheme="minorEastAsia" w:cs="Times New Roman"/>
                <w:b/>
                <w:bCs/>
                <w:i/>
                <w:iCs/>
                <w:kern w:val="0"/>
                <w:sz w:val="22"/>
                <w:lang w:eastAsia="lt-LT"/>
              </w:rPr>
            </w:pPr>
            <w:r w:rsidRPr="007307C8">
              <w:rPr>
                <w:rFonts w:eastAsiaTheme="minorEastAsia" w:cs="Times New Roman"/>
                <w:i/>
                <w:iCs/>
                <w:kern w:val="0"/>
                <w:sz w:val="22"/>
                <w:lang w:eastAsia="lt-LT"/>
              </w:rPr>
              <w:t>valstybės įmonės Registrų centro Lietuvos Respublikos Vyriausybės nustatyta tvarka išduoto dokumento, patvirtinančio jungtinius kompetentingų institucijų tvarkomus duomenis.</w:t>
            </w:r>
          </w:p>
          <w:p w14:paraId="298B5055" w14:textId="77777777" w:rsidR="004C455D" w:rsidRPr="007307C8" w:rsidRDefault="004C455D" w:rsidP="00AA6D24">
            <w:pPr>
              <w:spacing w:after="0" w:line="240" w:lineRule="auto"/>
              <w:jc w:val="both"/>
              <w:rPr>
                <w:rFonts w:eastAsiaTheme="minorEastAsia" w:cs="Times New Roman"/>
                <w:i/>
                <w:iCs/>
                <w:kern w:val="0"/>
                <w:sz w:val="22"/>
                <w:lang w:eastAsia="lt-LT"/>
              </w:rPr>
            </w:pPr>
            <w:r w:rsidRPr="007307C8">
              <w:rPr>
                <w:rFonts w:eastAsiaTheme="minorEastAsia" w:cs="Times New Roman"/>
                <w:i/>
                <w:iCs/>
                <w:kern w:val="0"/>
                <w:sz w:val="22"/>
                <w:lang w:eastAsia="lt-LT"/>
              </w:rPr>
              <w:t>Iš ne Lietuvoje įsteigtų subjektų reikalaujama:</w:t>
            </w:r>
          </w:p>
          <w:p w14:paraId="60959FAC" w14:textId="77777777" w:rsidR="004C455D" w:rsidRPr="007307C8" w:rsidRDefault="004C455D" w:rsidP="00CD7753">
            <w:pPr>
              <w:widowControl w:val="0"/>
              <w:numPr>
                <w:ilvl w:val="0"/>
                <w:numId w:val="46"/>
              </w:numPr>
              <w:spacing w:after="0" w:line="240" w:lineRule="auto"/>
              <w:ind w:left="714" w:hanging="357"/>
              <w:jc w:val="both"/>
              <w:rPr>
                <w:rFonts w:eastAsiaTheme="minorEastAsia" w:cs="Times New Roman"/>
                <w:b/>
                <w:bCs/>
                <w:i/>
                <w:iCs/>
                <w:kern w:val="0"/>
                <w:sz w:val="22"/>
                <w:lang w:eastAsia="lt-LT"/>
              </w:rPr>
            </w:pPr>
            <w:r w:rsidRPr="007307C8">
              <w:rPr>
                <w:rFonts w:eastAsiaTheme="minorEastAsia" w:cs="Times New Roman"/>
                <w:i/>
                <w:iCs/>
                <w:kern w:val="0"/>
                <w:sz w:val="22"/>
                <w:lang w:eastAsia="lt-LT"/>
              </w:rPr>
              <w:t>atitinkamos užsienio šalies institucijos dokumento</w:t>
            </w:r>
            <w:r w:rsidRPr="007307C8">
              <w:rPr>
                <w:rFonts w:eastAsiaTheme="minorEastAsia" w:cs="Times New Roman"/>
                <w:i/>
                <w:iCs/>
                <w:kern w:val="0"/>
                <w:sz w:val="22"/>
                <w:vertAlign w:val="superscript"/>
                <w:lang w:eastAsia="lt-LT"/>
              </w:rPr>
              <w:footnoteReference w:id="1"/>
            </w:r>
            <w:r w:rsidRPr="007307C8">
              <w:rPr>
                <w:rFonts w:eastAsiaTheme="minorEastAsia" w:cs="Times New Roman"/>
                <w:i/>
                <w:iCs/>
                <w:kern w:val="0"/>
                <w:sz w:val="22"/>
                <w:lang w:eastAsia="lt-LT"/>
              </w:rPr>
              <w:t>.</w:t>
            </w:r>
          </w:p>
          <w:p w14:paraId="671B7EAC" w14:textId="77777777" w:rsidR="004C455D" w:rsidRPr="007307C8" w:rsidRDefault="004C455D" w:rsidP="00CD7753">
            <w:pPr>
              <w:widowControl w:val="0"/>
              <w:spacing w:after="0" w:line="240" w:lineRule="auto"/>
              <w:jc w:val="both"/>
              <w:rPr>
                <w:rFonts w:eastAsiaTheme="minorEastAsia" w:cs="Times New Roman"/>
                <w:i/>
                <w:iCs/>
                <w:kern w:val="0"/>
                <w:sz w:val="22"/>
                <w:lang w:eastAsia="lt-LT"/>
              </w:rPr>
            </w:pPr>
            <w:r w:rsidRPr="007307C8">
              <w:rPr>
                <w:rFonts w:eastAsiaTheme="minorEastAsia" w:cs="Times New Roman"/>
                <w:i/>
                <w:iCs/>
                <w:kern w:val="0"/>
                <w:sz w:val="22"/>
                <w:lang w:eastAsia="lt-LT"/>
              </w:rPr>
              <w:lastRenderedPageBreak/>
              <w:t>Pateikiamos skaitmeninės dokumentų kopijos.</w:t>
            </w:r>
          </w:p>
          <w:p w14:paraId="24D7699F" w14:textId="77777777" w:rsidR="004C455D" w:rsidRPr="007307C8" w:rsidRDefault="004C455D" w:rsidP="00CD7753">
            <w:pPr>
              <w:widowControl w:val="0"/>
              <w:spacing w:after="0" w:line="240" w:lineRule="auto"/>
              <w:jc w:val="both"/>
              <w:rPr>
                <w:rFonts w:eastAsiaTheme="minorEastAsia" w:cs="Times New Roman"/>
                <w:kern w:val="0"/>
                <w:sz w:val="22"/>
                <w:lang w:eastAsia="lt-LT"/>
              </w:rPr>
            </w:pPr>
            <w:r w:rsidRPr="007307C8">
              <w:rPr>
                <w:rFonts w:eastAsiaTheme="minorEastAsia" w:cs="Times New Roman"/>
                <w:i/>
                <w:iCs/>
                <w:kern w:val="0"/>
                <w:sz w:val="22"/>
                <w:lang w:eastAsia="lt-LT"/>
              </w:rPr>
              <w:t>Nurodyti dokumentai turi būti išduoti ne anksčiau kaip 180 dienų iki</w:t>
            </w:r>
            <w:r w:rsidRPr="007307C8">
              <w:rPr>
                <w:rFonts w:eastAsiaTheme="minorEastAsia" w:cs="Times New Roman"/>
                <w:kern w:val="0"/>
                <w:sz w:val="22"/>
                <w:lang w:eastAsia="lt-LT"/>
              </w:rPr>
              <w:t xml:space="preserve"> </w:t>
            </w:r>
            <w:r w:rsidRPr="007307C8">
              <w:rPr>
                <w:rFonts w:eastAsia="Times New Roman" w:cs="Times New Roman"/>
                <w:i/>
                <w:iCs/>
                <w:kern w:val="0"/>
                <w:sz w:val="22"/>
                <w:lang w:eastAsia="lt-LT"/>
              </w:rPr>
              <w:t>tos dienos, kai tiekėjas Perkančiosios organizacijos prašymu turės pateikti pašalinimo pagrindų nebuvimą patvirtinančius dok</w:t>
            </w:r>
            <w:r w:rsidRPr="007307C8">
              <w:rPr>
                <w:rFonts w:eastAsia="Times New Roman" w:cs="Times New Roman"/>
                <w:kern w:val="0"/>
                <w:sz w:val="22"/>
                <w:lang w:eastAsia="lt-LT"/>
              </w:rPr>
              <w:t>umentus</w:t>
            </w:r>
            <w:r w:rsidRPr="007307C8">
              <w:rPr>
                <w:rFonts w:eastAsiaTheme="minorEastAsia" w:cs="Times New Roman"/>
                <w:kern w:val="0"/>
                <w:sz w:val="22"/>
                <w:lang w:eastAsia="lt-LT"/>
              </w:rPr>
              <w:t>.</w:t>
            </w:r>
          </w:p>
          <w:p w14:paraId="76FBCA21" w14:textId="77777777" w:rsidR="004C455D" w:rsidRPr="007307C8" w:rsidRDefault="004C455D" w:rsidP="00AA6D24">
            <w:pPr>
              <w:spacing w:after="0" w:line="240" w:lineRule="auto"/>
              <w:jc w:val="both"/>
              <w:rPr>
                <w:rFonts w:eastAsiaTheme="minorEastAsia" w:cs="Times New Roman"/>
                <w:bCs/>
                <w:i/>
                <w:iCs/>
                <w:kern w:val="0"/>
                <w:sz w:val="22"/>
                <w:lang w:eastAsia="lt-LT"/>
              </w:rPr>
            </w:pPr>
            <w:r w:rsidRPr="007307C8">
              <w:rPr>
                <w:rFonts w:eastAsiaTheme="minorEastAsia" w:cs="Times New Roman"/>
                <w:bCs/>
                <w:i/>
                <w:iCs/>
                <w:kern w:val="0"/>
                <w:sz w:val="22"/>
                <w:lang w:eastAsia="lt-LT"/>
              </w:rPr>
              <w:t>Jei dokumentas išduotas anksčiau, tačiau jame nurodytas galiojimo terminas ilgesnis nei pašalinimo pagrindų nebuvimą patvirtinančių dokumentų pagal Deklaracijos galutinis pateikimo terminas, toks dokumentas jo galiojimo laikotarpiu yra priimtinas.</w:t>
            </w:r>
          </w:p>
          <w:p w14:paraId="34865E3B" w14:textId="77777777" w:rsidR="004C455D" w:rsidRPr="007307C8" w:rsidRDefault="004C455D" w:rsidP="00AA6D24">
            <w:pPr>
              <w:pStyle w:val="Betarp"/>
              <w:jc w:val="both"/>
              <w:rPr>
                <w:rFonts w:ascii="Times New Roman" w:hAnsi="Times New Roman" w:cs="Times New Roman"/>
                <w:b/>
                <w:bCs/>
                <w:i/>
                <w:iCs/>
                <w:sz w:val="22"/>
                <w:szCs w:val="22"/>
              </w:rPr>
            </w:pPr>
          </w:p>
        </w:tc>
        <w:tc>
          <w:tcPr>
            <w:tcW w:w="2467" w:type="dxa"/>
            <w:tcBorders>
              <w:top w:val="single" w:sz="4" w:space="0" w:color="000000"/>
              <w:left w:val="single" w:sz="4" w:space="0" w:color="000000"/>
              <w:bottom w:val="single" w:sz="4" w:space="0" w:color="000000"/>
              <w:right w:val="single" w:sz="4" w:space="0" w:color="000000"/>
            </w:tcBorders>
          </w:tcPr>
          <w:p w14:paraId="21D9DC38" w14:textId="77777777" w:rsidR="004C455D" w:rsidRPr="00F5017A" w:rsidRDefault="004C455D" w:rsidP="00AA6D24">
            <w:pPr>
              <w:tabs>
                <w:tab w:val="left" w:pos="340"/>
                <w:tab w:val="left" w:pos="1210"/>
              </w:tabs>
              <w:spacing w:after="0" w:line="240" w:lineRule="auto"/>
              <w:jc w:val="both"/>
              <w:rPr>
                <w:sz w:val="22"/>
              </w:rPr>
            </w:pPr>
            <w:r w:rsidRPr="00F5017A">
              <w:rPr>
                <w:sz w:val="22"/>
              </w:rPr>
              <w:lastRenderedPageBreak/>
              <w:t>Tiekėjas,</w:t>
            </w:r>
          </w:p>
          <w:p w14:paraId="3DE22191" w14:textId="77777777" w:rsidR="004C455D" w:rsidRPr="00F5017A" w:rsidRDefault="004C455D" w:rsidP="00AA6D24">
            <w:pPr>
              <w:tabs>
                <w:tab w:val="left" w:pos="340"/>
                <w:tab w:val="left" w:pos="1210"/>
              </w:tabs>
              <w:spacing w:after="0" w:line="240" w:lineRule="auto"/>
              <w:jc w:val="both"/>
              <w:rPr>
                <w:sz w:val="22"/>
              </w:rPr>
            </w:pPr>
            <w:r w:rsidRPr="00F5017A">
              <w:rPr>
                <w:sz w:val="22"/>
              </w:rPr>
              <w:t>kiekvienas ūkio subjektų grupės narys atskirai (jei pasiūlymą teikia ūkio subjektų grupė),</w:t>
            </w:r>
          </w:p>
          <w:p w14:paraId="272E8D9F" w14:textId="77777777" w:rsidR="004C455D" w:rsidRPr="00F5017A" w:rsidRDefault="004C455D" w:rsidP="00AA6D24">
            <w:pPr>
              <w:tabs>
                <w:tab w:val="left" w:pos="340"/>
                <w:tab w:val="left" w:pos="1210"/>
              </w:tabs>
              <w:spacing w:after="0" w:line="240" w:lineRule="auto"/>
              <w:jc w:val="both"/>
              <w:rPr>
                <w:sz w:val="22"/>
              </w:rPr>
            </w:pPr>
            <w:r w:rsidRPr="00F5017A">
              <w:rPr>
                <w:sz w:val="22"/>
              </w:rPr>
              <w:t>kiekvienas ūkio subjektas, kurio pajėgumais remiamasi,</w:t>
            </w:r>
          </w:p>
          <w:p w14:paraId="3FFBCD5A" w14:textId="77777777" w:rsidR="004C455D" w:rsidRPr="00F5017A" w:rsidRDefault="004C455D" w:rsidP="00AA6D24">
            <w:pPr>
              <w:tabs>
                <w:tab w:val="left" w:pos="340"/>
                <w:tab w:val="left" w:pos="1210"/>
              </w:tabs>
              <w:spacing w:after="0" w:line="240" w:lineRule="auto"/>
              <w:jc w:val="both"/>
              <w:rPr>
                <w:sz w:val="22"/>
              </w:rPr>
            </w:pPr>
            <w:r w:rsidRPr="00F5017A">
              <w:rPr>
                <w:sz w:val="22"/>
              </w:rPr>
              <w:t>kiekvienas subtiekėjas, kurio pajėgumais tiekėjas nesiremia.</w:t>
            </w:r>
          </w:p>
        </w:tc>
      </w:tr>
      <w:tr w:rsidR="00CE4989" w:rsidRPr="00F5017A" w14:paraId="17393A69" w14:textId="77777777" w:rsidTr="00CE4989">
        <w:tc>
          <w:tcPr>
            <w:tcW w:w="851" w:type="dxa"/>
            <w:tcBorders>
              <w:top w:val="single" w:sz="4" w:space="0" w:color="000000"/>
              <w:left w:val="single" w:sz="4" w:space="0" w:color="000000"/>
              <w:bottom w:val="single" w:sz="4" w:space="0" w:color="000000"/>
            </w:tcBorders>
            <w:shd w:val="clear" w:color="auto" w:fill="auto"/>
          </w:tcPr>
          <w:p w14:paraId="260ABF3C" w14:textId="7BB2B5D9" w:rsidR="00CE4989" w:rsidRPr="00F5017A" w:rsidRDefault="00CE4989" w:rsidP="00AA6D24">
            <w:pPr>
              <w:tabs>
                <w:tab w:val="left" w:pos="340"/>
                <w:tab w:val="left" w:pos="1210"/>
              </w:tabs>
              <w:spacing w:after="0" w:line="240" w:lineRule="auto"/>
              <w:jc w:val="both"/>
              <w:rPr>
                <w:sz w:val="22"/>
              </w:rPr>
            </w:pPr>
            <w:r>
              <w:rPr>
                <w:sz w:val="22"/>
              </w:rPr>
              <w:lastRenderedPageBreak/>
              <w:t>21.2.</w:t>
            </w:r>
          </w:p>
        </w:tc>
        <w:tc>
          <w:tcPr>
            <w:tcW w:w="3402" w:type="dxa"/>
            <w:tcBorders>
              <w:top w:val="single" w:sz="4" w:space="0" w:color="000000"/>
              <w:left w:val="single" w:sz="4" w:space="0" w:color="000000"/>
              <w:bottom w:val="single" w:sz="4" w:space="0" w:color="000000"/>
            </w:tcBorders>
            <w:shd w:val="clear" w:color="auto" w:fill="auto"/>
          </w:tcPr>
          <w:p w14:paraId="05572390" w14:textId="679E49C0" w:rsidR="00CE4989" w:rsidRPr="007307C8" w:rsidRDefault="00CE4989" w:rsidP="00AA6D24">
            <w:pPr>
              <w:spacing w:after="0" w:line="240" w:lineRule="auto"/>
              <w:jc w:val="both"/>
              <w:rPr>
                <w:rFonts w:eastAsia="Times New Roman" w:cs="Times New Roman"/>
                <w:kern w:val="0"/>
                <w:sz w:val="22"/>
              </w:rPr>
            </w:pPr>
            <w:r w:rsidRPr="00CE4989">
              <w:rPr>
                <w:rFonts w:eastAsia="Times New Roman" w:cs="Times New Roman"/>
                <w:kern w:val="0"/>
                <w:sz w:val="22"/>
              </w:rPr>
              <w:t>Tiekėjas yra neatlikęs jam paskirtos baudžiamojo poveikio priemonės – uždraudimo juridiniam asmeniui dalyvauti viešuosiuose pirkimuose.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AFBF8B7" w14:textId="331EC7FE" w:rsidR="00CE4989" w:rsidRPr="007307C8" w:rsidRDefault="00CE4989" w:rsidP="00AA6D24">
            <w:pPr>
              <w:tabs>
                <w:tab w:val="left" w:pos="340"/>
                <w:tab w:val="left" w:pos="1210"/>
              </w:tabs>
              <w:spacing w:after="0" w:line="240" w:lineRule="auto"/>
              <w:jc w:val="both"/>
              <w:rPr>
                <w:sz w:val="22"/>
              </w:rPr>
            </w:pPr>
            <w:r w:rsidRPr="00CE4989">
              <w:rPr>
                <w:sz w:val="22"/>
              </w:rPr>
              <w:t>Su pasiūlymu turi būti pateiktas EBVPD (šių konkurso sąlygų 2 priedas).</w:t>
            </w:r>
          </w:p>
        </w:tc>
        <w:tc>
          <w:tcPr>
            <w:tcW w:w="2467" w:type="dxa"/>
            <w:tcBorders>
              <w:top w:val="single" w:sz="4" w:space="0" w:color="000000"/>
              <w:left w:val="single" w:sz="4" w:space="0" w:color="000000"/>
              <w:bottom w:val="single" w:sz="4" w:space="0" w:color="000000"/>
              <w:right w:val="single" w:sz="4" w:space="0" w:color="000000"/>
            </w:tcBorders>
          </w:tcPr>
          <w:p w14:paraId="469D41BC" w14:textId="77777777" w:rsidR="00CE4989" w:rsidRPr="00CE4989" w:rsidRDefault="00CE4989" w:rsidP="00CE4989">
            <w:pPr>
              <w:tabs>
                <w:tab w:val="left" w:pos="340"/>
                <w:tab w:val="left" w:pos="1210"/>
              </w:tabs>
              <w:spacing w:after="0" w:line="240" w:lineRule="auto"/>
              <w:rPr>
                <w:sz w:val="22"/>
              </w:rPr>
            </w:pPr>
            <w:r w:rsidRPr="00CE4989">
              <w:rPr>
                <w:sz w:val="22"/>
              </w:rPr>
              <w:t>Tiekėjas,</w:t>
            </w:r>
          </w:p>
          <w:p w14:paraId="19EF9CB2" w14:textId="77777777" w:rsidR="00CE4989" w:rsidRPr="00CE4989" w:rsidRDefault="00CE4989" w:rsidP="00CE4989">
            <w:pPr>
              <w:tabs>
                <w:tab w:val="left" w:pos="340"/>
                <w:tab w:val="left" w:pos="1210"/>
              </w:tabs>
              <w:spacing w:after="0" w:line="240" w:lineRule="auto"/>
              <w:rPr>
                <w:sz w:val="22"/>
              </w:rPr>
            </w:pPr>
            <w:r w:rsidRPr="00CE4989">
              <w:rPr>
                <w:sz w:val="22"/>
              </w:rPr>
              <w:t>kiekvienas ūkio subjektų grupės narys atskirai (jei pasiūlymą teikia ūkio subjektų grupė),</w:t>
            </w:r>
          </w:p>
          <w:p w14:paraId="185B1283" w14:textId="77777777" w:rsidR="00CE4989" w:rsidRPr="00CE4989" w:rsidRDefault="00CE4989" w:rsidP="00CE4989">
            <w:pPr>
              <w:tabs>
                <w:tab w:val="left" w:pos="340"/>
                <w:tab w:val="left" w:pos="1210"/>
              </w:tabs>
              <w:spacing w:after="0" w:line="240" w:lineRule="auto"/>
              <w:rPr>
                <w:sz w:val="22"/>
              </w:rPr>
            </w:pPr>
            <w:r w:rsidRPr="00CE4989">
              <w:rPr>
                <w:sz w:val="22"/>
              </w:rPr>
              <w:t>kiekvienas ūkio subjektas, kurio pajėgumais remiamasi,</w:t>
            </w:r>
          </w:p>
          <w:p w14:paraId="2F818788" w14:textId="78E1E7C1" w:rsidR="00CE4989" w:rsidRPr="00F5017A" w:rsidRDefault="00CE4989" w:rsidP="00CE4989">
            <w:pPr>
              <w:tabs>
                <w:tab w:val="left" w:pos="340"/>
                <w:tab w:val="left" w:pos="1210"/>
              </w:tabs>
              <w:spacing w:after="0" w:line="240" w:lineRule="auto"/>
              <w:rPr>
                <w:sz w:val="22"/>
              </w:rPr>
            </w:pPr>
            <w:r w:rsidRPr="00CE4989">
              <w:rPr>
                <w:sz w:val="22"/>
              </w:rPr>
              <w:t>kiekvienas subtiekėjas, kurio pajėgumais tiekėjas nesiremia.</w:t>
            </w:r>
          </w:p>
        </w:tc>
      </w:tr>
      <w:tr w:rsidR="004C455D" w:rsidRPr="00F5017A" w14:paraId="112D705F" w14:textId="77777777" w:rsidTr="00CE4989">
        <w:tc>
          <w:tcPr>
            <w:tcW w:w="851" w:type="dxa"/>
            <w:tcBorders>
              <w:top w:val="single" w:sz="4" w:space="0" w:color="000000"/>
              <w:left w:val="single" w:sz="4" w:space="0" w:color="000000"/>
              <w:bottom w:val="single" w:sz="4" w:space="0" w:color="000000"/>
            </w:tcBorders>
            <w:shd w:val="clear" w:color="auto" w:fill="auto"/>
          </w:tcPr>
          <w:p w14:paraId="7010E8A2" w14:textId="4DB499B1" w:rsidR="004C455D" w:rsidRPr="00F5017A" w:rsidRDefault="004C455D" w:rsidP="00AA6D24">
            <w:pPr>
              <w:tabs>
                <w:tab w:val="left" w:pos="340"/>
                <w:tab w:val="left" w:pos="1210"/>
              </w:tabs>
              <w:spacing w:after="0" w:line="240" w:lineRule="auto"/>
              <w:jc w:val="both"/>
              <w:rPr>
                <w:sz w:val="22"/>
              </w:rPr>
            </w:pPr>
            <w:r w:rsidRPr="00F5017A">
              <w:rPr>
                <w:sz w:val="22"/>
              </w:rPr>
              <w:t>2</w:t>
            </w:r>
            <w:r w:rsidR="00770E13">
              <w:rPr>
                <w:sz w:val="22"/>
              </w:rPr>
              <w:t>1</w:t>
            </w:r>
            <w:r w:rsidRPr="00F5017A">
              <w:rPr>
                <w:sz w:val="22"/>
              </w:rPr>
              <w:t>.</w:t>
            </w:r>
            <w:r w:rsidR="00CE4989">
              <w:rPr>
                <w:sz w:val="22"/>
              </w:rPr>
              <w:t>3</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53B97846" w14:textId="77777777" w:rsidR="004C455D" w:rsidRPr="007307C8" w:rsidRDefault="004C455D" w:rsidP="00AA6D24">
            <w:pPr>
              <w:spacing w:after="0" w:line="240" w:lineRule="auto"/>
              <w:jc w:val="both"/>
              <w:rPr>
                <w:rFonts w:eastAsia="Times New Roman" w:cs="Times New Roman"/>
                <w:b/>
                <w:bCs/>
                <w:kern w:val="0"/>
                <w:sz w:val="22"/>
              </w:rPr>
            </w:pPr>
            <w:r w:rsidRPr="007307C8">
              <w:rPr>
                <w:rFonts w:eastAsia="Times New Roman" w:cs="Times New Roman"/>
                <w:kern w:val="0"/>
                <w:sz w:val="22"/>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D480527" w14:textId="77777777" w:rsidR="004C455D" w:rsidRPr="007307C8" w:rsidRDefault="004C455D" w:rsidP="00AA6D24">
            <w:pPr>
              <w:spacing w:after="0" w:line="240" w:lineRule="auto"/>
              <w:jc w:val="both"/>
              <w:rPr>
                <w:rFonts w:eastAsia="Times New Roman" w:cs="Times New Roman"/>
                <w:b/>
                <w:bCs/>
                <w:kern w:val="0"/>
                <w:sz w:val="22"/>
              </w:rPr>
            </w:pPr>
          </w:p>
          <w:p w14:paraId="1EFA55FA" w14:textId="77777777" w:rsidR="004C455D" w:rsidRPr="007307C8" w:rsidRDefault="004C455D" w:rsidP="00AA6D24">
            <w:pPr>
              <w:spacing w:after="0" w:line="240" w:lineRule="auto"/>
              <w:jc w:val="both"/>
              <w:rPr>
                <w:rFonts w:eastAsia="Times New Roman" w:cs="Times New Roman"/>
                <w:b/>
                <w:bCs/>
                <w:kern w:val="0"/>
                <w:sz w:val="22"/>
              </w:rPr>
            </w:pPr>
            <w:r w:rsidRPr="007307C8">
              <w:rPr>
                <w:rFonts w:eastAsia="Times New Roman" w:cs="Times New Roman"/>
                <w:bCs/>
                <w:kern w:val="0"/>
                <w:sz w:val="22"/>
              </w:rPr>
              <w:t>Laikoma, kad tiekėjas nuteistas už aukščiau nurodytą nusikalstamą veiką, kai dėl:</w:t>
            </w:r>
          </w:p>
          <w:p w14:paraId="04C12321" w14:textId="77777777" w:rsidR="004C455D" w:rsidRPr="007307C8" w:rsidRDefault="004C455D" w:rsidP="00AA6D24">
            <w:pPr>
              <w:spacing w:after="0" w:line="240" w:lineRule="auto"/>
              <w:jc w:val="both"/>
              <w:rPr>
                <w:rFonts w:eastAsia="Times New Roman" w:cs="Times New Roman"/>
                <w:b/>
                <w:bCs/>
                <w:kern w:val="0"/>
                <w:sz w:val="22"/>
              </w:rPr>
            </w:pPr>
            <w:r w:rsidRPr="007307C8">
              <w:rPr>
                <w:rFonts w:eastAsia="Times New Roman" w:cs="Times New Roman"/>
                <w:bCs/>
                <w:kern w:val="0"/>
                <w:sz w:val="22"/>
              </w:rPr>
              <w:t>1) tiekėjo, kuris yra fizinis asmuo, per pastaruosius 5 metus buvo priimtas ir įsiteisėjęs apkaltinamasis teismo nuosprendis ir šis asmuo turi neišnykusį ar nepanaikintą teistumą;</w:t>
            </w:r>
          </w:p>
          <w:p w14:paraId="006D4B29" w14:textId="77777777" w:rsidR="004C455D" w:rsidRPr="007307C8" w:rsidRDefault="004C455D" w:rsidP="00AA6D24">
            <w:pPr>
              <w:spacing w:after="0" w:line="240" w:lineRule="auto"/>
              <w:jc w:val="both"/>
              <w:rPr>
                <w:rFonts w:eastAsia="Times New Roman" w:cs="Times New Roman"/>
                <w:b/>
                <w:bCs/>
                <w:kern w:val="0"/>
                <w:sz w:val="22"/>
              </w:rPr>
            </w:pPr>
            <w:r w:rsidRPr="007307C8">
              <w:rPr>
                <w:rFonts w:eastAsia="Times New Roman" w:cs="Times New Roman"/>
                <w:bCs/>
                <w:kern w:val="0"/>
                <w:sz w:val="22"/>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BE910C6" w14:textId="77777777" w:rsidR="004C455D" w:rsidRPr="007307C8" w:rsidRDefault="004C455D" w:rsidP="00AA6D24">
            <w:pPr>
              <w:spacing w:after="0" w:line="240" w:lineRule="auto"/>
              <w:jc w:val="both"/>
              <w:rPr>
                <w:rFonts w:eastAsia="Times New Roman" w:cs="Times New Roman"/>
                <w:b/>
                <w:bCs/>
                <w:kern w:val="0"/>
                <w:sz w:val="22"/>
              </w:rPr>
            </w:pPr>
          </w:p>
          <w:p w14:paraId="37357491" w14:textId="77777777" w:rsidR="004C455D" w:rsidRPr="007307C8" w:rsidRDefault="004C455D" w:rsidP="00AA6D24">
            <w:pPr>
              <w:spacing w:after="0" w:line="240" w:lineRule="auto"/>
              <w:jc w:val="both"/>
              <w:rPr>
                <w:rFonts w:eastAsia="Times New Roman" w:cs="Times New Roman"/>
                <w:b/>
                <w:bCs/>
                <w:kern w:val="0"/>
                <w:sz w:val="22"/>
              </w:rPr>
            </w:pPr>
            <w:r w:rsidRPr="007307C8">
              <w:rPr>
                <w:rFonts w:eastAsia="Times New Roman" w:cs="Times New Roman"/>
                <w:bCs/>
                <w:kern w:val="0"/>
                <w:sz w:val="22"/>
              </w:rPr>
              <w:t>Tačiau ši nuostata netaikoma, jeigu:</w:t>
            </w:r>
          </w:p>
          <w:p w14:paraId="18C5AEA1" w14:textId="77777777" w:rsidR="004C455D" w:rsidRPr="007307C8" w:rsidRDefault="004C455D" w:rsidP="00AA6D24">
            <w:pPr>
              <w:spacing w:after="0" w:line="240" w:lineRule="auto"/>
              <w:jc w:val="both"/>
              <w:rPr>
                <w:rFonts w:eastAsia="Times New Roman" w:cs="Times New Roman"/>
                <w:b/>
                <w:bCs/>
                <w:kern w:val="0"/>
                <w:sz w:val="22"/>
              </w:rPr>
            </w:pPr>
            <w:r w:rsidRPr="007307C8">
              <w:rPr>
                <w:rFonts w:eastAsia="Times New Roman" w:cs="Times New Roman"/>
                <w:bCs/>
                <w:kern w:val="0"/>
                <w:sz w:val="22"/>
              </w:rPr>
              <w:t>1) tiekėjas yra įsipareigojęs sumokėti mokesčius, įskaitant socialinio draudimo įmokas ir dėl to laikomas jau įvykdžiusiu šioje dalyje nurodytus įsipareigojimus;</w:t>
            </w:r>
          </w:p>
          <w:p w14:paraId="72C902B1" w14:textId="77777777" w:rsidR="004C455D" w:rsidRPr="007307C8" w:rsidRDefault="004C455D" w:rsidP="00AA6D24">
            <w:pPr>
              <w:spacing w:after="0" w:line="240" w:lineRule="auto"/>
              <w:jc w:val="both"/>
              <w:rPr>
                <w:rFonts w:eastAsia="Times New Roman" w:cs="Times New Roman"/>
                <w:b/>
                <w:bCs/>
                <w:kern w:val="0"/>
                <w:sz w:val="22"/>
              </w:rPr>
            </w:pPr>
            <w:r w:rsidRPr="007307C8">
              <w:rPr>
                <w:rFonts w:eastAsia="Times New Roman" w:cs="Times New Roman"/>
                <w:bCs/>
                <w:kern w:val="0"/>
                <w:sz w:val="22"/>
              </w:rPr>
              <w:lastRenderedPageBreak/>
              <w:t>2) įsiskolinimo suma neviršija 50 Eur (penkiasdešimt eurų);</w:t>
            </w:r>
          </w:p>
          <w:p w14:paraId="247946F3" w14:textId="77777777" w:rsidR="004C455D" w:rsidRPr="007307C8" w:rsidRDefault="004C455D" w:rsidP="00AA6D24">
            <w:pPr>
              <w:tabs>
                <w:tab w:val="left" w:pos="340"/>
                <w:tab w:val="left" w:pos="1210"/>
              </w:tabs>
              <w:spacing w:line="240" w:lineRule="auto"/>
              <w:jc w:val="both"/>
              <w:rPr>
                <w:rFonts w:cs="Times New Roman"/>
                <w:sz w:val="22"/>
              </w:rPr>
            </w:pPr>
            <w:r w:rsidRPr="007307C8">
              <w:rPr>
                <w:rFonts w:cs="Times New Roman"/>
                <w:bCs/>
                <w:sz w:val="22"/>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BA39B7D" w14:textId="60B03A66" w:rsidR="004C455D" w:rsidRPr="007307C8" w:rsidRDefault="004C455D" w:rsidP="00AA6D24">
            <w:pPr>
              <w:tabs>
                <w:tab w:val="left" w:pos="340"/>
                <w:tab w:val="left" w:pos="1210"/>
              </w:tabs>
              <w:spacing w:after="0" w:line="240" w:lineRule="auto"/>
              <w:jc w:val="both"/>
              <w:rPr>
                <w:sz w:val="22"/>
              </w:rPr>
            </w:pPr>
            <w:r w:rsidRPr="007307C8">
              <w:rPr>
                <w:sz w:val="22"/>
              </w:rPr>
              <w:lastRenderedPageBreak/>
              <w:t>Su pasiūlymu turi būti pateiktas EBVPD (</w:t>
            </w:r>
            <w:r w:rsidR="00AC14CD" w:rsidRPr="00AC14CD">
              <w:rPr>
                <w:sz w:val="22"/>
              </w:rPr>
              <w:t>šių konkurso sąlygų 2 priedas</w:t>
            </w:r>
            <w:r w:rsidRPr="007307C8">
              <w:rPr>
                <w:sz w:val="22"/>
              </w:rPr>
              <w:t>).</w:t>
            </w:r>
          </w:p>
          <w:p w14:paraId="2E90E1A1" w14:textId="77777777" w:rsidR="004C455D" w:rsidRPr="007307C8" w:rsidRDefault="004C455D" w:rsidP="00AA6D24">
            <w:pPr>
              <w:tabs>
                <w:tab w:val="left" w:pos="340"/>
                <w:tab w:val="left" w:pos="1210"/>
              </w:tabs>
              <w:spacing w:after="0" w:line="240" w:lineRule="auto"/>
              <w:jc w:val="both"/>
              <w:rPr>
                <w:sz w:val="22"/>
              </w:rPr>
            </w:pPr>
          </w:p>
          <w:p w14:paraId="4E885540" w14:textId="77777777" w:rsidR="00F816AC" w:rsidRPr="00F816AC" w:rsidRDefault="00F816AC" w:rsidP="00F816AC">
            <w:pPr>
              <w:tabs>
                <w:tab w:val="left" w:pos="340"/>
                <w:tab w:val="left" w:pos="1210"/>
              </w:tabs>
              <w:spacing w:after="0" w:line="240" w:lineRule="auto"/>
              <w:jc w:val="both"/>
              <w:rPr>
                <w:rFonts w:eastAsia="Yu Mincho" w:cs="Times New Roman"/>
                <w:i/>
                <w:iCs/>
                <w:sz w:val="22"/>
                <w:lang w:eastAsia="lt-LT"/>
              </w:rPr>
            </w:pPr>
            <w:r w:rsidRPr="00F816AC">
              <w:rPr>
                <w:rFonts w:eastAsia="Yu Mincho" w:cs="Times New Roman"/>
                <w:i/>
                <w:iCs/>
                <w:sz w:val="22"/>
                <w:lang w:eastAsia="lt-LT"/>
              </w:rPr>
              <w:t>Pažymų, patvirtinančių VPĮ 46 straipsnyje nurodytų tiekėjo pašalinimo pagrindų nebuvimą, pateikti nereikalaujama. Jų perkančioji organizacija reikalaus tik turėdama pagrįstų abejonių dėl tiekėjo patikimumo.</w:t>
            </w:r>
          </w:p>
          <w:p w14:paraId="5EA31E87" w14:textId="77777777" w:rsidR="004C455D" w:rsidRPr="007307C8" w:rsidRDefault="004C455D" w:rsidP="00AA6D24">
            <w:pPr>
              <w:spacing w:after="0" w:line="240" w:lineRule="auto"/>
              <w:jc w:val="both"/>
              <w:rPr>
                <w:rFonts w:eastAsiaTheme="minorEastAsia" w:cs="Times New Roman"/>
                <w:b/>
                <w:bCs/>
                <w:i/>
                <w:iCs/>
                <w:kern w:val="0"/>
                <w:sz w:val="22"/>
                <w:lang w:eastAsia="lt-LT"/>
              </w:rPr>
            </w:pPr>
            <w:r w:rsidRPr="007307C8">
              <w:rPr>
                <w:rFonts w:eastAsiaTheme="minorEastAsia" w:cs="Times New Roman"/>
                <w:i/>
                <w:iCs/>
                <w:kern w:val="0"/>
                <w:sz w:val="22"/>
                <w:lang w:eastAsia="lt-LT"/>
              </w:rPr>
              <w:t>1) Dėl įsipareigojimų, susijusių su mokesčių mokėjimu, įvykdymo iš Lietuvoje įsteigtų subjektų prašoma:</w:t>
            </w:r>
          </w:p>
          <w:p w14:paraId="32D70D17" w14:textId="77777777" w:rsidR="004C455D" w:rsidRPr="007307C8" w:rsidRDefault="004C455D" w:rsidP="004C455D">
            <w:pPr>
              <w:numPr>
                <w:ilvl w:val="0"/>
                <w:numId w:val="39"/>
              </w:numPr>
              <w:spacing w:after="0" w:line="240" w:lineRule="auto"/>
              <w:ind w:left="314" w:hanging="283"/>
              <w:jc w:val="both"/>
              <w:rPr>
                <w:rFonts w:eastAsiaTheme="minorEastAsia" w:cs="Times New Roman"/>
                <w:i/>
                <w:iCs/>
                <w:kern w:val="0"/>
                <w:sz w:val="22"/>
                <w:lang w:eastAsia="lt-LT"/>
              </w:rPr>
            </w:pPr>
            <w:r w:rsidRPr="007307C8">
              <w:rPr>
                <w:rFonts w:eastAsiaTheme="minorEastAsia" w:cs="Times New Roman"/>
                <w:i/>
                <w:iCs/>
                <w:kern w:val="0"/>
                <w:sz w:val="22"/>
                <w:lang w:eastAsia="lt-LT"/>
              </w:rPr>
              <w:t>išrašo iš teismo sprendimo (jei toks yra) arba Valstybinės mokesčių inspekcijos prie Lietuvos Respublikos finansų ministerijos išduoto dokumento,</w:t>
            </w:r>
          </w:p>
          <w:p w14:paraId="7F1E0258" w14:textId="77777777" w:rsidR="004C455D" w:rsidRPr="007307C8" w:rsidRDefault="004C455D" w:rsidP="004C455D">
            <w:pPr>
              <w:numPr>
                <w:ilvl w:val="0"/>
                <w:numId w:val="39"/>
              </w:numPr>
              <w:spacing w:after="0" w:line="240" w:lineRule="auto"/>
              <w:ind w:left="314" w:hanging="283"/>
              <w:jc w:val="both"/>
              <w:rPr>
                <w:rFonts w:eastAsiaTheme="minorEastAsia" w:cs="Times New Roman"/>
                <w:i/>
                <w:iCs/>
                <w:kern w:val="0"/>
                <w:sz w:val="22"/>
                <w:lang w:eastAsia="lt-LT"/>
              </w:rPr>
            </w:pPr>
            <w:r w:rsidRPr="007307C8">
              <w:rPr>
                <w:rFonts w:eastAsiaTheme="minorEastAsia" w:cs="Times New Roman"/>
                <w:i/>
                <w:iCs/>
                <w:kern w:val="0"/>
                <w:sz w:val="22"/>
                <w:lang w:eastAsia="lt-LT"/>
              </w:rPr>
              <w:t>arba valstybės įmonės Registrų centro Lietuvos Respublikos Vyriausybės nustatyta tvarka išduoto dokumento, patvirtinančio jungtinius kompetentingų institucijų tvarkomus duomenis.</w:t>
            </w:r>
          </w:p>
          <w:p w14:paraId="3D4CE5C0" w14:textId="77777777" w:rsidR="004C455D" w:rsidRPr="007307C8" w:rsidRDefault="004C455D" w:rsidP="00AA6D24">
            <w:pPr>
              <w:spacing w:after="0" w:line="240" w:lineRule="auto"/>
              <w:jc w:val="both"/>
              <w:rPr>
                <w:rFonts w:eastAsiaTheme="minorEastAsia" w:cs="Times New Roman"/>
                <w:i/>
                <w:iCs/>
                <w:kern w:val="0"/>
                <w:sz w:val="22"/>
                <w:lang w:eastAsia="lt-LT"/>
              </w:rPr>
            </w:pPr>
            <w:r w:rsidRPr="007307C8">
              <w:rPr>
                <w:rFonts w:eastAsiaTheme="minorEastAsia" w:cs="Times New Roman"/>
                <w:i/>
                <w:iCs/>
                <w:kern w:val="0"/>
                <w:sz w:val="22"/>
                <w:lang w:eastAsia="lt-LT"/>
              </w:rPr>
              <w:t>Iš ne Lietuvoje įsteigtų subjektų reikalaujama:</w:t>
            </w:r>
          </w:p>
          <w:p w14:paraId="4A16D349" w14:textId="77777777" w:rsidR="004C455D" w:rsidRPr="007307C8" w:rsidRDefault="004C455D" w:rsidP="004C455D">
            <w:pPr>
              <w:numPr>
                <w:ilvl w:val="0"/>
                <w:numId w:val="39"/>
              </w:numPr>
              <w:spacing w:after="0" w:line="240" w:lineRule="auto"/>
              <w:ind w:left="314" w:hanging="283"/>
              <w:jc w:val="both"/>
              <w:rPr>
                <w:rFonts w:eastAsiaTheme="minorEastAsia" w:cs="Times New Roman"/>
                <w:b/>
                <w:bCs/>
                <w:i/>
                <w:iCs/>
                <w:kern w:val="0"/>
                <w:sz w:val="22"/>
                <w:lang w:eastAsia="lt-LT"/>
              </w:rPr>
            </w:pPr>
            <w:r w:rsidRPr="007307C8">
              <w:rPr>
                <w:rFonts w:eastAsiaTheme="minorEastAsia" w:cs="Times New Roman"/>
                <w:i/>
                <w:iCs/>
                <w:kern w:val="0"/>
                <w:sz w:val="22"/>
                <w:lang w:eastAsia="lt-LT"/>
              </w:rPr>
              <w:t>atitinkamos užsienio šalies institucijos dokumento</w:t>
            </w:r>
            <w:r w:rsidRPr="007307C8">
              <w:rPr>
                <w:rFonts w:eastAsiaTheme="minorEastAsia" w:cs="Times New Roman"/>
                <w:i/>
                <w:iCs/>
                <w:kern w:val="0"/>
                <w:sz w:val="22"/>
                <w:vertAlign w:val="superscript"/>
                <w:lang w:eastAsia="lt-LT"/>
              </w:rPr>
              <w:footnoteReference w:id="2"/>
            </w:r>
            <w:r w:rsidRPr="007307C8">
              <w:rPr>
                <w:rFonts w:eastAsiaTheme="minorEastAsia" w:cs="Times New Roman"/>
                <w:i/>
                <w:iCs/>
                <w:kern w:val="0"/>
                <w:sz w:val="22"/>
                <w:lang w:eastAsia="lt-LT"/>
              </w:rPr>
              <w:t>.</w:t>
            </w:r>
          </w:p>
          <w:p w14:paraId="68B47DDF" w14:textId="77777777" w:rsidR="004C455D" w:rsidRPr="007307C8" w:rsidRDefault="004C455D" w:rsidP="00AA6D24">
            <w:pPr>
              <w:spacing w:after="0" w:line="240" w:lineRule="auto"/>
              <w:jc w:val="both"/>
              <w:rPr>
                <w:rFonts w:eastAsiaTheme="minorEastAsia" w:cs="Times New Roman"/>
                <w:i/>
                <w:iCs/>
                <w:kern w:val="0"/>
                <w:sz w:val="22"/>
                <w:lang w:eastAsia="lt-LT"/>
              </w:rPr>
            </w:pPr>
            <w:r w:rsidRPr="007307C8">
              <w:rPr>
                <w:rFonts w:eastAsiaTheme="minorEastAsia" w:cs="Times New Roman"/>
                <w:i/>
                <w:iCs/>
                <w:kern w:val="0"/>
                <w:sz w:val="22"/>
                <w:lang w:eastAsia="lt-LT"/>
              </w:rPr>
              <w:lastRenderedPageBreak/>
              <w:t xml:space="preserve">Nurodyti dokumentai turi būti  išduoti ne anksčiau kaip 120 dienų iki </w:t>
            </w:r>
            <w:r w:rsidRPr="007307C8">
              <w:rPr>
                <w:rFonts w:eastAsia="Times New Roman" w:cs="Times New Roman"/>
                <w:i/>
                <w:iCs/>
                <w:kern w:val="0"/>
                <w:sz w:val="22"/>
                <w:lang w:eastAsia="lt-LT"/>
              </w:rPr>
              <w:t>tos dienos, kai tiekėjas Perkančiosios organizacijos prašymu turės pateikti pašalinimo pagrindų nebuvimą patvirtinančius dokumentus</w:t>
            </w:r>
            <w:r w:rsidRPr="007307C8">
              <w:rPr>
                <w:rFonts w:eastAsiaTheme="minorEastAsia" w:cs="Times New Roman"/>
                <w:i/>
                <w:iCs/>
                <w:kern w:val="0"/>
                <w:sz w:val="22"/>
                <w:lang w:eastAsia="lt-LT"/>
              </w:rPr>
              <w:t>.</w:t>
            </w:r>
          </w:p>
          <w:p w14:paraId="6F4DB27E" w14:textId="77777777" w:rsidR="004C455D" w:rsidRPr="007307C8" w:rsidRDefault="004C455D" w:rsidP="00AA6D24">
            <w:pPr>
              <w:spacing w:after="0" w:line="240" w:lineRule="auto"/>
              <w:jc w:val="both"/>
              <w:rPr>
                <w:rFonts w:eastAsiaTheme="minorEastAsia" w:cs="Times New Roman"/>
                <w:b/>
                <w:bCs/>
                <w:i/>
                <w:iCs/>
                <w:kern w:val="0"/>
                <w:sz w:val="22"/>
                <w:lang w:eastAsia="lt-LT"/>
              </w:rPr>
            </w:pPr>
            <w:r w:rsidRPr="007307C8">
              <w:rPr>
                <w:rFonts w:eastAsiaTheme="minorEastAsia" w:cs="Times New Roman"/>
                <w:bCs/>
                <w:i/>
                <w:iCs/>
                <w:kern w:val="0"/>
                <w:sz w:val="22"/>
                <w:lang w:eastAsia="lt-LT"/>
              </w:rPr>
              <w:t>Jei dokumentas išduotas anksčiau, tačiau jame nurodytas galiojimo terminas ilgesnis nei pašalinimo pagrindų nebuvimą patvirtinančių dokumentų pagal Deklaracijos galutinis pateikimo terminas, toks dokumentas jo galiojimo laikotarpiu yra priimtinas.</w:t>
            </w:r>
          </w:p>
          <w:p w14:paraId="12C58DDA" w14:textId="77777777" w:rsidR="004C455D" w:rsidRPr="007307C8" w:rsidRDefault="004C455D" w:rsidP="00AA6D24">
            <w:pPr>
              <w:spacing w:after="0" w:line="240" w:lineRule="auto"/>
              <w:jc w:val="both"/>
              <w:rPr>
                <w:rFonts w:eastAsiaTheme="minorEastAsia" w:cs="Times New Roman"/>
                <w:b/>
                <w:bCs/>
                <w:i/>
                <w:iCs/>
                <w:kern w:val="0"/>
                <w:sz w:val="22"/>
                <w:lang w:eastAsia="lt-LT"/>
              </w:rPr>
            </w:pPr>
            <w:r w:rsidRPr="007307C8">
              <w:rPr>
                <w:rFonts w:eastAsiaTheme="minorEastAsia" w:cs="Times New Roman"/>
                <w:bCs/>
                <w:i/>
                <w:iCs/>
                <w:kern w:val="0"/>
                <w:sz w:val="22"/>
                <w:lang w:eastAsia="lt-LT"/>
              </w:rPr>
              <w:t>2) Dėl įsipareigojimų, susijusių su socialinio draudimo įmokų mokėjimu, įvykdymo i</w:t>
            </w:r>
            <w:r w:rsidRPr="007307C8">
              <w:rPr>
                <w:rFonts w:eastAsiaTheme="minorEastAsia" w:cs="Times New Roman"/>
                <w:i/>
                <w:iCs/>
                <w:kern w:val="0"/>
                <w:sz w:val="22"/>
                <w:lang w:eastAsia="lt-LT"/>
              </w:rPr>
              <w:t xml:space="preserve">š Lietuvoje įsteigtų subjektų </w:t>
            </w:r>
            <w:r w:rsidRPr="007307C8">
              <w:rPr>
                <w:rFonts w:eastAsiaTheme="minorEastAsia" w:cs="Times New Roman"/>
                <w:bCs/>
                <w:i/>
                <w:iCs/>
                <w:kern w:val="0"/>
                <w:sz w:val="22"/>
                <w:lang w:eastAsia="lt-LT"/>
              </w:rPr>
              <w:t>prašoma:</w:t>
            </w:r>
          </w:p>
          <w:p w14:paraId="3FDFA442" w14:textId="77777777" w:rsidR="004C455D" w:rsidRPr="007307C8" w:rsidRDefault="004C455D" w:rsidP="00AA6D24">
            <w:pPr>
              <w:spacing w:after="0" w:line="240" w:lineRule="auto"/>
              <w:jc w:val="both"/>
              <w:rPr>
                <w:rFonts w:eastAsiaTheme="minorEastAsia" w:cs="Times New Roman"/>
                <w:bCs/>
                <w:i/>
                <w:iCs/>
                <w:kern w:val="0"/>
                <w:sz w:val="22"/>
                <w:lang w:eastAsia="lt-LT"/>
              </w:rPr>
            </w:pPr>
            <w:r w:rsidRPr="007307C8">
              <w:rPr>
                <w:rFonts w:eastAsiaTheme="minorEastAsia" w:cs="Times New Roman"/>
                <w:bCs/>
                <w:i/>
                <w:iCs/>
                <w:kern w:val="0"/>
                <w:sz w:val="22"/>
                <w:lang w:eastAsia="lt-LT"/>
              </w:rP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p>
          <w:p w14:paraId="01AD5D6F" w14:textId="77777777" w:rsidR="004C455D" w:rsidRPr="007307C8" w:rsidRDefault="004C455D" w:rsidP="00AA6D24">
            <w:pPr>
              <w:spacing w:after="0" w:line="240" w:lineRule="auto"/>
              <w:jc w:val="both"/>
              <w:rPr>
                <w:rFonts w:eastAsiaTheme="minorEastAsia" w:cs="Times New Roman"/>
                <w:i/>
                <w:iCs/>
                <w:kern w:val="0"/>
                <w:sz w:val="22"/>
                <w:lang w:eastAsia="lt-LT"/>
              </w:rPr>
            </w:pPr>
            <w:r w:rsidRPr="007307C8">
              <w:rPr>
                <w:rFonts w:eastAsiaTheme="minorEastAsia" w:cs="Times New Roman"/>
                <w:i/>
                <w:iCs/>
                <w:kern w:val="0"/>
                <w:sz w:val="22"/>
                <w:lang w:eastAsia="lt-LT"/>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w:t>
            </w:r>
            <w:r w:rsidRPr="007307C8">
              <w:rPr>
                <w:rFonts w:eastAsiaTheme="minorEastAsia" w:cs="Times New Roman"/>
                <w:i/>
                <w:iCs/>
                <w:kern w:val="0"/>
                <w:sz w:val="22"/>
                <w:lang w:eastAsia="lt-LT"/>
              </w:rPr>
              <w:lastRenderedPageBreak/>
              <w:t>pat gali pateikti valstybės įmonės Registrų centro Lietuvos Respublikos Vyriausybės nustatyta tvarka išduotą dokumentą, patvirtinantį jungtinius kompetentingų institucijų tvarkomus duomenis.</w:t>
            </w:r>
          </w:p>
          <w:p w14:paraId="72E61C8D" w14:textId="77777777" w:rsidR="004C455D" w:rsidRPr="007307C8" w:rsidRDefault="004C455D" w:rsidP="00AA6D24">
            <w:pPr>
              <w:spacing w:after="0" w:line="240" w:lineRule="auto"/>
              <w:jc w:val="both"/>
              <w:rPr>
                <w:rFonts w:eastAsiaTheme="minorEastAsia" w:cs="Times New Roman"/>
                <w:i/>
                <w:iCs/>
                <w:kern w:val="0"/>
                <w:sz w:val="22"/>
                <w:lang w:eastAsia="lt-LT"/>
              </w:rPr>
            </w:pPr>
            <w:r w:rsidRPr="007307C8">
              <w:rPr>
                <w:rFonts w:eastAsiaTheme="minorEastAsia" w:cs="Times New Roman"/>
                <w:i/>
                <w:iCs/>
                <w:kern w:val="0"/>
                <w:sz w:val="22"/>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0E23408" w14:textId="77777777" w:rsidR="004C455D" w:rsidRPr="007307C8" w:rsidRDefault="004C455D" w:rsidP="00AA6D24">
            <w:pPr>
              <w:spacing w:after="0" w:line="240" w:lineRule="auto"/>
              <w:jc w:val="both"/>
              <w:rPr>
                <w:rFonts w:eastAsiaTheme="minorEastAsia" w:cs="Times New Roman"/>
                <w:i/>
                <w:iCs/>
                <w:kern w:val="0"/>
                <w:sz w:val="22"/>
                <w:lang w:eastAsia="lt-LT"/>
              </w:rPr>
            </w:pPr>
            <w:r w:rsidRPr="007307C8">
              <w:rPr>
                <w:rFonts w:eastAsiaTheme="minorEastAsia" w:cs="Times New Roman"/>
                <w:i/>
                <w:iCs/>
                <w:kern w:val="0"/>
                <w:sz w:val="22"/>
                <w:lang w:eastAsia="lt-LT"/>
              </w:rPr>
              <w:t>Iš ne Lietuvoje įsteigtų subjektų reikalaujama:</w:t>
            </w:r>
          </w:p>
          <w:p w14:paraId="00F2C331" w14:textId="77777777" w:rsidR="004C455D" w:rsidRPr="007307C8" w:rsidRDefault="004C455D" w:rsidP="004C455D">
            <w:pPr>
              <w:numPr>
                <w:ilvl w:val="0"/>
                <w:numId w:val="31"/>
              </w:numPr>
              <w:spacing w:after="0" w:line="240" w:lineRule="auto"/>
              <w:ind w:left="314"/>
              <w:jc w:val="both"/>
              <w:rPr>
                <w:rFonts w:eastAsiaTheme="minorEastAsia" w:cs="Times New Roman"/>
                <w:b/>
                <w:bCs/>
                <w:i/>
                <w:iCs/>
                <w:kern w:val="0"/>
                <w:sz w:val="22"/>
                <w:lang w:eastAsia="lt-LT"/>
              </w:rPr>
            </w:pPr>
            <w:r w:rsidRPr="007307C8">
              <w:rPr>
                <w:rFonts w:eastAsiaTheme="minorEastAsia" w:cs="Times New Roman"/>
                <w:i/>
                <w:iCs/>
                <w:kern w:val="0"/>
                <w:sz w:val="22"/>
                <w:lang w:eastAsia="lt-LT"/>
              </w:rPr>
              <w:t>atitinkamos užsienio šalies kompetentingos institucijos dokumento</w:t>
            </w:r>
            <w:r w:rsidRPr="007307C8">
              <w:rPr>
                <w:rFonts w:eastAsiaTheme="minorEastAsia" w:cs="Times New Roman"/>
                <w:i/>
                <w:iCs/>
                <w:kern w:val="0"/>
                <w:sz w:val="22"/>
                <w:vertAlign w:val="superscript"/>
                <w:lang w:eastAsia="lt-LT"/>
              </w:rPr>
              <w:footnoteReference w:id="3"/>
            </w:r>
            <w:r w:rsidRPr="007307C8">
              <w:rPr>
                <w:rFonts w:eastAsiaTheme="minorEastAsia" w:cs="Times New Roman"/>
                <w:i/>
                <w:iCs/>
                <w:kern w:val="0"/>
                <w:sz w:val="22"/>
                <w:lang w:eastAsia="lt-LT"/>
              </w:rPr>
              <w:t>.</w:t>
            </w:r>
          </w:p>
          <w:p w14:paraId="7C36EFB0" w14:textId="77777777" w:rsidR="004C455D" w:rsidRPr="007307C8" w:rsidRDefault="004C455D" w:rsidP="00AA6D24">
            <w:pPr>
              <w:spacing w:after="0" w:line="240" w:lineRule="auto"/>
              <w:jc w:val="both"/>
              <w:rPr>
                <w:rFonts w:eastAsiaTheme="minorEastAsia" w:cs="Times New Roman"/>
                <w:i/>
                <w:iCs/>
                <w:kern w:val="0"/>
                <w:sz w:val="22"/>
                <w:lang w:eastAsia="lt-LT"/>
              </w:rPr>
            </w:pPr>
            <w:r w:rsidRPr="007307C8">
              <w:rPr>
                <w:rFonts w:eastAsiaTheme="minorEastAsia" w:cs="Times New Roman"/>
                <w:i/>
                <w:iCs/>
                <w:kern w:val="0"/>
                <w:sz w:val="22"/>
                <w:lang w:eastAsia="lt-LT"/>
              </w:rPr>
              <w:t xml:space="preserve">Nurodyti dokumentai turi būti  išduoti ne anksčiau kaip 120 dienų iki </w:t>
            </w:r>
            <w:r w:rsidRPr="007307C8">
              <w:rPr>
                <w:rFonts w:eastAsia="Times New Roman" w:cs="Times New Roman"/>
                <w:i/>
                <w:iCs/>
                <w:kern w:val="0"/>
                <w:sz w:val="22"/>
                <w:lang w:eastAsia="lt-LT"/>
              </w:rPr>
              <w:t>tos dienos, kai tiekėjas Perkančiosios organizacijos prašymu turės pateikti pašalinimo pagrindų nebuvimą patvirtinančius dokumentus</w:t>
            </w:r>
            <w:r w:rsidRPr="007307C8">
              <w:rPr>
                <w:rFonts w:eastAsiaTheme="minorEastAsia" w:cs="Times New Roman"/>
                <w:i/>
                <w:iCs/>
                <w:kern w:val="0"/>
                <w:sz w:val="22"/>
                <w:lang w:eastAsia="lt-LT"/>
              </w:rPr>
              <w:t>.</w:t>
            </w:r>
          </w:p>
          <w:p w14:paraId="629623D0" w14:textId="77777777" w:rsidR="004C455D" w:rsidRPr="007307C8" w:rsidRDefault="004C455D" w:rsidP="00AA6D24">
            <w:pPr>
              <w:tabs>
                <w:tab w:val="left" w:pos="340"/>
                <w:tab w:val="left" w:pos="1210"/>
              </w:tabs>
              <w:spacing w:after="0" w:line="240" w:lineRule="auto"/>
              <w:jc w:val="both"/>
              <w:rPr>
                <w:rFonts w:cs="Times New Roman"/>
                <w:bCs/>
                <w:i/>
                <w:iCs/>
                <w:sz w:val="22"/>
              </w:rPr>
            </w:pPr>
            <w:r w:rsidRPr="007307C8">
              <w:rPr>
                <w:rFonts w:cs="Times New Roman"/>
                <w:i/>
                <w:iCs/>
                <w:sz w:val="22"/>
              </w:rPr>
              <w:t>Jei dokumentas išduotas anksčiau, tačiau jame nurodytas galiojimo terminas ilgesnis nei pašalinimo pagrindų nebuvimą patvirtinančių dokumentų pagal Deklaracijos galutinis pateikimo terminas, toks dokumentas jo galiojimo laikotarpiu yra priimtinas.</w:t>
            </w:r>
          </w:p>
          <w:p w14:paraId="34E8D13C" w14:textId="77777777" w:rsidR="004C455D" w:rsidRPr="007307C8" w:rsidRDefault="004C455D" w:rsidP="00AA6D24">
            <w:pPr>
              <w:tabs>
                <w:tab w:val="left" w:pos="340"/>
                <w:tab w:val="left" w:pos="1210"/>
              </w:tabs>
              <w:spacing w:after="0" w:line="240" w:lineRule="auto"/>
              <w:jc w:val="both"/>
              <w:rPr>
                <w:rFonts w:cs="Times New Roman"/>
                <w:i/>
                <w:iCs/>
                <w:sz w:val="22"/>
              </w:rPr>
            </w:pPr>
            <w:r w:rsidRPr="007307C8">
              <w:rPr>
                <w:rFonts w:eastAsia="Times New Roman" w:cs="Times New Roman"/>
                <w:i/>
                <w:iCs/>
                <w:sz w:val="22"/>
              </w:rPr>
              <w:t>Pateikiamos skaitmeninės dokumentų kopijos.</w:t>
            </w:r>
          </w:p>
        </w:tc>
        <w:tc>
          <w:tcPr>
            <w:tcW w:w="2467" w:type="dxa"/>
            <w:tcBorders>
              <w:top w:val="single" w:sz="4" w:space="0" w:color="000000"/>
              <w:left w:val="single" w:sz="4" w:space="0" w:color="000000"/>
              <w:bottom w:val="single" w:sz="4" w:space="0" w:color="000000"/>
              <w:right w:val="single" w:sz="4" w:space="0" w:color="000000"/>
            </w:tcBorders>
          </w:tcPr>
          <w:p w14:paraId="62AFA923" w14:textId="77777777" w:rsidR="004C455D" w:rsidRPr="00F5017A" w:rsidRDefault="004C455D" w:rsidP="00AA6D24">
            <w:pPr>
              <w:tabs>
                <w:tab w:val="left" w:pos="340"/>
                <w:tab w:val="left" w:pos="1210"/>
              </w:tabs>
              <w:spacing w:after="0" w:line="240" w:lineRule="auto"/>
              <w:rPr>
                <w:sz w:val="22"/>
              </w:rPr>
            </w:pPr>
            <w:r w:rsidRPr="00F5017A">
              <w:rPr>
                <w:sz w:val="22"/>
              </w:rPr>
              <w:lastRenderedPageBreak/>
              <w:t>Tiekėjas,</w:t>
            </w:r>
          </w:p>
          <w:p w14:paraId="07F8825A"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63AD79FB" w14:textId="77777777" w:rsidR="004C455D" w:rsidRPr="00F5017A" w:rsidRDefault="004C455D" w:rsidP="00AA6D24">
            <w:pPr>
              <w:tabs>
                <w:tab w:val="left" w:pos="340"/>
                <w:tab w:val="left" w:pos="1210"/>
              </w:tabs>
              <w:spacing w:after="0" w:line="240" w:lineRule="auto"/>
              <w:jc w:val="both"/>
              <w:rPr>
                <w:sz w:val="22"/>
              </w:rPr>
            </w:pPr>
            <w:r w:rsidRPr="00F5017A">
              <w:rPr>
                <w:sz w:val="22"/>
              </w:rPr>
              <w:t>kiekvienas ūkio subjektas, kurio pajėgumais remiamasi, kiekvienas subtiekėjas, kurio pajėgumais tiekėjas nesiremia.</w:t>
            </w:r>
          </w:p>
        </w:tc>
      </w:tr>
      <w:tr w:rsidR="004C455D" w:rsidRPr="00F5017A" w14:paraId="418D1D0D" w14:textId="77777777" w:rsidTr="00CE4989">
        <w:tc>
          <w:tcPr>
            <w:tcW w:w="851" w:type="dxa"/>
            <w:tcBorders>
              <w:top w:val="single" w:sz="4" w:space="0" w:color="000000"/>
              <w:left w:val="single" w:sz="4" w:space="0" w:color="000000"/>
              <w:bottom w:val="single" w:sz="4" w:space="0" w:color="000000"/>
            </w:tcBorders>
            <w:shd w:val="clear" w:color="auto" w:fill="auto"/>
          </w:tcPr>
          <w:p w14:paraId="173CAC5A" w14:textId="520D58F8" w:rsidR="004C455D" w:rsidRPr="00F5017A" w:rsidRDefault="004C455D" w:rsidP="00AA6D24">
            <w:pPr>
              <w:tabs>
                <w:tab w:val="left" w:pos="340"/>
                <w:tab w:val="left" w:pos="1210"/>
              </w:tabs>
              <w:spacing w:after="0" w:line="240" w:lineRule="auto"/>
              <w:jc w:val="both"/>
              <w:rPr>
                <w:sz w:val="22"/>
              </w:rPr>
            </w:pPr>
            <w:r w:rsidRPr="00F5017A">
              <w:rPr>
                <w:sz w:val="22"/>
              </w:rPr>
              <w:lastRenderedPageBreak/>
              <w:t>2</w:t>
            </w:r>
            <w:r w:rsidR="00770E13">
              <w:rPr>
                <w:sz w:val="22"/>
              </w:rPr>
              <w:t>1</w:t>
            </w:r>
            <w:r w:rsidRPr="00F5017A">
              <w:rPr>
                <w:sz w:val="22"/>
              </w:rPr>
              <w:t>.</w:t>
            </w:r>
            <w:r w:rsidR="00CE4989">
              <w:rPr>
                <w:sz w:val="22"/>
              </w:rPr>
              <w:t>4</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0DACC93F" w14:textId="77777777" w:rsidR="004C455D" w:rsidRPr="00F5017A" w:rsidRDefault="004C455D" w:rsidP="00AA6D24">
            <w:pPr>
              <w:tabs>
                <w:tab w:val="left" w:pos="340"/>
                <w:tab w:val="left" w:pos="1210"/>
              </w:tabs>
              <w:spacing w:after="0" w:line="240" w:lineRule="auto"/>
              <w:jc w:val="both"/>
              <w:rPr>
                <w:sz w:val="22"/>
              </w:rPr>
            </w:pPr>
            <w:r w:rsidRPr="00F5017A">
              <w:rPr>
                <w:bCs/>
                <w:sz w:val="22"/>
              </w:rPr>
              <w:t>Tiekėjas su kitais tiekėjais yra sudaręs susitarimų, kuriais siekiama iškreipti konkurenciją atliekamame pirkime, ir Perkančioji organizacija dėl to turi įtikinamų duomenų.</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8B1337B" w14:textId="77777777" w:rsidR="004C455D" w:rsidRPr="00F5017A" w:rsidRDefault="004C455D" w:rsidP="00AA6D24">
            <w:pPr>
              <w:tabs>
                <w:tab w:val="left" w:pos="340"/>
                <w:tab w:val="left" w:pos="1210"/>
              </w:tabs>
              <w:spacing w:after="0" w:line="240" w:lineRule="auto"/>
              <w:jc w:val="both"/>
              <w:rPr>
                <w:sz w:val="22"/>
              </w:rPr>
            </w:pPr>
            <w:r w:rsidRPr="00F5017A">
              <w:rPr>
                <w:color w:val="000000" w:themeColor="text1"/>
                <w:sz w:val="22"/>
              </w:rPr>
              <w:t>Su pasiūlymu turi būti pateiktas EBVPD (šių konkurso sąlygų 2 priedas).</w:t>
            </w:r>
          </w:p>
        </w:tc>
        <w:tc>
          <w:tcPr>
            <w:tcW w:w="2467" w:type="dxa"/>
            <w:tcBorders>
              <w:top w:val="single" w:sz="4" w:space="0" w:color="000000"/>
              <w:left w:val="single" w:sz="4" w:space="0" w:color="000000"/>
              <w:bottom w:val="single" w:sz="4" w:space="0" w:color="000000"/>
              <w:right w:val="single" w:sz="4" w:space="0" w:color="000000"/>
            </w:tcBorders>
          </w:tcPr>
          <w:p w14:paraId="0110B501" w14:textId="77777777" w:rsidR="004C455D" w:rsidRPr="00F5017A" w:rsidRDefault="004C455D" w:rsidP="00AA6D24">
            <w:pPr>
              <w:tabs>
                <w:tab w:val="left" w:pos="340"/>
                <w:tab w:val="left" w:pos="1210"/>
              </w:tabs>
              <w:spacing w:after="0" w:line="240" w:lineRule="auto"/>
              <w:rPr>
                <w:sz w:val="22"/>
              </w:rPr>
            </w:pPr>
            <w:r w:rsidRPr="00F5017A">
              <w:rPr>
                <w:sz w:val="22"/>
              </w:rPr>
              <w:t>Tiekėjas,</w:t>
            </w:r>
          </w:p>
          <w:p w14:paraId="78FC8721"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0AD8FDCB" w14:textId="77777777" w:rsidR="004C455D" w:rsidRPr="00F5017A" w:rsidRDefault="004C455D" w:rsidP="00AA6D24">
            <w:pPr>
              <w:tabs>
                <w:tab w:val="left" w:pos="340"/>
                <w:tab w:val="left" w:pos="1210"/>
              </w:tabs>
              <w:spacing w:after="0" w:line="240" w:lineRule="auto"/>
              <w:jc w:val="both"/>
              <w:rPr>
                <w:color w:val="FF0000"/>
                <w:sz w:val="22"/>
              </w:rPr>
            </w:pPr>
            <w:r w:rsidRPr="00F5017A">
              <w:rPr>
                <w:sz w:val="22"/>
              </w:rPr>
              <w:t>kiekvienas ūkio subjektas, kurio pajėgumais remiamasi, kiekvienas subtiekėjas, kurio pajėgumais tiekėjas nesiremia..</w:t>
            </w:r>
          </w:p>
        </w:tc>
      </w:tr>
      <w:tr w:rsidR="004C455D" w:rsidRPr="00F5017A" w14:paraId="6BA142CE" w14:textId="77777777" w:rsidTr="00CE4989">
        <w:tc>
          <w:tcPr>
            <w:tcW w:w="851" w:type="dxa"/>
            <w:tcBorders>
              <w:top w:val="single" w:sz="4" w:space="0" w:color="000000"/>
              <w:left w:val="single" w:sz="4" w:space="0" w:color="000000"/>
              <w:bottom w:val="single" w:sz="4" w:space="0" w:color="000000"/>
            </w:tcBorders>
            <w:shd w:val="clear" w:color="auto" w:fill="auto"/>
          </w:tcPr>
          <w:p w14:paraId="5DA0606D" w14:textId="59ACB58F" w:rsidR="004C455D" w:rsidRPr="00F5017A" w:rsidRDefault="004C455D" w:rsidP="00AA6D24">
            <w:pPr>
              <w:tabs>
                <w:tab w:val="left" w:pos="340"/>
                <w:tab w:val="left" w:pos="1210"/>
              </w:tabs>
              <w:spacing w:after="0" w:line="240" w:lineRule="auto"/>
              <w:jc w:val="both"/>
              <w:rPr>
                <w:sz w:val="22"/>
              </w:rPr>
            </w:pPr>
            <w:r w:rsidRPr="00F5017A">
              <w:rPr>
                <w:sz w:val="22"/>
              </w:rPr>
              <w:t>2</w:t>
            </w:r>
            <w:r w:rsidR="00770E13">
              <w:rPr>
                <w:sz w:val="22"/>
              </w:rPr>
              <w:t>1</w:t>
            </w:r>
            <w:r w:rsidRPr="00F5017A">
              <w:rPr>
                <w:sz w:val="22"/>
              </w:rPr>
              <w:t>.</w:t>
            </w:r>
            <w:r w:rsidR="00CE4989">
              <w:rPr>
                <w:sz w:val="22"/>
              </w:rPr>
              <w:t>5</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6CA0143B" w14:textId="77777777" w:rsidR="004C455D" w:rsidRPr="00F5017A" w:rsidRDefault="004C455D" w:rsidP="00AA6D24">
            <w:pPr>
              <w:tabs>
                <w:tab w:val="left" w:pos="340"/>
                <w:tab w:val="left" w:pos="1210"/>
              </w:tabs>
              <w:spacing w:after="0" w:line="240" w:lineRule="auto"/>
              <w:jc w:val="both"/>
              <w:rPr>
                <w:sz w:val="22"/>
              </w:rPr>
            </w:pPr>
            <w:r w:rsidRPr="00F5017A">
              <w:rPr>
                <w:sz w:val="22"/>
              </w:rPr>
              <w:t>Tiekėjas pirkimo metu pateko į interesų konflikto situaciją, kaip apibrėžta VPĮ 21 straipsnyje, ir atitinkamos padėties negalima ištaisyti.</w:t>
            </w:r>
          </w:p>
          <w:p w14:paraId="54350515" w14:textId="77777777" w:rsidR="004C455D" w:rsidRPr="00F5017A" w:rsidRDefault="004C455D" w:rsidP="00AA6D24">
            <w:pPr>
              <w:tabs>
                <w:tab w:val="left" w:pos="340"/>
                <w:tab w:val="left" w:pos="1210"/>
              </w:tabs>
              <w:spacing w:after="0" w:line="240" w:lineRule="auto"/>
              <w:jc w:val="both"/>
              <w:rPr>
                <w:sz w:val="22"/>
              </w:rPr>
            </w:pPr>
            <w:r w:rsidRPr="00F5017A">
              <w:rPr>
                <w:sz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110D4F8" w14:textId="77777777" w:rsidR="004C455D" w:rsidRPr="00F5017A" w:rsidRDefault="004C455D" w:rsidP="00AA6D24">
            <w:pPr>
              <w:spacing w:after="0" w:line="240" w:lineRule="auto"/>
              <w:jc w:val="both"/>
              <w:rPr>
                <w:sz w:val="22"/>
              </w:rPr>
            </w:pPr>
            <w:r w:rsidRPr="00F5017A">
              <w:rPr>
                <w:color w:val="000000" w:themeColor="text1"/>
                <w:sz w:val="22"/>
              </w:rPr>
              <w:t>Su pasiūlymu turi būti pateiktas EBVPD (šių konkurso sąlygų 2 priedas).</w:t>
            </w:r>
          </w:p>
        </w:tc>
        <w:tc>
          <w:tcPr>
            <w:tcW w:w="2467" w:type="dxa"/>
            <w:tcBorders>
              <w:top w:val="single" w:sz="4" w:space="0" w:color="000000"/>
              <w:left w:val="single" w:sz="4" w:space="0" w:color="000000"/>
              <w:bottom w:val="single" w:sz="4" w:space="0" w:color="000000"/>
              <w:right w:val="single" w:sz="4" w:space="0" w:color="000000"/>
            </w:tcBorders>
          </w:tcPr>
          <w:p w14:paraId="4DC6D581" w14:textId="77777777" w:rsidR="004C455D" w:rsidRPr="00F5017A" w:rsidRDefault="004C455D" w:rsidP="00AA6D24">
            <w:pPr>
              <w:tabs>
                <w:tab w:val="left" w:pos="340"/>
                <w:tab w:val="left" w:pos="1210"/>
              </w:tabs>
              <w:spacing w:after="0" w:line="240" w:lineRule="auto"/>
              <w:rPr>
                <w:sz w:val="22"/>
              </w:rPr>
            </w:pPr>
            <w:r w:rsidRPr="00F5017A">
              <w:rPr>
                <w:sz w:val="22"/>
              </w:rPr>
              <w:t>Tiekėjas,</w:t>
            </w:r>
          </w:p>
          <w:p w14:paraId="5FF9A488"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0729DA1D" w14:textId="77777777" w:rsidR="004C455D" w:rsidRPr="00F5017A" w:rsidRDefault="004C455D" w:rsidP="00AA6D24">
            <w:pPr>
              <w:spacing w:after="0" w:line="240" w:lineRule="auto"/>
              <w:jc w:val="both"/>
              <w:rPr>
                <w:sz w:val="22"/>
              </w:rPr>
            </w:pPr>
            <w:r w:rsidRPr="00F5017A">
              <w:rPr>
                <w:sz w:val="22"/>
              </w:rPr>
              <w:t>kiekvienas ūkio subjektas, kurio pajėgumais remiamasi, kiekvienas subtiekėjas, kurio pajėgumais tiekėjas nesiremia.</w:t>
            </w:r>
          </w:p>
        </w:tc>
      </w:tr>
      <w:tr w:rsidR="004C455D" w:rsidRPr="00F5017A" w14:paraId="2FCE3B62" w14:textId="77777777" w:rsidTr="00CE4989">
        <w:tc>
          <w:tcPr>
            <w:tcW w:w="851" w:type="dxa"/>
            <w:tcBorders>
              <w:top w:val="single" w:sz="4" w:space="0" w:color="000000"/>
              <w:left w:val="single" w:sz="4" w:space="0" w:color="000000"/>
              <w:bottom w:val="single" w:sz="4" w:space="0" w:color="000000"/>
            </w:tcBorders>
            <w:shd w:val="clear" w:color="auto" w:fill="auto"/>
          </w:tcPr>
          <w:p w14:paraId="248CC27D" w14:textId="06E78B12" w:rsidR="004C455D" w:rsidRPr="00F5017A" w:rsidRDefault="004C455D" w:rsidP="00AA6D24">
            <w:pPr>
              <w:tabs>
                <w:tab w:val="left" w:pos="340"/>
                <w:tab w:val="left" w:pos="1210"/>
              </w:tabs>
              <w:spacing w:after="0" w:line="240" w:lineRule="auto"/>
              <w:jc w:val="both"/>
              <w:rPr>
                <w:sz w:val="22"/>
              </w:rPr>
            </w:pPr>
            <w:r w:rsidRPr="00F5017A">
              <w:rPr>
                <w:sz w:val="22"/>
              </w:rPr>
              <w:t>2</w:t>
            </w:r>
            <w:r w:rsidR="00770E13">
              <w:rPr>
                <w:sz w:val="22"/>
              </w:rPr>
              <w:t>1</w:t>
            </w:r>
            <w:r w:rsidRPr="00F5017A">
              <w:rPr>
                <w:sz w:val="22"/>
              </w:rPr>
              <w:t>.</w:t>
            </w:r>
            <w:r w:rsidR="00CE4989">
              <w:rPr>
                <w:sz w:val="22"/>
              </w:rPr>
              <w:t>6</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470DED62" w14:textId="77777777" w:rsidR="004C455D" w:rsidRPr="00F5017A" w:rsidRDefault="004C455D" w:rsidP="00AA6D24">
            <w:pPr>
              <w:tabs>
                <w:tab w:val="left" w:pos="340"/>
                <w:tab w:val="left" w:pos="1210"/>
              </w:tabs>
              <w:spacing w:after="0" w:line="240" w:lineRule="auto"/>
              <w:jc w:val="both"/>
              <w:rPr>
                <w:sz w:val="22"/>
              </w:rPr>
            </w:pPr>
            <w:r w:rsidRPr="00F5017A">
              <w:rPr>
                <w:sz w:val="22"/>
              </w:rPr>
              <w:t>Pažeista konkurencija, kaip nustatyta VPĮ 27 straipsnio 3 ir 4 dalyse, ir atitinkamos padėties negalima ištaisyti.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C589660" w14:textId="77777777" w:rsidR="004C455D" w:rsidRPr="00F5017A" w:rsidRDefault="004C455D" w:rsidP="00AA6D24">
            <w:pPr>
              <w:spacing w:after="0" w:line="240" w:lineRule="auto"/>
              <w:jc w:val="both"/>
              <w:rPr>
                <w:sz w:val="22"/>
              </w:rPr>
            </w:pPr>
            <w:r w:rsidRPr="00F5017A">
              <w:rPr>
                <w:color w:val="000000" w:themeColor="text1"/>
                <w:sz w:val="22"/>
              </w:rPr>
              <w:t>Su pasiūlymu turi būti pateiktas EBVPD (šių konkurso sąlygų 2 priedas).</w:t>
            </w:r>
          </w:p>
        </w:tc>
        <w:tc>
          <w:tcPr>
            <w:tcW w:w="2467" w:type="dxa"/>
            <w:tcBorders>
              <w:top w:val="single" w:sz="4" w:space="0" w:color="000000"/>
              <w:left w:val="single" w:sz="4" w:space="0" w:color="000000"/>
              <w:bottom w:val="single" w:sz="4" w:space="0" w:color="000000"/>
              <w:right w:val="single" w:sz="4" w:space="0" w:color="000000"/>
            </w:tcBorders>
          </w:tcPr>
          <w:p w14:paraId="6D8DCF8B" w14:textId="77777777" w:rsidR="004C455D" w:rsidRPr="00F5017A" w:rsidRDefault="004C455D" w:rsidP="00AA6D24">
            <w:pPr>
              <w:tabs>
                <w:tab w:val="left" w:pos="340"/>
                <w:tab w:val="left" w:pos="1210"/>
              </w:tabs>
              <w:spacing w:after="0" w:line="240" w:lineRule="auto"/>
              <w:rPr>
                <w:sz w:val="22"/>
              </w:rPr>
            </w:pPr>
            <w:r w:rsidRPr="00F5017A">
              <w:rPr>
                <w:sz w:val="22"/>
              </w:rPr>
              <w:t>Tiekėjas,</w:t>
            </w:r>
          </w:p>
          <w:p w14:paraId="745FEC46"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1EF81F1C" w14:textId="77777777" w:rsidR="004C455D" w:rsidRPr="00F5017A" w:rsidRDefault="004C455D" w:rsidP="00AA6D24">
            <w:pPr>
              <w:tabs>
                <w:tab w:val="left" w:pos="340"/>
                <w:tab w:val="left" w:pos="1210"/>
              </w:tabs>
              <w:spacing w:after="0" w:line="240" w:lineRule="auto"/>
              <w:jc w:val="both"/>
              <w:rPr>
                <w:color w:val="FF0000"/>
                <w:sz w:val="22"/>
              </w:rPr>
            </w:pPr>
            <w:r w:rsidRPr="00F5017A">
              <w:rPr>
                <w:sz w:val="22"/>
              </w:rPr>
              <w:t>kiekvienas ūkio subjektas, kurio pajėgumais remiamasi, kiekvienas subtiekėjas, kurio pajėgumais tiekėjas nesiremia.</w:t>
            </w:r>
          </w:p>
        </w:tc>
      </w:tr>
      <w:tr w:rsidR="004C455D" w:rsidRPr="00F5017A" w14:paraId="58DDAF57" w14:textId="77777777" w:rsidTr="00CE4989">
        <w:tc>
          <w:tcPr>
            <w:tcW w:w="851" w:type="dxa"/>
            <w:tcBorders>
              <w:top w:val="single" w:sz="4" w:space="0" w:color="000000"/>
              <w:left w:val="single" w:sz="4" w:space="0" w:color="000000"/>
              <w:bottom w:val="single" w:sz="4" w:space="0" w:color="000000"/>
            </w:tcBorders>
            <w:shd w:val="clear" w:color="auto" w:fill="auto"/>
          </w:tcPr>
          <w:p w14:paraId="15C8D9A6" w14:textId="4A15290F" w:rsidR="004C455D" w:rsidRPr="00F5017A" w:rsidRDefault="004C455D" w:rsidP="00AA6D24">
            <w:pPr>
              <w:tabs>
                <w:tab w:val="left" w:pos="340"/>
                <w:tab w:val="left" w:pos="1210"/>
              </w:tabs>
              <w:spacing w:after="0" w:line="240" w:lineRule="auto"/>
              <w:jc w:val="both"/>
              <w:rPr>
                <w:sz w:val="22"/>
              </w:rPr>
            </w:pPr>
            <w:r w:rsidRPr="00F5017A">
              <w:rPr>
                <w:sz w:val="22"/>
              </w:rPr>
              <w:t>2</w:t>
            </w:r>
            <w:r w:rsidR="00770E13">
              <w:rPr>
                <w:sz w:val="22"/>
              </w:rPr>
              <w:t>1</w:t>
            </w:r>
            <w:r w:rsidRPr="00F5017A">
              <w:rPr>
                <w:sz w:val="22"/>
              </w:rPr>
              <w:t>.</w:t>
            </w:r>
            <w:r w:rsidR="00CE4989">
              <w:rPr>
                <w:sz w:val="22"/>
              </w:rPr>
              <w:t>7</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55526DE0" w14:textId="77777777" w:rsidR="004C455D" w:rsidRPr="00F5017A" w:rsidRDefault="004C455D" w:rsidP="00AA6D24">
            <w:pPr>
              <w:spacing w:after="0" w:line="240" w:lineRule="auto"/>
              <w:jc w:val="both"/>
              <w:rPr>
                <w:rFonts w:eastAsia="Times New Roman" w:cs="Times New Roman"/>
                <w:kern w:val="0"/>
                <w:sz w:val="22"/>
                <w:lang w:eastAsia="lt-LT"/>
              </w:rPr>
            </w:pPr>
            <w:r w:rsidRPr="00F5017A">
              <w:rPr>
                <w:rFonts w:eastAsia="Times New Roman" w:cs="Times New Roman"/>
                <w:kern w:val="0"/>
                <w:sz w:val="22"/>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64E0988" w14:textId="77777777" w:rsidR="004C455D" w:rsidRPr="00F5017A" w:rsidRDefault="004C455D" w:rsidP="00AA6D24">
            <w:pPr>
              <w:spacing w:after="0" w:line="240" w:lineRule="auto"/>
              <w:jc w:val="both"/>
              <w:rPr>
                <w:rFonts w:eastAsia="Times New Roman" w:cs="Times New Roman"/>
                <w:bCs/>
                <w:kern w:val="0"/>
                <w:sz w:val="22"/>
                <w:lang w:eastAsia="lt-LT"/>
              </w:rPr>
            </w:pPr>
            <w:r w:rsidRPr="00F5017A">
              <w:rPr>
                <w:rFonts w:eastAsia="Times New Roman" w:cs="Times New Roman"/>
                <w:bCs/>
                <w:kern w:val="0"/>
                <w:sz w:val="22"/>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w:t>
            </w:r>
            <w:r w:rsidRPr="00F5017A">
              <w:rPr>
                <w:rFonts w:eastAsia="Times New Roman" w:cs="Times New Roman"/>
                <w:bCs/>
                <w:kern w:val="0"/>
                <w:sz w:val="22"/>
                <w:lang w:eastAsia="lt-LT"/>
              </w:rPr>
              <w:lastRenderedPageBreak/>
              <w:t xml:space="preserve">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AD09A79" w14:textId="77777777" w:rsidR="004C455D" w:rsidRPr="00F5017A" w:rsidRDefault="004C455D" w:rsidP="00AA6D24">
            <w:pPr>
              <w:tabs>
                <w:tab w:val="left" w:pos="340"/>
                <w:tab w:val="left" w:pos="1210"/>
              </w:tabs>
              <w:spacing w:after="0" w:line="240" w:lineRule="auto"/>
              <w:jc w:val="both"/>
              <w:rPr>
                <w:rFonts w:cs="Times New Roman"/>
                <w:sz w:val="22"/>
              </w:rPr>
            </w:pPr>
            <w:r w:rsidRPr="00F5017A">
              <w:rPr>
                <w:rFonts w:cs="Times New Roman"/>
                <w:bCs/>
                <w:sz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FC2D54A" w14:textId="77777777" w:rsidR="004C455D" w:rsidRPr="00F5017A" w:rsidRDefault="004C455D" w:rsidP="00AA6D24">
            <w:pPr>
              <w:spacing w:after="0" w:line="240" w:lineRule="auto"/>
              <w:jc w:val="both"/>
              <w:rPr>
                <w:sz w:val="22"/>
              </w:rPr>
            </w:pPr>
            <w:r w:rsidRPr="00F5017A">
              <w:rPr>
                <w:color w:val="000000" w:themeColor="text1"/>
                <w:sz w:val="22"/>
              </w:rPr>
              <w:lastRenderedPageBreak/>
              <w:t>Su pasiūlymu turi būti pateiktas EBVPD (šių konkurso sąlygų 2 priedas).</w:t>
            </w:r>
          </w:p>
          <w:p w14:paraId="707D8711" w14:textId="77777777" w:rsidR="004C455D" w:rsidRPr="00F5017A" w:rsidRDefault="004C455D" w:rsidP="00AA6D24">
            <w:pPr>
              <w:spacing w:after="0" w:line="240" w:lineRule="auto"/>
              <w:jc w:val="both"/>
              <w:rPr>
                <w:sz w:val="22"/>
              </w:rPr>
            </w:pPr>
          </w:p>
          <w:p w14:paraId="1AB39BE0" w14:textId="77777777" w:rsidR="004C455D" w:rsidRPr="00F5017A" w:rsidRDefault="004C455D" w:rsidP="00AA6D24">
            <w:pPr>
              <w:suppressAutoHyphens w:val="0"/>
              <w:spacing w:after="0" w:line="240" w:lineRule="auto"/>
              <w:jc w:val="both"/>
              <w:rPr>
                <w:rFonts w:eastAsia="Times New Roman" w:cs="Times New Roman"/>
                <w:i/>
                <w:iCs/>
                <w:kern w:val="0"/>
                <w:sz w:val="22"/>
                <w:lang w:eastAsia="lt-LT"/>
              </w:rPr>
            </w:pPr>
            <w:r w:rsidRPr="00F5017A">
              <w:rPr>
                <w:rFonts w:eastAsia="Times New Roman" w:cs="Times New Roman"/>
                <w:i/>
                <w:iCs/>
                <w:kern w:val="0"/>
                <w:sz w:val="22"/>
                <w:lang w:eastAsia="lt-LT"/>
              </w:rPr>
              <w:t xml:space="preserve">Priimant sprendimus dėl tiekėjo pašalinimo iš pirkimo procedūros šiame punkte nurodytu pašalinimo pagrindu, be kita ko, gali būti atsižvelgiama į pagal VPĮ 52 straipsnį skelbiamą informaciją: </w:t>
            </w:r>
          </w:p>
          <w:p w14:paraId="776FAE39" w14:textId="77777777" w:rsidR="004C455D" w:rsidRPr="00F5017A" w:rsidRDefault="004C455D" w:rsidP="00AA6D24">
            <w:pPr>
              <w:spacing w:after="0" w:line="240" w:lineRule="auto"/>
              <w:jc w:val="both"/>
              <w:rPr>
                <w:sz w:val="22"/>
              </w:rPr>
            </w:pPr>
            <w:r w:rsidRPr="00F5017A">
              <w:rPr>
                <w:rFonts w:eastAsia="Times New Roman" w:cs="Times New Roman"/>
                <w:i/>
                <w:iCs/>
                <w:kern w:val="0"/>
                <w:sz w:val="22"/>
                <w:lang w:eastAsia="lt-LT"/>
              </w:rPr>
              <w:t>https://vpt.lrv.lt/melaginga-informacija-pateikusiu-tiekeju-sarasas-3</w:t>
            </w:r>
          </w:p>
        </w:tc>
        <w:tc>
          <w:tcPr>
            <w:tcW w:w="2467" w:type="dxa"/>
            <w:tcBorders>
              <w:top w:val="single" w:sz="4" w:space="0" w:color="000000"/>
              <w:left w:val="single" w:sz="4" w:space="0" w:color="000000"/>
              <w:bottom w:val="single" w:sz="4" w:space="0" w:color="000000"/>
              <w:right w:val="single" w:sz="4" w:space="0" w:color="000000"/>
            </w:tcBorders>
          </w:tcPr>
          <w:p w14:paraId="127BB659" w14:textId="77777777" w:rsidR="004C455D" w:rsidRPr="00F5017A" w:rsidRDefault="004C455D" w:rsidP="00AA6D24">
            <w:pPr>
              <w:tabs>
                <w:tab w:val="left" w:pos="340"/>
                <w:tab w:val="left" w:pos="1210"/>
              </w:tabs>
              <w:spacing w:after="0" w:line="240" w:lineRule="auto"/>
              <w:rPr>
                <w:sz w:val="22"/>
              </w:rPr>
            </w:pPr>
            <w:r w:rsidRPr="00F5017A">
              <w:rPr>
                <w:sz w:val="22"/>
              </w:rPr>
              <w:t>Tiekėjas,</w:t>
            </w:r>
          </w:p>
          <w:p w14:paraId="2F0F2EB4"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747F75F8" w14:textId="77777777" w:rsidR="004C455D" w:rsidRPr="00F5017A" w:rsidRDefault="004C455D" w:rsidP="00AA6D24">
            <w:pPr>
              <w:spacing w:after="0" w:line="240" w:lineRule="auto"/>
              <w:jc w:val="both"/>
              <w:rPr>
                <w:sz w:val="22"/>
              </w:rPr>
            </w:pPr>
            <w:r w:rsidRPr="00F5017A">
              <w:rPr>
                <w:sz w:val="22"/>
              </w:rPr>
              <w:t>kiekvienas ūkio subjektas, kurio pajėgumais remiamasi, kiekvienas subtiekėjas, kurio pajėgumais tiekėjas nesiremia.</w:t>
            </w:r>
          </w:p>
        </w:tc>
      </w:tr>
      <w:tr w:rsidR="004C455D" w:rsidRPr="00F5017A" w14:paraId="2E61C897" w14:textId="77777777" w:rsidTr="00CE4989">
        <w:tc>
          <w:tcPr>
            <w:tcW w:w="851" w:type="dxa"/>
            <w:tcBorders>
              <w:top w:val="single" w:sz="4" w:space="0" w:color="000000"/>
              <w:left w:val="single" w:sz="4" w:space="0" w:color="000000"/>
              <w:bottom w:val="single" w:sz="4" w:space="0" w:color="000000"/>
            </w:tcBorders>
            <w:shd w:val="clear" w:color="auto" w:fill="auto"/>
          </w:tcPr>
          <w:p w14:paraId="4B9C8D5F" w14:textId="0CA54025" w:rsidR="004C455D" w:rsidRPr="00F5017A" w:rsidRDefault="004C455D" w:rsidP="00AA6D24">
            <w:pPr>
              <w:tabs>
                <w:tab w:val="left" w:pos="340"/>
                <w:tab w:val="left" w:pos="1210"/>
              </w:tabs>
              <w:spacing w:after="0" w:line="240" w:lineRule="auto"/>
              <w:jc w:val="both"/>
              <w:rPr>
                <w:sz w:val="22"/>
              </w:rPr>
            </w:pPr>
            <w:r w:rsidRPr="00F5017A">
              <w:rPr>
                <w:sz w:val="22"/>
              </w:rPr>
              <w:t>2</w:t>
            </w:r>
            <w:r w:rsidR="00770E13">
              <w:rPr>
                <w:sz w:val="22"/>
              </w:rPr>
              <w:t>1</w:t>
            </w:r>
            <w:r w:rsidRPr="00F5017A">
              <w:rPr>
                <w:sz w:val="22"/>
              </w:rPr>
              <w:t>.</w:t>
            </w:r>
            <w:r w:rsidR="00CE4989">
              <w:rPr>
                <w:sz w:val="22"/>
              </w:rPr>
              <w:t>8</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4FE85D83" w14:textId="77777777" w:rsidR="004C455D" w:rsidRPr="00F5017A" w:rsidRDefault="004C455D" w:rsidP="00AA6D24">
            <w:pPr>
              <w:tabs>
                <w:tab w:val="left" w:pos="340"/>
                <w:tab w:val="left" w:pos="1210"/>
              </w:tabs>
              <w:spacing w:after="0" w:line="240" w:lineRule="auto"/>
              <w:jc w:val="both"/>
              <w:rPr>
                <w:sz w:val="22"/>
              </w:rPr>
            </w:pPr>
            <w:r w:rsidRPr="00F5017A">
              <w:rPr>
                <w:sz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05848ED" w14:textId="77777777" w:rsidR="004C455D" w:rsidRPr="00F5017A" w:rsidRDefault="004C455D" w:rsidP="00AA6D24">
            <w:pPr>
              <w:spacing w:after="0" w:line="240" w:lineRule="auto"/>
              <w:jc w:val="both"/>
              <w:rPr>
                <w:sz w:val="22"/>
              </w:rPr>
            </w:pPr>
            <w:r w:rsidRPr="00F5017A">
              <w:rPr>
                <w:color w:val="000000" w:themeColor="text1"/>
                <w:sz w:val="22"/>
              </w:rPr>
              <w:t>Su pasiūlymu turi būti pateiktas EBVPD (šių konkurso sąlygų 2 priedas).</w:t>
            </w:r>
          </w:p>
        </w:tc>
        <w:tc>
          <w:tcPr>
            <w:tcW w:w="2467" w:type="dxa"/>
            <w:tcBorders>
              <w:top w:val="single" w:sz="4" w:space="0" w:color="000000"/>
              <w:left w:val="single" w:sz="4" w:space="0" w:color="000000"/>
              <w:bottom w:val="single" w:sz="4" w:space="0" w:color="000000"/>
              <w:right w:val="single" w:sz="4" w:space="0" w:color="000000"/>
            </w:tcBorders>
          </w:tcPr>
          <w:p w14:paraId="75F279DF" w14:textId="77777777" w:rsidR="004C455D" w:rsidRPr="00F5017A" w:rsidRDefault="004C455D" w:rsidP="00AA6D24">
            <w:pPr>
              <w:tabs>
                <w:tab w:val="left" w:pos="340"/>
                <w:tab w:val="left" w:pos="1210"/>
              </w:tabs>
              <w:spacing w:after="0" w:line="240" w:lineRule="auto"/>
              <w:rPr>
                <w:sz w:val="22"/>
              </w:rPr>
            </w:pPr>
            <w:r w:rsidRPr="00F5017A">
              <w:rPr>
                <w:sz w:val="22"/>
              </w:rPr>
              <w:t>Tiekėjas,</w:t>
            </w:r>
          </w:p>
          <w:p w14:paraId="723A4EAE"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41E94DFD" w14:textId="77777777" w:rsidR="004C455D" w:rsidRPr="00F5017A" w:rsidRDefault="004C455D" w:rsidP="00AA6D24">
            <w:pPr>
              <w:spacing w:after="0" w:line="240" w:lineRule="auto"/>
              <w:jc w:val="both"/>
              <w:rPr>
                <w:sz w:val="22"/>
              </w:rPr>
            </w:pPr>
            <w:r w:rsidRPr="00F5017A">
              <w:rPr>
                <w:sz w:val="22"/>
              </w:rPr>
              <w:t>kiekvienas ūkio subjektas, kurio pajėgumais remiamasi, kiekvienas subtiekėjas, kurio pajėgumais tiekėjas nesiremia.</w:t>
            </w:r>
          </w:p>
        </w:tc>
      </w:tr>
      <w:tr w:rsidR="004C455D" w:rsidRPr="00F5017A" w14:paraId="08FC34D1" w14:textId="77777777" w:rsidTr="00CE4989">
        <w:tc>
          <w:tcPr>
            <w:tcW w:w="851" w:type="dxa"/>
            <w:tcBorders>
              <w:top w:val="single" w:sz="4" w:space="0" w:color="000000"/>
              <w:left w:val="single" w:sz="4" w:space="0" w:color="000000"/>
              <w:bottom w:val="single" w:sz="4" w:space="0" w:color="000000"/>
            </w:tcBorders>
            <w:shd w:val="clear" w:color="auto" w:fill="auto"/>
          </w:tcPr>
          <w:p w14:paraId="78590EFC" w14:textId="57736778" w:rsidR="004C455D" w:rsidRPr="00F5017A" w:rsidRDefault="004C455D" w:rsidP="00AA6D24">
            <w:pPr>
              <w:tabs>
                <w:tab w:val="left" w:pos="340"/>
                <w:tab w:val="left" w:pos="1210"/>
              </w:tabs>
              <w:spacing w:after="0" w:line="240" w:lineRule="auto"/>
              <w:jc w:val="both"/>
              <w:rPr>
                <w:sz w:val="22"/>
              </w:rPr>
            </w:pPr>
            <w:r w:rsidRPr="00F5017A">
              <w:rPr>
                <w:sz w:val="22"/>
              </w:rPr>
              <w:t>2</w:t>
            </w:r>
            <w:r w:rsidR="00770E13">
              <w:rPr>
                <w:sz w:val="22"/>
              </w:rPr>
              <w:t>1</w:t>
            </w:r>
            <w:r w:rsidRPr="00F5017A">
              <w:rPr>
                <w:sz w:val="22"/>
              </w:rPr>
              <w:t>.</w:t>
            </w:r>
            <w:r w:rsidR="00CE4989">
              <w:rPr>
                <w:sz w:val="22"/>
              </w:rPr>
              <w:t>9</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0BA0DA5A" w14:textId="77777777" w:rsidR="004C455D" w:rsidRPr="00F5017A" w:rsidRDefault="004C455D" w:rsidP="00AA6D24">
            <w:pPr>
              <w:spacing w:after="0" w:line="240" w:lineRule="auto"/>
              <w:jc w:val="both"/>
              <w:rPr>
                <w:rFonts w:cs="Times New Roman"/>
                <w:sz w:val="22"/>
              </w:rPr>
            </w:pPr>
            <w:r w:rsidRPr="00F5017A">
              <w:rPr>
                <w:rFonts w:cs="Times New Roman"/>
                <w:sz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w:t>
            </w:r>
            <w:r w:rsidRPr="00F5017A">
              <w:rPr>
                <w:rFonts w:cs="Times New Roman"/>
                <w:sz w:val="22"/>
              </w:rPr>
              <w:lastRenderedPageBreak/>
              <w:t xml:space="preserve">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4E56B77" w14:textId="77777777" w:rsidR="004C455D" w:rsidRPr="00F5017A" w:rsidRDefault="004C455D" w:rsidP="00AA6D24">
            <w:pPr>
              <w:tabs>
                <w:tab w:val="left" w:pos="340"/>
                <w:tab w:val="left" w:pos="1210"/>
              </w:tabs>
              <w:spacing w:after="0" w:line="240" w:lineRule="auto"/>
              <w:jc w:val="both"/>
              <w:rPr>
                <w:rFonts w:cs="Times New Roman"/>
                <w:color w:val="000000"/>
                <w:sz w:val="22"/>
              </w:rPr>
            </w:pPr>
            <w:r w:rsidRPr="00F5017A">
              <w:rPr>
                <w:rFonts w:cs="Times New Roman"/>
                <w:sz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058739E" w14:textId="77777777" w:rsidR="004C455D" w:rsidRPr="00F5017A" w:rsidRDefault="004C455D" w:rsidP="00AA6D24">
            <w:pPr>
              <w:spacing w:after="0" w:line="240" w:lineRule="auto"/>
              <w:jc w:val="both"/>
              <w:rPr>
                <w:color w:val="000000" w:themeColor="text1"/>
                <w:sz w:val="22"/>
              </w:rPr>
            </w:pPr>
            <w:r w:rsidRPr="00F5017A">
              <w:rPr>
                <w:color w:val="000000" w:themeColor="text1"/>
                <w:sz w:val="22"/>
              </w:rPr>
              <w:lastRenderedPageBreak/>
              <w:t>Su pasiūlymu turi būti pateiktas EBVPD (šių konkurso sąlygų 2 priedas).</w:t>
            </w:r>
          </w:p>
          <w:p w14:paraId="3C5867DD" w14:textId="77777777" w:rsidR="004C455D" w:rsidRPr="00F5017A" w:rsidRDefault="004C455D" w:rsidP="00AA6D24">
            <w:pPr>
              <w:spacing w:after="0" w:line="240" w:lineRule="auto"/>
              <w:jc w:val="both"/>
              <w:rPr>
                <w:rFonts w:cs="Times New Roman"/>
                <w:i/>
                <w:iCs/>
                <w:sz w:val="22"/>
              </w:rPr>
            </w:pPr>
          </w:p>
          <w:p w14:paraId="26955F9B" w14:textId="77777777" w:rsidR="004C455D" w:rsidRPr="00F5017A" w:rsidRDefault="004C455D" w:rsidP="00AA6D24">
            <w:pPr>
              <w:pStyle w:val="Betarp"/>
              <w:jc w:val="both"/>
              <w:rPr>
                <w:rFonts w:ascii="Times New Roman" w:hAnsi="Times New Roman" w:cs="Times New Roman"/>
                <w:i/>
                <w:iCs/>
                <w:sz w:val="22"/>
                <w:szCs w:val="22"/>
              </w:rPr>
            </w:pPr>
            <w:r w:rsidRPr="00F5017A">
              <w:rPr>
                <w:rFonts w:ascii="Times New Roman" w:hAnsi="Times New Roman" w:cs="Times New Roman"/>
                <w:i/>
                <w:iCs/>
                <w:sz w:val="22"/>
                <w:szCs w:val="22"/>
              </w:rPr>
              <w:t xml:space="preserve">Priimant sprendimus dėl tiekėjo pašalinimo iš pirkimo procedūros šiame punkte nurodytu pašalinimo pagrindu, gali būti atsižvelgiama į pagal VPĮ 91 straipsnį skelbiamą informaciją: </w:t>
            </w:r>
          </w:p>
          <w:p w14:paraId="4B817A60" w14:textId="77777777" w:rsidR="004C455D" w:rsidRPr="00F5017A" w:rsidRDefault="004C455D" w:rsidP="00AA6D24">
            <w:pPr>
              <w:pStyle w:val="Betarp"/>
              <w:jc w:val="both"/>
              <w:rPr>
                <w:rFonts w:ascii="Times New Roman" w:hAnsi="Times New Roman" w:cs="Times New Roman"/>
                <w:i/>
                <w:iCs/>
                <w:sz w:val="22"/>
                <w:szCs w:val="22"/>
              </w:rPr>
            </w:pPr>
          </w:p>
          <w:p w14:paraId="41409023" w14:textId="77777777" w:rsidR="004C455D" w:rsidRPr="00F5017A" w:rsidRDefault="004C455D" w:rsidP="00AA6D24">
            <w:pPr>
              <w:pStyle w:val="Betarp"/>
              <w:jc w:val="both"/>
              <w:rPr>
                <w:rFonts w:ascii="Times New Roman" w:hAnsi="Times New Roman" w:cs="Times New Roman"/>
                <w:i/>
                <w:iCs/>
                <w:sz w:val="22"/>
                <w:szCs w:val="22"/>
              </w:rPr>
            </w:pPr>
            <w:r w:rsidRPr="00F5017A">
              <w:rPr>
                <w:rFonts w:ascii="Times New Roman" w:hAnsi="Times New Roman" w:cs="Times New Roman"/>
                <w:i/>
                <w:iCs/>
                <w:sz w:val="22"/>
                <w:szCs w:val="22"/>
              </w:rPr>
              <w:t>https://vpt.lrv.lt/lt/pasalinimo-pagrindai-1/nepatikimi-tiekejai-1</w:t>
            </w:r>
          </w:p>
          <w:p w14:paraId="64E671B1" w14:textId="77777777" w:rsidR="004C455D" w:rsidRPr="00F5017A" w:rsidRDefault="004C455D" w:rsidP="00AA6D24">
            <w:pPr>
              <w:pStyle w:val="Betarp"/>
              <w:jc w:val="both"/>
              <w:rPr>
                <w:rFonts w:ascii="Times New Roman" w:hAnsi="Times New Roman" w:cs="Times New Roman"/>
                <w:i/>
                <w:iCs/>
                <w:sz w:val="22"/>
                <w:szCs w:val="22"/>
              </w:rPr>
            </w:pPr>
          </w:p>
          <w:p w14:paraId="77A4917A" w14:textId="3A1D7BF6" w:rsidR="004C455D" w:rsidRPr="00F5017A" w:rsidRDefault="004C455D" w:rsidP="00AA6D24">
            <w:pPr>
              <w:spacing w:after="0" w:line="240" w:lineRule="auto"/>
              <w:jc w:val="both"/>
              <w:rPr>
                <w:sz w:val="22"/>
              </w:rPr>
            </w:pPr>
            <w:r w:rsidRPr="00F5017A">
              <w:rPr>
                <w:rFonts w:cs="Times New Roman"/>
                <w:i/>
                <w:iCs/>
                <w:sz w:val="22"/>
              </w:rPr>
              <w:t>https://vpt.lrv.lt/lt/pasalinimo-pagrindai-1/nepatikimu-koncesininku-sarasas-</w:t>
            </w:r>
            <w:r w:rsidRPr="00F5017A">
              <w:rPr>
                <w:rFonts w:cs="Times New Roman"/>
                <w:i/>
                <w:iCs/>
                <w:sz w:val="22"/>
              </w:rPr>
              <w:lastRenderedPageBreak/>
              <w:t>1/nepatikimu-koncesininku-sarasas</w:t>
            </w:r>
            <w:r w:rsidR="00CD7753">
              <w:rPr>
                <w:rFonts w:cs="Times New Roman"/>
                <w:i/>
                <w:iCs/>
                <w:sz w:val="22"/>
              </w:rPr>
              <w:t>.</w:t>
            </w:r>
          </w:p>
        </w:tc>
        <w:tc>
          <w:tcPr>
            <w:tcW w:w="2467" w:type="dxa"/>
            <w:tcBorders>
              <w:top w:val="single" w:sz="4" w:space="0" w:color="000000"/>
              <w:left w:val="single" w:sz="4" w:space="0" w:color="000000"/>
              <w:bottom w:val="single" w:sz="4" w:space="0" w:color="000000"/>
              <w:right w:val="single" w:sz="4" w:space="0" w:color="000000"/>
            </w:tcBorders>
          </w:tcPr>
          <w:p w14:paraId="7F6DF106" w14:textId="77777777" w:rsidR="004C455D" w:rsidRPr="00F5017A" w:rsidRDefault="004C455D" w:rsidP="00AA6D24">
            <w:pPr>
              <w:tabs>
                <w:tab w:val="left" w:pos="340"/>
                <w:tab w:val="left" w:pos="1210"/>
              </w:tabs>
              <w:spacing w:after="0" w:line="240" w:lineRule="auto"/>
              <w:rPr>
                <w:sz w:val="22"/>
              </w:rPr>
            </w:pPr>
            <w:r w:rsidRPr="00F5017A">
              <w:rPr>
                <w:sz w:val="22"/>
              </w:rPr>
              <w:lastRenderedPageBreak/>
              <w:t>Tiekėjas,</w:t>
            </w:r>
          </w:p>
          <w:p w14:paraId="37C46F30"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05EA4F98" w14:textId="77777777" w:rsidR="004C455D" w:rsidRPr="00F5017A" w:rsidRDefault="004C455D" w:rsidP="00AA6D24">
            <w:pPr>
              <w:spacing w:after="0" w:line="240" w:lineRule="auto"/>
              <w:jc w:val="both"/>
              <w:rPr>
                <w:sz w:val="22"/>
              </w:rPr>
            </w:pPr>
            <w:r w:rsidRPr="00F5017A">
              <w:rPr>
                <w:sz w:val="22"/>
              </w:rPr>
              <w:t>kiekvienas ūkio subjektas, kurio pajėgumais remiamasi, kiekvienas subtiekėjas, kurio pajėgumais tiekėjas nesiremia.</w:t>
            </w:r>
          </w:p>
        </w:tc>
      </w:tr>
      <w:tr w:rsidR="004C455D" w:rsidRPr="00F5017A" w14:paraId="68737137" w14:textId="77777777" w:rsidTr="00CE4989">
        <w:tc>
          <w:tcPr>
            <w:tcW w:w="851" w:type="dxa"/>
            <w:tcBorders>
              <w:top w:val="single" w:sz="4" w:space="0" w:color="000000"/>
              <w:left w:val="single" w:sz="4" w:space="0" w:color="000000"/>
              <w:bottom w:val="single" w:sz="4" w:space="0" w:color="000000"/>
            </w:tcBorders>
            <w:shd w:val="clear" w:color="auto" w:fill="auto"/>
          </w:tcPr>
          <w:p w14:paraId="4E82EB0D" w14:textId="68A7E877" w:rsidR="004C455D" w:rsidRPr="00F5017A" w:rsidRDefault="004C455D" w:rsidP="00AA6D24">
            <w:pPr>
              <w:tabs>
                <w:tab w:val="left" w:pos="340"/>
                <w:tab w:val="left" w:pos="1210"/>
              </w:tabs>
              <w:spacing w:after="0" w:line="240" w:lineRule="auto"/>
              <w:jc w:val="both"/>
              <w:rPr>
                <w:sz w:val="22"/>
              </w:rPr>
            </w:pPr>
            <w:r w:rsidRPr="00F5017A">
              <w:rPr>
                <w:sz w:val="22"/>
              </w:rPr>
              <w:t>2</w:t>
            </w:r>
            <w:r w:rsidR="00770E13">
              <w:rPr>
                <w:sz w:val="22"/>
              </w:rPr>
              <w:t>1</w:t>
            </w:r>
            <w:r w:rsidRPr="00F5017A">
              <w:rPr>
                <w:sz w:val="22"/>
              </w:rPr>
              <w:t>.</w:t>
            </w:r>
            <w:r w:rsidR="00CE4989">
              <w:rPr>
                <w:sz w:val="22"/>
              </w:rPr>
              <w:t>10</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0F80233F" w14:textId="77777777" w:rsidR="004C455D" w:rsidRPr="00F5017A" w:rsidRDefault="004C455D" w:rsidP="00AA6D24">
            <w:pPr>
              <w:tabs>
                <w:tab w:val="left" w:pos="340"/>
                <w:tab w:val="left" w:pos="1210"/>
              </w:tabs>
              <w:spacing w:after="0" w:line="240" w:lineRule="auto"/>
              <w:jc w:val="both"/>
              <w:rPr>
                <w:rFonts w:cs="Times New Roman"/>
                <w:sz w:val="22"/>
              </w:rPr>
            </w:pPr>
            <w:r w:rsidRPr="00F5017A">
              <w:rPr>
                <w:rFonts w:cs="Times New Roman"/>
                <w:sz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1D4F357" w14:textId="77777777" w:rsidR="004C455D" w:rsidRPr="00F5017A" w:rsidRDefault="004C455D" w:rsidP="00AA6D24">
            <w:pPr>
              <w:spacing w:after="0" w:line="240" w:lineRule="auto"/>
              <w:jc w:val="both"/>
              <w:rPr>
                <w:color w:val="000000" w:themeColor="text1"/>
                <w:sz w:val="22"/>
              </w:rPr>
            </w:pPr>
            <w:r w:rsidRPr="00F5017A">
              <w:rPr>
                <w:color w:val="000000" w:themeColor="text1"/>
                <w:sz w:val="22"/>
              </w:rPr>
              <w:t>Su pasiūlymu turi būti pateiktas EBVPD (šių konkurso sąlygų 2 priedas).</w:t>
            </w:r>
          </w:p>
          <w:p w14:paraId="21882713" w14:textId="77777777" w:rsidR="004C455D" w:rsidRPr="00F5017A" w:rsidRDefault="004C455D" w:rsidP="00AA6D24">
            <w:pPr>
              <w:spacing w:after="0" w:line="240" w:lineRule="auto"/>
              <w:jc w:val="both"/>
              <w:rPr>
                <w:color w:val="000000" w:themeColor="text1"/>
                <w:sz w:val="22"/>
              </w:rPr>
            </w:pPr>
          </w:p>
          <w:p w14:paraId="7F4FCEE7" w14:textId="77777777" w:rsidR="004C455D" w:rsidRPr="00F5017A" w:rsidRDefault="004C455D" w:rsidP="00AA6D24">
            <w:pPr>
              <w:pStyle w:val="Betarp"/>
              <w:jc w:val="both"/>
              <w:rPr>
                <w:rFonts w:ascii="Times New Roman" w:hAnsi="Times New Roman" w:cs="Times New Roman"/>
                <w:i/>
                <w:iCs/>
                <w:sz w:val="22"/>
                <w:szCs w:val="22"/>
              </w:rPr>
            </w:pPr>
            <w:r w:rsidRPr="00F5017A">
              <w:rPr>
                <w:rFonts w:ascii="Times New Roman" w:hAnsi="Times New Roman" w:cs="Times New Roman"/>
                <w:i/>
                <w:iCs/>
                <w:sz w:val="22"/>
                <w:szCs w:val="22"/>
              </w:rPr>
              <w:t>Priimant sprendimus dėl tiekėjo pašalinimo iš pirkimo procedūros šiame punkte nurodytu pašalinimo pagrindu, be kita ko, atsižvelgiama į nacionalinėje duomenų bazėje adresu: https://www.registrucentras.lt/jar/p/index.php</w:t>
            </w:r>
          </w:p>
          <w:p w14:paraId="33C16D4E" w14:textId="77777777" w:rsidR="004C455D" w:rsidRPr="00F5017A" w:rsidRDefault="004C455D" w:rsidP="00AA6D24">
            <w:pPr>
              <w:spacing w:after="0" w:line="240" w:lineRule="auto"/>
              <w:jc w:val="both"/>
              <w:rPr>
                <w:rFonts w:cs="Times New Roman"/>
                <w:i/>
                <w:iCs/>
                <w:sz w:val="22"/>
              </w:rPr>
            </w:pPr>
            <w:r w:rsidRPr="00F5017A">
              <w:rPr>
                <w:rFonts w:cs="Times New Roman"/>
                <w:i/>
                <w:iCs/>
                <w:sz w:val="22"/>
              </w:rPr>
              <w:t>paskelbtą informaciją, taip pat į šiame informaciniame pranešime pateiktą informaciją:</w:t>
            </w:r>
          </w:p>
          <w:p w14:paraId="1E8B06B4" w14:textId="309408AC" w:rsidR="004C455D" w:rsidRPr="00F5017A" w:rsidRDefault="004C455D" w:rsidP="00AA6D24">
            <w:pPr>
              <w:spacing w:after="0" w:line="240" w:lineRule="auto"/>
              <w:jc w:val="both"/>
              <w:rPr>
                <w:i/>
                <w:iCs/>
                <w:sz w:val="22"/>
              </w:rPr>
            </w:pPr>
            <w:r w:rsidRPr="00F5017A">
              <w:rPr>
                <w:i/>
                <w:iCs/>
                <w:sz w:val="22"/>
              </w:rPr>
              <w:t>https://vpt.lrv.lt/lt/naujienos/finansiniu-ataskaitu-nepateikimas-gali-tapti-kliutimi-dalyvauti-viesuosiuose-pirkimuose</w:t>
            </w:r>
            <w:r w:rsidR="00CD7753">
              <w:rPr>
                <w:i/>
                <w:iCs/>
                <w:sz w:val="22"/>
              </w:rPr>
              <w:t>.</w:t>
            </w:r>
          </w:p>
        </w:tc>
        <w:tc>
          <w:tcPr>
            <w:tcW w:w="2467" w:type="dxa"/>
            <w:tcBorders>
              <w:top w:val="single" w:sz="4" w:space="0" w:color="000000"/>
              <w:left w:val="single" w:sz="4" w:space="0" w:color="000000"/>
              <w:bottom w:val="single" w:sz="4" w:space="0" w:color="000000"/>
              <w:right w:val="single" w:sz="4" w:space="0" w:color="000000"/>
            </w:tcBorders>
          </w:tcPr>
          <w:p w14:paraId="568CF82A" w14:textId="77777777" w:rsidR="004C455D" w:rsidRPr="00F5017A" w:rsidRDefault="004C455D" w:rsidP="00AA6D24">
            <w:pPr>
              <w:tabs>
                <w:tab w:val="left" w:pos="340"/>
                <w:tab w:val="left" w:pos="1210"/>
              </w:tabs>
              <w:spacing w:after="0" w:line="240" w:lineRule="auto"/>
              <w:rPr>
                <w:sz w:val="22"/>
              </w:rPr>
            </w:pPr>
            <w:r w:rsidRPr="00F5017A">
              <w:rPr>
                <w:sz w:val="22"/>
              </w:rPr>
              <w:t>Tiekėjas,</w:t>
            </w:r>
          </w:p>
          <w:p w14:paraId="791935C0"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5730066D" w14:textId="77777777" w:rsidR="004C455D" w:rsidRPr="00F5017A" w:rsidRDefault="004C455D" w:rsidP="00AA6D24">
            <w:pPr>
              <w:spacing w:after="0" w:line="240" w:lineRule="auto"/>
              <w:jc w:val="both"/>
              <w:rPr>
                <w:sz w:val="22"/>
              </w:rPr>
            </w:pPr>
            <w:r w:rsidRPr="00F5017A">
              <w:rPr>
                <w:sz w:val="22"/>
              </w:rPr>
              <w:t>kiekvienas ūkio subjektas, kurio pajėgumais remiamasi, kiekvienas subtiekėjas, kurio pajėgumais tiekėjas nesiremia.</w:t>
            </w:r>
          </w:p>
        </w:tc>
      </w:tr>
      <w:tr w:rsidR="004C455D" w:rsidRPr="00F5017A" w14:paraId="306851DF" w14:textId="77777777" w:rsidTr="00CE4989">
        <w:tc>
          <w:tcPr>
            <w:tcW w:w="851" w:type="dxa"/>
            <w:tcBorders>
              <w:top w:val="single" w:sz="4" w:space="0" w:color="000000"/>
              <w:left w:val="single" w:sz="4" w:space="0" w:color="000000"/>
              <w:bottom w:val="single" w:sz="4" w:space="0" w:color="000000"/>
            </w:tcBorders>
            <w:shd w:val="clear" w:color="auto" w:fill="auto"/>
          </w:tcPr>
          <w:p w14:paraId="2FCB4138" w14:textId="40A4D8AC" w:rsidR="004C455D" w:rsidRPr="00F5017A" w:rsidRDefault="004C455D" w:rsidP="00AA6D24">
            <w:pPr>
              <w:tabs>
                <w:tab w:val="left" w:pos="340"/>
                <w:tab w:val="left" w:pos="1210"/>
              </w:tabs>
              <w:spacing w:after="0" w:line="240" w:lineRule="auto"/>
              <w:ind w:right="-114"/>
              <w:jc w:val="both"/>
              <w:rPr>
                <w:sz w:val="22"/>
              </w:rPr>
            </w:pPr>
            <w:r w:rsidRPr="00F5017A">
              <w:rPr>
                <w:sz w:val="22"/>
              </w:rPr>
              <w:t>2</w:t>
            </w:r>
            <w:r w:rsidR="00770E13">
              <w:rPr>
                <w:sz w:val="22"/>
              </w:rPr>
              <w:t>1</w:t>
            </w:r>
            <w:r w:rsidR="007C28BF" w:rsidRPr="00F5017A">
              <w:rPr>
                <w:sz w:val="22"/>
              </w:rPr>
              <w:t>.</w:t>
            </w:r>
            <w:r w:rsidRPr="00F5017A">
              <w:rPr>
                <w:sz w:val="22"/>
              </w:rPr>
              <w:t>1</w:t>
            </w:r>
            <w:r w:rsidR="00CE4989">
              <w:rPr>
                <w:sz w:val="22"/>
              </w:rPr>
              <w:t>1</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2391CCF3" w14:textId="77777777" w:rsidR="004C455D" w:rsidRPr="00F5017A" w:rsidRDefault="004C455D" w:rsidP="00AA6D24">
            <w:pPr>
              <w:snapToGrid w:val="0"/>
              <w:spacing w:after="0" w:line="240" w:lineRule="auto"/>
              <w:jc w:val="both"/>
              <w:rPr>
                <w:sz w:val="22"/>
              </w:rPr>
            </w:pPr>
            <w:r w:rsidRPr="00F5017A">
              <w:rPr>
                <w:rFonts w:cs="Times New Roman"/>
                <w:sz w:val="22"/>
              </w:rPr>
              <w:t xml:space="preserve">Tiekėjas yra padaręs rimtą profesinį pažeidimą, dėl kurio Perkančioji organizacija abejoja tiekėjo sąžiningumu, kai jis (tiekėjas) neatitinka minimalių patikimo mokesčių mokėtojo kriterijų, nustatytų Lietuvos Respublikos </w:t>
            </w:r>
            <w:r w:rsidRPr="00F5017A">
              <w:rPr>
                <w:rFonts w:cs="Times New Roman"/>
                <w:sz w:val="22"/>
              </w:rPr>
              <w:lastRenderedPageBreak/>
              <w:t>mokesčių administravimo įstatymo 401 straipsnio 1 dalyje.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704452" w14:textId="77777777" w:rsidR="004C455D" w:rsidRPr="00F5017A" w:rsidRDefault="004C455D" w:rsidP="00AA6D24">
            <w:pPr>
              <w:tabs>
                <w:tab w:val="left" w:pos="340"/>
                <w:tab w:val="left" w:pos="1210"/>
              </w:tabs>
              <w:spacing w:after="0" w:line="240" w:lineRule="auto"/>
              <w:jc w:val="both"/>
              <w:rPr>
                <w:sz w:val="22"/>
              </w:rPr>
            </w:pPr>
            <w:r w:rsidRPr="00F5017A">
              <w:rPr>
                <w:color w:val="000000" w:themeColor="text1"/>
                <w:sz w:val="22"/>
              </w:rPr>
              <w:lastRenderedPageBreak/>
              <w:t>Su pasiūlymu turi būti pateiktas EBVPD (šių konkurso sąlygų 2 priedas).</w:t>
            </w:r>
          </w:p>
          <w:p w14:paraId="0CF9C08E" w14:textId="77777777" w:rsidR="004C455D" w:rsidRPr="00F5017A" w:rsidRDefault="004C455D" w:rsidP="00AA6D24">
            <w:pPr>
              <w:tabs>
                <w:tab w:val="left" w:pos="340"/>
                <w:tab w:val="left" w:pos="1210"/>
              </w:tabs>
              <w:spacing w:after="0" w:line="240" w:lineRule="auto"/>
              <w:jc w:val="both"/>
              <w:rPr>
                <w:rFonts w:cs="Times New Roman"/>
                <w:i/>
                <w:iCs/>
                <w:sz w:val="22"/>
              </w:rPr>
            </w:pPr>
          </w:p>
          <w:p w14:paraId="645CB4FE" w14:textId="77777777" w:rsidR="004C455D" w:rsidRPr="00F5017A" w:rsidRDefault="004C455D" w:rsidP="00AA6D24">
            <w:pPr>
              <w:tabs>
                <w:tab w:val="left" w:pos="340"/>
                <w:tab w:val="left" w:pos="1210"/>
              </w:tabs>
              <w:spacing w:after="0" w:line="240" w:lineRule="auto"/>
              <w:jc w:val="both"/>
              <w:rPr>
                <w:rFonts w:cs="Times New Roman"/>
                <w:i/>
                <w:iCs/>
                <w:sz w:val="22"/>
              </w:rPr>
            </w:pPr>
            <w:r w:rsidRPr="00F5017A">
              <w:rPr>
                <w:rFonts w:cs="Times New Roman"/>
                <w:i/>
                <w:iCs/>
                <w:sz w:val="22"/>
              </w:rPr>
              <w:t xml:space="preserve">Priimant sprendimus dėl tiekėjo pašalinimo iš pirkimo procedūros šiame punkte </w:t>
            </w:r>
            <w:r w:rsidRPr="00F5017A">
              <w:rPr>
                <w:rFonts w:cs="Times New Roman"/>
                <w:i/>
                <w:iCs/>
                <w:sz w:val="22"/>
              </w:rPr>
              <w:lastRenderedPageBreak/>
              <w:t>nurodytu pašalinimo pagrindu, be kita ko, atsižvelgiama į nacionalinėje duomenų bazėje adresu https://www.vmi.lt/evmi/mokesciu-moketoju-informacija skelbiamą informaciją.</w:t>
            </w:r>
          </w:p>
        </w:tc>
        <w:tc>
          <w:tcPr>
            <w:tcW w:w="2467" w:type="dxa"/>
            <w:tcBorders>
              <w:top w:val="single" w:sz="4" w:space="0" w:color="000000"/>
              <w:left w:val="single" w:sz="4" w:space="0" w:color="000000"/>
              <w:bottom w:val="single" w:sz="4" w:space="0" w:color="000000"/>
              <w:right w:val="single" w:sz="4" w:space="0" w:color="000000"/>
            </w:tcBorders>
          </w:tcPr>
          <w:p w14:paraId="539850F5" w14:textId="77777777" w:rsidR="004C455D" w:rsidRPr="00F5017A" w:rsidRDefault="004C455D" w:rsidP="00AA6D24">
            <w:pPr>
              <w:tabs>
                <w:tab w:val="left" w:pos="340"/>
                <w:tab w:val="left" w:pos="1210"/>
              </w:tabs>
              <w:spacing w:after="0" w:line="240" w:lineRule="auto"/>
              <w:rPr>
                <w:sz w:val="22"/>
              </w:rPr>
            </w:pPr>
            <w:r w:rsidRPr="00F5017A">
              <w:rPr>
                <w:sz w:val="22"/>
              </w:rPr>
              <w:lastRenderedPageBreak/>
              <w:t>Tiekėjas,</w:t>
            </w:r>
          </w:p>
          <w:p w14:paraId="1566BB4C"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212C027E" w14:textId="77777777" w:rsidR="004C455D" w:rsidRPr="00F5017A" w:rsidRDefault="004C455D" w:rsidP="00AA6D24">
            <w:pPr>
              <w:tabs>
                <w:tab w:val="left" w:pos="340"/>
                <w:tab w:val="left" w:pos="1210"/>
              </w:tabs>
              <w:spacing w:after="0" w:line="240" w:lineRule="auto"/>
              <w:jc w:val="both"/>
              <w:rPr>
                <w:sz w:val="22"/>
              </w:rPr>
            </w:pPr>
            <w:r w:rsidRPr="00F5017A">
              <w:rPr>
                <w:sz w:val="22"/>
              </w:rPr>
              <w:t xml:space="preserve">kiekvienas ūkio subjektas, kurio </w:t>
            </w:r>
            <w:r w:rsidRPr="00F5017A">
              <w:rPr>
                <w:sz w:val="22"/>
              </w:rPr>
              <w:lastRenderedPageBreak/>
              <w:t>pajėgumais remiamasi, kiekvienas subtiekėjas, kurio pajėgumais tiekėjas nesiremia.</w:t>
            </w:r>
          </w:p>
        </w:tc>
      </w:tr>
      <w:tr w:rsidR="004C455D" w:rsidRPr="00F5017A" w14:paraId="64AAB74D" w14:textId="77777777" w:rsidTr="00CE4989">
        <w:tc>
          <w:tcPr>
            <w:tcW w:w="851" w:type="dxa"/>
            <w:tcBorders>
              <w:top w:val="single" w:sz="4" w:space="0" w:color="000000"/>
              <w:left w:val="single" w:sz="4" w:space="0" w:color="000000"/>
              <w:bottom w:val="single" w:sz="4" w:space="0" w:color="000000"/>
            </w:tcBorders>
            <w:shd w:val="clear" w:color="auto" w:fill="auto"/>
          </w:tcPr>
          <w:p w14:paraId="2D19B766" w14:textId="1F63F342" w:rsidR="004C455D" w:rsidRPr="00F5017A" w:rsidRDefault="004C455D" w:rsidP="00AA6D24">
            <w:pPr>
              <w:tabs>
                <w:tab w:val="left" w:pos="340"/>
                <w:tab w:val="left" w:pos="1210"/>
              </w:tabs>
              <w:spacing w:after="0" w:line="240" w:lineRule="auto"/>
              <w:ind w:right="-114"/>
              <w:jc w:val="both"/>
              <w:rPr>
                <w:sz w:val="22"/>
              </w:rPr>
            </w:pPr>
            <w:r w:rsidRPr="00F5017A">
              <w:rPr>
                <w:sz w:val="22"/>
              </w:rPr>
              <w:lastRenderedPageBreak/>
              <w:t>2</w:t>
            </w:r>
            <w:r w:rsidR="00770E13">
              <w:rPr>
                <w:sz w:val="22"/>
              </w:rPr>
              <w:t>1</w:t>
            </w:r>
            <w:r w:rsidRPr="00F5017A">
              <w:rPr>
                <w:sz w:val="22"/>
              </w:rPr>
              <w:t>.1</w:t>
            </w:r>
            <w:r w:rsidR="00CE4989">
              <w:rPr>
                <w:sz w:val="22"/>
              </w:rPr>
              <w:t>2</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4E9D804C" w14:textId="77777777" w:rsidR="004C455D" w:rsidRPr="00F5017A" w:rsidRDefault="004C455D" w:rsidP="00AA6D24">
            <w:pPr>
              <w:snapToGrid w:val="0"/>
              <w:spacing w:after="0" w:line="240" w:lineRule="auto"/>
              <w:jc w:val="both"/>
              <w:rPr>
                <w:sz w:val="22"/>
              </w:rPr>
            </w:pPr>
            <w:r w:rsidRPr="00F5017A">
              <w:rPr>
                <w:rFonts w:cs="Times New Roman"/>
                <w:sz w:val="22"/>
              </w:rP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B4FBEF3" w14:textId="77777777" w:rsidR="004C455D" w:rsidRPr="00F5017A" w:rsidRDefault="004C455D" w:rsidP="00AA6D24">
            <w:pPr>
              <w:tabs>
                <w:tab w:val="left" w:pos="340"/>
                <w:tab w:val="left" w:pos="1210"/>
              </w:tabs>
              <w:spacing w:after="0" w:line="240" w:lineRule="auto"/>
              <w:jc w:val="both"/>
              <w:rPr>
                <w:sz w:val="22"/>
              </w:rPr>
            </w:pPr>
            <w:r w:rsidRPr="00F5017A">
              <w:rPr>
                <w:color w:val="000000" w:themeColor="text1"/>
                <w:sz w:val="22"/>
              </w:rPr>
              <w:t>Su pasiūlymu turi būti pateiktas EBVPD (šių konkurso sąlygų 2 priedas).</w:t>
            </w:r>
          </w:p>
          <w:p w14:paraId="0D5D33DE" w14:textId="77777777" w:rsidR="004C455D" w:rsidRPr="00F5017A" w:rsidRDefault="004C455D" w:rsidP="00AA6D24">
            <w:pPr>
              <w:tabs>
                <w:tab w:val="left" w:pos="340"/>
                <w:tab w:val="left" w:pos="1210"/>
              </w:tabs>
              <w:spacing w:after="0" w:line="240" w:lineRule="auto"/>
              <w:jc w:val="both"/>
              <w:rPr>
                <w:sz w:val="22"/>
              </w:rPr>
            </w:pPr>
          </w:p>
          <w:p w14:paraId="4B9B78FB" w14:textId="77777777" w:rsidR="004C455D" w:rsidRPr="00F5017A" w:rsidRDefault="004C455D" w:rsidP="00AA6D24">
            <w:pPr>
              <w:spacing w:after="0" w:line="240" w:lineRule="auto"/>
              <w:jc w:val="both"/>
              <w:rPr>
                <w:rFonts w:cs="Times New Roman"/>
                <w:i/>
                <w:iCs/>
                <w:sz w:val="22"/>
              </w:rPr>
            </w:pPr>
            <w:r w:rsidRPr="00F5017A">
              <w:rPr>
                <w:rFonts w:cs="Times New Roman"/>
                <w:i/>
                <w:iCs/>
                <w:sz w:val="22"/>
              </w:rPr>
              <w:t xml:space="preserve">Priimant sprendimus dėl tiekėjo pašalinimo iš pirkimo procedūros šiame punkte nurodytu pašalinimo pagrindu, be kita ko, atsižvelgiama į nacionalinėje duomenų bazėje adresu: </w:t>
            </w:r>
          </w:p>
          <w:p w14:paraId="267D0AE7" w14:textId="54D5FE92" w:rsidR="004C455D" w:rsidRPr="00F5017A" w:rsidRDefault="004C455D" w:rsidP="00AA6D24">
            <w:pPr>
              <w:tabs>
                <w:tab w:val="left" w:pos="340"/>
                <w:tab w:val="left" w:pos="1210"/>
              </w:tabs>
              <w:spacing w:after="0" w:line="240" w:lineRule="auto"/>
              <w:jc w:val="both"/>
              <w:rPr>
                <w:sz w:val="22"/>
              </w:rPr>
            </w:pPr>
            <w:r w:rsidRPr="00F5017A">
              <w:rPr>
                <w:rFonts w:cs="Times New Roman"/>
                <w:i/>
                <w:iCs/>
                <w:sz w:val="22"/>
              </w:rPr>
              <w:t>https://kt.gov.lt/lt/atviri-duomenys/diskvalifikavimas-is-viesuju-pirkimu skelbiamą informaciją</w:t>
            </w:r>
            <w:r w:rsidR="00CD7753">
              <w:rPr>
                <w:rFonts w:cs="Times New Roman"/>
                <w:i/>
                <w:iCs/>
                <w:sz w:val="22"/>
              </w:rPr>
              <w:t>.</w:t>
            </w:r>
          </w:p>
        </w:tc>
        <w:tc>
          <w:tcPr>
            <w:tcW w:w="2467" w:type="dxa"/>
            <w:tcBorders>
              <w:top w:val="single" w:sz="4" w:space="0" w:color="000000"/>
              <w:left w:val="single" w:sz="4" w:space="0" w:color="000000"/>
              <w:bottom w:val="single" w:sz="4" w:space="0" w:color="000000"/>
              <w:right w:val="single" w:sz="4" w:space="0" w:color="000000"/>
            </w:tcBorders>
          </w:tcPr>
          <w:p w14:paraId="261811F7" w14:textId="77777777" w:rsidR="004C455D" w:rsidRPr="00F5017A" w:rsidRDefault="004C455D" w:rsidP="00AA6D24">
            <w:pPr>
              <w:tabs>
                <w:tab w:val="left" w:pos="340"/>
                <w:tab w:val="left" w:pos="1210"/>
              </w:tabs>
              <w:spacing w:after="0" w:line="240" w:lineRule="auto"/>
              <w:rPr>
                <w:sz w:val="22"/>
              </w:rPr>
            </w:pPr>
            <w:r w:rsidRPr="00F5017A">
              <w:rPr>
                <w:sz w:val="22"/>
              </w:rPr>
              <w:t>Tiekėjas,</w:t>
            </w:r>
          </w:p>
          <w:p w14:paraId="0476069A"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3EE7FB91" w14:textId="77777777" w:rsidR="004C455D" w:rsidRPr="00F5017A" w:rsidRDefault="004C455D" w:rsidP="00AA6D24">
            <w:pPr>
              <w:tabs>
                <w:tab w:val="left" w:pos="340"/>
                <w:tab w:val="left" w:pos="1210"/>
              </w:tabs>
              <w:spacing w:after="0" w:line="240" w:lineRule="auto"/>
              <w:jc w:val="both"/>
              <w:rPr>
                <w:sz w:val="22"/>
              </w:rPr>
            </w:pPr>
            <w:r w:rsidRPr="00F5017A">
              <w:rPr>
                <w:sz w:val="22"/>
              </w:rPr>
              <w:t>kiekvienas ūkio subjektas, kurio pajėgumais remiamasi, kiekvienas subtiekėjas, kurio pajėgumais tiekėjas nesiremia.</w:t>
            </w:r>
          </w:p>
        </w:tc>
      </w:tr>
      <w:tr w:rsidR="004C455D" w:rsidRPr="00F5017A" w14:paraId="4424C965" w14:textId="77777777" w:rsidTr="00CE4989">
        <w:tc>
          <w:tcPr>
            <w:tcW w:w="851" w:type="dxa"/>
            <w:tcBorders>
              <w:top w:val="single" w:sz="4" w:space="0" w:color="000000"/>
              <w:left w:val="single" w:sz="4" w:space="0" w:color="000000"/>
              <w:bottom w:val="single" w:sz="4" w:space="0" w:color="000000"/>
            </w:tcBorders>
            <w:shd w:val="clear" w:color="auto" w:fill="auto"/>
          </w:tcPr>
          <w:p w14:paraId="0446E5B6" w14:textId="0BAEC205" w:rsidR="004C455D" w:rsidRPr="00F5017A" w:rsidRDefault="004C455D" w:rsidP="00AA6D24">
            <w:pPr>
              <w:tabs>
                <w:tab w:val="left" w:pos="340"/>
                <w:tab w:val="left" w:pos="1210"/>
              </w:tabs>
              <w:spacing w:after="0" w:line="240" w:lineRule="auto"/>
              <w:ind w:right="-114"/>
              <w:jc w:val="both"/>
              <w:rPr>
                <w:sz w:val="22"/>
              </w:rPr>
            </w:pPr>
            <w:r w:rsidRPr="00F5017A">
              <w:rPr>
                <w:sz w:val="22"/>
              </w:rPr>
              <w:t>2</w:t>
            </w:r>
            <w:r w:rsidR="00770E13">
              <w:rPr>
                <w:sz w:val="22"/>
              </w:rPr>
              <w:t>1</w:t>
            </w:r>
            <w:r w:rsidRPr="00F5017A">
              <w:rPr>
                <w:sz w:val="22"/>
              </w:rPr>
              <w:t>.1</w:t>
            </w:r>
            <w:r w:rsidR="00CE4989">
              <w:rPr>
                <w:sz w:val="22"/>
              </w:rPr>
              <w:t>3</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2EE71756" w14:textId="77777777" w:rsidR="004C455D" w:rsidRPr="00F5017A" w:rsidRDefault="004C455D" w:rsidP="00AA6D24">
            <w:pPr>
              <w:snapToGrid w:val="0"/>
              <w:spacing w:after="0" w:line="240" w:lineRule="auto"/>
              <w:jc w:val="both"/>
              <w:rPr>
                <w:sz w:val="22"/>
              </w:rPr>
            </w:pPr>
            <w:r w:rsidRPr="00F5017A">
              <w:rPr>
                <w:rFonts w:cs="Times New Roman"/>
                <w:bCs/>
                <w:sz w:val="22"/>
              </w:rPr>
              <w:t>Tiekėjas 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2771C20" w14:textId="77777777" w:rsidR="004C455D" w:rsidRPr="00F5017A" w:rsidRDefault="004C455D" w:rsidP="00AA6D24">
            <w:pPr>
              <w:tabs>
                <w:tab w:val="left" w:pos="340"/>
                <w:tab w:val="left" w:pos="1210"/>
              </w:tabs>
              <w:spacing w:after="0" w:line="240" w:lineRule="auto"/>
              <w:jc w:val="both"/>
              <w:rPr>
                <w:sz w:val="22"/>
              </w:rPr>
            </w:pPr>
            <w:r w:rsidRPr="00F5017A">
              <w:rPr>
                <w:color w:val="000000" w:themeColor="text1"/>
                <w:sz w:val="22"/>
              </w:rPr>
              <w:t>Su pasiūlymu turi būti pateiktas EBVPD (šių konkurso sąlygų 2 priedas).</w:t>
            </w:r>
          </w:p>
          <w:p w14:paraId="5E7EE851" w14:textId="77777777" w:rsidR="004C455D" w:rsidRPr="00F5017A" w:rsidRDefault="004C455D" w:rsidP="00AA6D24">
            <w:pPr>
              <w:tabs>
                <w:tab w:val="left" w:pos="340"/>
                <w:tab w:val="left" w:pos="1210"/>
              </w:tabs>
              <w:spacing w:after="0" w:line="240" w:lineRule="auto"/>
              <w:jc w:val="both"/>
              <w:rPr>
                <w:sz w:val="22"/>
              </w:rPr>
            </w:pPr>
          </w:p>
        </w:tc>
        <w:tc>
          <w:tcPr>
            <w:tcW w:w="2467" w:type="dxa"/>
            <w:tcBorders>
              <w:top w:val="single" w:sz="4" w:space="0" w:color="000000"/>
              <w:left w:val="single" w:sz="4" w:space="0" w:color="000000"/>
              <w:bottom w:val="single" w:sz="4" w:space="0" w:color="000000"/>
              <w:right w:val="single" w:sz="4" w:space="0" w:color="000000"/>
            </w:tcBorders>
          </w:tcPr>
          <w:p w14:paraId="45A34C75" w14:textId="77777777" w:rsidR="004C455D" w:rsidRPr="00F5017A" w:rsidRDefault="004C455D" w:rsidP="00AA6D24">
            <w:pPr>
              <w:tabs>
                <w:tab w:val="left" w:pos="340"/>
                <w:tab w:val="left" w:pos="1210"/>
              </w:tabs>
              <w:spacing w:after="0" w:line="240" w:lineRule="auto"/>
              <w:rPr>
                <w:sz w:val="22"/>
              </w:rPr>
            </w:pPr>
            <w:r w:rsidRPr="00F5017A">
              <w:rPr>
                <w:sz w:val="22"/>
              </w:rPr>
              <w:t>Tiekėjas,</w:t>
            </w:r>
          </w:p>
          <w:p w14:paraId="24B906F6"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694CD8C4" w14:textId="77777777" w:rsidR="004C455D" w:rsidRPr="00F5017A" w:rsidRDefault="004C455D" w:rsidP="00AA6D24">
            <w:pPr>
              <w:tabs>
                <w:tab w:val="left" w:pos="340"/>
                <w:tab w:val="left" w:pos="1210"/>
              </w:tabs>
              <w:spacing w:after="0" w:line="240" w:lineRule="auto"/>
              <w:jc w:val="both"/>
              <w:rPr>
                <w:sz w:val="22"/>
              </w:rPr>
            </w:pPr>
            <w:r w:rsidRPr="00F5017A">
              <w:rPr>
                <w:sz w:val="22"/>
              </w:rPr>
              <w:t>kiekvienas ūkio subjektas, kurio pajėgumais remiamasi, kiekvienas subtiekėjas, kurio pajėgumais tiekėjas nesiremia.</w:t>
            </w:r>
          </w:p>
        </w:tc>
      </w:tr>
      <w:tr w:rsidR="004C455D" w:rsidRPr="00F5017A" w14:paraId="27008A0B" w14:textId="77777777" w:rsidTr="00CE4989">
        <w:tc>
          <w:tcPr>
            <w:tcW w:w="851" w:type="dxa"/>
            <w:tcBorders>
              <w:top w:val="single" w:sz="4" w:space="0" w:color="000000"/>
              <w:left w:val="single" w:sz="4" w:space="0" w:color="000000"/>
              <w:bottom w:val="single" w:sz="4" w:space="0" w:color="000000"/>
            </w:tcBorders>
            <w:shd w:val="clear" w:color="auto" w:fill="auto"/>
          </w:tcPr>
          <w:p w14:paraId="524EFAA3" w14:textId="5EC4D92C" w:rsidR="004C455D" w:rsidRPr="00F5017A" w:rsidRDefault="004C455D" w:rsidP="00AA6D24">
            <w:pPr>
              <w:tabs>
                <w:tab w:val="left" w:pos="340"/>
                <w:tab w:val="left" w:pos="1210"/>
              </w:tabs>
              <w:spacing w:after="0" w:line="240" w:lineRule="auto"/>
              <w:ind w:right="-114"/>
              <w:jc w:val="both"/>
              <w:rPr>
                <w:sz w:val="22"/>
              </w:rPr>
            </w:pPr>
            <w:r w:rsidRPr="00F5017A">
              <w:rPr>
                <w:sz w:val="22"/>
              </w:rPr>
              <w:t>2</w:t>
            </w:r>
            <w:r w:rsidR="00770E13">
              <w:rPr>
                <w:sz w:val="22"/>
              </w:rPr>
              <w:t>1</w:t>
            </w:r>
            <w:r w:rsidRPr="00F5017A">
              <w:rPr>
                <w:sz w:val="22"/>
              </w:rPr>
              <w:t>.1</w:t>
            </w:r>
            <w:r w:rsidR="00CE4989">
              <w:rPr>
                <w:sz w:val="22"/>
              </w:rPr>
              <w:t>4</w:t>
            </w:r>
            <w:r w:rsidRPr="00F5017A">
              <w:rPr>
                <w:sz w:val="22"/>
              </w:rPr>
              <w:t>.</w:t>
            </w:r>
          </w:p>
        </w:tc>
        <w:tc>
          <w:tcPr>
            <w:tcW w:w="3402" w:type="dxa"/>
            <w:tcBorders>
              <w:top w:val="single" w:sz="4" w:space="0" w:color="000000"/>
              <w:left w:val="single" w:sz="4" w:space="0" w:color="000000"/>
              <w:bottom w:val="single" w:sz="4" w:space="0" w:color="000000"/>
            </w:tcBorders>
            <w:shd w:val="clear" w:color="auto" w:fill="auto"/>
          </w:tcPr>
          <w:p w14:paraId="3AF21BFA" w14:textId="77777777" w:rsidR="004C455D" w:rsidRPr="00F5017A" w:rsidRDefault="004C455D" w:rsidP="00AA6D24">
            <w:pPr>
              <w:spacing w:after="0" w:line="240" w:lineRule="auto"/>
              <w:jc w:val="both"/>
              <w:rPr>
                <w:rFonts w:cs="Times New Roman"/>
                <w:sz w:val="22"/>
              </w:rPr>
            </w:pPr>
            <w:r w:rsidRPr="00F5017A">
              <w:rPr>
                <w:rFonts w:cs="Times New Roman"/>
                <w:sz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75281AB6" w14:textId="77777777" w:rsidR="004C455D" w:rsidRPr="00F5017A" w:rsidRDefault="004C455D" w:rsidP="00AA6D24">
            <w:pPr>
              <w:tabs>
                <w:tab w:val="left" w:pos="340"/>
                <w:tab w:val="left" w:pos="1210"/>
              </w:tabs>
              <w:spacing w:after="0" w:line="240" w:lineRule="auto"/>
              <w:jc w:val="both"/>
              <w:rPr>
                <w:rFonts w:cs="Times New Roman"/>
                <w:bCs/>
                <w:sz w:val="22"/>
              </w:rPr>
            </w:pPr>
            <w:r w:rsidRPr="00F5017A">
              <w:rPr>
                <w:rFonts w:cs="Times New Roman"/>
                <w:sz w:val="22"/>
              </w:rPr>
              <w:t>Tačiau kai yra šiame punkte apibrėžta situacija, Perkančioji organizacija nepašalins tiekėjo iš pirkimo procedūros, jeigu jis pateikia pagrįstų įrodymų, kad sugebės tinkamai įvykdyti sutartį.</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E95B09B" w14:textId="77777777" w:rsidR="004C455D" w:rsidRPr="00F5017A" w:rsidRDefault="004C455D" w:rsidP="00AA6D24">
            <w:pPr>
              <w:tabs>
                <w:tab w:val="left" w:pos="340"/>
                <w:tab w:val="left" w:pos="1210"/>
              </w:tabs>
              <w:spacing w:after="0" w:line="240" w:lineRule="auto"/>
              <w:jc w:val="both"/>
              <w:rPr>
                <w:sz w:val="22"/>
              </w:rPr>
            </w:pPr>
            <w:r w:rsidRPr="00F5017A">
              <w:rPr>
                <w:color w:val="000000" w:themeColor="text1"/>
                <w:sz w:val="22"/>
              </w:rPr>
              <w:t>Su pasiūlymu turi būti pateiktas EBVPD (šių konkurso sąlygų 2 priedas).</w:t>
            </w:r>
          </w:p>
          <w:p w14:paraId="56FBA077" w14:textId="77777777" w:rsidR="004C455D" w:rsidRPr="00F5017A" w:rsidRDefault="004C455D" w:rsidP="00CD7753">
            <w:pPr>
              <w:tabs>
                <w:tab w:val="left" w:pos="340"/>
                <w:tab w:val="left" w:pos="1210"/>
              </w:tabs>
              <w:spacing w:after="0" w:line="240" w:lineRule="auto"/>
              <w:rPr>
                <w:sz w:val="22"/>
              </w:rPr>
            </w:pPr>
          </w:p>
          <w:p w14:paraId="6ACA7025" w14:textId="77777777" w:rsidR="00F816AC" w:rsidRPr="00F816AC" w:rsidRDefault="00F816AC" w:rsidP="00F816AC">
            <w:pPr>
              <w:suppressAutoHyphens w:val="0"/>
              <w:spacing w:after="0" w:line="240" w:lineRule="auto"/>
              <w:jc w:val="both"/>
              <w:rPr>
                <w:rFonts w:eastAsia="Times New Roman" w:cs="Times New Roman"/>
                <w:i/>
                <w:iCs/>
                <w:kern w:val="0"/>
                <w:sz w:val="22"/>
                <w:lang w:eastAsia="lt-LT"/>
              </w:rPr>
            </w:pPr>
            <w:r w:rsidRPr="00F816AC">
              <w:rPr>
                <w:rFonts w:eastAsia="Times New Roman" w:cs="Times New Roman"/>
                <w:i/>
                <w:iCs/>
                <w:kern w:val="0"/>
                <w:sz w:val="22"/>
                <w:lang w:eastAsia="lt-LT"/>
              </w:rPr>
              <w:t>Pažymų, patvirtinančių VPĮ 46 straipsnyje nurodytų tiekėjo pašalinimo pagrindų nebuvimą, pateikti nereikalaujama. Jų perkančioji organizacija reikalaus tik turėdama pagrįstų abejonių dėl tiekėjo patikimumo.</w:t>
            </w:r>
          </w:p>
          <w:p w14:paraId="5E7EF907" w14:textId="77777777" w:rsidR="00F816AC" w:rsidRDefault="00F816AC" w:rsidP="00AA6D24">
            <w:pPr>
              <w:suppressAutoHyphens w:val="0"/>
              <w:spacing w:after="0" w:line="240" w:lineRule="auto"/>
              <w:jc w:val="both"/>
              <w:rPr>
                <w:rFonts w:eastAsia="Times New Roman" w:cs="Times New Roman"/>
                <w:i/>
                <w:iCs/>
                <w:kern w:val="0"/>
                <w:sz w:val="22"/>
                <w:lang w:eastAsia="lt-LT"/>
              </w:rPr>
            </w:pPr>
          </w:p>
          <w:p w14:paraId="0E47E062" w14:textId="5E939318" w:rsidR="004C455D" w:rsidRPr="00F5017A" w:rsidRDefault="004C455D" w:rsidP="00AA6D24">
            <w:pPr>
              <w:suppressAutoHyphens w:val="0"/>
              <w:spacing w:after="0" w:line="240" w:lineRule="auto"/>
              <w:jc w:val="both"/>
              <w:rPr>
                <w:rFonts w:eastAsia="Times New Roman" w:cs="Times New Roman"/>
                <w:i/>
                <w:iCs/>
                <w:kern w:val="0"/>
                <w:sz w:val="22"/>
                <w:lang w:eastAsia="lt-LT"/>
              </w:rPr>
            </w:pPr>
            <w:r w:rsidRPr="00F5017A">
              <w:rPr>
                <w:rFonts w:eastAsia="Times New Roman" w:cs="Times New Roman"/>
                <w:i/>
                <w:iCs/>
                <w:kern w:val="0"/>
                <w:sz w:val="22"/>
                <w:lang w:eastAsia="lt-LT"/>
              </w:rPr>
              <w:t>Perkančioji organizacija savarankiškai patikrina duomenis nacionalinėje duomenų bazėje, adresu:</w:t>
            </w:r>
          </w:p>
          <w:p w14:paraId="7677B955" w14:textId="77777777" w:rsidR="004C455D" w:rsidRPr="00F5017A" w:rsidRDefault="004C455D" w:rsidP="00AA6D24">
            <w:pPr>
              <w:suppressAutoHyphens w:val="0"/>
              <w:spacing w:after="0" w:line="240" w:lineRule="auto"/>
              <w:jc w:val="both"/>
              <w:rPr>
                <w:rFonts w:eastAsia="Times New Roman" w:cs="Times New Roman"/>
                <w:i/>
                <w:iCs/>
                <w:kern w:val="0"/>
                <w:sz w:val="22"/>
                <w:lang w:eastAsia="lt-LT"/>
              </w:rPr>
            </w:pPr>
            <w:r w:rsidRPr="00F5017A">
              <w:rPr>
                <w:rFonts w:eastAsia="Times New Roman" w:cs="Times New Roman"/>
                <w:i/>
                <w:iCs/>
                <w:kern w:val="0"/>
                <w:sz w:val="22"/>
                <w:lang w:eastAsia="lt-LT"/>
              </w:rPr>
              <w:t xml:space="preserve">https://www.registrucentras.lt/jar/p/. </w:t>
            </w:r>
          </w:p>
          <w:p w14:paraId="6A0DF8BF" w14:textId="77777777" w:rsidR="004C455D" w:rsidRPr="00F5017A" w:rsidRDefault="004C455D" w:rsidP="00AA6D24">
            <w:pPr>
              <w:suppressAutoHyphens w:val="0"/>
              <w:spacing w:after="0" w:line="240" w:lineRule="auto"/>
              <w:jc w:val="both"/>
              <w:rPr>
                <w:rFonts w:eastAsia="Times New Roman" w:cs="Times New Roman"/>
                <w:i/>
                <w:iCs/>
                <w:kern w:val="0"/>
                <w:sz w:val="22"/>
                <w:lang w:eastAsia="lt-LT"/>
              </w:rPr>
            </w:pPr>
          </w:p>
          <w:p w14:paraId="350CB5CB" w14:textId="1E4A7A15" w:rsidR="004C455D" w:rsidRPr="00F5017A" w:rsidRDefault="00BD1202" w:rsidP="00AA6D24">
            <w:pPr>
              <w:suppressAutoHyphens w:val="0"/>
              <w:spacing w:after="0" w:line="240" w:lineRule="auto"/>
              <w:jc w:val="both"/>
              <w:rPr>
                <w:rFonts w:eastAsia="Times New Roman" w:cs="Times New Roman"/>
                <w:i/>
                <w:iCs/>
                <w:kern w:val="0"/>
                <w:sz w:val="22"/>
                <w:lang w:eastAsia="lt-LT"/>
              </w:rPr>
            </w:pPr>
            <w:r w:rsidRPr="00BD1202">
              <w:rPr>
                <w:rFonts w:eastAsia="Times New Roman" w:cs="Times New Roman"/>
                <w:i/>
                <w:iCs/>
                <w:kern w:val="0"/>
                <w:sz w:val="22"/>
                <w:lang w:eastAsia="lt-LT"/>
              </w:rPr>
              <w:t xml:space="preserve">Prireikus, Perkančioji organizacija turi teisę prašyti </w:t>
            </w:r>
            <w:r w:rsidRPr="00BD1202">
              <w:rPr>
                <w:rFonts w:eastAsia="Times New Roman" w:cs="Times New Roman"/>
                <w:i/>
                <w:iCs/>
                <w:kern w:val="0"/>
                <w:sz w:val="22"/>
                <w:lang w:eastAsia="lt-LT"/>
              </w:rPr>
              <w:lastRenderedPageBreak/>
              <w:t>pateikti</w:t>
            </w:r>
            <w:r w:rsidR="004C455D" w:rsidRPr="00F5017A">
              <w:rPr>
                <w:rFonts w:eastAsia="Times New Roman" w:cs="Times New Roman"/>
                <w:i/>
                <w:iCs/>
                <w:kern w:val="0"/>
                <w:sz w:val="22"/>
                <w:lang w:eastAsia="lt-LT"/>
              </w:rPr>
              <w:t xml:space="preserve">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turės pateikti pašalinimo pagrindų nebuvimą patvirtinančius dokumentus.</w:t>
            </w:r>
          </w:p>
          <w:p w14:paraId="43A6F0A2" w14:textId="7A4C1BDE" w:rsidR="004C455D" w:rsidRPr="00F5017A" w:rsidRDefault="004C455D" w:rsidP="00AA6D24">
            <w:pPr>
              <w:tabs>
                <w:tab w:val="left" w:pos="340"/>
                <w:tab w:val="left" w:pos="1210"/>
              </w:tabs>
              <w:spacing w:after="0" w:line="240" w:lineRule="auto"/>
              <w:jc w:val="both"/>
              <w:rPr>
                <w:sz w:val="22"/>
              </w:rPr>
            </w:pPr>
            <w:r w:rsidRPr="00F5017A">
              <w:rPr>
                <w:rFonts w:eastAsia="Times New Roman" w:cs="Times New Roman"/>
                <w:i/>
                <w:iCs/>
                <w:kern w:val="0"/>
                <w:sz w:val="22"/>
                <w:lang w:eastAsia="lt-LT"/>
              </w:rPr>
              <w:t>Pateikiamos skaitmeninės dokumentų kopijos</w:t>
            </w:r>
            <w:r w:rsidR="00CD7753">
              <w:rPr>
                <w:rFonts w:eastAsia="Times New Roman" w:cs="Times New Roman"/>
                <w:i/>
                <w:iCs/>
                <w:kern w:val="0"/>
                <w:sz w:val="22"/>
                <w:lang w:eastAsia="lt-LT"/>
              </w:rPr>
              <w:t>.</w:t>
            </w:r>
          </w:p>
        </w:tc>
        <w:tc>
          <w:tcPr>
            <w:tcW w:w="2467" w:type="dxa"/>
            <w:tcBorders>
              <w:top w:val="single" w:sz="4" w:space="0" w:color="000000"/>
              <w:left w:val="single" w:sz="4" w:space="0" w:color="000000"/>
              <w:bottom w:val="single" w:sz="4" w:space="0" w:color="000000"/>
              <w:right w:val="single" w:sz="4" w:space="0" w:color="000000"/>
            </w:tcBorders>
          </w:tcPr>
          <w:p w14:paraId="766A400E" w14:textId="77777777" w:rsidR="004C455D" w:rsidRPr="00F5017A" w:rsidRDefault="004C455D" w:rsidP="00AA6D24">
            <w:pPr>
              <w:tabs>
                <w:tab w:val="left" w:pos="340"/>
                <w:tab w:val="left" w:pos="1210"/>
              </w:tabs>
              <w:spacing w:after="0" w:line="240" w:lineRule="auto"/>
              <w:rPr>
                <w:sz w:val="22"/>
              </w:rPr>
            </w:pPr>
            <w:r w:rsidRPr="00F5017A">
              <w:rPr>
                <w:sz w:val="22"/>
              </w:rPr>
              <w:lastRenderedPageBreak/>
              <w:t>Tiekėjas,</w:t>
            </w:r>
          </w:p>
          <w:p w14:paraId="652844AE" w14:textId="77777777" w:rsidR="004C455D" w:rsidRPr="00F5017A" w:rsidRDefault="004C455D" w:rsidP="00AA6D24">
            <w:pPr>
              <w:tabs>
                <w:tab w:val="left" w:pos="340"/>
                <w:tab w:val="left" w:pos="1210"/>
              </w:tabs>
              <w:spacing w:after="0" w:line="240" w:lineRule="auto"/>
              <w:rPr>
                <w:sz w:val="22"/>
              </w:rPr>
            </w:pPr>
            <w:r w:rsidRPr="00F5017A">
              <w:rPr>
                <w:sz w:val="22"/>
              </w:rPr>
              <w:t>kiekvienas ūkio subjektų grupės narys atskirai (jei pasiūlymą teikia ūkio subjektų grupė),</w:t>
            </w:r>
          </w:p>
          <w:p w14:paraId="54DFC11E" w14:textId="77777777" w:rsidR="004C455D" w:rsidRPr="00F5017A" w:rsidRDefault="004C455D" w:rsidP="00AA6D24">
            <w:pPr>
              <w:tabs>
                <w:tab w:val="left" w:pos="340"/>
                <w:tab w:val="left" w:pos="1210"/>
              </w:tabs>
              <w:spacing w:after="0" w:line="240" w:lineRule="auto"/>
              <w:jc w:val="both"/>
              <w:rPr>
                <w:sz w:val="22"/>
              </w:rPr>
            </w:pPr>
            <w:r w:rsidRPr="00F5017A">
              <w:rPr>
                <w:sz w:val="22"/>
              </w:rPr>
              <w:t>kiekvienas ūkio subjektas, kurio pajėgumais remiamasi, kiekvienas subtiekėjas, kurio pajėgumais tiekėjas nesiremia.</w:t>
            </w:r>
          </w:p>
        </w:tc>
      </w:tr>
    </w:tbl>
    <w:p w14:paraId="2E0D0638" w14:textId="77777777" w:rsidR="004C455D" w:rsidRPr="00331B0B" w:rsidRDefault="004C455D" w:rsidP="00197826">
      <w:pPr>
        <w:tabs>
          <w:tab w:val="left" w:pos="340"/>
          <w:tab w:val="left" w:pos="1210"/>
        </w:tabs>
        <w:spacing w:after="0" w:line="240" w:lineRule="auto"/>
        <w:jc w:val="right"/>
        <w:rPr>
          <w:b/>
          <w:szCs w:val="24"/>
        </w:rPr>
      </w:pPr>
    </w:p>
    <w:p w14:paraId="465111F5" w14:textId="19D190F5" w:rsidR="00A432ED" w:rsidRPr="00E026EA" w:rsidRDefault="00A432ED" w:rsidP="00DB2CC9">
      <w:pPr>
        <w:pStyle w:val="Sraopastraipa"/>
        <w:numPr>
          <w:ilvl w:val="0"/>
          <w:numId w:val="17"/>
        </w:numPr>
        <w:tabs>
          <w:tab w:val="left" w:pos="0"/>
          <w:tab w:val="left" w:pos="340"/>
          <w:tab w:val="left" w:pos="1134"/>
        </w:tabs>
        <w:spacing w:before="120" w:after="120" w:line="240" w:lineRule="auto"/>
        <w:ind w:left="0" w:firstLine="567"/>
        <w:jc w:val="both"/>
        <w:rPr>
          <w:szCs w:val="24"/>
        </w:rPr>
      </w:pPr>
      <w:r w:rsidRPr="00E026EA">
        <w:rPr>
          <w:szCs w:val="24"/>
        </w:rPr>
        <w:t xml:space="preserve">Tiekėjas, dalyvaujantis pirkime, turi atitikti šiuos kvalifikacijos reikalavimus, </w:t>
      </w:r>
      <w:r w:rsidRPr="00E026EA">
        <w:rPr>
          <w:bCs/>
          <w:szCs w:val="24"/>
        </w:rPr>
        <w:t>kuriuos jis privalo būti įgijęs iki pasiūlymų pateikimo termino pabaigos</w:t>
      </w:r>
      <w:r w:rsidRPr="00E026EA">
        <w:rPr>
          <w:szCs w:val="24"/>
        </w:rPr>
        <w:t>:</w:t>
      </w:r>
    </w:p>
    <w:p w14:paraId="2F2ACF87" w14:textId="77777777" w:rsidR="00A432ED" w:rsidRPr="00E026EA" w:rsidRDefault="00A432ED" w:rsidP="00A432ED">
      <w:pPr>
        <w:tabs>
          <w:tab w:val="left" w:pos="0"/>
          <w:tab w:val="left" w:pos="340"/>
          <w:tab w:val="left" w:pos="1210"/>
        </w:tabs>
        <w:spacing w:before="120" w:after="120" w:line="240" w:lineRule="auto"/>
        <w:jc w:val="right"/>
        <w:rPr>
          <w:szCs w:val="24"/>
        </w:rPr>
      </w:pPr>
      <w:r w:rsidRPr="00E026EA">
        <w:rPr>
          <w:b/>
          <w:szCs w:val="24"/>
        </w:rPr>
        <w:t>2 lentelė. Kvalifikacijos reikalavimai</w:t>
      </w:r>
    </w:p>
    <w:tbl>
      <w:tblPr>
        <w:tblW w:w="9527" w:type="dxa"/>
        <w:tblInd w:w="108" w:type="dxa"/>
        <w:tblLayout w:type="fixed"/>
        <w:tblLook w:val="0000" w:firstRow="0" w:lastRow="0" w:firstColumn="0" w:lastColumn="0" w:noHBand="0" w:noVBand="0"/>
      </w:tblPr>
      <w:tblGrid>
        <w:gridCol w:w="731"/>
        <w:gridCol w:w="2801"/>
        <w:gridCol w:w="3193"/>
        <w:gridCol w:w="2802"/>
      </w:tblGrid>
      <w:tr w:rsidR="00430E18" w:rsidRPr="00331B0B" w14:paraId="399836CB" w14:textId="77777777" w:rsidTr="009968EA">
        <w:tc>
          <w:tcPr>
            <w:tcW w:w="731" w:type="dxa"/>
            <w:tcBorders>
              <w:top w:val="single" w:sz="4" w:space="0" w:color="000000"/>
              <w:left w:val="single" w:sz="4" w:space="0" w:color="000000"/>
              <w:bottom w:val="single" w:sz="4" w:space="0" w:color="000000"/>
            </w:tcBorders>
            <w:shd w:val="clear" w:color="auto" w:fill="auto"/>
          </w:tcPr>
          <w:p w14:paraId="18683A9F" w14:textId="77777777" w:rsidR="00A432ED" w:rsidRPr="00E026EA" w:rsidRDefault="00A432ED" w:rsidP="00A432ED">
            <w:pPr>
              <w:snapToGrid w:val="0"/>
              <w:spacing w:after="0" w:line="240" w:lineRule="auto"/>
              <w:ind w:left="-959" w:firstLine="851"/>
              <w:jc w:val="center"/>
              <w:rPr>
                <w:sz w:val="22"/>
              </w:rPr>
            </w:pPr>
            <w:r w:rsidRPr="00E026EA">
              <w:rPr>
                <w:sz w:val="22"/>
              </w:rPr>
              <w:t xml:space="preserve">Eil. </w:t>
            </w:r>
          </w:p>
          <w:p w14:paraId="719DB1A9" w14:textId="77777777" w:rsidR="00A432ED" w:rsidRPr="00E026EA" w:rsidRDefault="00A432ED" w:rsidP="00A432ED">
            <w:pPr>
              <w:spacing w:after="0" w:line="240" w:lineRule="auto"/>
              <w:ind w:left="-959" w:firstLine="851"/>
              <w:jc w:val="center"/>
              <w:rPr>
                <w:sz w:val="22"/>
              </w:rPr>
            </w:pPr>
            <w:r w:rsidRPr="00E026EA">
              <w:rPr>
                <w:sz w:val="22"/>
              </w:rPr>
              <w:t>Nr.</w:t>
            </w:r>
          </w:p>
        </w:tc>
        <w:tc>
          <w:tcPr>
            <w:tcW w:w="2801" w:type="dxa"/>
            <w:tcBorders>
              <w:top w:val="single" w:sz="4" w:space="0" w:color="000000"/>
              <w:left w:val="single" w:sz="4" w:space="0" w:color="000000"/>
              <w:bottom w:val="single" w:sz="4" w:space="0" w:color="000000"/>
            </w:tcBorders>
            <w:shd w:val="clear" w:color="auto" w:fill="auto"/>
          </w:tcPr>
          <w:p w14:paraId="49B5A0AC" w14:textId="77777777" w:rsidR="00A432ED" w:rsidRPr="00E026EA" w:rsidRDefault="00A432ED" w:rsidP="00A432ED">
            <w:pPr>
              <w:snapToGrid w:val="0"/>
              <w:spacing w:after="0" w:line="240" w:lineRule="auto"/>
              <w:jc w:val="center"/>
              <w:rPr>
                <w:sz w:val="22"/>
              </w:rPr>
            </w:pPr>
            <w:r w:rsidRPr="00E026EA">
              <w:rPr>
                <w:sz w:val="22"/>
              </w:rPr>
              <w:t>Kvalifikacijos reikalavimai</w:t>
            </w:r>
          </w:p>
        </w:tc>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57E1BF20" w14:textId="77777777" w:rsidR="00A432ED" w:rsidRPr="00E026EA" w:rsidRDefault="00A432ED" w:rsidP="00A432ED">
            <w:pPr>
              <w:snapToGrid w:val="0"/>
              <w:spacing w:after="0" w:line="240" w:lineRule="auto"/>
              <w:ind w:right="-108"/>
              <w:jc w:val="center"/>
              <w:rPr>
                <w:sz w:val="22"/>
              </w:rPr>
            </w:pPr>
            <w:r w:rsidRPr="00E026EA">
              <w:rPr>
                <w:sz w:val="22"/>
              </w:rPr>
              <w:t>Kvalifikacijos reikalavimus įrodantys dokumentai</w:t>
            </w:r>
          </w:p>
        </w:tc>
        <w:tc>
          <w:tcPr>
            <w:tcW w:w="2802" w:type="dxa"/>
            <w:tcBorders>
              <w:top w:val="single" w:sz="4" w:space="0" w:color="000000"/>
              <w:left w:val="single" w:sz="4" w:space="0" w:color="000000"/>
              <w:bottom w:val="single" w:sz="4" w:space="0" w:color="000000"/>
              <w:right w:val="single" w:sz="4" w:space="0" w:color="000000"/>
            </w:tcBorders>
          </w:tcPr>
          <w:p w14:paraId="0A6E03E6" w14:textId="77777777" w:rsidR="00A432ED" w:rsidRPr="00E026EA" w:rsidRDefault="00A432ED" w:rsidP="00A432ED">
            <w:pPr>
              <w:snapToGrid w:val="0"/>
              <w:spacing w:after="0" w:line="240" w:lineRule="auto"/>
              <w:ind w:right="-108"/>
              <w:jc w:val="center"/>
            </w:pPr>
            <w:r w:rsidRPr="00E026EA">
              <w:rPr>
                <w:sz w:val="22"/>
              </w:rPr>
              <w:t>Subjektas, kuris turi atitikti reikalavimą</w:t>
            </w:r>
          </w:p>
        </w:tc>
      </w:tr>
      <w:tr w:rsidR="00430E18" w:rsidRPr="00331B0B" w14:paraId="0C09C4E7" w14:textId="77777777" w:rsidTr="009968EA">
        <w:tc>
          <w:tcPr>
            <w:tcW w:w="731" w:type="dxa"/>
            <w:tcBorders>
              <w:top w:val="single" w:sz="4" w:space="0" w:color="000000"/>
              <w:left w:val="single" w:sz="4" w:space="0" w:color="000000"/>
              <w:bottom w:val="single" w:sz="4" w:space="0" w:color="000000"/>
            </w:tcBorders>
            <w:shd w:val="clear" w:color="auto" w:fill="auto"/>
          </w:tcPr>
          <w:p w14:paraId="1F7AD1FB" w14:textId="1799E63E" w:rsidR="00A432ED" w:rsidRPr="00E026EA" w:rsidRDefault="00543EF4" w:rsidP="00A432ED">
            <w:pPr>
              <w:snapToGrid w:val="0"/>
              <w:spacing w:after="0" w:line="240" w:lineRule="auto"/>
              <w:ind w:left="-959" w:firstLine="851"/>
              <w:jc w:val="center"/>
              <w:rPr>
                <w:sz w:val="22"/>
              </w:rPr>
            </w:pPr>
            <w:r w:rsidRPr="00E026EA">
              <w:rPr>
                <w:sz w:val="22"/>
              </w:rPr>
              <w:t>2</w:t>
            </w:r>
            <w:r w:rsidR="00770E13">
              <w:rPr>
                <w:sz w:val="22"/>
              </w:rPr>
              <w:t>2</w:t>
            </w:r>
            <w:r w:rsidR="00A432ED" w:rsidRPr="00E026EA">
              <w:rPr>
                <w:sz w:val="22"/>
              </w:rPr>
              <w:t>.1.</w:t>
            </w:r>
          </w:p>
        </w:tc>
        <w:tc>
          <w:tcPr>
            <w:tcW w:w="2801" w:type="dxa"/>
            <w:tcBorders>
              <w:top w:val="single" w:sz="4" w:space="0" w:color="000000"/>
              <w:left w:val="single" w:sz="4" w:space="0" w:color="000000"/>
              <w:bottom w:val="single" w:sz="4" w:space="0" w:color="000000"/>
            </w:tcBorders>
            <w:shd w:val="clear" w:color="auto" w:fill="auto"/>
          </w:tcPr>
          <w:p w14:paraId="45D6418E" w14:textId="77777777" w:rsidR="00A432ED" w:rsidRPr="00E026EA" w:rsidRDefault="00A432ED" w:rsidP="0080324D">
            <w:pPr>
              <w:spacing w:after="0" w:line="240" w:lineRule="auto"/>
              <w:jc w:val="both"/>
              <w:rPr>
                <w:sz w:val="22"/>
              </w:rPr>
            </w:pPr>
            <w:r w:rsidRPr="00E026EA">
              <w:rPr>
                <w:sz w:val="22"/>
              </w:rPr>
              <w:t>Tiekėjas turi teisę verstis veikla, kuri reikalinga pirkimo sutarčiai įvykdyti:</w:t>
            </w:r>
          </w:p>
          <w:p w14:paraId="479DC757" w14:textId="77777777" w:rsidR="00A432ED" w:rsidRPr="00E026EA" w:rsidRDefault="00A432ED" w:rsidP="0080324D">
            <w:pPr>
              <w:numPr>
                <w:ilvl w:val="0"/>
                <w:numId w:val="7"/>
              </w:numPr>
              <w:spacing w:after="0" w:line="240" w:lineRule="auto"/>
              <w:ind w:left="312" w:right="-108" w:hanging="312"/>
              <w:contextualSpacing/>
              <w:jc w:val="both"/>
              <w:rPr>
                <w:sz w:val="22"/>
              </w:rPr>
            </w:pPr>
            <w:r w:rsidRPr="00E026EA">
              <w:rPr>
                <w:sz w:val="22"/>
              </w:rPr>
              <w:t>užsiimti inžinerijos veikla ir su ja susijusiomis techninėmis konsultacijomis</w:t>
            </w:r>
          </w:p>
          <w:p w14:paraId="0AF53DE2" w14:textId="77777777" w:rsidR="00A432ED" w:rsidRPr="00E026EA" w:rsidRDefault="00A432ED" w:rsidP="00A432ED">
            <w:pPr>
              <w:spacing w:after="0" w:line="240" w:lineRule="auto"/>
              <w:rPr>
                <w:sz w:val="22"/>
              </w:rPr>
            </w:pPr>
          </w:p>
        </w:tc>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7D53C271" w14:textId="77777777" w:rsidR="00A432ED" w:rsidRPr="00E026EA" w:rsidRDefault="00A432ED" w:rsidP="00A432ED">
            <w:pPr>
              <w:snapToGrid w:val="0"/>
              <w:spacing w:after="0" w:line="240" w:lineRule="auto"/>
              <w:jc w:val="both"/>
              <w:rPr>
                <w:sz w:val="22"/>
              </w:rPr>
            </w:pPr>
            <w:r w:rsidRPr="00E026EA">
              <w:rPr>
                <w:sz w:val="22"/>
              </w:rPr>
              <w:t>Su pasiūlymu turi būti pateiktas EBVPD (šių konkurso sąlygų 2 priedas).</w:t>
            </w:r>
          </w:p>
          <w:p w14:paraId="115763DD" w14:textId="77777777" w:rsidR="00A432ED" w:rsidRPr="00E026EA" w:rsidRDefault="00A432ED" w:rsidP="00A432ED">
            <w:pPr>
              <w:snapToGrid w:val="0"/>
              <w:spacing w:after="0" w:line="240" w:lineRule="auto"/>
              <w:ind w:right="-149"/>
              <w:rPr>
                <w:rFonts w:eastAsia="Times New Roman"/>
                <w:sz w:val="22"/>
              </w:rPr>
            </w:pPr>
          </w:p>
          <w:p w14:paraId="609EBDAB" w14:textId="77777777" w:rsidR="00A432ED" w:rsidRPr="00E026EA" w:rsidRDefault="00A432ED" w:rsidP="00A432ED">
            <w:pPr>
              <w:tabs>
                <w:tab w:val="left" w:pos="340"/>
                <w:tab w:val="left" w:pos="1210"/>
              </w:tabs>
              <w:spacing w:after="0" w:line="240" w:lineRule="auto"/>
              <w:jc w:val="both"/>
              <w:rPr>
                <w:sz w:val="22"/>
              </w:rPr>
            </w:pPr>
            <w:r w:rsidRPr="00E026EA">
              <w:rPr>
                <w:i/>
                <w:iCs/>
                <w:sz w:val="22"/>
              </w:rPr>
              <w:t>Perkančiajai organizacijai atlikus EBVPD patikrinimo procedūrą, patikrinus pasiūlymus ir išrinkus galimą laimėtoją, tik jo yra prašomi dokumentai, patvirtinantys kvalifikacijos reikalavimų atitiktį</w:t>
            </w:r>
            <w:r w:rsidRPr="00E026EA">
              <w:rPr>
                <w:sz w:val="22"/>
              </w:rPr>
              <w:t>.</w:t>
            </w:r>
          </w:p>
          <w:p w14:paraId="44DF45A7" w14:textId="77777777" w:rsidR="00A432ED" w:rsidRPr="00E026EA" w:rsidRDefault="00A432ED" w:rsidP="00A432ED">
            <w:pPr>
              <w:snapToGrid w:val="0"/>
              <w:spacing w:after="0" w:line="240" w:lineRule="auto"/>
              <w:ind w:right="-149"/>
              <w:rPr>
                <w:rFonts w:eastAsia="Times New Roman"/>
                <w:sz w:val="22"/>
              </w:rPr>
            </w:pPr>
          </w:p>
          <w:p w14:paraId="447FED29" w14:textId="77777777" w:rsidR="00A432ED" w:rsidRPr="00E026EA" w:rsidRDefault="00A432ED" w:rsidP="00A432ED">
            <w:pPr>
              <w:snapToGrid w:val="0"/>
              <w:spacing w:after="0" w:line="240" w:lineRule="auto"/>
              <w:jc w:val="both"/>
              <w:rPr>
                <w:i/>
                <w:sz w:val="22"/>
              </w:rPr>
            </w:pPr>
            <w:r w:rsidRPr="00E026EA">
              <w:rPr>
                <w:rFonts w:eastAsia="Times New Roman"/>
                <w:i/>
                <w:sz w:val="22"/>
              </w:rPr>
              <w:t xml:space="preserve">Reikalavimo atitikčiai pagrįsti pateikiamas Tiekėjui </w:t>
            </w:r>
            <w:r w:rsidRPr="00E026EA">
              <w:rPr>
                <w:i/>
                <w:sz w:val="22"/>
              </w:rPr>
              <w:t xml:space="preserve">(juridiniam asmeniui) valstybės įmonės Registrų centro išduotas Lietuvos Respublikos juridinių asmenų registro išplėstinis išrašas arba įstatai, asmens, besiverčiančio veikla turint verslo liudijimą, – verslo liudijimas, patvirtinantis teisę verstis atitinkama veikla arba atitinkamos užsienio šalies institucijos (profesinių ar veiklos tvarkytojų, valstybės įgaliotų institucijų pažymos, kaip yra nustatyta toje valstybėje narėje, kurioje tiekėjas registruotas) išduotas dokumentas ar priesaikos deklaracija, liudijanti </w:t>
            </w:r>
            <w:r w:rsidRPr="00E026EA">
              <w:rPr>
                <w:i/>
                <w:sz w:val="22"/>
              </w:rPr>
              <w:lastRenderedPageBreak/>
              <w:t>tiekėjo teisę verstis atitinkama veikla.</w:t>
            </w:r>
          </w:p>
          <w:p w14:paraId="7ABA2165" w14:textId="77777777" w:rsidR="00A432ED" w:rsidRPr="00E026EA" w:rsidRDefault="00A432ED" w:rsidP="00A432ED">
            <w:pPr>
              <w:snapToGrid w:val="0"/>
              <w:spacing w:after="0" w:line="240" w:lineRule="auto"/>
              <w:rPr>
                <w:sz w:val="22"/>
              </w:rPr>
            </w:pPr>
            <w:r w:rsidRPr="00E026EA">
              <w:rPr>
                <w:i/>
                <w:sz w:val="22"/>
              </w:rPr>
              <w:t>Pateikiamos dokumentų skaitmeninės kopijos</w:t>
            </w:r>
            <w:r w:rsidRPr="00E026EA">
              <w:rPr>
                <w:sz w:val="22"/>
              </w:rPr>
              <w:t>.</w:t>
            </w:r>
          </w:p>
        </w:tc>
        <w:tc>
          <w:tcPr>
            <w:tcW w:w="2802" w:type="dxa"/>
            <w:tcBorders>
              <w:top w:val="single" w:sz="4" w:space="0" w:color="000000"/>
              <w:left w:val="single" w:sz="4" w:space="0" w:color="000000"/>
              <w:bottom w:val="single" w:sz="4" w:space="0" w:color="000000"/>
              <w:right w:val="single" w:sz="4" w:space="0" w:color="000000"/>
            </w:tcBorders>
          </w:tcPr>
          <w:p w14:paraId="51A02849" w14:textId="77777777" w:rsidR="00A432ED" w:rsidRPr="00E026EA" w:rsidRDefault="00A432ED" w:rsidP="00A432ED">
            <w:pPr>
              <w:spacing w:after="0" w:line="240" w:lineRule="auto"/>
              <w:jc w:val="both"/>
              <w:rPr>
                <w:sz w:val="22"/>
                <w:lang w:eastAsia="lt-LT"/>
              </w:rPr>
            </w:pPr>
            <w:r w:rsidRPr="00E026EA">
              <w:rPr>
                <w:sz w:val="22"/>
                <w:lang w:eastAsia="lt-LT"/>
              </w:rPr>
              <w:lastRenderedPageBreak/>
              <w:t>– tiekėjas;</w:t>
            </w:r>
          </w:p>
          <w:p w14:paraId="08365775" w14:textId="77777777" w:rsidR="00A432ED" w:rsidRPr="00E026EA" w:rsidRDefault="00A432ED" w:rsidP="00A432ED">
            <w:pPr>
              <w:spacing w:after="0" w:line="240" w:lineRule="auto"/>
              <w:jc w:val="both"/>
              <w:rPr>
                <w:sz w:val="22"/>
                <w:lang w:eastAsia="lt-LT"/>
              </w:rPr>
            </w:pPr>
            <w:r w:rsidRPr="00E026EA">
              <w:rPr>
                <w:sz w:val="22"/>
                <w:lang w:eastAsia="lt-LT"/>
              </w:rPr>
              <w:t xml:space="preserve">– ūkio subjektų grupės nariai </w:t>
            </w:r>
            <w:r w:rsidRPr="00E026EA">
              <w:rPr>
                <w:sz w:val="22"/>
              </w:rPr>
              <w:t>(jei pasiūlymą teikia ūkio subjektų grupė)</w:t>
            </w:r>
            <w:r w:rsidRPr="00E026EA">
              <w:rPr>
                <w:sz w:val="22"/>
                <w:lang w:eastAsia="lt-LT"/>
              </w:rPr>
              <w:t xml:space="preserve"> – turi atitikti visi ūkio subjektų grupės nariai kartu, pagal jų prisiimamus įsipareigojimus pirkimo sutarčiai vykdyti;</w:t>
            </w:r>
          </w:p>
          <w:p w14:paraId="27C5DC4D" w14:textId="77777777" w:rsidR="00A432ED" w:rsidRPr="00E026EA" w:rsidRDefault="00A432ED" w:rsidP="00A432ED">
            <w:pPr>
              <w:numPr>
                <w:ilvl w:val="0"/>
                <w:numId w:val="34"/>
              </w:numPr>
              <w:tabs>
                <w:tab w:val="left" w:pos="340"/>
                <w:tab w:val="left" w:pos="1210"/>
              </w:tabs>
              <w:spacing w:after="0" w:line="240" w:lineRule="auto"/>
              <w:ind w:left="0" w:hanging="11"/>
              <w:contextualSpacing/>
              <w:jc w:val="both"/>
              <w:rPr>
                <w:sz w:val="22"/>
              </w:rPr>
            </w:pPr>
            <w:r w:rsidRPr="00E026EA">
              <w:rPr>
                <w:sz w:val="22"/>
              </w:rPr>
              <w:t>ūkio subjektas, kurio pajėgumais remiasi tiekėjas, kad atitiktų kvalifikacijos reikalavimus – turi atitikti kiekvienas subtiekėjas, pagal jų prisiimamus įsipareigojimus pirkimo sutarčiai vykdyti.</w:t>
            </w:r>
          </w:p>
          <w:p w14:paraId="6CA143AC" w14:textId="77777777" w:rsidR="00A432ED" w:rsidRPr="00E026EA" w:rsidRDefault="00A432ED" w:rsidP="00A432ED">
            <w:pPr>
              <w:spacing w:after="0" w:line="240" w:lineRule="auto"/>
              <w:jc w:val="both"/>
              <w:rPr>
                <w:sz w:val="22"/>
                <w:lang w:eastAsia="lt-LT"/>
              </w:rPr>
            </w:pPr>
          </w:p>
          <w:p w14:paraId="01AE0530" w14:textId="77777777" w:rsidR="00A432ED" w:rsidRPr="00E026EA" w:rsidRDefault="00A432ED" w:rsidP="00A432ED">
            <w:pPr>
              <w:jc w:val="both"/>
              <w:rPr>
                <w:sz w:val="22"/>
              </w:rPr>
            </w:pPr>
          </w:p>
        </w:tc>
      </w:tr>
      <w:tr w:rsidR="00430E18" w:rsidRPr="00331B0B" w14:paraId="7A5A913B" w14:textId="77777777" w:rsidTr="009968EA">
        <w:tc>
          <w:tcPr>
            <w:tcW w:w="731" w:type="dxa"/>
            <w:tcBorders>
              <w:top w:val="single" w:sz="4" w:space="0" w:color="000000"/>
              <w:left w:val="single" w:sz="4" w:space="0" w:color="000000"/>
              <w:bottom w:val="single" w:sz="4" w:space="0" w:color="000000"/>
            </w:tcBorders>
            <w:shd w:val="clear" w:color="auto" w:fill="auto"/>
          </w:tcPr>
          <w:p w14:paraId="6DD389D0" w14:textId="4A086E4E" w:rsidR="00A432ED" w:rsidRPr="00972A8F" w:rsidRDefault="00543EF4" w:rsidP="00A432ED">
            <w:pPr>
              <w:snapToGrid w:val="0"/>
              <w:spacing w:after="0" w:line="240" w:lineRule="auto"/>
              <w:ind w:left="-959" w:firstLine="851"/>
              <w:jc w:val="center"/>
              <w:rPr>
                <w:sz w:val="22"/>
              </w:rPr>
            </w:pPr>
            <w:r w:rsidRPr="0038625B">
              <w:rPr>
                <w:sz w:val="22"/>
              </w:rPr>
              <w:t>2</w:t>
            </w:r>
            <w:r w:rsidR="00F816AC" w:rsidRPr="0038625B">
              <w:rPr>
                <w:sz w:val="22"/>
              </w:rPr>
              <w:t>2</w:t>
            </w:r>
            <w:r w:rsidR="00A432ED" w:rsidRPr="0038625B">
              <w:rPr>
                <w:sz w:val="22"/>
              </w:rPr>
              <w:t>.2.</w:t>
            </w:r>
          </w:p>
        </w:tc>
        <w:tc>
          <w:tcPr>
            <w:tcW w:w="2801" w:type="dxa"/>
            <w:tcBorders>
              <w:top w:val="single" w:sz="4" w:space="0" w:color="000000"/>
              <w:left w:val="single" w:sz="4" w:space="0" w:color="000000"/>
              <w:bottom w:val="single" w:sz="4" w:space="0" w:color="000000"/>
            </w:tcBorders>
            <w:shd w:val="clear" w:color="auto" w:fill="auto"/>
          </w:tcPr>
          <w:p w14:paraId="5D081586" w14:textId="53BE97FC" w:rsidR="00A432ED" w:rsidRPr="00972A8F" w:rsidRDefault="0038625B" w:rsidP="002E0E26">
            <w:pPr>
              <w:spacing w:after="0" w:line="240" w:lineRule="auto"/>
              <w:jc w:val="both"/>
              <w:rPr>
                <w:sz w:val="22"/>
              </w:rPr>
            </w:pPr>
            <w:r w:rsidRPr="0038625B">
              <w:rPr>
                <w:color w:val="000000"/>
                <w:sz w:val="22"/>
              </w:rPr>
              <w:t xml:space="preserve">Tiekėjas pirkimo sutarčiai vykdyti privalo turėti </w:t>
            </w:r>
            <w:r w:rsidRPr="00B93AC5">
              <w:rPr>
                <w:color w:val="000000"/>
                <w:sz w:val="22"/>
              </w:rPr>
              <w:t>bent 1 (vieną) specialistą, Lietuvos Respublikos statybos įstatymo nustatyta tvarka turintį teisę eiti nesudėtingojo statinio projekto vadovo pareigas.</w:t>
            </w:r>
          </w:p>
        </w:tc>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1A2E8C39" w14:textId="77777777" w:rsidR="00A432ED" w:rsidRPr="00853146" w:rsidRDefault="00A432ED" w:rsidP="00A432ED">
            <w:pPr>
              <w:suppressAutoHyphens w:val="0"/>
              <w:spacing w:after="0" w:line="240" w:lineRule="auto"/>
              <w:jc w:val="both"/>
              <w:rPr>
                <w:sz w:val="22"/>
              </w:rPr>
            </w:pPr>
            <w:r w:rsidRPr="00853146">
              <w:rPr>
                <w:sz w:val="22"/>
              </w:rPr>
              <w:t>Su pasiūlymu turi būti pateiktas EBVPD (šių konkurso sąlygų 2 priedas).</w:t>
            </w:r>
          </w:p>
          <w:p w14:paraId="06C638AF" w14:textId="77777777" w:rsidR="00A432ED" w:rsidRPr="00853146" w:rsidRDefault="00A432ED" w:rsidP="00A432ED">
            <w:pPr>
              <w:suppressAutoHyphens w:val="0"/>
              <w:spacing w:after="0" w:line="240" w:lineRule="auto"/>
              <w:jc w:val="both"/>
              <w:rPr>
                <w:sz w:val="22"/>
              </w:rPr>
            </w:pPr>
          </w:p>
          <w:p w14:paraId="7D793A1B" w14:textId="77777777" w:rsidR="00A432ED" w:rsidRDefault="00A432ED" w:rsidP="00A432ED">
            <w:pPr>
              <w:spacing w:after="0" w:line="240" w:lineRule="auto"/>
              <w:jc w:val="both"/>
              <w:rPr>
                <w:sz w:val="22"/>
              </w:rPr>
            </w:pPr>
            <w:r w:rsidRPr="00853146">
              <w:rPr>
                <w:i/>
                <w:iCs/>
                <w:sz w:val="22"/>
              </w:rPr>
              <w:t>Perkančiajai organizacijai atlikus EBVPD patikrinimo procedūrą, patikrinus pasiūlymus ir išrinkus galimą laimėtoją, tik jo yra prašomi dokumentai, patvirtinantys kvalifikacijos reikalavimų atitiktį</w:t>
            </w:r>
            <w:r w:rsidRPr="00853146">
              <w:rPr>
                <w:sz w:val="22"/>
              </w:rPr>
              <w:t>.</w:t>
            </w:r>
          </w:p>
          <w:p w14:paraId="7473352F" w14:textId="77777777" w:rsidR="0038625B" w:rsidRDefault="0038625B" w:rsidP="00A432ED">
            <w:pPr>
              <w:spacing w:after="0" w:line="240" w:lineRule="auto"/>
              <w:jc w:val="both"/>
              <w:rPr>
                <w:sz w:val="22"/>
              </w:rPr>
            </w:pPr>
          </w:p>
          <w:p w14:paraId="210F2838" w14:textId="23143034" w:rsidR="0038625B" w:rsidRPr="0038625B" w:rsidRDefault="0038625B" w:rsidP="0038625B">
            <w:pPr>
              <w:spacing w:after="0" w:line="240" w:lineRule="auto"/>
              <w:jc w:val="both"/>
              <w:rPr>
                <w:i/>
                <w:sz w:val="22"/>
              </w:rPr>
            </w:pPr>
            <w:r w:rsidRPr="0038625B">
              <w:rPr>
                <w:i/>
                <w:sz w:val="22"/>
              </w:rPr>
              <w:t xml:space="preserve">Reikalavimo atitikčiai pagrįsti pateikiamas specialistų sąrašas elektroninėje formoje (pagal šių pirkimo sąlygų </w:t>
            </w:r>
            <w:r>
              <w:rPr>
                <w:i/>
                <w:sz w:val="22"/>
              </w:rPr>
              <w:t>4</w:t>
            </w:r>
            <w:r w:rsidRPr="0038625B">
              <w:rPr>
                <w:i/>
                <w:sz w:val="22"/>
              </w:rPr>
              <w:t xml:space="preserve"> priedą).</w:t>
            </w:r>
          </w:p>
          <w:p w14:paraId="5D86A177" w14:textId="77777777" w:rsidR="0038625B" w:rsidRPr="0038625B" w:rsidRDefault="0038625B" w:rsidP="0038625B">
            <w:pPr>
              <w:spacing w:after="0" w:line="240" w:lineRule="auto"/>
              <w:jc w:val="both"/>
              <w:rPr>
                <w:i/>
                <w:sz w:val="22"/>
              </w:rPr>
            </w:pPr>
            <w:r w:rsidRPr="0038625B">
              <w:rPr>
                <w:i/>
                <w:sz w:val="22"/>
              </w:rPr>
              <w:t>Siūlomų specialistų sąraše turi būti nurodyta:</w:t>
            </w:r>
          </w:p>
          <w:p w14:paraId="10ED4A1E" w14:textId="77777777" w:rsidR="0038625B" w:rsidRPr="0038625B" w:rsidRDefault="0038625B" w:rsidP="0038625B">
            <w:pPr>
              <w:numPr>
                <w:ilvl w:val="0"/>
                <w:numId w:val="15"/>
              </w:numPr>
              <w:spacing w:after="0" w:line="240" w:lineRule="auto"/>
              <w:jc w:val="both"/>
              <w:rPr>
                <w:i/>
                <w:sz w:val="22"/>
              </w:rPr>
            </w:pPr>
            <w:r w:rsidRPr="0038625B">
              <w:rPr>
                <w:i/>
                <w:sz w:val="22"/>
              </w:rPr>
              <w:t>specialisto vardas, pavardė,</w:t>
            </w:r>
          </w:p>
          <w:p w14:paraId="7A412C59" w14:textId="77777777" w:rsidR="0038625B" w:rsidRPr="0038625B" w:rsidRDefault="0038625B" w:rsidP="0038625B">
            <w:pPr>
              <w:numPr>
                <w:ilvl w:val="0"/>
                <w:numId w:val="15"/>
              </w:numPr>
              <w:spacing w:after="0" w:line="240" w:lineRule="auto"/>
              <w:jc w:val="both"/>
              <w:rPr>
                <w:i/>
                <w:sz w:val="22"/>
              </w:rPr>
            </w:pPr>
            <w:r w:rsidRPr="0038625B">
              <w:rPr>
                <w:i/>
                <w:sz w:val="22"/>
              </w:rPr>
              <w:t>numatytos specialisto funkcijos,</w:t>
            </w:r>
          </w:p>
          <w:p w14:paraId="314F4F2A" w14:textId="77777777" w:rsidR="0038625B" w:rsidRPr="0038625B" w:rsidRDefault="0038625B" w:rsidP="0038625B">
            <w:pPr>
              <w:numPr>
                <w:ilvl w:val="0"/>
                <w:numId w:val="15"/>
              </w:numPr>
              <w:spacing w:after="0" w:line="240" w:lineRule="auto"/>
              <w:jc w:val="both"/>
              <w:rPr>
                <w:i/>
                <w:sz w:val="22"/>
              </w:rPr>
            </w:pPr>
            <w:r w:rsidRPr="0038625B">
              <w:rPr>
                <w:i/>
                <w:sz w:val="22"/>
              </w:rPr>
              <w:t>dabartinė specialisto darbovietė,</w:t>
            </w:r>
          </w:p>
          <w:p w14:paraId="4A9CC969" w14:textId="77777777" w:rsidR="0038625B" w:rsidRPr="0038625B" w:rsidRDefault="0038625B" w:rsidP="0038625B">
            <w:pPr>
              <w:numPr>
                <w:ilvl w:val="0"/>
                <w:numId w:val="15"/>
              </w:numPr>
              <w:spacing w:after="0" w:line="240" w:lineRule="auto"/>
              <w:jc w:val="both"/>
              <w:rPr>
                <w:b/>
                <w:i/>
                <w:sz w:val="22"/>
                <w:u w:val="single"/>
              </w:rPr>
            </w:pPr>
            <w:r w:rsidRPr="0038625B">
              <w:rPr>
                <w:i/>
                <w:sz w:val="22"/>
              </w:rPr>
              <w:t xml:space="preserve">duomenys apie specialisto išsilavinimą (duomenys apie statinio projekto vadovo turimą architekto arba statybos inžinieriaus aukštojo mokslo diplomą, statinio statybos vadovo darbų vadovo turimą statybos inžinieriaus aukštojo mokslo diplomą – diplomo numeris ir jį išdavusi įstaiga) </w:t>
            </w:r>
          </w:p>
          <w:p w14:paraId="7BE7A219" w14:textId="77777777" w:rsidR="0038625B" w:rsidRPr="0038625B" w:rsidRDefault="0038625B" w:rsidP="0038625B">
            <w:pPr>
              <w:spacing w:after="0" w:line="240" w:lineRule="auto"/>
              <w:jc w:val="both"/>
              <w:rPr>
                <w:b/>
                <w:i/>
                <w:sz w:val="22"/>
                <w:u w:val="single"/>
              </w:rPr>
            </w:pPr>
            <w:r w:rsidRPr="0038625B">
              <w:rPr>
                <w:b/>
                <w:i/>
                <w:sz w:val="22"/>
                <w:u w:val="single"/>
              </w:rPr>
              <w:t>arba</w:t>
            </w:r>
          </w:p>
          <w:p w14:paraId="00429AF0" w14:textId="77777777" w:rsidR="0038625B" w:rsidRPr="0038625B" w:rsidRDefault="0038625B" w:rsidP="0038625B">
            <w:pPr>
              <w:spacing w:after="0" w:line="240" w:lineRule="auto"/>
              <w:jc w:val="both"/>
              <w:rPr>
                <w:i/>
                <w:sz w:val="22"/>
              </w:rPr>
            </w:pPr>
            <w:r w:rsidRPr="0038625B">
              <w:rPr>
                <w:i/>
                <w:sz w:val="22"/>
              </w:rPr>
              <w:t xml:space="preserve"> duomenys apie specialisto turimą LR Aplinkos ministerijos ar </w:t>
            </w:r>
            <w:r w:rsidRPr="0038625B">
              <w:rPr>
                <w:i/>
                <w:iCs/>
                <w:sz w:val="22"/>
              </w:rPr>
              <w:t>VšĮ Statybos sektoriaus vystymo agentūros</w:t>
            </w:r>
            <w:r w:rsidRPr="0038625B">
              <w:rPr>
                <w:i/>
                <w:sz w:val="22"/>
              </w:rPr>
              <w:t xml:space="preserve"> išduotą kvalifikacijos atestatą, ar (specialistui iš užsienio) </w:t>
            </w:r>
            <w:r w:rsidRPr="0038625B">
              <w:rPr>
                <w:i/>
                <w:iCs/>
                <w:sz w:val="22"/>
              </w:rPr>
              <w:t>VšĮ Statybos sektoriaus vystymo agentūros</w:t>
            </w:r>
            <w:r w:rsidRPr="0038625B">
              <w:rPr>
                <w:i/>
                <w:sz w:val="22"/>
              </w:rPr>
              <w:t xml:space="preserve"> išduotą teisės pripažinimo dokumentą.</w:t>
            </w:r>
          </w:p>
          <w:p w14:paraId="163E946D" w14:textId="77777777" w:rsidR="0038625B" w:rsidRPr="0038625B" w:rsidRDefault="0038625B" w:rsidP="0038625B">
            <w:pPr>
              <w:spacing w:after="0" w:line="240" w:lineRule="auto"/>
              <w:jc w:val="both"/>
              <w:rPr>
                <w:i/>
                <w:sz w:val="22"/>
              </w:rPr>
            </w:pPr>
            <w:r w:rsidRPr="0038625B">
              <w:rPr>
                <w:i/>
                <w:sz w:val="22"/>
                <w:u w:val="single"/>
              </w:rPr>
              <w:t xml:space="preserve">Jeigu yra nurodomas specialisto turimas LR Aplinkos ministerijos ar </w:t>
            </w:r>
            <w:r w:rsidRPr="0038625B">
              <w:rPr>
                <w:i/>
                <w:iCs/>
                <w:sz w:val="22"/>
                <w:u w:val="single"/>
              </w:rPr>
              <w:t xml:space="preserve">VšĮ Statybos sektoriaus </w:t>
            </w:r>
            <w:r w:rsidRPr="0038625B">
              <w:rPr>
                <w:i/>
                <w:iCs/>
                <w:sz w:val="22"/>
                <w:u w:val="single"/>
              </w:rPr>
              <w:lastRenderedPageBreak/>
              <w:t>vystymo agentūros</w:t>
            </w:r>
            <w:r w:rsidRPr="0038625B">
              <w:rPr>
                <w:i/>
                <w:sz w:val="22"/>
                <w:u w:val="single"/>
              </w:rPr>
              <w:t xml:space="preserve"> išduotas kvalifikacijos atestatas, ar (specialistui iš užsienio) </w:t>
            </w:r>
            <w:r w:rsidRPr="0038625B">
              <w:rPr>
                <w:i/>
                <w:iCs/>
                <w:sz w:val="22"/>
                <w:u w:val="single"/>
              </w:rPr>
              <w:t>VšĮ Statybos sektoriaus vystymo agentūros</w:t>
            </w:r>
            <w:r w:rsidRPr="0038625B">
              <w:rPr>
                <w:i/>
                <w:sz w:val="22"/>
                <w:u w:val="single"/>
              </w:rPr>
              <w:t xml:space="preserve"> išduotas teisės pripažinimo dokumentas, duomenų apie specialisto išsilavinimą teikti nereikia</w:t>
            </w:r>
            <w:r w:rsidRPr="0038625B">
              <w:rPr>
                <w:i/>
                <w:sz w:val="22"/>
              </w:rPr>
              <w:t>;</w:t>
            </w:r>
          </w:p>
          <w:p w14:paraId="21177984" w14:textId="77777777" w:rsidR="0038625B" w:rsidRDefault="0038625B" w:rsidP="000E505C">
            <w:pPr>
              <w:spacing w:after="0" w:line="240" w:lineRule="auto"/>
              <w:jc w:val="both"/>
              <w:rPr>
                <w:i/>
                <w:sz w:val="22"/>
              </w:rPr>
            </w:pPr>
          </w:p>
          <w:p w14:paraId="2BF9CEC3" w14:textId="24245682" w:rsidR="000E505C" w:rsidRPr="00CF4A94" w:rsidRDefault="000E505C" w:rsidP="000E505C">
            <w:pPr>
              <w:spacing w:after="0" w:line="240" w:lineRule="auto"/>
              <w:jc w:val="both"/>
              <w:rPr>
                <w:i/>
                <w:sz w:val="22"/>
              </w:rPr>
            </w:pPr>
            <w:r w:rsidRPr="00CF4A94">
              <w:rPr>
                <w:i/>
                <w:sz w:val="22"/>
              </w:rPr>
              <w:t>Prie sąrašo pridedami kvalifikacijos atestatai ar kiti dokumentai patvirtinantys, kad specialistas turi teisę vykdyti jam pavestas funkcijas.</w:t>
            </w:r>
          </w:p>
          <w:p w14:paraId="297DE42F" w14:textId="77777777" w:rsidR="000E505C" w:rsidRPr="00CF4A94" w:rsidRDefault="000E505C" w:rsidP="000E505C">
            <w:pPr>
              <w:spacing w:before="120" w:after="0" w:line="240" w:lineRule="auto"/>
              <w:jc w:val="both"/>
              <w:rPr>
                <w:i/>
                <w:sz w:val="22"/>
              </w:rPr>
            </w:pPr>
            <w:r w:rsidRPr="00CF4A94">
              <w:rPr>
                <w:i/>
                <w:sz w:val="22"/>
              </w:rPr>
              <w:t xml:space="preserve">Jeigu siūlomas specialistas nėra tiekėjo (pavienio tiekėjo, ūkio subjektų grupės nario, kai pasiūlymą teikia ūkio subjektų grupė), ar </w:t>
            </w:r>
            <w:r>
              <w:rPr>
                <w:i/>
                <w:sz w:val="22"/>
              </w:rPr>
              <w:t>subtiekėjo</w:t>
            </w:r>
            <w:r w:rsidRPr="00CF4A94">
              <w:rPr>
                <w:i/>
                <w:sz w:val="22"/>
              </w:rPr>
              <w:t xml:space="preserve"> darbuotojas, pridedama tiekėjo ir specialisto pasirašyta deklaracija, kad tiekėjas, jo pasiūlymą pripažinus laimėjusiu, sudarys darbo sutartį su specialistu, o specialistas vykdys numatytas funkcijas.</w:t>
            </w:r>
          </w:p>
          <w:p w14:paraId="591C1B44" w14:textId="05C9E20E" w:rsidR="00A432ED" w:rsidRPr="00853146" w:rsidRDefault="000E505C" w:rsidP="000E505C">
            <w:pPr>
              <w:spacing w:before="120" w:after="0" w:line="240" w:lineRule="auto"/>
              <w:ind w:left="34"/>
              <w:jc w:val="both"/>
              <w:rPr>
                <w:i/>
                <w:sz w:val="22"/>
              </w:rPr>
            </w:pPr>
            <w:r w:rsidRPr="00CF4A94">
              <w:rPr>
                <w:i/>
                <w:sz w:val="22"/>
              </w:rPr>
              <w:t>Pateikiamos skaitmeninės dokumentų kopijos.</w:t>
            </w:r>
          </w:p>
        </w:tc>
        <w:tc>
          <w:tcPr>
            <w:tcW w:w="2802" w:type="dxa"/>
            <w:tcBorders>
              <w:top w:val="single" w:sz="4" w:space="0" w:color="000000"/>
              <w:left w:val="single" w:sz="4" w:space="0" w:color="000000"/>
              <w:bottom w:val="single" w:sz="4" w:space="0" w:color="000000"/>
              <w:right w:val="single" w:sz="4" w:space="0" w:color="000000"/>
            </w:tcBorders>
          </w:tcPr>
          <w:p w14:paraId="25F68DB7" w14:textId="77777777" w:rsidR="00A06FE5" w:rsidRPr="004B2245" w:rsidRDefault="00A06FE5" w:rsidP="00A06FE5">
            <w:pPr>
              <w:numPr>
                <w:ilvl w:val="0"/>
                <w:numId w:val="29"/>
              </w:numPr>
              <w:spacing w:after="0" w:line="240" w:lineRule="auto"/>
              <w:ind w:left="314" w:hanging="314"/>
              <w:contextualSpacing/>
              <w:jc w:val="both"/>
              <w:rPr>
                <w:sz w:val="22"/>
              </w:rPr>
            </w:pPr>
            <w:r w:rsidRPr="004B2245">
              <w:rPr>
                <w:sz w:val="22"/>
              </w:rPr>
              <w:lastRenderedPageBreak/>
              <w:t>tiekėjas;</w:t>
            </w:r>
          </w:p>
          <w:p w14:paraId="7EA776D9" w14:textId="77777777" w:rsidR="00A06FE5" w:rsidRPr="004B2245" w:rsidRDefault="00A06FE5" w:rsidP="00A06FE5">
            <w:pPr>
              <w:numPr>
                <w:ilvl w:val="0"/>
                <w:numId w:val="29"/>
              </w:numPr>
              <w:spacing w:after="0" w:line="240" w:lineRule="auto"/>
              <w:ind w:left="314" w:hanging="314"/>
              <w:contextualSpacing/>
              <w:jc w:val="both"/>
              <w:rPr>
                <w:sz w:val="22"/>
              </w:rPr>
            </w:pPr>
            <w:r w:rsidRPr="004B2245">
              <w:rPr>
                <w:sz w:val="22"/>
              </w:rPr>
              <w:t>bent vienas ūkio subjektų grupės narys (jei pasiūlymą teikia ūkio subjektų grupė);</w:t>
            </w:r>
          </w:p>
          <w:p w14:paraId="79876D12" w14:textId="5F381372" w:rsidR="00A06FE5" w:rsidRPr="00B70406" w:rsidRDefault="00A06FE5" w:rsidP="00A06FE5">
            <w:pPr>
              <w:pStyle w:val="Sraopastraipa"/>
              <w:numPr>
                <w:ilvl w:val="0"/>
                <w:numId w:val="29"/>
              </w:numPr>
              <w:spacing w:after="0" w:line="240" w:lineRule="auto"/>
              <w:ind w:left="314" w:hanging="314"/>
              <w:contextualSpacing/>
              <w:jc w:val="both"/>
              <w:rPr>
                <w:sz w:val="22"/>
              </w:rPr>
            </w:pPr>
            <w:r w:rsidRPr="004B2245">
              <w:rPr>
                <w:sz w:val="22"/>
              </w:rPr>
              <w:t>ūkio subjektas, kurio pajėgumais remiamasi / kvazisubtiekėjas pagal sutarties vykdymui pavestus/prisiimtus įsipareigojimus</w:t>
            </w:r>
            <w:r w:rsidR="003D4EA3">
              <w:rPr>
                <w:sz w:val="22"/>
              </w:rPr>
              <w:t>.</w:t>
            </w:r>
          </w:p>
          <w:p w14:paraId="3FE61FB1" w14:textId="5D29C1A4" w:rsidR="00A432ED" w:rsidRPr="004B2245" w:rsidRDefault="00A432ED" w:rsidP="00A06FE5">
            <w:pPr>
              <w:spacing w:after="0" w:line="240" w:lineRule="auto"/>
              <w:contextualSpacing/>
              <w:jc w:val="both"/>
              <w:rPr>
                <w:sz w:val="22"/>
              </w:rPr>
            </w:pPr>
          </w:p>
        </w:tc>
      </w:tr>
    </w:tbl>
    <w:p w14:paraId="17E8DF17" w14:textId="52834243" w:rsidR="00A432ED" w:rsidRPr="00331B0B" w:rsidRDefault="00A432ED" w:rsidP="00A30D13">
      <w:pPr>
        <w:widowControl w:val="0"/>
        <w:tabs>
          <w:tab w:val="center" w:pos="4320"/>
          <w:tab w:val="right" w:pos="8640"/>
        </w:tabs>
        <w:suppressAutoHyphens w:val="0"/>
        <w:spacing w:before="120" w:after="0" w:line="240" w:lineRule="auto"/>
        <w:jc w:val="both"/>
        <w:rPr>
          <w:rFonts w:eastAsia="Times New Roman"/>
          <w:b/>
          <w:sz w:val="22"/>
        </w:rPr>
      </w:pPr>
      <w:r w:rsidRPr="00331B0B">
        <w:rPr>
          <w:rFonts w:eastAsia="Times New Roman"/>
          <w:b/>
          <w:sz w:val="22"/>
        </w:rPr>
        <w:t>Pastabos:</w:t>
      </w:r>
    </w:p>
    <w:p w14:paraId="3E658FDF" w14:textId="7704C2FB" w:rsidR="00F816AC" w:rsidRPr="007E6276" w:rsidRDefault="00F816AC" w:rsidP="00F816AC">
      <w:pPr>
        <w:widowControl w:val="0"/>
        <w:suppressAutoHyphens w:val="0"/>
        <w:spacing w:after="0" w:line="240" w:lineRule="auto"/>
        <w:ind w:firstLine="851"/>
        <w:jc w:val="both"/>
        <w:rPr>
          <w:sz w:val="22"/>
        </w:rPr>
      </w:pPr>
      <w:r w:rsidRPr="007E6276">
        <w:rPr>
          <w:sz w:val="22"/>
        </w:rPr>
        <w:t>1) jeigu tiekėjas, kurio pasiūlymas gali būti pripažintas laimėjusiu, ir kurio bus paprašyta pateikti lentelėse nurodytus, deklaruotus duomenis patvirtinančius dokumentus, negali pateikti nurodytų dokumentų, nes atitinkamoje šalyje tokie dokumentai neišduodami arba toje šalyje išduodami dokumentai neapima visų keliamų klausimų, pateikiama priesaikos deklaracija arba oficiali tiekėjo deklaracija (pateikiama atitinkamo dokumento skaitmeninė kopija);</w:t>
      </w:r>
    </w:p>
    <w:p w14:paraId="594D2425" w14:textId="77777777" w:rsidR="00F816AC" w:rsidRPr="007E6276" w:rsidRDefault="00F816AC" w:rsidP="00F816AC">
      <w:pPr>
        <w:spacing w:after="0" w:line="240" w:lineRule="auto"/>
        <w:ind w:firstLine="851"/>
        <w:jc w:val="both"/>
        <w:rPr>
          <w:sz w:val="22"/>
        </w:rPr>
      </w:pPr>
      <w:r w:rsidRPr="007E6276">
        <w:rPr>
          <w:sz w:val="22"/>
        </w:rPr>
        <w:t>2) p</w:t>
      </w:r>
      <w:r w:rsidRPr="007E6276">
        <w:rPr>
          <w:iCs/>
          <w:sz w:val="22"/>
        </w:rPr>
        <w:t>ateikiant atitinkamų dokumentų skaitmenines kopijas ir pasiūlymą pasirašant saugiu elektroniniu parašu yra deklaruojama, kad kopijos yra tikros. Perkančioji</w:t>
      </w:r>
      <w:r w:rsidRPr="007E6276">
        <w:rPr>
          <w:sz w:val="22"/>
        </w:rPr>
        <w:t xml:space="preserve"> organizacija pasilieka sau teisę prašyti dokumentų originalų;</w:t>
      </w:r>
    </w:p>
    <w:p w14:paraId="7F7079E0" w14:textId="77777777" w:rsidR="00F816AC" w:rsidRPr="007E6276" w:rsidRDefault="00F816AC" w:rsidP="00F816AC">
      <w:pPr>
        <w:tabs>
          <w:tab w:val="left" w:pos="340"/>
          <w:tab w:val="left" w:pos="1210"/>
        </w:tabs>
        <w:spacing w:after="0" w:line="240" w:lineRule="auto"/>
        <w:ind w:firstLine="851"/>
        <w:jc w:val="both"/>
        <w:rPr>
          <w:sz w:val="22"/>
        </w:rPr>
      </w:pPr>
      <w:r w:rsidRPr="007E6276">
        <w:rPr>
          <w:sz w:val="22"/>
        </w:rPr>
        <w:t xml:space="preserve">3) užsienio valstybių tiekėjų kvalifikacijos reikalavimus įrodantys dokumentai legalizuojami vadovaujantis Lietuvos Respublikos Vyriausybės 2006 m. spalio 30 d. nutarimu Nr. 1079 „Dėl dokumentų legalizavimo ir tvirtinimo pažyma </w:t>
      </w:r>
      <w:r w:rsidRPr="007E6276">
        <w:rPr>
          <w:i/>
          <w:sz w:val="22"/>
        </w:rPr>
        <w:t>(Apostille)</w:t>
      </w:r>
      <w:r w:rsidRPr="007E6276">
        <w:rPr>
          <w:sz w:val="22"/>
        </w:rPr>
        <w:t xml:space="preserve"> tvarkos aprašo patvirtinimo“ ir 1961 m. spalio 5 d. Hagos konvencija dėl užsienio valstybėse išduotų dokumentų legalizavimo panaikinimo.</w:t>
      </w:r>
    </w:p>
    <w:p w14:paraId="09829B28" w14:textId="19008FCC" w:rsidR="00A012D2" w:rsidRPr="00446538" w:rsidRDefault="00A012D2" w:rsidP="00F816AC">
      <w:pPr>
        <w:widowControl w:val="0"/>
        <w:spacing w:after="0" w:line="240" w:lineRule="auto"/>
        <w:ind w:firstLine="709"/>
        <w:jc w:val="both"/>
        <w:rPr>
          <w:b/>
          <w:bCs/>
          <w:szCs w:val="24"/>
        </w:rPr>
      </w:pPr>
    </w:p>
    <w:p w14:paraId="0C0980DA" w14:textId="4F7BEA27" w:rsidR="00755F01" w:rsidRPr="00446538" w:rsidRDefault="00E25AD6" w:rsidP="00DB2CC9">
      <w:pPr>
        <w:pStyle w:val="Sraopastraipa"/>
        <w:numPr>
          <w:ilvl w:val="0"/>
          <w:numId w:val="17"/>
        </w:numPr>
        <w:tabs>
          <w:tab w:val="left" w:pos="0"/>
          <w:tab w:val="left" w:pos="340"/>
          <w:tab w:val="left" w:pos="993"/>
          <w:tab w:val="left" w:pos="1134"/>
        </w:tabs>
        <w:spacing w:after="0" w:line="240" w:lineRule="auto"/>
        <w:ind w:left="0" w:firstLine="567"/>
        <w:jc w:val="both"/>
        <w:rPr>
          <w:szCs w:val="24"/>
        </w:rPr>
      </w:pPr>
      <w:r w:rsidRPr="00446538">
        <w:rPr>
          <w:szCs w:val="24"/>
        </w:rPr>
        <w:t>Jeigu tiekėjo kvalifikacija dėl teisės verstis atitinkama veikla tikrinama ne visa apimtimi, tiekėjas įsipareigoja, kad pirkimo sutartį vykdys tik tokią teisę turintys asmenys.</w:t>
      </w:r>
      <w:r w:rsidR="00755F01" w:rsidRPr="00446538">
        <w:rPr>
          <w:szCs w:val="24"/>
        </w:rPr>
        <w:t xml:space="preserve"> </w:t>
      </w:r>
      <w:r w:rsidR="00755F01" w:rsidRPr="00446538">
        <w:rPr>
          <w:rFonts w:cs="Times New Roman"/>
          <w:szCs w:val="24"/>
        </w:rPr>
        <w:t>T</w:t>
      </w:r>
      <w:r w:rsidR="00755F01" w:rsidRPr="00446538">
        <w:rPr>
          <w:rStyle w:val="cf01"/>
          <w:rFonts w:ascii="Times New Roman" w:hAnsi="Times New Roman" w:cs="Times New Roman"/>
          <w:sz w:val="24"/>
          <w:szCs w:val="24"/>
        </w:rPr>
        <w:t xml:space="preserve">iekėjas </w:t>
      </w:r>
      <w:r w:rsidR="00755F01" w:rsidRPr="00446538">
        <w:rPr>
          <w:rStyle w:val="cf11"/>
          <w:rFonts w:ascii="Times New Roman" w:hAnsi="Times New Roman" w:cs="Times New Roman"/>
          <w:i w:val="0"/>
          <w:iCs w:val="0"/>
          <w:sz w:val="24"/>
          <w:szCs w:val="24"/>
        </w:rPr>
        <w:t>iki atitinkamų veiklų vykdymo pradžios</w:t>
      </w:r>
      <w:r w:rsidR="00755F01" w:rsidRPr="00446538">
        <w:rPr>
          <w:rStyle w:val="cf01"/>
          <w:rFonts w:ascii="Times New Roman" w:hAnsi="Times New Roman" w:cs="Times New Roman"/>
          <w:sz w:val="24"/>
          <w:szCs w:val="24"/>
        </w:rPr>
        <w:t xml:space="preserve"> turės pateikti atitinkamus dokumentus, įrodančius, kad pirkimo sutartį vykdys tik tokią teisę turintys asmenys</w:t>
      </w:r>
      <w:r w:rsidR="00755F01" w:rsidRPr="00446538">
        <w:rPr>
          <w:rFonts w:cs="Times New Roman"/>
          <w:szCs w:val="24"/>
        </w:rPr>
        <w:t>.</w:t>
      </w:r>
    </w:p>
    <w:p w14:paraId="4DF17337" w14:textId="77777777" w:rsidR="00364B68" w:rsidRPr="00446538" w:rsidRDefault="003012D2" w:rsidP="00DB2CC9">
      <w:pPr>
        <w:pStyle w:val="Sraopastraipa"/>
        <w:numPr>
          <w:ilvl w:val="0"/>
          <w:numId w:val="17"/>
        </w:numPr>
        <w:tabs>
          <w:tab w:val="left" w:pos="0"/>
          <w:tab w:val="left" w:pos="340"/>
          <w:tab w:val="left" w:pos="993"/>
          <w:tab w:val="left" w:pos="1134"/>
        </w:tabs>
        <w:spacing w:after="0" w:line="240" w:lineRule="auto"/>
        <w:ind w:left="0" w:firstLine="567"/>
        <w:jc w:val="both"/>
        <w:rPr>
          <w:szCs w:val="24"/>
        </w:rPr>
      </w:pPr>
      <w:r w:rsidRPr="00446538">
        <w:rPr>
          <w:szCs w:val="24"/>
        </w:rPr>
        <w:t xml:space="preserve">Tiekėjai, dalyvaujantys pirkime, turi su pasiūlymu pateikti užpildytą, </w:t>
      </w:r>
      <w:r w:rsidR="007518C8" w:rsidRPr="00446538">
        <w:rPr>
          <w:szCs w:val="24"/>
        </w:rPr>
        <w:t xml:space="preserve">konkurso sąlygų 2 priede nustatytos formos Europos bendrąjį viešųjų pirkimų dokumentą (toliau – EBVPD). </w:t>
      </w:r>
      <w:r w:rsidR="00E25AD6" w:rsidRPr="00446538">
        <w:rPr>
          <w:szCs w:val="24"/>
        </w:rPr>
        <w:t>Jeigu pasiūlymą teikia ūkio subjektų grupė, EBVPD pateikia kiekvienas ūkio subjektų grupės narys. Perkančioji organizacija šiose konkurso sąlygose nurodytų tiekėjų pašalinimo pagrindų nebuvimą patvirtinančių dokumentų reikalaus tik iš to dalyvio, kurio pasiūlymas pagal vertinimo rezultatus galės būti pripažintas laimėjusiu (iki pasiūlymų eilės nustatymo). Nurodyti tiekėjų pašalinimo pagrindų nebuvimą patvirtinantys dokumentai gali būti išduoti ir po vokų atplėšimo, tačiau juose nurodyti duomenys turi būti aktualūs pasiūlymų pateikimo termino pabaigos dienai.</w:t>
      </w:r>
    </w:p>
    <w:p w14:paraId="633E9BE9" w14:textId="7C0A2D2D" w:rsidR="005721B1" w:rsidRPr="0038625B" w:rsidRDefault="00D35D38" w:rsidP="00DB2CC9">
      <w:pPr>
        <w:pStyle w:val="Sraopastraipa"/>
        <w:numPr>
          <w:ilvl w:val="0"/>
          <w:numId w:val="17"/>
        </w:numPr>
        <w:tabs>
          <w:tab w:val="left" w:pos="0"/>
          <w:tab w:val="left" w:pos="340"/>
          <w:tab w:val="left" w:pos="993"/>
          <w:tab w:val="left" w:pos="1134"/>
        </w:tabs>
        <w:spacing w:after="0" w:line="240" w:lineRule="auto"/>
        <w:ind w:left="0" w:firstLine="567"/>
        <w:jc w:val="both"/>
        <w:rPr>
          <w:szCs w:val="24"/>
        </w:rPr>
      </w:pPr>
      <w:r w:rsidRPr="00446538">
        <w:rPr>
          <w:szCs w:val="24"/>
        </w:rPr>
        <w:lastRenderedPageBreak/>
        <w:t xml:space="preserve">Jei bendrą pasiūlymą pateikia ūkio subjektų grupė, šių konkurso sąlygų </w:t>
      </w:r>
      <w:r w:rsidR="002638E8" w:rsidRPr="00446538">
        <w:rPr>
          <w:szCs w:val="24"/>
        </w:rPr>
        <w:t>2</w:t>
      </w:r>
      <w:r w:rsidR="00F816AC">
        <w:rPr>
          <w:szCs w:val="24"/>
        </w:rPr>
        <w:t>1</w:t>
      </w:r>
      <w:r w:rsidRPr="00446538">
        <w:rPr>
          <w:szCs w:val="24"/>
        </w:rPr>
        <w:t>.1–</w:t>
      </w:r>
      <w:r w:rsidR="002638E8" w:rsidRPr="00446538">
        <w:rPr>
          <w:szCs w:val="24"/>
        </w:rPr>
        <w:t>2</w:t>
      </w:r>
      <w:r w:rsidR="00F816AC">
        <w:rPr>
          <w:szCs w:val="24"/>
        </w:rPr>
        <w:t>1</w:t>
      </w:r>
      <w:r w:rsidRPr="00446538">
        <w:rPr>
          <w:szCs w:val="24"/>
        </w:rPr>
        <w:t>.</w:t>
      </w:r>
      <w:r w:rsidR="00536376" w:rsidRPr="00446538">
        <w:rPr>
          <w:szCs w:val="24"/>
        </w:rPr>
        <w:t>1</w:t>
      </w:r>
      <w:r w:rsidR="00CE4989">
        <w:rPr>
          <w:szCs w:val="24"/>
        </w:rPr>
        <w:t>4</w:t>
      </w:r>
      <w:r w:rsidRPr="00446538">
        <w:rPr>
          <w:szCs w:val="24"/>
        </w:rPr>
        <w:t xml:space="preserve"> </w:t>
      </w:r>
      <w:r w:rsidRPr="0038625B">
        <w:rPr>
          <w:szCs w:val="24"/>
        </w:rPr>
        <w:t>punktuose nustatytus</w:t>
      </w:r>
      <w:r w:rsidR="00224BDE" w:rsidRPr="0038625B">
        <w:rPr>
          <w:szCs w:val="24"/>
        </w:rPr>
        <w:t xml:space="preserve"> tiekėjų pašalinimo pagrindų nebuvim</w:t>
      </w:r>
      <w:r w:rsidR="004B7F08" w:rsidRPr="0038625B">
        <w:rPr>
          <w:szCs w:val="24"/>
        </w:rPr>
        <w:t>o</w:t>
      </w:r>
      <w:r w:rsidR="00C60416" w:rsidRPr="0038625B">
        <w:rPr>
          <w:szCs w:val="24"/>
        </w:rPr>
        <w:t xml:space="preserve"> reikalavimus</w:t>
      </w:r>
      <w:r w:rsidR="00536376" w:rsidRPr="0038625B">
        <w:rPr>
          <w:szCs w:val="24"/>
        </w:rPr>
        <w:t xml:space="preserve"> </w:t>
      </w:r>
      <w:r w:rsidR="000460A1" w:rsidRPr="0038625B">
        <w:rPr>
          <w:szCs w:val="24"/>
        </w:rPr>
        <w:t>privalo atitikti kiekvienas ūkio subjektų grupės narys atskirai, o kvalifikacijos reikalavimus, nustatytus šių konkurso sąlygų 2</w:t>
      </w:r>
      <w:r w:rsidR="00F816AC" w:rsidRPr="0038625B">
        <w:rPr>
          <w:szCs w:val="24"/>
        </w:rPr>
        <w:t>2</w:t>
      </w:r>
      <w:r w:rsidR="000460A1" w:rsidRPr="0038625B">
        <w:rPr>
          <w:szCs w:val="24"/>
        </w:rPr>
        <w:t>.1–2</w:t>
      </w:r>
      <w:r w:rsidR="00F816AC" w:rsidRPr="0038625B">
        <w:rPr>
          <w:szCs w:val="24"/>
        </w:rPr>
        <w:t>2</w:t>
      </w:r>
      <w:r w:rsidR="000460A1" w:rsidRPr="0038625B">
        <w:rPr>
          <w:szCs w:val="24"/>
        </w:rPr>
        <w:t>.2 punktuose – visi ūkio subjektų grupės nariai kartu.</w:t>
      </w:r>
    </w:p>
    <w:p w14:paraId="45269EB0" w14:textId="5AAF82D9" w:rsidR="005721B1" w:rsidRPr="0038625B" w:rsidRDefault="005721B1" w:rsidP="00DB2CC9">
      <w:pPr>
        <w:pStyle w:val="Sraopastraipa"/>
        <w:numPr>
          <w:ilvl w:val="0"/>
          <w:numId w:val="17"/>
        </w:numPr>
        <w:tabs>
          <w:tab w:val="left" w:pos="0"/>
          <w:tab w:val="left" w:pos="340"/>
          <w:tab w:val="left" w:pos="993"/>
          <w:tab w:val="left" w:pos="1134"/>
        </w:tabs>
        <w:spacing w:after="0" w:line="240" w:lineRule="auto"/>
        <w:ind w:left="0" w:firstLine="567"/>
        <w:jc w:val="both"/>
        <w:rPr>
          <w:szCs w:val="24"/>
        </w:rPr>
      </w:pPr>
      <w:r w:rsidRPr="0038625B">
        <w:rPr>
          <w:szCs w:val="24"/>
        </w:rPr>
        <w:t>Jeigu pasiūlyme yra numatyti ūkio subjektas, kurių pajėgumais tiekėjas remsis, siekdamas atitikti nustatytus kvalifikacijos reikalavimus, su pasiūlymu turi būti pateikiami ir tokių numatytų ūkio subjektų užpildyti EBVPD. Ūkio subjektams taikomi šių konkurso sąlygų 2</w:t>
      </w:r>
      <w:r w:rsidR="00F816AC" w:rsidRPr="0038625B">
        <w:rPr>
          <w:szCs w:val="24"/>
        </w:rPr>
        <w:t>1</w:t>
      </w:r>
      <w:r w:rsidRPr="0038625B">
        <w:rPr>
          <w:szCs w:val="24"/>
        </w:rPr>
        <w:t>.1–2</w:t>
      </w:r>
      <w:r w:rsidR="00F816AC" w:rsidRPr="0038625B">
        <w:rPr>
          <w:szCs w:val="24"/>
        </w:rPr>
        <w:t>1</w:t>
      </w:r>
      <w:r w:rsidRPr="0038625B">
        <w:rPr>
          <w:szCs w:val="24"/>
        </w:rPr>
        <w:t>.1</w:t>
      </w:r>
      <w:r w:rsidR="00CE4989">
        <w:rPr>
          <w:szCs w:val="24"/>
        </w:rPr>
        <w:t>4</w:t>
      </w:r>
      <w:r w:rsidRPr="0038625B">
        <w:rPr>
          <w:i/>
          <w:szCs w:val="24"/>
        </w:rPr>
        <w:t xml:space="preserve"> </w:t>
      </w:r>
      <w:r w:rsidRPr="0038625B">
        <w:rPr>
          <w:szCs w:val="24"/>
        </w:rPr>
        <w:t>punktuose nurodyti tiekėjų pašalinimo pagrindų nebuvimo reikalavimai</w:t>
      </w:r>
      <w:r w:rsidR="00F816AC" w:rsidRPr="0038625B">
        <w:rPr>
          <w:szCs w:val="24"/>
        </w:rPr>
        <w:t xml:space="preserve"> </w:t>
      </w:r>
      <w:r w:rsidRPr="0038625B">
        <w:rPr>
          <w:szCs w:val="24"/>
        </w:rPr>
        <w:t xml:space="preserve">ir atitinkamai pagal ūkio subjektams numatomus pavesti darbus vykdant pirkimo sutartį – kvalifikacijos reikalavimai, nustatyti šių konkurso sąlygų </w:t>
      </w:r>
      <w:r w:rsidRPr="0038625B">
        <w:t>2</w:t>
      </w:r>
      <w:r w:rsidR="00F816AC" w:rsidRPr="0038625B">
        <w:t>2</w:t>
      </w:r>
      <w:r w:rsidRPr="0038625B">
        <w:t>.1–2</w:t>
      </w:r>
      <w:r w:rsidR="00F816AC" w:rsidRPr="0038625B">
        <w:t>2</w:t>
      </w:r>
      <w:r w:rsidRPr="0038625B">
        <w:t>.2</w:t>
      </w:r>
      <w:r w:rsidRPr="0038625B">
        <w:rPr>
          <w:szCs w:val="24"/>
        </w:rPr>
        <w:t xml:space="preserve"> punktuose</w:t>
      </w:r>
      <w:r w:rsidR="00F1617E" w:rsidRPr="0038625B">
        <w:rPr>
          <w:szCs w:val="24"/>
        </w:rPr>
        <w:t>.</w:t>
      </w:r>
    </w:p>
    <w:p w14:paraId="153FA220" w14:textId="41CBF851" w:rsidR="00744822" w:rsidRPr="00446538" w:rsidRDefault="00744822"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446538">
        <w:rPr>
          <w:szCs w:val="24"/>
        </w:rPr>
        <w:t xml:space="preserve">Jeigu tiekėjas, siekdamas atitikti šių </w:t>
      </w:r>
      <w:r w:rsidR="00CE2DF7" w:rsidRPr="00446538">
        <w:rPr>
          <w:szCs w:val="24"/>
        </w:rPr>
        <w:t>konkurso</w:t>
      </w:r>
      <w:r w:rsidRPr="00446538">
        <w:rPr>
          <w:szCs w:val="24"/>
        </w:rPr>
        <w:t xml:space="preserve"> sąlygų </w:t>
      </w:r>
      <w:r w:rsidR="002638E8" w:rsidRPr="00446538">
        <w:rPr>
          <w:szCs w:val="24"/>
        </w:rPr>
        <w:t>2</w:t>
      </w:r>
      <w:r w:rsidR="0038625B">
        <w:rPr>
          <w:szCs w:val="24"/>
        </w:rPr>
        <w:t>2</w:t>
      </w:r>
      <w:r w:rsidRPr="00446538">
        <w:rPr>
          <w:szCs w:val="24"/>
        </w:rPr>
        <w:t>.</w:t>
      </w:r>
      <w:r w:rsidR="00D10946" w:rsidRPr="00446538">
        <w:rPr>
          <w:szCs w:val="24"/>
        </w:rPr>
        <w:t>2</w:t>
      </w:r>
      <w:r w:rsidRPr="00446538">
        <w:rPr>
          <w:szCs w:val="24"/>
        </w:rPr>
        <w:t xml:space="preserve"> punkte nustatytus kvalifikacijos reikalavimus, ketina pasitelkti specialistus – fizinius asmenis, kurie pasiūlymo pateikimo metu nėra tiekėjo darbuotojai, bet su kuriais tiekėjas numato sudaryti darbo sutartis pirkimo laimėjimo atveju, tokie asmenys (kvazisubtiekėjai) ir numatomos jų funkcijos privalo būti nurodyti pasiūlyme.</w:t>
      </w:r>
    </w:p>
    <w:p w14:paraId="23CB87B9" w14:textId="0F523C17" w:rsidR="00BF18C6" w:rsidRPr="00446538" w:rsidRDefault="00744822"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446538">
        <w:rPr>
          <w:szCs w:val="24"/>
          <w:shd w:val="clear" w:color="auto" w:fill="FFFFFF"/>
        </w:rPr>
        <w:t xml:space="preserve">Jei </w:t>
      </w:r>
      <w:r w:rsidRPr="00446538">
        <w:rPr>
          <w:szCs w:val="24"/>
        </w:rPr>
        <w:t>dalies</w:t>
      </w:r>
      <w:r w:rsidRPr="00446538">
        <w:rPr>
          <w:szCs w:val="24"/>
          <w:shd w:val="clear" w:color="auto" w:fill="FFFFFF"/>
        </w:rPr>
        <w:t xml:space="preserve"> </w:t>
      </w:r>
      <w:r w:rsidR="00EA7783" w:rsidRPr="00446538">
        <w:rPr>
          <w:szCs w:val="24"/>
          <w:shd w:val="clear" w:color="auto" w:fill="FFFFFF"/>
        </w:rPr>
        <w:t xml:space="preserve">paslaugų teikimą </w:t>
      </w:r>
      <w:r w:rsidRPr="00446538">
        <w:rPr>
          <w:szCs w:val="24"/>
          <w:shd w:val="clear" w:color="auto" w:fill="FFFFFF"/>
        </w:rPr>
        <w:t xml:space="preserve">tiekėjas numato perduoti vykdyti </w:t>
      </w:r>
      <w:r w:rsidR="00BF1BB5" w:rsidRPr="00446538">
        <w:rPr>
          <w:szCs w:val="24"/>
        </w:rPr>
        <w:t>Subtiekėjam</w:t>
      </w:r>
      <w:r w:rsidRPr="00446538">
        <w:rPr>
          <w:szCs w:val="24"/>
          <w:shd w:val="clear" w:color="auto" w:fill="FFFFFF"/>
        </w:rPr>
        <w:t xml:space="preserve">s, kurių pajėgumais jis nesiremia, siekdamas atitikti nustatytus kvalifikacijos reikalavimus, jis savo pasiūlyme privalo nurodyti, kokius </w:t>
      </w:r>
      <w:r w:rsidR="00BF1BB5" w:rsidRPr="00446538">
        <w:rPr>
          <w:szCs w:val="24"/>
          <w:shd w:val="clear" w:color="auto" w:fill="FFFFFF"/>
        </w:rPr>
        <w:t>Subtiekėjams</w:t>
      </w:r>
      <w:r w:rsidRPr="00446538">
        <w:rPr>
          <w:szCs w:val="24"/>
          <w:shd w:val="clear" w:color="auto" w:fill="FFFFFF"/>
        </w:rPr>
        <w:t>, koki</w:t>
      </w:r>
      <w:r w:rsidR="00FC6C0B" w:rsidRPr="00446538">
        <w:rPr>
          <w:szCs w:val="24"/>
          <w:shd w:val="clear" w:color="auto" w:fill="FFFFFF"/>
        </w:rPr>
        <w:t>oms</w:t>
      </w:r>
      <w:r w:rsidRPr="00446538">
        <w:rPr>
          <w:szCs w:val="24"/>
          <w:shd w:val="clear" w:color="auto" w:fill="FFFFFF"/>
        </w:rPr>
        <w:t xml:space="preserve"> </w:t>
      </w:r>
      <w:r w:rsidR="00FC6C0B" w:rsidRPr="00446538">
        <w:rPr>
          <w:szCs w:val="24"/>
          <w:shd w:val="clear" w:color="auto" w:fill="FFFFFF"/>
        </w:rPr>
        <w:t>paslaugoms</w:t>
      </w:r>
      <w:r w:rsidRPr="00446538">
        <w:rPr>
          <w:szCs w:val="24"/>
          <w:shd w:val="clear" w:color="auto" w:fill="FFFFFF"/>
        </w:rPr>
        <w:t xml:space="preserve">, ir kokiai jų daliai (procentais) jis ketina pasitelkti. </w:t>
      </w:r>
      <w:r w:rsidR="00D404DC" w:rsidRPr="00446538">
        <w:rPr>
          <w:szCs w:val="24"/>
        </w:rPr>
        <w:t>Su pasiūlymu turi būti pateikiami ir tokių numatytų subtiekėjų užpildyti EBVPD.</w:t>
      </w:r>
      <w:r w:rsidR="00D404DC" w:rsidRPr="00446538">
        <w:rPr>
          <w:szCs w:val="24"/>
          <w:shd w:val="clear" w:color="auto" w:fill="FFFFFF"/>
        </w:rPr>
        <w:t xml:space="preserve"> Subtiekėjams, kurių pajėgumais tiekėjas nesirems, siekdamas atitikti nustatytus kvalifikacijos reikalavimus, taikomi šių konkurso sąlygų 2</w:t>
      </w:r>
      <w:r w:rsidR="0038625B">
        <w:rPr>
          <w:szCs w:val="24"/>
          <w:shd w:val="clear" w:color="auto" w:fill="FFFFFF"/>
        </w:rPr>
        <w:t>1</w:t>
      </w:r>
      <w:r w:rsidR="00D404DC" w:rsidRPr="00446538">
        <w:rPr>
          <w:szCs w:val="24"/>
          <w:shd w:val="clear" w:color="auto" w:fill="FFFFFF"/>
        </w:rPr>
        <w:t>.1–2</w:t>
      </w:r>
      <w:r w:rsidR="0038625B">
        <w:rPr>
          <w:szCs w:val="24"/>
          <w:shd w:val="clear" w:color="auto" w:fill="FFFFFF"/>
        </w:rPr>
        <w:t>1</w:t>
      </w:r>
      <w:r w:rsidR="00D404DC" w:rsidRPr="00446538">
        <w:rPr>
          <w:szCs w:val="24"/>
          <w:shd w:val="clear" w:color="auto" w:fill="FFFFFF"/>
        </w:rPr>
        <w:t xml:space="preserve">.13 punktuose nurodyti tiekėjų pašalinimo pagrindų nebuvimo reikalavimai. </w:t>
      </w:r>
      <w:r w:rsidRPr="00446538">
        <w:rPr>
          <w:szCs w:val="24"/>
          <w:shd w:val="clear" w:color="auto" w:fill="FFFFFF"/>
        </w:rPr>
        <w:t>Toks nurodymas nekeičia pagrindinio tiekėjo atsakomybės dėl numatomos sudaryti pirkimo sutarties įvykdymo.</w:t>
      </w:r>
      <w:r w:rsidR="00124F14" w:rsidRPr="00446538">
        <w:rPr>
          <w:szCs w:val="24"/>
          <w:shd w:val="clear" w:color="auto" w:fill="FFFFFF"/>
        </w:rPr>
        <w:t xml:space="preserve"> </w:t>
      </w:r>
    </w:p>
    <w:p w14:paraId="2641305B" w14:textId="07F02BC3" w:rsidR="00BF18C6" w:rsidRPr="00331B0B" w:rsidRDefault="00BF18C6"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446538">
        <w:rPr>
          <w:szCs w:val="24"/>
          <w:shd w:val="clear" w:color="auto" w:fill="FFFFFF"/>
        </w:rPr>
        <w:t xml:space="preserve">Tų pačių ūkio subjektų, kurių pajėgumais remiamasi/subtiekėjų/kvazisubtiekėjų dalyvavimas kelių tiekėjų pasiūlymuose </w:t>
      </w:r>
      <w:r w:rsidRPr="00331B0B">
        <w:rPr>
          <w:szCs w:val="24"/>
          <w:shd w:val="clear" w:color="auto" w:fill="FFFFFF"/>
        </w:rPr>
        <w:t>nėra ribojamas. Su pasiūlymu tiekėjas turi pateikti sutartis ar preliminarius susitarimus su nurodytais ūkio subjektais, kurių pajėgumais remiamasi/subtiekėjais /kvazisubtiekėjais, kad jų pajėgumai tiekėjui bus prieinami pirkimo sutarčiai įvykdyti.</w:t>
      </w:r>
    </w:p>
    <w:p w14:paraId="10B10A75" w14:textId="77777777" w:rsidR="00D35D38" w:rsidRPr="00331B0B" w:rsidRDefault="00D35D38" w:rsidP="00776F92">
      <w:pPr>
        <w:spacing w:before="120" w:after="120" w:line="240" w:lineRule="auto"/>
        <w:jc w:val="center"/>
        <w:rPr>
          <w:b/>
          <w:szCs w:val="24"/>
        </w:rPr>
      </w:pPr>
      <w:r w:rsidRPr="00331B0B">
        <w:rPr>
          <w:b/>
          <w:szCs w:val="24"/>
        </w:rPr>
        <w:t>IV.</w:t>
      </w:r>
      <w:r w:rsidR="003D4AAC" w:rsidRPr="00331B0B">
        <w:rPr>
          <w:b/>
          <w:szCs w:val="24"/>
        </w:rPr>
        <w:t xml:space="preserve"> </w:t>
      </w:r>
      <w:r w:rsidRPr="00331B0B">
        <w:rPr>
          <w:b/>
          <w:szCs w:val="24"/>
        </w:rPr>
        <w:t>ŪKIO SUBJEKTŲ GRUPĖS DALYVAVIMAS PIRKIMO PROCEDŪROSE</w:t>
      </w:r>
    </w:p>
    <w:p w14:paraId="72EAD3D9" w14:textId="23D4E7AF" w:rsidR="00D35D38" w:rsidRPr="00331B0B" w:rsidRDefault="00D02E27" w:rsidP="00DB2CC9">
      <w:pPr>
        <w:numPr>
          <w:ilvl w:val="0"/>
          <w:numId w:val="17"/>
        </w:numPr>
        <w:tabs>
          <w:tab w:val="left" w:pos="340"/>
          <w:tab w:val="left" w:pos="1210"/>
        </w:tabs>
        <w:spacing w:after="0" w:line="240" w:lineRule="auto"/>
        <w:ind w:left="0" w:firstLine="567"/>
        <w:jc w:val="both"/>
        <w:rPr>
          <w:color w:val="000000" w:themeColor="text1"/>
          <w:szCs w:val="24"/>
        </w:rPr>
      </w:pPr>
      <w:r w:rsidRPr="00331B0B">
        <w:rPr>
          <w:color w:val="000000" w:themeColor="text1"/>
          <w:szCs w:val="24"/>
        </w:rPr>
        <w:t>Jei pirkimo procedūrose dalyvauja ūkio subjektų grupė, ji pateikia jungtinės veiklos sutartį (skaitmeninę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ir kuris, laimėjimo atveju, pasirašys pirkimo sutartį ūkio subjektų grupės vardu.</w:t>
      </w:r>
    </w:p>
    <w:p w14:paraId="35CE1F56"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shd w:val="clear" w:color="auto" w:fill="FFFFFF"/>
        </w:rPr>
        <w:t>Perkančioji</w:t>
      </w:r>
      <w:r w:rsidRPr="00331B0B">
        <w:rPr>
          <w:szCs w:val="24"/>
        </w:rPr>
        <w:t xml:space="preserve"> organizacija nereikalauja, kad, ūkio subjektų grupės pateiktą pasiūlymą pripažinus geriausiu ir perkančiajai organizacijai pasiūlius sudaryti pirkimo sutartį, ši ūkio subjektų grupė įgautų tam tikrą teisinę formą.</w:t>
      </w:r>
    </w:p>
    <w:p w14:paraId="3F94ECE6" w14:textId="77777777" w:rsidR="00D35D38" w:rsidRPr="00331B0B" w:rsidRDefault="00D35D38" w:rsidP="00776F92">
      <w:pPr>
        <w:spacing w:before="120" w:after="120" w:line="240" w:lineRule="auto"/>
        <w:jc w:val="center"/>
        <w:rPr>
          <w:b/>
          <w:szCs w:val="24"/>
        </w:rPr>
      </w:pPr>
      <w:r w:rsidRPr="00331B0B">
        <w:rPr>
          <w:b/>
          <w:szCs w:val="24"/>
        </w:rPr>
        <w:t>V.</w:t>
      </w:r>
      <w:r w:rsidR="003D4AAC" w:rsidRPr="00331B0B">
        <w:rPr>
          <w:b/>
          <w:szCs w:val="24"/>
        </w:rPr>
        <w:t xml:space="preserve"> </w:t>
      </w:r>
      <w:r w:rsidRPr="00331B0B">
        <w:rPr>
          <w:b/>
          <w:szCs w:val="24"/>
        </w:rPr>
        <w:t>PASIŪLYMŲ RENGIMAS, PATEIKIMAS, KEITIMAS</w:t>
      </w:r>
    </w:p>
    <w:p w14:paraId="4F511868"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shd w:val="clear" w:color="auto" w:fill="FFFFFF"/>
        </w:rPr>
        <w:t>Pateikdamas</w:t>
      </w:r>
      <w:r w:rsidRPr="00331B0B">
        <w:rPr>
          <w:szCs w:val="24"/>
        </w:rPr>
        <w:t xml:space="preserve"> pasiūlymą, tiekėjas sutinka su šiomis konkurso sąlygomis ir patvirtina, kad jo pasiūlyme pateikta informacija yra teisinga ir apima viską, ko reikia tinkamam pirkimo sutarties įvykdymui.</w:t>
      </w:r>
    </w:p>
    <w:p w14:paraId="2546000B" w14:textId="1D6F5DD9" w:rsidR="000F6502"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331B0B">
        <w:rPr>
          <w:szCs w:val="24"/>
          <w:shd w:val="clear" w:color="auto" w:fill="FFFFFF"/>
        </w:rPr>
        <w:t xml:space="preserve">Pasiūlymas, turi būti pateikiamas tik elektroninėmis priemonėmis, </w:t>
      </w:r>
      <w:r w:rsidRPr="0038625B">
        <w:rPr>
          <w:szCs w:val="24"/>
          <w:shd w:val="clear" w:color="auto" w:fill="FFFFFF"/>
        </w:rPr>
        <w:t xml:space="preserve">naudojant CVP IS, pasiekiamoje adresu </w:t>
      </w:r>
      <w:bookmarkStart w:id="6" w:name="_Hlk188962591"/>
      <w:r w:rsidR="00B57524" w:rsidRPr="0038625B">
        <w:rPr>
          <w:szCs w:val="24"/>
          <w:shd w:val="clear" w:color="auto" w:fill="FFFFFF"/>
        </w:rPr>
        <w:t>https://</w:t>
      </w:r>
      <w:r w:rsidR="0038625B" w:rsidRPr="0038625B">
        <w:rPr>
          <w:szCs w:val="24"/>
          <w:shd w:val="clear" w:color="auto" w:fill="FFFFFF"/>
        </w:rPr>
        <w:t>viesiejipirkimai.lt</w:t>
      </w:r>
      <w:bookmarkEnd w:id="6"/>
      <w:r w:rsidRPr="0038625B">
        <w:rPr>
          <w:szCs w:val="24"/>
          <w:shd w:val="clear" w:color="auto" w:fill="FFFFFF"/>
        </w:rPr>
        <w:t>.</w:t>
      </w:r>
      <w:r w:rsidR="00B57524" w:rsidRPr="00331B0B">
        <w:rPr>
          <w:szCs w:val="24"/>
          <w:shd w:val="clear" w:color="auto" w:fill="FFFFFF"/>
        </w:rPr>
        <w:t xml:space="preserve"> Pasiūlymai, pateikti popierinėje formoje, arba ne perkančiosios organizacijos nurodytomis elektroninėmis priemonėmis, bus atmesti kaip neatitinkantys pirkimo dokumentų reikalavimų, ir nenagrinėjami. Pasiūlymus gali teikti tik CVP IS registruoti tiekėjai (nemokama registracija adresu </w:t>
      </w:r>
      <w:r w:rsidR="0038625B" w:rsidRPr="0038625B">
        <w:rPr>
          <w:szCs w:val="24"/>
          <w:shd w:val="clear" w:color="auto" w:fill="FFFFFF"/>
        </w:rPr>
        <w:t>https://viesiejipirkimai.lt</w:t>
      </w:r>
      <w:r w:rsidR="00B57524" w:rsidRPr="00331B0B">
        <w:rPr>
          <w:szCs w:val="24"/>
          <w:shd w:val="clear" w:color="auto" w:fill="FFFFFF"/>
        </w:rPr>
        <w:t>).</w:t>
      </w:r>
    </w:p>
    <w:p w14:paraId="0BCA8EE5" w14:textId="272B389C" w:rsidR="000F6502" w:rsidRPr="00331B0B" w:rsidRDefault="000F6502"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331B0B">
        <w:rPr>
          <w:szCs w:val="24"/>
          <w:shd w:val="clear" w:color="auto" w:fill="FFFFFF"/>
        </w:rPr>
        <w:t xml:space="preserve">Pasiūlymo dokumentai turi būti pasirašyti tiekėjo ar jo įgalioto asmens ir CVP IS įkeltos šių dokumentų skaitmeninės kopijos. Jeigu pasiūlymą ir jo dokumentus pasirašo ne tiekėjo vadovas, turi būti pateiktas tiekėjo vadovo įgaliojimas pasiūlymą pasirašančiam asmeniui. Visi pasiūlyme </w:t>
      </w:r>
      <w:r w:rsidRPr="00331B0B">
        <w:rPr>
          <w:szCs w:val="24"/>
          <w:shd w:val="clear" w:color="auto" w:fill="FFFFFF"/>
        </w:rPr>
        <w:lastRenderedPageBreak/>
        <w:t>pateikiami dokumentai turi būti pateikti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pdf, jpg, doc ir kt.).</w:t>
      </w:r>
    </w:p>
    <w:p w14:paraId="5838BD63"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331B0B">
        <w:rPr>
          <w:szCs w:val="24"/>
          <w:shd w:val="clear" w:color="auto" w:fill="FFFFFF"/>
        </w:rPr>
        <w:t>Tiekėjo pasiūlymas bei kita korespondencija pateikiama lietuvių kalba. Jei atitinkami dokumentai yra išduoti kita kalba, turi būti pateiktas tinkamai patvirtintas vertimas į lietuvių kalbą. Vertimas turi būti patvirtintas vertėjo parašu ir vertimo biuro antspaudu.</w:t>
      </w:r>
    </w:p>
    <w:p w14:paraId="13C65D3A"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331B0B">
        <w:rPr>
          <w:szCs w:val="24"/>
          <w:shd w:val="clear" w:color="auto" w:fill="FFFFFF"/>
        </w:rPr>
        <w:t>Tiekėjas savo pasiūlymą privalo parengti CVP IS pasiūlymo lango eilutėje „Prisegti dokumentai“ pateikdamas užpildytą pasiūlymo formą ir reikalaujamus dokumentus.</w:t>
      </w:r>
    </w:p>
    <w:p w14:paraId="3BF340E1" w14:textId="3E78A9DD" w:rsidR="00D35D38" w:rsidRPr="00331B0B" w:rsidRDefault="00D35D38" w:rsidP="00E873FB">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331B0B">
        <w:rPr>
          <w:szCs w:val="24"/>
          <w:shd w:val="clear" w:color="auto" w:fill="FFFFFF"/>
        </w:rPr>
        <w:t>Pasiūlymą sudaro tiekėjo pateiktų duomenų, dokumentų elektroninėje formoje ir atsakymų CVP IS priemonėmis, visuma (</w:t>
      </w:r>
      <w:r w:rsidR="006725D9" w:rsidRPr="00331B0B">
        <w:rPr>
          <w:szCs w:val="24"/>
          <w:shd w:val="clear" w:color="auto" w:fill="FFFFFF"/>
        </w:rPr>
        <w:t>P</w:t>
      </w:r>
      <w:r w:rsidRPr="00331B0B">
        <w:rPr>
          <w:szCs w:val="24"/>
          <w:shd w:val="clear" w:color="auto" w:fill="FFFFFF"/>
        </w:rPr>
        <w:t>erkančioji organizacija pasilieka sau teisę pareikalauti dokumentų originalų).</w:t>
      </w:r>
      <w:r w:rsidR="00704299" w:rsidRPr="00331B0B">
        <w:rPr>
          <w:szCs w:val="24"/>
          <w:shd w:val="clear" w:color="auto" w:fill="FFFFFF"/>
        </w:rPr>
        <w:t xml:space="preserve"> Į tiekėjo, su kuriuo gali būti sudaryta pirkimo sutartis, pasiūlymo sudėtį įeina ir jo vėliau, perkančiosios organizacijos prašymu, pateikti tiekėjo pašalinimo pagrindų nebuvimą ir kvalifikacijos reikalavimų atitiktį pagrindžiantys dokumentai.</w:t>
      </w:r>
    </w:p>
    <w:p w14:paraId="3A4FE7AF" w14:textId="77777777" w:rsidR="00E873FB" w:rsidRPr="00E873FB" w:rsidRDefault="00E873FB" w:rsidP="00E873FB">
      <w:pPr>
        <w:pStyle w:val="Sraopastraipa"/>
        <w:numPr>
          <w:ilvl w:val="0"/>
          <w:numId w:val="17"/>
        </w:numPr>
        <w:spacing w:after="0" w:line="240" w:lineRule="auto"/>
        <w:ind w:left="0" w:firstLine="567"/>
        <w:rPr>
          <w:szCs w:val="24"/>
          <w:shd w:val="clear" w:color="auto" w:fill="FFFFFF"/>
        </w:rPr>
      </w:pPr>
      <w:r w:rsidRPr="00E873FB">
        <w:rPr>
          <w:szCs w:val="24"/>
          <w:shd w:val="clear" w:color="auto" w:fill="FFFFFF"/>
        </w:rPr>
        <w:t>Tiekėjo pasiūlymą sudaro CVP IS pateikiamų ir žemiau nurodytų dokumentų visuma:</w:t>
      </w:r>
    </w:p>
    <w:p w14:paraId="4ACE6396" w14:textId="096CA63A" w:rsidR="00D35D38" w:rsidRPr="0026159C" w:rsidRDefault="00D35D38" w:rsidP="00E873FB">
      <w:pPr>
        <w:pStyle w:val="Sraopastraipa"/>
        <w:numPr>
          <w:ilvl w:val="1"/>
          <w:numId w:val="17"/>
        </w:numPr>
        <w:tabs>
          <w:tab w:val="left" w:pos="1276"/>
        </w:tabs>
        <w:spacing w:after="0" w:line="240" w:lineRule="auto"/>
        <w:ind w:firstLine="567"/>
        <w:jc w:val="both"/>
        <w:rPr>
          <w:bCs/>
          <w:szCs w:val="24"/>
        </w:rPr>
      </w:pPr>
      <w:r w:rsidRPr="0026159C">
        <w:rPr>
          <w:bCs/>
          <w:szCs w:val="24"/>
        </w:rPr>
        <w:t xml:space="preserve">užpildyta </w:t>
      </w:r>
      <w:r w:rsidRPr="0026159C">
        <w:rPr>
          <w:szCs w:val="24"/>
        </w:rPr>
        <w:t>Pasiūlymo</w:t>
      </w:r>
      <w:r w:rsidRPr="0026159C">
        <w:rPr>
          <w:bCs/>
          <w:szCs w:val="24"/>
        </w:rPr>
        <w:t xml:space="preserve"> forma pagal šių konkurso sąlygų 1 priedą;</w:t>
      </w:r>
    </w:p>
    <w:p w14:paraId="17300E15" w14:textId="56525C4F" w:rsidR="00CA3A73" w:rsidRPr="0026159C" w:rsidRDefault="002D076F" w:rsidP="00DB2CC9">
      <w:pPr>
        <w:pStyle w:val="Sraopastraipa"/>
        <w:numPr>
          <w:ilvl w:val="1"/>
          <w:numId w:val="17"/>
        </w:numPr>
        <w:tabs>
          <w:tab w:val="left" w:pos="1276"/>
        </w:tabs>
        <w:spacing w:after="0" w:line="240" w:lineRule="auto"/>
        <w:ind w:firstLine="567"/>
        <w:jc w:val="both"/>
        <w:rPr>
          <w:szCs w:val="24"/>
        </w:rPr>
      </w:pPr>
      <w:r w:rsidRPr="0026159C">
        <w:rPr>
          <w:bCs/>
          <w:szCs w:val="24"/>
        </w:rPr>
        <w:t>pavienio tiekėjo, kiekvieno ūkio subjektų grupės nario, kiekvieno ūkio subjekto, kurio pajėgumais remiamasi, kiekvieno numatyto subtiekėjo, užpildytas EBVPD, parengtas pagal šių konkurso sąlygų 2 priede pateiktą formą</w:t>
      </w:r>
      <w:r w:rsidR="00CA3A73" w:rsidRPr="0026159C">
        <w:rPr>
          <w:szCs w:val="24"/>
        </w:rPr>
        <w:t>;</w:t>
      </w:r>
    </w:p>
    <w:p w14:paraId="596DC784" w14:textId="7DB018C2" w:rsidR="00D35D38" w:rsidRPr="0026159C" w:rsidRDefault="00D35D38" w:rsidP="006D530A">
      <w:pPr>
        <w:pStyle w:val="Sraopastraipa"/>
        <w:numPr>
          <w:ilvl w:val="1"/>
          <w:numId w:val="17"/>
        </w:numPr>
        <w:tabs>
          <w:tab w:val="left" w:pos="1276"/>
        </w:tabs>
        <w:spacing w:after="0" w:line="240" w:lineRule="auto"/>
        <w:ind w:firstLine="567"/>
        <w:jc w:val="both"/>
        <w:rPr>
          <w:szCs w:val="24"/>
        </w:rPr>
      </w:pPr>
      <w:r w:rsidRPr="0026159C">
        <w:rPr>
          <w:bCs/>
          <w:szCs w:val="24"/>
        </w:rPr>
        <w:t>jungtinės</w:t>
      </w:r>
      <w:r w:rsidRPr="0026159C">
        <w:rPr>
          <w:szCs w:val="24"/>
        </w:rPr>
        <w:t xml:space="preserve"> veiklos sutarties kopija (kai pasiūlymą teikia ūkio subjektų grupė);</w:t>
      </w:r>
    </w:p>
    <w:p w14:paraId="638BF2B6" w14:textId="66C0ED68" w:rsidR="007B080F" w:rsidRPr="0026159C" w:rsidRDefault="003145EA" w:rsidP="006D530A">
      <w:pPr>
        <w:pStyle w:val="Sraopastraipa"/>
        <w:numPr>
          <w:ilvl w:val="1"/>
          <w:numId w:val="17"/>
        </w:numPr>
        <w:tabs>
          <w:tab w:val="left" w:pos="1276"/>
        </w:tabs>
        <w:spacing w:after="0" w:line="240" w:lineRule="auto"/>
        <w:ind w:firstLine="567"/>
        <w:jc w:val="both"/>
        <w:rPr>
          <w:bCs/>
          <w:color w:val="000000" w:themeColor="text1"/>
          <w:szCs w:val="24"/>
        </w:rPr>
      </w:pPr>
      <w:r w:rsidRPr="0026159C">
        <w:rPr>
          <w:bCs/>
          <w:color w:val="000000" w:themeColor="text1"/>
          <w:szCs w:val="24"/>
        </w:rPr>
        <w:t xml:space="preserve"> </w:t>
      </w:r>
      <w:r w:rsidR="00DF75CB" w:rsidRPr="0026159C">
        <w:rPr>
          <w:bCs/>
          <w:color w:val="000000" w:themeColor="text1"/>
          <w:szCs w:val="24"/>
        </w:rPr>
        <w:t>sutartys ar preliminarūs susitarimai su nurodytais ūkio subjektais, kurių pajėgumais remiamasi / subtiekėjais / kvazisubtiekėjais, kad jų pajėgumai tiekėjui bus prieinami pirkimo sutarčiai įvykdyti (jei numatoma);</w:t>
      </w:r>
    </w:p>
    <w:p w14:paraId="0AEB0F34" w14:textId="77777777" w:rsidR="00D35D38" w:rsidRPr="0026159C" w:rsidRDefault="00D35D38" w:rsidP="006D530A">
      <w:pPr>
        <w:pStyle w:val="Sraopastraipa"/>
        <w:numPr>
          <w:ilvl w:val="1"/>
          <w:numId w:val="17"/>
        </w:numPr>
        <w:tabs>
          <w:tab w:val="left" w:pos="1276"/>
        </w:tabs>
        <w:spacing w:after="0" w:line="240" w:lineRule="auto"/>
        <w:ind w:firstLine="567"/>
        <w:jc w:val="both"/>
        <w:rPr>
          <w:szCs w:val="24"/>
        </w:rPr>
      </w:pPr>
      <w:r w:rsidRPr="0026159C">
        <w:rPr>
          <w:bCs/>
          <w:szCs w:val="24"/>
        </w:rPr>
        <w:t>įgaliojimas</w:t>
      </w:r>
      <w:r w:rsidRPr="0026159C">
        <w:rPr>
          <w:szCs w:val="24"/>
        </w:rPr>
        <w:t xml:space="preserve"> pasirašyti pasiūlymą (jei taikoma);</w:t>
      </w:r>
    </w:p>
    <w:p w14:paraId="4458C3A7" w14:textId="77777777" w:rsidR="00D35D38" w:rsidRPr="0026159C"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26159C">
        <w:rPr>
          <w:szCs w:val="24"/>
          <w:shd w:val="clear" w:color="auto" w:fill="FFFFFF"/>
        </w:rPr>
        <w:t>Tiekėjas</w:t>
      </w:r>
      <w:r w:rsidRPr="0026159C">
        <w:rPr>
          <w:szCs w:val="24"/>
        </w:rPr>
        <w:t xml:space="preserve"> gali pateikti tik vieną pasiūlymą – individualiai arba kaip ūkio subjektų grupės narys. Jei tiekėjas pateikia daugiau kaip vieną pasiūlymą arba ūkio subjektų grupės narys dalyvauja teikiant kelis pasiūlymus, visi tokie pasiūlymai bus atmesti. Laikoma, kad tiekėjas pateikė daugiau kaip vieną pasiūlymą, jeigu:</w:t>
      </w:r>
    </w:p>
    <w:p w14:paraId="1C56C66C" w14:textId="7913D113" w:rsidR="00D35D38" w:rsidRPr="0026159C" w:rsidRDefault="00F63844" w:rsidP="00DB2CC9">
      <w:pPr>
        <w:pStyle w:val="Sraopastraipa"/>
        <w:numPr>
          <w:ilvl w:val="1"/>
          <w:numId w:val="17"/>
        </w:numPr>
        <w:tabs>
          <w:tab w:val="left" w:pos="1276"/>
          <w:tab w:val="left" w:pos="1560"/>
          <w:tab w:val="left" w:pos="1701"/>
        </w:tabs>
        <w:spacing w:after="0" w:line="240" w:lineRule="auto"/>
        <w:ind w:firstLine="567"/>
        <w:jc w:val="both"/>
        <w:rPr>
          <w:szCs w:val="24"/>
        </w:rPr>
      </w:pPr>
      <w:r w:rsidRPr="0026159C">
        <w:rPr>
          <w:szCs w:val="24"/>
        </w:rPr>
        <w:t xml:space="preserve"> </w:t>
      </w:r>
      <w:r w:rsidR="00D35D38" w:rsidRPr="0026159C">
        <w:rPr>
          <w:szCs w:val="24"/>
        </w:rPr>
        <w:t>pavienis tiekėjas kitame pasiūlyme yra ūkio subjektų grupės narys;</w:t>
      </w:r>
    </w:p>
    <w:p w14:paraId="4806CE2A" w14:textId="0848C5F5" w:rsidR="00D35D38" w:rsidRPr="0026159C" w:rsidRDefault="00F63844" w:rsidP="00DB2CC9">
      <w:pPr>
        <w:pStyle w:val="Sraopastraipa"/>
        <w:numPr>
          <w:ilvl w:val="1"/>
          <w:numId w:val="17"/>
        </w:numPr>
        <w:tabs>
          <w:tab w:val="left" w:pos="1276"/>
          <w:tab w:val="left" w:pos="1560"/>
          <w:tab w:val="left" w:pos="1701"/>
        </w:tabs>
        <w:spacing w:after="0" w:line="240" w:lineRule="auto"/>
        <w:ind w:firstLine="567"/>
        <w:jc w:val="both"/>
        <w:rPr>
          <w:szCs w:val="24"/>
        </w:rPr>
      </w:pPr>
      <w:r w:rsidRPr="0026159C">
        <w:rPr>
          <w:szCs w:val="24"/>
        </w:rPr>
        <w:t xml:space="preserve"> </w:t>
      </w:r>
      <w:r w:rsidR="00D35D38" w:rsidRPr="0026159C">
        <w:rPr>
          <w:szCs w:val="24"/>
        </w:rPr>
        <w:t>tiekėjas keliuose pasiūlymuose yra ūkio subjektų grupės narys;</w:t>
      </w:r>
    </w:p>
    <w:p w14:paraId="0BB4B97E" w14:textId="77777777" w:rsidR="00D35D38" w:rsidRPr="0026159C" w:rsidRDefault="00D35D38" w:rsidP="00DB2CC9">
      <w:pPr>
        <w:pStyle w:val="Sraopastraipa"/>
        <w:widowControl w:val="0"/>
        <w:numPr>
          <w:ilvl w:val="1"/>
          <w:numId w:val="17"/>
        </w:numPr>
        <w:tabs>
          <w:tab w:val="left" w:pos="1276"/>
          <w:tab w:val="left" w:pos="1560"/>
          <w:tab w:val="left" w:pos="1701"/>
        </w:tabs>
        <w:spacing w:after="0" w:line="240" w:lineRule="auto"/>
        <w:ind w:firstLine="567"/>
        <w:jc w:val="both"/>
        <w:rPr>
          <w:szCs w:val="24"/>
        </w:rPr>
      </w:pPr>
      <w:r w:rsidRPr="0026159C">
        <w:rPr>
          <w:szCs w:val="24"/>
        </w:rPr>
        <w:t xml:space="preserve">tą patį pasiūlymą pateikė ir raštu (popierine forma, vokuose), ir naudodamasis CVP IS priemonėmis. </w:t>
      </w:r>
    </w:p>
    <w:p w14:paraId="2F3CD843" w14:textId="77777777" w:rsidR="00D35D38" w:rsidRPr="0048620E"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48620E">
        <w:rPr>
          <w:szCs w:val="24"/>
          <w:shd w:val="clear" w:color="auto" w:fill="FFFFFF"/>
        </w:rPr>
        <w:t>Tiekėjas</w:t>
      </w:r>
      <w:r w:rsidRPr="0048620E">
        <w:rPr>
          <w:szCs w:val="24"/>
        </w:rPr>
        <w:t>, pateikdamas pasiūlymą, turi siūlyti visą pirkimo dokumentuose nurodytą pirkimo objekto apimtį.</w:t>
      </w:r>
    </w:p>
    <w:p w14:paraId="4C4152BD" w14:textId="77777777" w:rsidR="00D35D38" w:rsidRPr="0026159C"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26159C">
        <w:rPr>
          <w:szCs w:val="24"/>
          <w:shd w:val="clear" w:color="auto" w:fill="FFFFFF"/>
        </w:rPr>
        <w:t>Tiekėjams nėra leidžiama pateikti alternatyvių pasiūlymų. Tiekėjui pateikus alternatyvų pasiūlymą, jo pasiūlymas ir alternatyvus pasiūlymas (alternatyvūs pasiūlymai) bus atmesti.</w:t>
      </w:r>
    </w:p>
    <w:p w14:paraId="5FCE5ACE" w14:textId="77777777" w:rsidR="00F63844" w:rsidRPr="0026159C" w:rsidRDefault="00F63844"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26159C">
        <w:rPr>
          <w:szCs w:val="24"/>
          <w:shd w:val="clear" w:color="auto" w:fill="FFFFFF"/>
        </w:rPr>
        <w:t>Pasiūlymas turi būti pateiktas iki CVP IS paskelbtame skelbime apie pirkimą nurodyto termino, tik elektroninėmis priemonėmis, naudojant CVP IS. Tiekėjui CVP IS susirašinėjimo priemonėmis paprašius, perkančioji organizacija CVP IS susirašinėjimo priemonėmis patvirtina, kad tiekėjo pasiūlymas yra gautas ir nurodo gavimo dieną, valandą ir minutę.</w:t>
      </w:r>
    </w:p>
    <w:p w14:paraId="5BDDC4C4" w14:textId="77777777" w:rsidR="00D35D38" w:rsidRPr="0026159C"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26159C">
        <w:rPr>
          <w:szCs w:val="24"/>
          <w:shd w:val="clear" w:color="auto" w:fill="FFFFFF"/>
        </w:rPr>
        <w:t>Tiekėjai pasiūlyme turi nurodyti, kokia pasiūlyme pateikta informacija yra konfidenciali. Dokumentus, kurie yra konfidencialūs, ar pasiūlymo dokumentuose esančią konfidencialią informaciją tiekėjai turi nurodyti Pasiūlymo formos (šių konkurso sąlygų 1 priedas) skiltyje „Konfidenciali informacija“ arba aiškiai pažymėti užrašu/spaudu „Konfidencialu“.</w:t>
      </w:r>
    </w:p>
    <w:p w14:paraId="40C0F1FC" w14:textId="77777777" w:rsidR="003C525F" w:rsidRPr="0026159C"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26159C">
        <w:rPr>
          <w:szCs w:val="24"/>
          <w:shd w:val="clear" w:color="auto" w:fill="FFFFFF"/>
        </w:rPr>
        <w:t xml:space="preserve">Atsižvelgiant į Viešųjų pirkimų įstatymo </w:t>
      </w:r>
      <w:r w:rsidR="00B45BF5" w:rsidRPr="0026159C">
        <w:rPr>
          <w:szCs w:val="24"/>
          <w:shd w:val="clear" w:color="auto" w:fill="FFFFFF"/>
        </w:rPr>
        <w:t>86</w:t>
      </w:r>
      <w:r w:rsidRPr="0026159C">
        <w:rPr>
          <w:szCs w:val="24"/>
          <w:shd w:val="clear" w:color="auto" w:fill="FFFFFF"/>
        </w:rPr>
        <w:t xml:space="preserve"> straipsnio </w:t>
      </w:r>
      <w:r w:rsidR="00B45BF5" w:rsidRPr="0026159C">
        <w:rPr>
          <w:szCs w:val="24"/>
          <w:shd w:val="clear" w:color="auto" w:fill="FFFFFF"/>
        </w:rPr>
        <w:t>9</w:t>
      </w:r>
      <w:r w:rsidRPr="0026159C">
        <w:rPr>
          <w:szCs w:val="24"/>
          <w:shd w:val="clear" w:color="auto" w:fill="FFFFFF"/>
        </w:rPr>
        <w:t xml:space="preserve"> dalies reikalavimus</w:t>
      </w:r>
      <w:r w:rsidR="00B45BF5" w:rsidRPr="0026159C">
        <w:rPr>
          <w:szCs w:val="24"/>
          <w:shd w:val="clear" w:color="auto" w:fill="FFFFFF"/>
        </w:rPr>
        <w:t xml:space="preserve"> dėl pasiūlymo ir pirkimo sutarties paskelbimo CVP IS</w:t>
      </w:r>
      <w:r w:rsidRPr="0026159C">
        <w:rPr>
          <w:szCs w:val="24"/>
          <w:shd w:val="clear" w:color="auto" w:fill="FFFFFF"/>
        </w:rPr>
        <w:t>, prašome tiekėjų dokumentus, kuriuose yra konfidenciali informacija, teikiant pasiūlymą CVP IS, talpinti atskirame segtuve, pažymėtame „Pasiūlymo konfidenciali dalis“.</w:t>
      </w:r>
    </w:p>
    <w:p w14:paraId="3E1FD4AE" w14:textId="11D558EB" w:rsidR="003C525F" w:rsidRPr="00331B0B" w:rsidRDefault="003C525F"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26159C">
        <w:rPr>
          <w:szCs w:val="24"/>
          <w:shd w:val="clear" w:color="auto" w:fill="FFFFFF"/>
        </w:rPr>
        <w:t>Perkančioji organizacija, viešojo pirkimo komisija (toliau – Komisija), jos nariai ar ekspertai ir kiti asmenys negali atskleisti</w:t>
      </w:r>
      <w:r w:rsidRPr="00331B0B">
        <w:rPr>
          <w:szCs w:val="24"/>
          <w:shd w:val="clear" w:color="auto" w:fill="FFFFFF"/>
        </w:rPr>
        <w:t xml:space="preserve"> tiekėjo pateiktos informacijos, kurią tiekėjas nurodė kaip konfidencialią. Visas tiekėjo pasiūlymas negali būti laikomi konfidencialia informacija. </w:t>
      </w:r>
      <w:r w:rsidRPr="00331B0B">
        <w:rPr>
          <w:szCs w:val="24"/>
          <w:shd w:val="clear" w:color="auto" w:fill="FFFFFF"/>
        </w:rPr>
        <w:lastRenderedPageBreak/>
        <w:t>Konfidencialia informacija gali būti, įskaitant, bet ja neapsiribojant, komercinė (gamybinė) paslaptis ir konfidencialieji pasiūlymų aspektai.</w:t>
      </w:r>
    </w:p>
    <w:p w14:paraId="18DF1E8D" w14:textId="77777777" w:rsidR="0031025B" w:rsidRPr="00331B0B" w:rsidRDefault="0031025B"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331B0B">
        <w:rPr>
          <w:szCs w:val="24"/>
          <w:shd w:val="clear" w:color="auto" w:fill="FFFFFF"/>
        </w:rPr>
        <w:t>Konfidencialia negalima laikyti informacijos:</w:t>
      </w:r>
    </w:p>
    <w:p w14:paraId="42A3C1E4" w14:textId="2B8974FF" w:rsidR="0031025B" w:rsidRPr="00331B0B" w:rsidRDefault="0031025B" w:rsidP="00DB2CC9">
      <w:pPr>
        <w:pStyle w:val="Sraopastraipa"/>
        <w:numPr>
          <w:ilvl w:val="1"/>
          <w:numId w:val="17"/>
        </w:numPr>
        <w:tabs>
          <w:tab w:val="left" w:pos="1210"/>
          <w:tab w:val="left" w:pos="1276"/>
        </w:tabs>
        <w:spacing w:after="0" w:line="240" w:lineRule="auto"/>
        <w:ind w:firstLine="567"/>
        <w:jc w:val="both"/>
        <w:rPr>
          <w:szCs w:val="24"/>
        </w:rPr>
      </w:pPr>
      <w:r w:rsidRPr="00331B0B">
        <w:rPr>
          <w:szCs w:val="24"/>
        </w:rPr>
        <w:t>jeigu tai pažeistų įstatymus, nustatančius informacijos atskleidimo ar teisės gauti informaciją reikalavimus, ir šių įstatymų įgyvendinamuosius teisės aktus;</w:t>
      </w:r>
    </w:p>
    <w:p w14:paraId="1F522A49" w14:textId="3DA0BF8F" w:rsidR="0031025B" w:rsidRPr="00331B0B" w:rsidRDefault="0031025B" w:rsidP="00DB2CC9">
      <w:pPr>
        <w:pStyle w:val="Sraopastraipa"/>
        <w:numPr>
          <w:ilvl w:val="1"/>
          <w:numId w:val="17"/>
        </w:numPr>
        <w:tabs>
          <w:tab w:val="left" w:pos="1210"/>
          <w:tab w:val="left" w:pos="1276"/>
        </w:tabs>
        <w:spacing w:after="0" w:line="240" w:lineRule="auto"/>
        <w:ind w:firstLine="567"/>
        <w:jc w:val="both"/>
        <w:rPr>
          <w:szCs w:val="24"/>
        </w:rPr>
      </w:pPr>
      <w:r w:rsidRPr="00331B0B">
        <w:rPr>
          <w:szCs w:val="24"/>
        </w:rPr>
        <w:t>jeigu tai pažeistų Viešųjų pirkimų įstatymo 33 ir 58 straipsniuose</w:t>
      </w:r>
      <w:r w:rsidR="006C5F02" w:rsidRPr="00331B0B">
        <w:rPr>
          <w:szCs w:val="24"/>
        </w:rPr>
        <w:t xml:space="preserve"> ir 86 straipsnio 9 dalyje</w:t>
      </w:r>
      <w:r w:rsidRPr="00331B0B">
        <w:rPr>
          <w:szCs w:val="24"/>
        </w:rPr>
        <w:t xml:space="preserve"> nustatytus reikalavimus dėl paskelbimo apie sudarytą pirkimo sutartį, </w:t>
      </w:r>
      <w:r w:rsidR="006114DD" w:rsidRPr="00331B0B">
        <w:rPr>
          <w:color w:val="000000"/>
          <w:szCs w:val="24"/>
        </w:rPr>
        <w:t xml:space="preserve">kandidatų ir </w:t>
      </w:r>
      <w:r w:rsidRPr="00331B0B">
        <w:rPr>
          <w:szCs w:val="24"/>
        </w:rPr>
        <w:t>dalyvių informavimo,</w:t>
      </w:r>
      <w:r w:rsidR="00127DD3" w:rsidRPr="00331B0B">
        <w:rPr>
          <w:szCs w:val="24"/>
        </w:rPr>
        <w:t xml:space="preserve"> </w:t>
      </w:r>
      <w:r w:rsidR="00127DD3" w:rsidRPr="00331B0B">
        <w:rPr>
          <w:color w:val="000000"/>
          <w:szCs w:val="24"/>
        </w:rPr>
        <w:t>laimėjusio dalyvio pasiūlymo, sudarytos pirkimo sutarties, preliminariosios sutarties ir šių sutarčių pakeitimų paskelbimo,</w:t>
      </w:r>
      <w:r w:rsidRPr="00331B0B">
        <w:rPr>
          <w:szCs w:val="24"/>
        </w:rPr>
        <w:t xml:space="preserve"> įskaitant informaciją apie pasiūlyme nurodytą </w:t>
      </w:r>
      <w:r w:rsidR="0055248C">
        <w:rPr>
          <w:szCs w:val="24"/>
        </w:rPr>
        <w:t>paslaugų</w:t>
      </w:r>
      <w:r w:rsidRPr="00331B0B">
        <w:rPr>
          <w:szCs w:val="24"/>
        </w:rPr>
        <w:t xml:space="preserve"> kainą, išskyrus jos sudedamąsias dalis;</w:t>
      </w:r>
    </w:p>
    <w:p w14:paraId="2E2CFFEC" w14:textId="3E9D90E0" w:rsidR="0031025B" w:rsidRPr="00811212" w:rsidRDefault="0031025B" w:rsidP="00DB2CC9">
      <w:pPr>
        <w:pStyle w:val="Sraopastraipa"/>
        <w:numPr>
          <w:ilvl w:val="1"/>
          <w:numId w:val="17"/>
        </w:numPr>
        <w:tabs>
          <w:tab w:val="left" w:pos="1210"/>
          <w:tab w:val="left" w:pos="1276"/>
        </w:tabs>
        <w:spacing w:after="0" w:line="240" w:lineRule="auto"/>
        <w:ind w:firstLine="567"/>
        <w:jc w:val="both"/>
        <w:rPr>
          <w:szCs w:val="24"/>
        </w:rPr>
      </w:pPr>
      <w:r w:rsidRPr="00811212">
        <w:rPr>
          <w:szCs w:val="24"/>
        </w:rPr>
        <w:t>pateiktos tiekėjų pašalinimo pagrindų nebuvimą, atitiktį kvalifikacijos reikalavimams, išskyrus informaciją, kurią atskleidus būtų pažeisti Lietuvos Respublikos asmens duomenų teisinės apsaugos įstatymo reikalavimai ar tiekėjo įsipareigojimai pagal su trečiaisiais asmenimis sudarytas sutartis;</w:t>
      </w:r>
    </w:p>
    <w:p w14:paraId="0F62CC91" w14:textId="39896103" w:rsidR="0031025B" w:rsidRPr="00811212" w:rsidRDefault="0031025B" w:rsidP="00DB2CC9">
      <w:pPr>
        <w:pStyle w:val="Sraopastraipa"/>
        <w:numPr>
          <w:ilvl w:val="1"/>
          <w:numId w:val="17"/>
        </w:numPr>
        <w:tabs>
          <w:tab w:val="left" w:pos="1210"/>
          <w:tab w:val="left" w:pos="1276"/>
        </w:tabs>
        <w:spacing w:after="0" w:line="240" w:lineRule="auto"/>
        <w:ind w:firstLine="567"/>
        <w:jc w:val="both"/>
        <w:rPr>
          <w:szCs w:val="24"/>
        </w:rPr>
      </w:pPr>
      <w:r w:rsidRPr="00811212">
        <w:rPr>
          <w:szCs w:val="24"/>
        </w:rPr>
        <w:t xml:space="preserve">informacija apie pasitelktus ūkio subjektus, kurių pajėgumais remiasi tiekėjas, ir </w:t>
      </w:r>
      <w:r w:rsidR="00BF1BB5" w:rsidRPr="00811212">
        <w:rPr>
          <w:szCs w:val="24"/>
        </w:rPr>
        <w:t>Subtiekėjas</w:t>
      </w:r>
      <w:r w:rsidR="00215C8C" w:rsidRPr="00811212">
        <w:rPr>
          <w:szCs w:val="24"/>
        </w:rPr>
        <w:t xml:space="preserve"> bei kvazisubtiekėjus</w:t>
      </w:r>
      <w:r w:rsidRPr="00811212">
        <w:rPr>
          <w:szCs w:val="24"/>
        </w:rPr>
        <w:t>, išskyrus informaciją, kurią atskleidus būtų pažeisti Asmens duomenų teisinės apsaugos įstatymo reikalavimai</w:t>
      </w:r>
      <w:r w:rsidR="00DF22F5" w:rsidRPr="00811212">
        <w:rPr>
          <w:szCs w:val="24"/>
        </w:rPr>
        <w:t>.</w:t>
      </w:r>
    </w:p>
    <w:p w14:paraId="6C3ACCCF" w14:textId="576D52F4" w:rsidR="00904200" w:rsidRPr="00A424D1" w:rsidRDefault="00DF22F5"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A424D1">
        <w:rPr>
          <w:szCs w:val="24"/>
          <w:shd w:val="clear" w:color="auto" w:fill="FFFFFF"/>
        </w:rPr>
        <w:t>Jeigu</w:t>
      </w:r>
      <w:r w:rsidRPr="00A424D1">
        <w:rPr>
          <w:szCs w:val="24"/>
        </w:rPr>
        <w:t xml:space="preserve"> tiekėjo pasiūlyme esanti informacija, atitinkanti šių konkurso sąlygų</w:t>
      </w:r>
      <w:r w:rsidR="00AB6E32" w:rsidRPr="00A424D1">
        <w:rPr>
          <w:szCs w:val="24"/>
        </w:rPr>
        <w:t xml:space="preserve"> </w:t>
      </w:r>
      <w:r w:rsidR="00E873FB">
        <w:rPr>
          <w:szCs w:val="24"/>
        </w:rPr>
        <w:t>46</w:t>
      </w:r>
      <w:r w:rsidRPr="00A424D1">
        <w:rPr>
          <w:szCs w:val="24"/>
        </w:rPr>
        <w:t>.1–</w:t>
      </w:r>
      <w:r w:rsidR="00E873FB">
        <w:rPr>
          <w:szCs w:val="24"/>
        </w:rPr>
        <w:t>46</w:t>
      </w:r>
      <w:r w:rsidRPr="00A424D1">
        <w:rPr>
          <w:szCs w:val="24"/>
        </w:rPr>
        <w:t xml:space="preserve">.4 punktuose nurodytą informaciją, bus pažymėta kaip „konfidenciali“, ir jeigu </w:t>
      </w:r>
      <w:r w:rsidR="007B122C" w:rsidRPr="00A424D1">
        <w:rPr>
          <w:szCs w:val="24"/>
        </w:rPr>
        <w:t>P</w:t>
      </w:r>
      <w:r w:rsidRPr="00A424D1">
        <w:rPr>
          <w:szCs w:val="24"/>
        </w:rPr>
        <w:t xml:space="preserve">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w:t>
      </w:r>
      <w:r w:rsidR="000B2CFB" w:rsidRPr="00A424D1">
        <w:rPr>
          <w:szCs w:val="24"/>
        </w:rPr>
        <w:t>3</w:t>
      </w:r>
      <w:r w:rsidRPr="00A424D1">
        <w:rPr>
          <w:szCs w:val="24"/>
        </w:rPr>
        <w:t xml:space="preserve"> darbo dienos, nepateikia tokių įrodymų arba pateikia netinkamus įrodymus, laikoma, kad tokia informacija yra nekonfidenciali.</w:t>
      </w:r>
    </w:p>
    <w:p w14:paraId="3CE746B5" w14:textId="04DAE083" w:rsidR="006A1D19" w:rsidRPr="00811212" w:rsidRDefault="006A1D19"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A424D1">
        <w:rPr>
          <w:szCs w:val="24"/>
          <w:shd w:val="clear" w:color="auto" w:fill="FFFFFF"/>
        </w:rPr>
        <w:t>Pasiūlymuose</w:t>
      </w:r>
      <w:r w:rsidRPr="00A424D1">
        <w:rPr>
          <w:szCs w:val="24"/>
        </w:rPr>
        <w:t xml:space="preserve"> nurodoma </w:t>
      </w:r>
      <w:r w:rsidR="00A85083" w:rsidRPr="00A424D1">
        <w:rPr>
          <w:szCs w:val="24"/>
          <w:shd w:val="clear" w:color="auto" w:fill="FFFFFF"/>
        </w:rPr>
        <w:t>paslaugų</w:t>
      </w:r>
      <w:r w:rsidRPr="00A424D1">
        <w:rPr>
          <w:szCs w:val="24"/>
          <w:shd w:val="clear" w:color="auto" w:fill="FFFFFF"/>
        </w:rPr>
        <w:t xml:space="preserve"> </w:t>
      </w:r>
      <w:r w:rsidRPr="00A424D1">
        <w:rPr>
          <w:szCs w:val="24"/>
        </w:rPr>
        <w:t>kaina pateikiama eurais</w:t>
      </w:r>
      <w:r w:rsidR="00B632FB" w:rsidRPr="00A424D1">
        <w:rPr>
          <w:szCs w:val="24"/>
        </w:rPr>
        <w:t xml:space="preserve"> </w:t>
      </w:r>
      <w:r w:rsidR="00B632FB" w:rsidRPr="00A424D1">
        <w:t>pagal šių konkurso sąlygų 1 priedą</w:t>
      </w:r>
      <w:r w:rsidR="00B632FB" w:rsidRPr="00A424D1">
        <w:rPr>
          <w:szCs w:val="24"/>
        </w:rPr>
        <w:t>.</w:t>
      </w:r>
      <w:r w:rsidRPr="00A424D1">
        <w:rPr>
          <w:szCs w:val="24"/>
        </w:rPr>
        <w:t xml:space="preserve"> </w:t>
      </w:r>
      <w:r w:rsidR="00F8799E" w:rsidRPr="00A424D1">
        <w:t xml:space="preserve">Apskaičiuojant kainą, turi būti atsižvelgta į visą šiuose pirkimo dokumentuose nurodytą </w:t>
      </w:r>
      <w:r w:rsidR="00F8799E" w:rsidRPr="00331B0B">
        <w:rPr>
          <w:color w:val="000000" w:themeColor="text1"/>
          <w:shd w:val="clear" w:color="auto" w:fill="FFFFFF"/>
        </w:rPr>
        <w:t>Paslaugų</w:t>
      </w:r>
      <w:r w:rsidR="00F8799E" w:rsidRPr="00331B0B">
        <w:rPr>
          <w:color w:val="000000" w:themeColor="text1"/>
        </w:rPr>
        <w:t xml:space="preserve"> apimtį, kainos sudėtines dalis, techninės specifikacijos reikalavimus ir pan. </w:t>
      </w:r>
      <w:r w:rsidR="00A855C3" w:rsidRPr="00331B0B">
        <w:rPr>
          <w:szCs w:val="24"/>
        </w:rPr>
        <w:t xml:space="preserve">Į perkamų </w:t>
      </w:r>
      <w:r w:rsidR="00A855C3" w:rsidRPr="00811212">
        <w:rPr>
          <w:szCs w:val="24"/>
        </w:rPr>
        <w:t>paslaugų kainą įeina visi mokesčiai ir visos tiekėjo išlaidos. PVM turi būti nurodomas atskirai. Pasiūlymo kaina bei tarpinės sumos nurodomos dvejų skaitmenų po kablelio tikslumu.</w:t>
      </w:r>
    </w:p>
    <w:p w14:paraId="025C93B6" w14:textId="0543679C" w:rsidR="00D35D38" w:rsidRPr="00811212"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811212">
        <w:rPr>
          <w:szCs w:val="24"/>
          <w:shd w:val="clear" w:color="auto" w:fill="FFFFFF"/>
        </w:rPr>
        <w:t xml:space="preserve">Pasiūlymas galioja jame tiekėjo nurodytą laiką. Pasiūlymas turi galioti ne trumpiau nei </w:t>
      </w:r>
      <w:r w:rsidR="006C5F02" w:rsidRPr="00811212">
        <w:rPr>
          <w:szCs w:val="24"/>
          <w:shd w:val="clear" w:color="auto" w:fill="FFFFFF"/>
        </w:rPr>
        <w:t>60</w:t>
      </w:r>
      <w:r w:rsidRPr="00811212">
        <w:rPr>
          <w:szCs w:val="24"/>
          <w:shd w:val="clear" w:color="auto" w:fill="FFFFFF"/>
        </w:rPr>
        <w:t xml:space="preserve"> dienų po pasiūlymų pateikimo termino. Jeigu pasiūlyme nenurodytas jo galiojimo laikas, laikoma, kad pasiūlymas galioja tiek, kiek numatyta pirkimo dokumentuose.</w:t>
      </w:r>
    </w:p>
    <w:p w14:paraId="349B6398" w14:textId="77777777" w:rsidR="00D35D38" w:rsidRPr="00811212" w:rsidRDefault="00D35D38" w:rsidP="00DB2CC9">
      <w:pPr>
        <w:pStyle w:val="Sraopastraipa"/>
        <w:widowControl w:val="0"/>
        <w:numPr>
          <w:ilvl w:val="0"/>
          <w:numId w:val="17"/>
        </w:numPr>
        <w:tabs>
          <w:tab w:val="left" w:pos="0"/>
          <w:tab w:val="left" w:pos="340"/>
          <w:tab w:val="left" w:pos="1134"/>
        </w:tabs>
        <w:spacing w:after="0" w:line="240" w:lineRule="auto"/>
        <w:ind w:left="0" w:firstLine="567"/>
        <w:jc w:val="both"/>
        <w:rPr>
          <w:szCs w:val="24"/>
          <w:shd w:val="clear" w:color="auto" w:fill="FFFFFF"/>
        </w:rPr>
      </w:pPr>
      <w:r w:rsidRPr="00811212">
        <w:rPr>
          <w:szCs w:val="24"/>
          <w:shd w:val="clear" w:color="auto" w:fill="FFFFFF"/>
        </w:rPr>
        <w:t>Kol nesibaigė pasiūlymų galiojimo laikas, perkančioji organizacija turi teisę prašyti, kad tiekėjai pratęstų jų galiojimą iki konkrečiai nurodyto laiko. Tiekėjas gali atmesti tokį prašymą</w:t>
      </w:r>
      <w:r w:rsidR="007B7DEE" w:rsidRPr="00811212">
        <w:rPr>
          <w:szCs w:val="24"/>
          <w:shd w:val="clear" w:color="auto" w:fill="FFFFFF"/>
        </w:rPr>
        <w:t>,</w:t>
      </w:r>
      <w:r w:rsidRPr="00811212">
        <w:rPr>
          <w:szCs w:val="24"/>
          <w:shd w:val="clear" w:color="auto" w:fill="FFFFFF"/>
        </w:rPr>
        <w:t xml:space="preserve"> neprarasdamas teisės į savo pasiūlymo galiojimo užtikrinimą.</w:t>
      </w:r>
    </w:p>
    <w:p w14:paraId="48488218" w14:textId="1D069E56" w:rsidR="00D35D38" w:rsidRPr="00811212"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811212">
        <w:rPr>
          <w:szCs w:val="24"/>
          <w:shd w:val="clear" w:color="auto" w:fill="FFFFFF"/>
        </w:rPr>
        <w:t>Perkančioji organizacija turi teisę pratęsti pasiūlymo pateikimo terminą. Apie naują pasiūlymų pateikimo terminą perkančioji organizacija paskelbia Viešųjų pirkimų įstatymo nustatyta tvarka ir išsiunčia visiems tiekėjams, kurie prisijungė prie pirkimo. Apie naują pasiūlymų pateikimo terminą perkančioji organizacija paskelbia CVP IS bei praneša tik CVP IS priemonėmis prie pirkimo prisijungusiems tiekėjams.</w:t>
      </w:r>
    </w:p>
    <w:p w14:paraId="20B39C0A" w14:textId="52D71F3E" w:rsidR="00D35D38" w:rsidRPr="00811212"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811212">
        <w:rPr>
          <w:szCs w:val="24"/>
          <w:shd w:val="clear" w:color="auto" w:fill="FFFFFF"/>
        </w:rPr>
        <w:t>Tiekėjas iki galutinio pasiūlymų pateikimo termino turi teisę pakeisti arba atšaukti savo pasiūlymą. Toks pakeitimas arba pranešimas, kad pasiūlymas atšaukiamas, pripažįstamas galiojančiu, jeigu perkančioji organizacija jį gauna pateiktą raštu iki pasiūlymų pateikimo termino pabaigos. CVP IS priemonėmis pateiktą pasiūlymą tiekėjas iki nustatyto pasiūlymų pateikimo termino pabaigos gali atsiimti bei pakeisti.</w:t>
      </w:r>
    </w:p>
    <w:p w14:paraId="2575E82D" w14:textId="77777777" w:rsidR="00D35D38" w:rsidRPr="00811212"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shd w:val="clear" w:color="auto" w:fill="FFFFFF"/>
        </w:rPr>
      </w:pPr>
      <w:r w:rsidRPr="00811212">
        <w:rPr>
          <w:szCs w:val="24"/>
          <w:shd w:val="clear" w:color="auto" w:fill="FFFFFF"/>
        </w:rPr>
        <w:t>Tiekėjo teikiamas pasiūlymas (visas pasiūlymas ar pasiūlymo dokumentas, kuriame nurodyta kaina) gali būti užšifruojamas. Tiekėjas, nusprendęs pateikti užšifruotą pasiūlymą, turi:</w:t>
      </w:r>
    </w:p>
    <w:p w14:paraId="69CF88CA" w14:textId="5AB35A66" w:rsidR="008955AD" w:rsidRPr="00811212" w:rsidRDefault="008955AD" w:rsidP="00DB2CC9">
      <w:pPr>
        <w:widowControl w:val="0"/>
        <w:numPr>
          <w:ilvl w:val="1"/>
          <w:numId w:val="17"/>
        </w:numPr>
        <w:tabs>
          <w:tab w:val="left" w:pos="0"/>
          <w:tab w:val="left" w:pos="340"/>
          <w:tab w:val="left" w:pos="1210"/>
        </w:tabs>
        <w:spacing w:after="0" w:line="240" w:lineRule="auto"/>
        <w:ind w:firstLine="567"/>
        <w:jc w:val="both"/>
        <w:rPr>
          <w:color w:val="000000" w:themeColor="text1"/>
          <w:szCs w:val="24"/>
        </w:rPr>
      </w:pPr>
      <w:r w:rsidRPr="00811212">
        <w:rPr>
          <w:color w:val="000000" w:themeColor="text1"/>
          <w:szCs w:val="24"/>
        </w:rPr>
        <w:t xml:space="preserve">iki CVP IS paskelbtame skelbime apie pirkimą nurodytos pasiūlymų pateikimo termino pabaigos, naudodamasis CVP IS priemonėmis </w:t>
      </w:r>
      <w:r w:rsidRPr="00811212">
        <w:rPr>
          <w:iCs/>
          <w:color w:val="000000" w:themeColor="text1"/>
          <w:szCs w:val="24"/>
        </w:rPr>
        <w:t xml:space="preserve">pateikti užšifruotą pasiūlymą (užšifruojamas </w:t>
      </w:r>
      <w:r w:rsidRPr="00811212">
        <w:rPr>
          <w:color w:val="000000" w:themeColor="text1"/>
          <w:szCs w:val="24"/>
        </w:rPr>
        <w:t>visas pasiūlymas arba pasiūlymo dokumentas, kuriame nurodyta pasiūlymo kaina)</w:t>
      </w:r>
      <w:r w:rsidRPr="00811212">
        <w:rPr>
          <w:iCs/>
          <w:color w:val="000000" w:themeColor="text1"/>
          <w:szCs w:val="24"/>
        </w:rPr>
        <w:t xml:space="preserve">. </w:t>
      </w:r>
      <w:r w:rsidRPr="00811212">
        <w:rPr>
          <w:color w:val="000000" w:themeColor="text1"/>
          <w:szCs w:val="24"/>
        </w:rPr>
        <w:t xml:space="preserve">Instrukciją, kaip tiekėjui užšifruoti pasiūlymą, galima rasti Viešųjų pirkimų tarnybos interneto svetainėje: </w:t>
      </w:r>
      <w:bookmarkStart w:id="7" w:name="_Hlk100647451"/>
      <w:r w:rsidR="00B97585" w:rsidRPr="00153F47">
        <w:rPr>
          <w:color w:val="000000" w:themeColor="text1"/>
        </w:rPr>
        <w:fldChar w:fldCharType="begin"/>
      </w:r>
      <w:r w:rsidR="00B97585" w:rsidRPr="00153F47">
        <w:rPr>
          <w:color w:val="000000" w:themeColor="text1"/>
        </w:rPr>
        <w:instrText xml:space="preserve"> HYPERLINK "https://vpt.lrv.lt/uploads/vpt/documents/files/uzssisfravimo%20instrukcija.pdf" </w:instrText>
      </w:r>
      <w:r w:rsidR="00B97585" w:rsidRPr="00153F47">
        <w:rPr>
          <w:color w:val="000000" w:themeColor="text1"/>
        </w:rPr>
      </w:r>
      <w:r w:rsidR="00B97585" w:rsidRPr="00153F47">
        <w:rPr>
          <w:color w:val="000000" w:themeColor="text1"/>
        </w:rPr>
        <w:fldChar w:fldCharType="separate"/>
      </w:r>
      <w:r w:rsidR="00B97585" w:rsidRPr="00153F47">
        <w:rPr>
          <w:rStyle w:val="Hipersaitas"/>
        </w:rPr>
        <w:t>https://vpt.lrv.lt/uploads/vpt/documents/files/uzssisfravimo%20instrukcija.pdf</w:t>
      </w:r>
      <w:r w:rsidR="00B97585" w:rsidRPr="00153F47">
        <w:rPr>
          <w:color w:val="000000" w:themeColor="text1"/>
        </w:rPr>
        <w:fldChar w:fldCharType="end"/>
      </w:r>
      <w:bookmarkEnd w:id="7"/>
      <w:r w:rsidR="00B97585">
        <w:rPr>
          <w:color w:val="000000" w:themeColor="text1"/>
        </w:rPr>
        <w:t>.</w:t>
      </w:r>
    </w:p>
    <w:p w14:paraId="664472A0" w14:textId="76F3FA39" w:rsidR="00D35D38" w:rsidRPr="00811212" w:rsidRDefault="00D35D38" w:rsidP="00DB2CC9">
      <w:pPr>
        <w:pStyle w:val="Sraopastraipa"/>
        <w:numPr>
          <w:ilvl w:val="1"/>
          <w:numId w:val="17"/>
        </w:numPr>
        <w:tabs>
          <w:tab w:val="left" w:pos="1276"/>
        </w:tabs>
        <w:spacing w:after="0" w:line="240" w:lineRule="auto"/>
        <w:ind w:firstLine="567"/>
        <w:jc w:val="both"/>
        <w:rPr>
          <w:szCs w:val="24"/>
        </w:rPr>
      </w:pPr>
      <w:r w:rsidRPr="00811212">
        <w:rPr>
          <w:szCs w:val="24"/>
        </w:rPr>
        <w:lastRenderedPageBreak/>
        <w:t xml:space="preserve">iki vokų atplėšimo procedūros pradžios, </w:t>
      </w:r>
      <w:r w:rsidR="00EA34CA" w:rsidRPr="00811212">
        <w:rPr>
          <w:szCs w:val="24"/>
        </w:rPr>
        <w:t>nurodytos CVP IS paskelbtame skelbime apie pirkimą</w:t>
      </w:r>
      <w:r w:rsidRPr="00811212">
        <w:rPr>
          <w:szCs w:val="24"/>
          <w:shd w:val="clear" w:color="auto" w:fill="FFFFFF"/>
        </w:rPr>
        <w:t xml:space="preserve">, </w:t>
      </w:r>
      <w:r w:rsidRPr="00811212">
        <w:rPr>
          <w:szCs w:val="24"/>
        </w:rPr>
        <w:t>CVP IS susirašinėjimo priemonėmis pateikti slaptažodį, su kuriuo perkančioji organizacija galės iššifruoti pateiktą pasiūlymą. Iškilus CVP IS techninėms problemoms ar kitais išskirtiniais atvejais, kai tiekėjas neturi galimybės pateikti slaptažodžio CVP IS susirašinėjimo priemonėmis, tiekėjas turi teisę slaptažodį pateikti kitomis priemonėmis pasirinktinai: elektroniniu paštu –</w:t>
      </w:r>
      <w:r w:rsidR="00FC7B37" w:rsidRPr="00811212">
        <w:rPr>
          <w:szCs w:val="24"/>
        </w:rPr>
        <w:t xml:space="preserve"> </w:t>
      </w:r>
      <w:r w:rsidR="00B97585">
        <w:rPr>
          <w:szCs w:val="24"/>
        </w:rPr>
        <w:t>viktor.bakanov</w:t>
      </w:r>
      <w:r w:rsidR="00FC7B37" w:rsidRPr="00811212">
        <w:rPr>
          <w:szCs w:val="24"/>
        </w:rPr>
        <w:t>@siauliuraj.lt</w:t>
      </w:r>
      <w:r w:rsidRPr="00811212">
        <w:rPr>
          <w:szCs w:val="24"/>
        </w:rPr>
        <w:t>. Tokiu atveju tiekėjas turėtų būti aktyvus ir įsitikinti, kad pateiktas slaptažodis laiku pasiekė adresatą (pavyzdžiui, susisiekęs su perkančiąja organizacija oficialiu jos telefonu ir (arba) kitais būdais).</w:t>
      </w:r>
    </w:p>
    <w:p w14:paraId="6AEE5FAE" w14:textId="77777777" w:rsidR="00D35D38" w:rsidRPr="00811212"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811212">
        <w:rPr>
          <w:szCs w:val="24"/>
        </w:rPr>
        <w:t xml:space="preserve">Jeigu </w:t>
      </w:r>
      <w:r w:rsidRPr="00811212">
        <w:rPr>
          <w:szCs w:val="24"/>
          <w:shd w:val="clear" w:color="auto" w:fill="FFFFFF"/>
        </w:rPr>
        <w:t>tiekėjas</w:t>
      </w:r>
      <w:r w:rsidRPr="00811212">
        <w:rPr>
          <w:szCs w:val="24"/>
        </w:rPr>
        <w:t xml:space="preserve"> pateikia užšifruotą visą pasiūlymą, bet iki vokų atplėšimo procedūros (posėdžio) pradžios dėl savo kaltės nepateikia slaptažodžio arba pateikia neteisingą slaptažodį, kuriuo naudodamasi perkančioji organizacija negalėjo iššifruoti pasiūlymo, pasiūlymas laikomas nepateiktu ir nėra vertinamas.</w:t>
      </w:r>
    </w:p>
    <w:p w14:paraId="55D98434" w14:textId="77777777" w:rsidR="00D35D38" w:rsidRPr="00811212"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811212">
        <w:rPr>
          <w:szCs w:val="24"/>
        </w:rPr>
        <w:t>Jeigu tiekėjas pateikia užšifruotą tik pasiūlymo dokumentą, kuriame nurodyta pasiūlymo kaina, o kitus pasiūlymo dokumentus pateikė neužšifruotus, bet iki vokų atplėšimo procedūros (posėdžio) pradžios dėl savo kaltės nepateikia slaptažodžio arba pateikia neteisingą slaptažodį, kuriuo naudodamasi perkančioji organizacija negalėjo iššifruoti pasiūlymo dokumento, kuriame nurodyta pasiūlymo kaina, – perkančioji organizacija tiekėjo pasiūlymą atmeta kaip neatitinkantį pirkimo dokumentuose nustatytų reikalavimų (tiekėjas nepateikė pasiūlymo kainos).</w:t>
      </w:r>
    </w:p>
    <w:p w14:paraId="14B1B19C" w14:textId="77777777" w:rsidR="00D35D38" w:rsidRPr="00331B0B" w:rsidRDefault="00D35D38" w:rsidP="00776F92">
      <w:pPr>
        <w:spacing w:before="120" w:after="120" w:line="240" w:lineRule="auto"/>
        <w:jc w:val="center"/>
        <w:rPr>
          <w:b/>
          <w:szCs w:val="24"/>
        </w:rPr>
      </w:pPr>
      <w:r w:rsidRPr="00331B0B">
        <w:rPr>
          <w:b/>
          <w:szCs w:val="24"/>
        </w:rPr>
        <w:t>VI.</w:t>
      </w:r>
      <w:r w:rsidR="003D4AAC" w:rsidRPr="00331B0B">
        <w:rPr>
          <w:b/>
          <w:szCs w:val="24"/>
        </w:rPr>
        <w:t xml:space="preserve"> </w:t>
      </w:r>
      <w:r w:rsidRPr="00331B0B">
        <w:rPr>
          <w:b/>
          <w:szCs w:val="24"/>
        </w:rPr>
        <w:t>PASIŪLYMŲ GALIOJIMO UŽTIKRINIMAS</w:t>
      </w:r>
    </w:p>
    <w:p w14:paraId="7FF764AA" w14:textId="1799D49F"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pPr>
      <w:r w:rsidRPr="00331B0B">
        <w:rPr>
          <w:szCs w:val="24"/>
        </w:rPr>
        <w:t>Perkančioji</w:t>
      </w:r>
      <w:r w:rsidRPr="00331B0B">
        <w:t xml:space="preserve"> organizacija </w:t>
      </w:r>
      <w:r w:rsidR="00E873FB">
        <w:t>ne</w:t>
      </w:r>
      <w:r w:rsidRPr="00331B0B">
        <w:t>reikalauja pateikti pasiūlymo galiojimo užtikrinim</w:t>
      </w:r>
      <w:r w:rsidR="00E873FB">
        <w:t>ą</w:t>
      </w:r>
      <w:r w:rsidRPr="00331B0B">
        <w:t xml:space="preserve">. </w:t>
      </w:r>
    </w:p>
    <w:p w14:paraId="7773AB5B" w14:textId="77777777" w:rsidR="00D35D38" w:rsidRPr="00331B0B" w:rsidRDefault="00D35D38" w:rsidP="00776F92">
      <w:pPr>
        <w:spacing w:before="120" w:after="120" w:line="240" w:lineRule="auto"/>
        <w:jc w:val="center"/>
        <w:rPr>
          <w:b/>
          <w:szCs w:val="24"/>
        </w:rPr>
      </w:pPr>
      <w:r w:rsidRPr="00331B0B">
        <w:rPr>
          <w:b/>
          <w:szCs w:val="24"/>
        </w:rPr>
        <w:t>VII.</w:t>
      </w:r>
      <w:r w:rsidRPr="00331B0B">
        <w:rPr>
          <w:szCs w:val="24"/>
        </w:rPr>
        <w:t> </w:t>
      </w:r>
      <w:r w:rsidRPr="00331B0B">
        <w:rPr>
          <w:b/>
          <w:szCs w:val="24"/>
        </w:rPr>
        <w:t>KONKURSO SĄLYGŲ PAAIŠKINIMAS IR PATIKSLINIMAS</w:t>
      </w:r>
    </w:p>
    <w:p w14:paraId="1B16E446" w14:textId="0248DE3C" w:rsidR="00712C53" w:rsidRPr="00BC7318" w:rsidRDefault="00D35D38" w:rsidP="00DB2CC9">
      <w:pPr>
        <w:pStyle w:val="Sraopastraipa"/>
        <w:numPr>
          <w:ilvl w:val="0"/>
          <w:numId w:val="17"/>
        </w:numPr>
        <w:tabs>
          <w:tab w:val="left" w:pos="0"/>
          <w:tab w:val="left" w:pos="340"/>
          <w:tab w:val="left" w:pos="1134"/>
        </w:tabs>
        <w:spacing w:after="0" w:line="240" w:lineRule="auto"/>
        <w:ind w:left="0" w:firstLine="567"/>
        <w:jc w:val="both"/>
      </w:pPr>
      <w:r w:rsidRPr="00BC7318">
        <w:rPr>
          <w:szCs w:val="24"/>
        </w:rPr>
        <w:t>Konkurso</w:t>
      </w:r>
      <w:r w:rsidRPr="00BC7318">
        <w:t xml:space="preserve"> sąlygos gali būti paaiškinamos, patikslinamos tiekėjų iniciatyva, jiems CVP IS susirašinėjimo priemonėmis kreipiantis į perkančiąją organizaciją. Prašymai paaiškinti konkurso sąlygas gali būti pateikiami perkančiajai organizacijai CVP IS susirašinėjimo priemonėmis ne vėliau kaip likus </w:t>
      </w:r>
      <w:r w:rsidR="00E873FB">
        <w:t>6</w:t>
      </w:r>
      <w:r w:rsidR="004E4128" w:rsidRPr="00BC7318">
        <w:t xml:space="preserve"> </w:t>
      </w:r>
      <w:r w:rsidRPr="00BC7318">
        <w:t>dienoms iki pasiūlymų pateikimo termino pabaigos</w:t>
      </w:r>
      <w:r w:rsidR="0098446A" w:rsidRPr="00BC7318">
        <w:t xml:space="preserve"> (į šį terminą neįskaičiuojant klausimo pateikimo dienos ir pasiūlymų pateikimo termino dienos)</w:t>
      </w:r>
      <w:r w:rsidRPr="00BC7318">
        <w:t>. Tiekėjai turėtų būti aktyvūs ir pateikti klausimus ar paprašyti paaiškinti konkurso sąlygas iš karto jas išanalizavę, atsižvelgdami į tai, kad, pasibaigus pasiūlymų pateikimo terminui, pasiūlymo turinio keisti nebus galima.</w:t>
      </w:r>
    </w:p>
    <w:p w14:paraId="2D4E0758" w14:textId="0AA5F0E3"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pPr>
      <w:r w:rsidRPr="00BC7318">
        <w:rPr>
          <w:szCs w:val="24"/>
        </w:rPr>
        <w:t>Nesibaigus pasiūlymų pateikimo terminui, perkančioji organizacija turi teisę savo iniciatyva paaiškinti, patikslinti konkurso sąlygas.</w:t>
      </w:r>
      <w:r w:rsidR="00712C53" w:rsidRPr="00BC7318">
        <w:rPr>
          <w:szCs w:val="24"/>
        </w:rPr>
        <w:t xml:space="preserve"> </w:t>
      </w:r>
      <w:r w:rsidR="00712C53" w:rsidRPr="00BC7318">
        <w:rPr>
          <w:rStyle w:val="cf01"/>
          <w:rFonts w:ascii="Times New Roman" w:hAnsi="Times New Roman" w:cs="Times New Roman"/>
          <w:sz w:val="24"/>
          <w:szCs w:val="24"/>
        </w:rPr>
        <w:t>Kai tikslinama skelbime paskelbta informacija, Perkančioji organizacija privalo</w:t>
      </w:r>
      <w:r w:rsidR="00712C53" w:rsidRPr="00331B0B">
        <w:rPr>
          <w:rStyle w:val="cf01"/>
          <w:rFonts w:ascii="Times New Roman" w:hAnsi="Times New Roman" w:cs="Times New Roman"/>
          <w:sz w:val="24"/>
          <w:szCs w:val="24"/>
        </w:rPr>
        <w:t xml:space="preserve"> atitinkamai patikslinti skelbimą ir prireikus pratęsti pasiūlymų pateikimo terminą protingumo kriterijų atitinkančiam laikotarpiui, per kurį tiekėjai, rengdami pasiūlymus, galėtų atsižvelgti į patikslinimus</w:t>
      </w:r>
      <w:r w:rsidR="00712C53" w:rsidRPr="00331B0B">
        <w:rPr>
          <w:color w:val="000000" w:themeColor="text1"/>
          <w:szCs w:val="24"/>
        </w:rPr>
        <w:t>.</w:t>
      </w:r>
    </w:p>
    <w:p w14:paraId="257C91E3" w14:textId="7C8E2523"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Atsakydama į kiekvieną </w:t>
      </w:r>
      <w:r w:rsidRPr="00CD35D5">
        <w:rPr>
          <w:szCs w:val="24"/>
        </w:rPr>
        <w:t xml:space="preserve">tiekėjo CVP IS susirašinėjimo priemonėmis pateiktą prašymą paaiškinti konkurso sąlygas, jeigu jis buvo pateiktas nepasibaigus šių konkurso sąlygų </w:t>
      </w:r>
      <w:r w:rsidR="00E873FB">
        <w:rPr>
          <w:szCs w:val="24"/>
        </w:rPr>
        <w:t>57</w:t>
      </w:r>
      <w:r w:rsidRPr="00CD35D5">
        <w:rPr>
          <w:szCs w:val="24"/>
        </w:rPr>
        <w:t xml:space="preserve"> punkte</w:t>
      </w:r>
      <w:r w:rsidRPr="00331B0B">
        <w:rPr>
          <w:szCs w:val="24"/>
        </w:rPr>
        <w:t xml:space="preserve"> nurodytam terminui, arba aiškindama, tikslindama konkurso sąlygas savo iniciatyva, perkančioji organizacija turi paaiškinimus, patikslinimus paskelbti CVP IS ir išsiųsti visiems tiekėjams, </w:t>
      </w:r>
      <w:r w:rsidR="00DF362F" w:rsidRPr="00331B0B">
        <w:rPr>
          <w:szCs w:val="24"/>
        </w:rPr>
        <w:t xml:space="preserve">prisijungusiems </w:t>
      </w:r>
      <w:r w:rsidRPr="00331B0B">
        <w:rPr>
          <w:szCs w:val="24"/>
        </w:rPr>
        <w:t xml:space="preserve">prie pirkimo. Į laiku gautą tiekėjo prašymą paaiškinti konkurso sąlygas perkančioji organizacija atsako ne vėliau kaip </w:t>
      </w:r>
      <w:r w:rsidR="00DF362F" w:rsidRPr="00331B0B">
        <w:rPr>
          <w:szCs w:val="24"/>
        </w:rPr>
        <w:t xml:space="preserve">likus </w:t>
      </w:r>
      <w:r w:rsidR="00E873FB">
        <w:rPr>
          <w:szCs w:val="24"/>
        </w:rPr>
        <w:t>4</w:t>
      </w:r>
      <w:r w:rsidR="00DF362F" w:rsidRPr="00331B0B">
        <w:rPr>
          <w:szCs w:val="24"/>
        </w:rPr>
        <w:t xml:space="preserve"> dienoms iki pasiūlymų pateikimo termino pabaigos.</w:t>
      </w:r>
      <w:r w:rsidRPr="00331B0B">
        <w:rPr>
          <w:szCs w:val="24"/>
        </w:rPr>
        <w:t xml:space="preserve"> Perkančioji organizacija, atsakydama tiekėjui, kartu siunčia paaiškinimus ir visiems kitiems tiekėjams, kurie prisijungė prie pirkimo, bet nenurodo, kuris tiekėjas pateikė prašymą paaiškinti konkurso sąlygas. Atsakymai į tiekėjų klausimus ar konkurso sąlygų paaiškinimai, patikslinimai perkančiosios organizacijos iniciatyva paskelbiami CVP IS bei teikiami tik CVP IS priemonėmis prie pirkimo prisijungusiems tiekėjams.</w:t>
      </w:r>
    </w:p>
    <w:p w14:paraId="36F57FEA" w14:textId="77777777" w:rsidR="00D35D38" w:rsidRPr="00331B0B" w:rsidRDefault="00D35D38" w:rsidP="00DB2CC9">
      <w:pPr>
        <w:pStyle w:val="Sraopastraipa"/>
        <w:widowControl w:val="0"/>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 organizacija, paaiškindama ar patikslindama pirkimo dokumentus, privalo užtikrinti tiekėjų anonimiškumą, t. y. privalo užtikrinti, kad tiekėjas nesužinotų kitų tiekėjų, dalyvaujančių pirkimo procedūrose, pavadinimų ir kitų rekvizitų.</w:t>
      </w:r>
    </w:p>
    <w:p w14:paraId="033914AB" w14:textId="77777777" w:rsidR="00D35D38" w:rsidRPr="00331B0B" w:rsidRDefault="00D35D38" w:rsidP="00DB2CC9">
      <w:pPr>
        <w:pStyle w:val="Sraopastraipa"/>
        <w:widowControl w:val="0"/>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 organizacija nerengs susitikimų su tiekėjais dėl pirkimo dokumentų paaiškinimų.</w:t>
      </w:r>
    </w:p>
    <w:p w14:paraId="3FDAA3BC"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lastRenderedPageBreak/>
        <w:t>Bet kokia informacija, konkurso sąlygų paaiškinimai, pranešimai ar kitas perkančiosios organizacijos ir tiekėjo susirašinėjimas yra vykdomas tik CVP IS susirašinėjimo priemonėmis (pranešimus gaus prie pirkimo prisijungę tiekėjai).</w:t>
      </w:r>
    </w:p>
    <w:p w14:paraId="41C8454E" w14:textId="7E359903"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Tuo atveju, kai tikslinama paskelbta informacija, perkančioji organizacija atitinkamai patikslina skelbimą apie pirkimą ir prireikus pratęsia pasiūlymų pateikimo terminą protingumo kriterijų atitinkančiam terminui, per kurį tiekėjai, rengdami pasiūlymus, galėtų atsižvelgti į patikslinimus. Jeigu perkančioji organizacija konkurso sąlygas paaiškina (patikslina) ir negali konkurso sąlygų paaiškinimų (patikslinimų) ar susitikimo protokolų išrašų (jeigu susitikimai įvyks) pateikti taip, kad visi kandidatai juos gautų ne vėliau kaip likus </w:t>
      </w:r>
      <w:r w:rsidR="00E873FB">
        <w:rPr>
          <w:szCs w:val="24"/>
        </w:rPr>
        <w:t>4</w:t>
      </w:r>
      <w:r w:rsidRPr="00331B0B">
        <w:rPr>
          <w:szCs w:val="24"/>
        </w:rPr>
        <w:t xml:space="preserve"> dien</w:t>
      </w:r>
      <w:r w:rsidR="004E4128" w:rsidRPr="00331B0B">
        <w:rPr>
          <w:szCs w:val="24"/>
        </w:rPr>
        <w:t xml:space="preserve">oms </w:t>
      </w:r>
      <w:r w:rsidRPr="00331B0B">
        <w:rPr>
          <w:szCs w:val="24"/>
        </w:rPr>
        <w:t>iki pasiūlymų pateikimo termino pabaigos, perkelia pasiūlymų pateikimo terminą laikui, per kurį tiekėjai, rengdami pirkimo pasiūlymus, galėtų atsižvelgti į šiuos paaiškinimus (patikslinimus) ar susitikimų protokolų išrašus. Apie pasiūlymų pateikimo termino pratęsimą pranešama patikslinant skelbimą. Pranešimai apie pasiūlymų pateikimo termino nukėlimą taip pat paskelbiami CVP IS ir išsiunčiami suinteresuotiems tiekėjams, jeigu tokie yra žinomi perkančiajai organizacijai.</w:t>
      </w:r>
    </w:p>
    <w:p w14:paraId="3B17A24B" w14:textId="77777777" w:rsidR="00D35D38" w:rsidRPr="00331B0B" w:rsidRDefault="00D35D38" w:rsidP="00776F92">
      <w:pPr>
        <w:spacing w:before="120" w:after="120" w:line="240" w:lineRule="auto"/>
        <w:jc w:val="center"/>
        <w:rPr>
          <w:b/>
          <w:szCs w:val="24"/>
        </w:rPr>
      </w:pPr>
      <w:r w:rsidRPr="00331B0B">
        <w:rPr>
          <w:b/>
          <w:szCs w:val="24"/>
        </w:rPr>
        <w:t>VIII. VOKŲ SU PASIŪLYMAIS ATPLĖŠIMO PROCEDŪROS</w:t>
      </w:r>
    </w:p>
    <w:p w14:paraId="4197C2F8" w14:textId="77777777" w:rsidR="001E3B0B"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bookmarkStart w:id="8" w:name="_Ref60481995"/>
      <w:bookmarkStart w:id="9" w:name="_Ref58464629"/>
      <w:r w:rsidRPr="00331B0B">
        <w:rPr>
          <w:szCs w:val="24"/>
        </w:rPr>
        <w:t xml:space="preserve">Pradinis susipažinimas su tiekėjų pasiūlymais, gautais CVP IS priemonėmis prilyginamas vokų su pasiūlymais atplėšimui. Komisijos posėdis, kurio metu vyks susipažinimo su tiekėjų pasiūlymais, gautais CVP IS priemonėmis, (toliau – vokų su pasiūlymais atplėšimo) procedūra, vyks Šiaulių rajono savivaldybės </w:t>
      </w:r>
      <w:r w:rsidR="007852A9" w:rsidRPr="00331B0B">
        <w:rPr>
          <w:szCs w:val="24"/>
        </w:rPr>
        <w:t>Viešųjų pirkimų sk. patalpose</w:t>
      </w:r>
      <w:r w:rsidRPr="00331B0B">
        <w:rPr>
          <w:szCs w:val="24"/>
        </w:rPr>
        <w:t xml:space="preserve">, Vilniaus g. 263, Šiauliai, </w:t>
      </w:r>
      <w:bookmarkStart w:id="10" w:name="_Ref60481998"/>
      <w:bookmarkStart w:id="11" w:name="_Ref58464669"/>
      <w:bookmarkEnd w:id="8"/>
      <w:bookmarkEnd w:id="9"/>
      <w:r w:rsidR="001E3B0B" w:rsidRPr="00331B0B">
        <w:rPr>
          <w:szCs w:val="24"/>
        </w:rPr>
        <w:t>CVP IS paskelbtame skelbime apie pirkimą nurodytu laiku.</w:t>
      </w:r>
    </w:p>
    <w:p w14:paraId="20171D56" w14:textId="77777777" w:rsidR="00C25F31"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Vokų su pasiūlymais atplėšimo procedūroje turi teisę dalyvauti viešuosius pirkimus kontroliuojančių institucijų atstovai.</w:t>
      </w:r>
      <w:bookmarkEnd w:id="10"/>
      <w:bookmarkEnd w:id="11"/>
      <w:r w:rsidRPr="00331B0B">
        <w:rPr>
          <w:szCs w:val="24"/>
        </w:rPr>
        <w:t xml:space="preserve"> </w:t>
      </w:r>
      <w:r w:rsidR="00E46DCA" w:rsidRPr="00331B0B">
        <w:rPr>
          <w:szCs w:val="24"/>
        </w:rPr>
        <w:t>Tiekėjų atstovai vokų atplėšimo procedūroje nedalyvauja.</w:t>
      </w:r>
    </w:p>
    <w:p w14:paraId="2A472EBE" w14:textId="55D8455F" w:rsidR="00D35D38" w:rsidRPr="00331B0B" w:rsidRDefault="00C25F31"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color w:val="000000" w:themeColor="text1"/>
          <w:szCs w:val="24"/>
        </w:rPr>
        <w:t xml:space="preserve">Vokų su pasiūlymais atplėšimo procedūroje skelbiamas pasiūlymą pateikusio tiekėjo pavadinimas, pasiūlyme nurodyta kaina, fiksuojama, ar pasiūlymas pateiktas </w:t>
      </w:r>
      <w:r w:rsidRPr="00331B0B">
        <w:rPr>
          <w:rFonts w:cs="Times New Roman"/>
          <w:color w:val="000000" w:themeColor="text1"/>
          <w:szCs w:val="24"/>
        </w:rPr>
        <w:t>Perkančiosios organizacijos</w:t>
      </w:r>
      <w:r w:rsidRPr="00331B0B">
        <w:rPr>
          <w:color w:val="000000" w:themeColor="text1"/>
          <w:szCs w:val="24"/>
        </w:rPr>
        <w:t xml:space="preserve"> nurodytomis priemonėmis. Susipažinimo su CVP IS priemonėmis pateiktais pasiūlymais procedūros rezultatus Komisija įformina protokolu.</w:t>
      </w:r>
    </w:p>
    <w:p w14:paraId="07D9057F"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pPr>
      <w:r w:rsidRPr="00331B0B">
        <w:rPr>
          <w:szCs w:val="24"/>
        </w:rPr>
        <w:t>Tolesnes pasiūlymų</w:t>
      </w:r>
      <w:r w:rsidRPr="00331B0B">
        <w:t xml:space="preserve"> nagrinėjimo, vertinimo ir palygin</w:t>
      </w:r>
      <w:r w:rsidR="00E46DCA" w:rsidRPr="00331B0B">
        <w:t>imo procedūras atlieka Komisija</w:t>
      </w:r>
      <w:r w:rsidRPr="00331B0B">
        <w:t>.</w:t>
      </w:r>
    </w:p>
    <w:p w14:paraId="2BB47DC7" w14:textId="77777777" w:rsidR="00D35D38" w:rsidRPr="00331B0B" w:rsidRDefault="00D35D38" w:rsidP="00776F92">
      <w:pPr>
        <w:widowControl w:val="0"/>
        <w:spacing w:before="120" w:after="120" w:line="240" w:lineRule="auto"/>
        <w:jc w:val="center"/>
        <w:rPr>
          <w:b/>
          <w:szCs w:val="24"/>
        </w:rPr>
      </w:pPr>
      <w:r w:rsidRPr="00331B0B">
        <w:rPr>
          <w:b/>
          <w:spacing w:val="-8"/>
          <w:szCs w:val="24"/>
        </w:rPr>
        <w:t xml:space="preserve">IX. PASIŪLYMŲ </w:t>
      </w:r>
      <w:r w:rsidRPr="00331B0B">
        <w:rPr>
          <w:b/>
          <w:szCs w:val="24"/>
        </w:rPr>
        <w:t>NAGRINĖJIMAS IR PASIŪLYMŲ ATMETIMO PRIEŽASTYS</w:t>
      </w:r>
    </w:p>
    <w:p w14:paraId="65B21C98" w14:textId="6E6E9662" w:rsidR="00E07A57" w:rsidRPr="00E873FB" w:rsidRDefault="006B328F" w:rsidP="00E873FB">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 organizacija bet kuriuo pirkimo procedūros metu gali paprašyti dalyvių pateikti visus ar dalį dokumentų, patvirtinančių jų pašalinimo pagrindų nebuvimą, atitiktį kvalifikacijos reikalavimams, jeigu tai būtina siekiant užtikrinti tinkamą pirkimo procedūros atlikimą</w:t>
      </w:r>
      <w:r w:rsidR="00E10E07" w:rsidRPr="00331B0B">
        <w:rPr>
          <w:szCs w:val="24"/>
        </w:rPr>
        <w:t>.</w:t>
      </w:r>
    </w:p>
    <w:p w14:paraId="7B539086" w14:textId="77777777" w:rsidR="00306F1F" w:rsidRPr="00000ADA" w:rsidRDefault="00306F1F" w:rsidP="00306F1F">
      <w:pPr>
        <w:numPr>
          <w:ilvl w:val="0"/>
          <w:numId w:val="17"/>
        </w:numPr>
        <w:tabs>
          <w:tab w:val="left" w:pos="0"/>
          <w:tab w:val="left" w:pos="340"/>
          <w:tab w:val="left" w:pos="1210"/>
        </w:tabs>
        <w:spacing w:after="0" w:line="240" w:lineRule="auto"/>
        <w:ind w:left="0" w:firstLine="567"/>
        <w:jc w:val="both"/>
        <w:rPr>
          <w:color w:val="000000" w:themeColor="text1"/>
          <w:szCs w:val="24"/>
        </w:rPr>
      </w:pPr>
      <w:r w:rsidRPr="0008747A">
        <w:rPr>
          <w:szCs w:val="24"/>
        </w:rPr>
        <w:t xml:space="preserve">Perkančiosios organizacijos neatmesti pasiūlymai vertinami pagal ekonominio naudingumo kriterijų – kainą. Bus vertinama bendra pasiūlymo </w:t>
      </w:r>
      <w:r w:rsidRPr="00000ADA">
        <w:rPr>
          <w:szCs w:val="24"/>
        </w:rPr>
        <w:t>kaina</w:t>
      </w:r>
      <w:r w:rsidRPr="00000ADA">
        <w:rPr>
          <w:color w:val="000000" w:themeColor="text1"/>
          <w:szCs w:val="24"/>
        </w:rPr>
        <w:t>.</w:t>
      </w:r>
    </w:p>
    <w:p w14:paraId="6D07B2CF" w14:textId="1F84D834" w:rsidR="00376479" w:rsidRPr="00C02FDD" w:rsidRDefault="00376479"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C02FDD">
        <w:rPr>
          <w:szCs w:val="24"/>
        </w:rPr>
        <w:t>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620BFF" w:rsidRPr="00C02FDD">
        <w:rPr>
          <w:szCs w:val="24"/>
        </w:rPr>
        <w:t>.</w:t>
      </w:r>
    </w:p>
    <w:p w14:paraId="5B63AEF3" w14:textId="77777777" w:rsidR="00E10E07" w:rsidRPr="00331B0B" w:rsidRDefault="00E10E07"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C02FDD">
        <w:rPr>
          <w:szCs w:val="24"/>
        </w:rPr>
        <w:t>Jeigu pateiktame pasiūlyme Komisija randa pasiūlyme nurodytos kainos apskaičiavimo</w:t>
      </w:r>
      <w:r w:rsidRPr="00331B0B">
        <w:rPr>
          <w:szCs w:val="24"/>
        </w:rPr>
        <w:t xml:space="preserve"> klaidų, ji privalo CVP IS susirašinėjimo priemonėmis paprašyti tiekėjų per jos nurodytą terminą ištaisyti pasiūlyme pastebėtas aritmetines klaidas, nekeičiant vokų su pasiūlymais atplėšimo procedūros metu paskelbtos kainos. Taisydamas pasiūlyme nurodytas aritmetines klaidas, tiekėjas neturi teisės atsisakyti kainos sudedamųjų dalių arba papildyti kainą naujomis dalimis</w:t>
      </w:r>
      <w:r w:rsidR="000A0B15" w:rsidRPr="00331B0B">
        <w:rPr>
          <w:szCs w:val="24"/>
        </w:rPr>
        <w:t>.</w:t>
      </w:r>
    </w:p>
    <w:p w14:paraId="1A3B94F1" w14:textId="1319B966" w:rsidR="000A0B15" w:rsidRPr="00331B0B" w:rsidRDefault="00AF7D92"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Jei dalyvio pasiūlyme nurodyta </w:t>
      </w:r>
      <w:r w:rsidR="00471406" w:rsidRPr="00331B0B">
        <w:rPr>
          <w:szCs w:val="24"/>
        </w:rPr>
        <w:t xml:space="preserve">Paslaugų </w:t>
      </w:r>
      <w:r w:rsidRPr="00331B0B">
        <w:rPr>
          <w:szCs w:val="24"/>
        </w:rPr>
        <w:t xml:space="preserve">ar jų sudedamųjų dalių kaina atrodo neįprastai maža, perkančioji organizacija reikalauja, kad dalyvis pagrįstų pasiūlyme nurodytą </w:t>
      </w:r>
      <w:r w:rsidR="006E2AB1" w:rsidRPr="00331B0B">
        <w:rPr>
          <w:szCs w:val="24"/>
        </w:rPr>
        <w:t>Paslaugų</w:t>
      </w:r>
      <w:r w:rsidRPr="00331B0B">
        <w:rPr>
          <w:szCs w:val="24"/>
        </w:rPr>
        <w:t xml:space="preserve"> ar jų sudedamųjų dalių kainą.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252AB3CF" w14:textId="055112F8" w:rsidR="00C30017" w:rsidRPr="00331B0B" w:rsidRDefault="006146BC"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710EC6">
        <w:rPr>
          <w:szCs w:val="24"/>
        </w:rPr>
        <w:lastRenderedPageBreak/>
        <w:t xml:space="preserve">Perkančioji organizacija, įvertinusi EBVPD pateiktą informaciją ir, jeigu taikytina, šių konkurso sąlygų </w:t>
      </w:r>
      <w:r w:rsidR="00E873FB">
        <w:rPr>
          <w:szCs w:val="24"/>
        </w:rPr>
        <w:t>68</w:t>
      </w:r>
      <w:r w:rsidRPr="00710EC6">
        <w:rPr>
          <w:szCs w:val="24"/>
        </w:rPr>
        <w:t xml:space="preserve"> punkte nurodytuose</w:t>
      </w:r>
      <w:r w:rsidRPr="00331B0B">
        <w:rPr>
          <w:szCs w:val="24"/>
        </w:rPr>
        <w:t xml:space="preserve"> dokumentuose pateiktą informaciją, priima sprendimą dėl kiekvieno pasiūlymą pateikusio dalyvio atitikties reikalavimams ir kiekvienam iš jų ne vėliau kaip per 3 darbo dienas raštu praneša apie šio patikrinimo rezultatus, pagrįsdama priimtus sprendimus.</w:t>
      </w:r>
    </w:p>
    <w:p w14:paraId="4089A949" w14:textId="3F5D68F9" w:rsidR="0024629F" w:rsidRPr="00331B0B" w:rsidRDefault="00CA2E40"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Perkančioji organizacija, nustačiusi ekonomiškai naudingiausią pasiūlymą, prieš priimdama sprendimą dėl laimėjusio pasiūlymo </w:t>
      </w:r>
      <w:r w:rsidR="00F765B7" w:rsidRPr="00331B0B">
        <w:rPr>
          <w:szCs w:val="24"/>
        </w:rPr>
        <w:t xml:space="preserve">pagal </w:t>
      </w:r>
      <w:r w:rsidRPr="00331B0B">
        <w:rPr>
          <w:szCs w:val="24"/>
        </w:rPr>
        <w:t>šių konkurso sąlygų X skyri</w:t>
      </w:r>
      <w:r w:rsidR="00F765B7" w:rsidRPr="00331B0B">
        <w:rPr>
          <w:szCs w:val="24"/>
        </w:rPr>
        <w:t>aus nuostatas</w:t>
      </w:r>
      <w:r w:rsidRPr="00331B0B">
        <w:rPr>
          <w:szCs w:val="24"/>
        </w:rPr>
        <w:t xml:space="preserve">, kreipiasi į dalyvį, kurio pasiūlymas gali būti pripažintas laimėjusiu, ir </w:t>
      </w:r>
      <w:r w:rsidR="00F765B7" w:rsidRPr="00331B0B">
        <w:rPr>
          <w:szCs w:val="24"/>
        </w:rPr>
        <w:t>papr</w:t>
      </w:r>
      <w:r w:rsidR="00B13576" w:rsidRPr="00331B0B">
        <w:rPr>
          <w:szCs w:val="24"/>
        </w:rPr>
        <w:t>a</w:t>
      </w:r>
      <w:r w:rsidR="00F765B7" w:rsidRPr="00331B0B">
        <w:rPr>
          <w:szCs w:val="24"/>
        </w:rPr>
        <w:t>šo pateikti tiekėjo pašalinimo pagrindų nebuvim</w:t>
      </w:r>
      <w:r w:rsidR="0037086C" w:rsidRPr="00331B0B">
        <w:rPr>
          <w:szCs w:val="24"/>
        </w:rPr>
        <w:t>ą</w:t>
      </w:r>
      <w:r w:rsidR="00F765B7" w:rsidRPr="00331B0B">
        <w:rPr>
          <w:szCs w:val="24"/>
        </w:rPr>
        <w:t xml:space="preserve">, kvalifikacijos </w:t>
      </w:r>
      <w:r w:rsidR="00F765B7" w:rsidRPr="00DD20A0">
        <w:rPr>
          <w:szCs w:val="24"/>
        </w:rPr>
        <w:t>reikalavimų atitiktį patvirtinančius dokumentus</w:t>
      </w:r>
      <w:r w:rsidR="000423CF" w:rsidRPr="00DD20A0">
        <w:rPr>
          <w:szCs w:val="24"/>
        </w:rPr>
        <w:t xml:space="preserve">, </w:t>
      </w:r>
      <w:r w:rsidR="00C30017" w:rsidRPr="00DD20A0">
        <w:rPr>
          <w:szCs w:val="24"/>
        </w:rPr>
        <w:t xml:space="preserve"> nurodydama šių dokumentų pateikimo terminą.</w:t>
      </w:r>
    </w:p>
    <w:p w14:paraId="37EE461D" w14:textId="77777777" w:rsidR="00EC19D8" w:rsidRPr="00331B0B" w:rsidRDefault="00EC19D8" w:rsidP="00DB2CC9">
      <w:pPr>
        <w:numPr>
          <w:ilvl w:val="0"/>
          <w:numId w:val="17"/>
        </w:numPr>
        <w:tabs>
          <w:tab w:val="left" w:pos="340"/>
          <w:tab w:val="left" w:pos="993"/>
        </w:tabs>
        <w:spacing w:after="0" w:line="240" w:lineRule="auto"/>
        <w:ind w:left="0" w:firstLine="567"/>
        <w:jc w:val="both"/>
        <w:rPr>
          <w:color w:val="000000" w:themeColor="text1"/>
          <w:szCs w:val="24"/>
        </w:rPr>
      </w:pPr>
      <w:r w:rsidRPr="00331B0B">
        <w:rPr>
          <w:color w:val="000000" w:themeColor="text1"/>
          <w:szCs w:val="24"/>
        </w:rPr>
        <w:t>Perkančioji organizacija</w:t>
      </w:r>
      <w:r w:rsidRPr="00331B0B">
        <w:rPr>
          <w:szCs w:val="24"/>
        </w:rPr>
        <w:t xml:space="preserve"> nereikalauja iš tiekėjo pateikti dokumentų, patvirtinančių jo pašalinimo pagrindų nebuvimą, atitiktį kvalifikacijos reikalavimams, jeigu ji</w:t>
      </w:r>
      <w:r w:rsidRPr="00331B0B">
        <w:rPr>
          <w:color w:val="000000" w:themeColor="text1"/>
          <w:szCs w:val="24"/>
        </w:rPr>
        <w:t>:</w:t>
      </w:r>
    </w:p>
    <w:p w14:paraId="4B0494FC" w14:textId="77777777" w:rsidR="00EC19D8" w:rsidRPr="00331B0B" w:rsidRDefault="00EC19D8" w:rsidP="00DB2CC9">
      <w:pPr>
        <w:pStyle w:val="Sraopastraipa"/>
        <w:numPr>
          <w:ilvl w:val="1"/>
          <w:numId w:val="17"/>
        </w:numPr>
        <w:tabs>
          <w:tab w:val="left" w:pos="340"/>
          <w:tab w:val="left" w:pos="1210"/>
        </w:tabs>
        <w:spacing w:after="0" w:line="240" w:lineRule="auto"/>
        <w:ind w:firstLine="567"/>
        <w:contextualSpacing/>
        <w:jc w:val="both"/>
        <w:rPr>
          <w:color w:val="000000" w:themeColor="text1"/>
          <w:szCs w:val="24"/>
        </w:rPr>
      </w:pPr>
      <w:r w:rsidRPr="00331B0B">
        <w:rPr>
          <w:color w:val="000000" w:themeColor="text1"/>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D9942E3" w14:textId="54413607" w:rsidR="00400CF5" w:rsidRPr="00BD1202" w:rsidRDefault="00EC19D8" w:rsidP="00BD1202">
      <w:pPr>
        <w:pStyle w:val="Sraopastraipa"/>
        <w:numPr>
          <w:ilvl w:val="1"/>
          <w:numId w:val="17"/>
        </w:numPr>
        <w:tabs>
          <w:tab w:val="left" w:pos="340"/>
          <w:tab w:val="left" w:pos="1210"/>
        </w:tabs>
        <w:spacing w:after="0" w:line="240" w:lineRule="auto"/>
        <w:ind w:firstLine="567"/>
        <w:contextualSpacing/>
        <w:jc w:val="both"/>
        <w:rPr>
          <w:color w:val="000000" w:themeColor="text1"/>
          <w:szCs w:val="24"/>
        </w:rPr>
      </w:pPr>
      <w:r w:rsidRPr="00331B0B">
        <w:rPr>
          <w:color w:val="000000" w:themeColor="text1"/>
          <w:szCs w:val="24"/>
        </w:rPr>
        <w:t>šiuos dokumentus jau turi iš ankstesnių pirkimo procedūrų, jeigu šiuose dokumentuose nurodyta informacija vis dar yra aktuali (dokumentas išduotas prieš ne daugiau dienų, negu nurodyta atitinkamoje šių konkurso sąlygų 1 lentelės eilutėje)</w:t>
      </w:r>
      <w:r w:rsidR="00400CF5" w:rsidRPr="00BD1202">
        <w:rPr>
          <w:color w:val="000000" w:themeColor="text1"/>
          <w:szCs w:val="24"/>
        </w:rPr>
        <w:t>.</w:t>
      </w:r>
    </w:p>
    <w:p w14:paraId="183D45AE" w14:textId="33003DAF" w:rsidR="00AD3D0A"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B23E41">
        <w:rPr>
          <w:szCs w:val="24"/>
        </w:rPr>
        <w:t xml:space="preserve">Komisija </w:t>
      </w:r>
      <w:r w:rsidR="00F765B7" w:rsidRPr="00B23E41">
        <w:rPr>
          <w:szCs w:val="24"/>
        </w:rPr>
        <w:t>pa</w:t>
      </w:r>
      <w:r w:rsidRPr="00B23E41">
        <w:rPr>
          <w:szCs w:val="24"/>
        </w:rPr>
        <w:t xml:space="preserve">tikrina </w:t>
      </w:r>
      <w:r w:rsidR="00F765B7" w:rsidRPr="00B23E41">
        <w:rPr>
          <w:szCs w:val="24"/>
        </w:rPr>
        <w:t>dalyvio</w:t>
      </w:r>
      <w:r w:rsidR="000423CF" w:rsidRPr="00B23E41">
        <w:rPr>
          <w:szCs w:val="24"/>
        </w:rPr>
        <w:t xml:space="preserve"> </w:t>
      </w:r>
      <w:r w:rsidR="003E32D9" w:rsidRPr="00B23E41">
        <w:rPr>
          <w:szCs w:val="24"/>
        </w:rPr>
        <w:t xml:space="preserve">pagal šių konkurso sąlygų </w:t>
      </w:r>
      <w:r w:rsidR="00AC4A2E">
        <w:rPr>
          <w:szCs w:val="24"/>
        </w:rPr>
        <w:t>74</w:t>
      </w:r>
      <w:r w:rsidR="007A3C9F" w:rsidRPr="00B23E41">
        <w:rPr>
          <w:szCs w:val="24"/>
        </w:rPr>
        <w:t xml:space="preserve"> </w:t>
      </w:r>
      <w:r w:rsidR="003E32D9" w:rsidRPr="00B23E41">
        <w:rPr>
          <w:szCs w:val="24"/>
        </w:rPr>
        <w:t>punktą pateiktus dokumentus.</w:t>
      </w:r>
      <w:r w:rsidRPr="00B23E41">
        <w:rPr>
          <w:szCs w:val="24"/>
        </w:rPr>
        <w:t xml:space="preserve"> Jeigu Komisija nustato, kad </w:t>
      </w:r>
      <w:r w:rsidR="003E32D9" w:rsidRPr="00B23E41">
        <w:rPr>
          <w:szCs w:val="24"/>
        </w:rPr>
        <w:t>dalyvio</w:t>
      </w:r>
      <w:r w:rsidRPr="00B23E41">
        <w:rPr>
          <w:szCs w:val="24"/>
        </w:rPr>
        <w:t xml:space="preserve"> pateikti </w:t>
      </w:r>
      <w:r w:rsidR="003E32D9" w:rsidRPr="00B23E41">
        <w:rPr>
          <w:szCs w:val="24"/>
        </w:rPr>
        <w:t>tiekėjo pašalinimo priežasčių nebuvimą pagrindžiantys dokumentai, kvalifikacijos reikalavimų</w:t>
      </w:r>
      <w:r w:rsidR="00726EE9" w:rsidRPr="006D240A">
        <w:rPr>
          <w:szCs w:val="24"/>
        </w:rPr>
        <w:t xml:space="preserve"> </w:t>
      </w:r>
      <w:r w:rsidR="003E32D9" w:rsidRPr="006D240A">
        <w:rPr>
          <w:szCs w:val="24"/>
        </w:rPr>
        <w:t xml:space="preserve">atitiktį pagrindžiantys duomenys ar dokumentai </w:t>
      </w:r>
      <w:r w:rsidRPr="006D240A">
        <w:rPr>
          <w:szCs w:val="24"/>
        </w:rPr>
        <w:t>yra neišsamūs arba netikslūs, ji privalo CVP IS susirašinėjimo priemonėmis prašyti tiekėjo</w:t>
      </w:r>
      <w:r w:rsidRPr="00331B0B">
        <w:rPr>
          <w:szCs w:val="24"/>
        </w:rPr>
        <w:t xml:space="preserve"> juos papildyti arba paaiškinti per perkančiosios organizacijos nurodytą terminą.</w:t>
      </w:r>
    </w:p>
    <w:p w14:paraId="6BDC8645" w14:textId="4B303EAE" w:rsidR="00AD3D0A" w:rsidRPr="00331B0B" w:rsidRDefault="00AD3D0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color w:val="000000"/>
          <w:szCs w:val="24"/>
        </w:rPr>
        <w:t xml:space="preserve">Jeigu dalyvis pateikė netikslius, neišsamius ar klaidingus dokumentus ar duomenis apie atitiktį pirkimo dokumentų reikalavimams arba šių dokumentų ar duomenų trūksta, </w:t>
      </w:r>
      <w:r w:rsidR="00706E37">
        <w:rPr>
          <w:color w:val="000000"/>
          <w:szCs w:val="24"/>
        </w:rPr>
        <w:t xml:space="preserve">Perkančioji </w:t>
      </w:r>
      <w:r w:rsidR="0047103F">
        <w:rPr>
          <w:color w:val="000000"/>
          <w:szCs w:val="24"/>
        </w:rPr>
        <w:t>organizacija</w:t>
      </w:r>
      <w:r w:rsidRPr="00331B0B">
        <w:rPr>
          <w:color w:val="000000"/>
          <w:szCs w:val="24"/>
        </w:rPr>
        <w:t xml:space="preserve"> </w:t>
      </w:r>
      <w:r w:rsidRPr="00331B0B">
        <w:rPr>
          <w:bCs/>
          <w:color w:val="000000"/>
          <w:szCs w:val="24"/>
        </w:rPr>
        <w:t>gali</w:t>
      </w:r>
      <w:r w:rsidRPr="00331B0B">
        <w:rPr>
          <w:color w:val="000000"/>
          <w:szCs w:val="24"/>
        </w:rPr>
        <w:t xml:space="preserve"> nepažeisdamas</w:t>
      </w:r>
      <w:r w:rsidRPr="00331B0B">
        <w:rPr>
          <w:iCs/>
          <w:color w:val="000000"/>
          <w:szCs w:val="24"/>
        </w:rPr>
        <w:t xml:space="preserve"> </w:t>
      </w:r>
      <w:r w:rsidRPr="00331B0B">
        <w:rPr>
          <w:color w:val="000000"/>
          <w:szCs w:val="24"/>
        </w:rPr>
        <w:t>lygiateisiškumo ir skaidrumo principų prašyti dalyvį šiuos dokumentus ar duomenis patikslinti, papildyti arba paaiškinti per jo nustatytą protingą terminą.</w:t>
      </w:r>
      <w:r w:rsidRPr="00331B0B">
        <w:rPr>
          <w:color w:val="000000"/>
          <w:szCs w:val="24"/>
          <w:shd w:val="clear" w:color="auto" w:fill="FFFFFF"/>
        </w:rPr>
        <w:t xml:space="preserve"> </w:t>
      </w:r>
      <w:r w:rsidRPr="00331B0B">
        <w:rPr>
          <w:bCs/>
          <w:color w:val="000000"/>
          <w:szCs w:val="24"/>
          <w:shd w:val="clear" w:color="auto" w:fill="FFFFFF"/>
        </w:rPr>
        <w:t>Pasiūlymai</w:t>
      </w:r>
      <w:r w:rsidRPr="00331B0B">
        <w:rPr>
          <w:color w:val="000000"/>
          <w:szCs w:val="24"/>
          <w:shd w:val="clear" w:color="auto" w:fill="FFFFFF"/>
        </w:rPr>
        <w:t xml:space="preserve"> </w:t>
      </w:r>
      <w:r w:rsidRPr="00331B0B">
        <w:rPr>
          <w:bCs/>
          <w:color w:val="000000"/>
          <w:szCs w:val="24"/>
          <w:shd w:val="clear" w:color="auto" w:fill="FFFFFF"/>
        </w:rPr>
        <w:t>tikslinami, papildomi arba paaiškinami vadovaujantis Viešųjų pirkimų tarnybos nustatytomis taisyklėmis</w:t>
      </w:r>
      <w:r w:rsidRPr="00331B0B">
        <w:rPr>
          <w:color w:val="000000" w:themeColor="text1"/>
          <w:szCs w:val="24"/>
        </w:rPr>
        <w:t>.</w:t>
      </w:r>
    </w:p>
    <w:p w14:paraId="1FC60554"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Iškilus klausimams dėl pasiūlymų turinio ir Komisijai CVP IS susirašinėjimo priemonėmis paprašius, tiekėjai privalo per Komisijos nurodytą terminą pateikti CVP IS susirašinėjimo priemonėmis papildomus paaiškinimus nekeisdami pasiūlymo esmės. </w:t>
      </w:r>
    </w:p>
    <w:p w14:paraId="0AC71C6B"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Tiekėjo pateiktų kvalifikacijos duomenų patikslinimai, pasiūlymo turinio paaiškinimai, pasiūlyme nurodytų aritmetinių klaidų pataisymai, neįprastai mažos kainos pagrindimo dokumentai siunčiami perkančiajai organizacijai tik CVP IS susirašinėjimo priemonėmis.</w:t>
      </w:r>
    </w:p>
    <w:p w14:paraId="1399F17E"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Komisija atmeta pasiūlymą, jeigu:</w:t>
      </w:r>
    </w:p>
    <w:p w14:paraId="153CDE2D" w14:textId="77777777" w:rsidR="00B614D7" w:rsidRPr="00331B0B" w:rsidRDefault="003E32D9" w:rsidP="00DB2CC9">
      <w:pPr>
        <w:numPr>
          <w:ilvl w:val="1"/>
          <w:numId w:val="17"/>
        </w:numPr>
        <w:tabs>
          <w:tab w:val="left" w:pos="566"/>
          <w:tab w:val="left" w:pos="709"/>
          <w:tab w:val="left" w:pos="1276"/>
        </w:tabs>
        <w:spacing w:after="0" w:line="240" w:lineRule="auto"/>
        <w:ind w:firstLine="567"/>
        <w:jc w:val="both"/>
        <w:rPr>
          <w:szCs w:val="24"/>
        </w:rPr>
      </w:pPr>
      <w:r w:rsidRPr="00331B0B">
        <w:rPr>
          <w:szCs w:val="24"/>
        </w:rPr>
        <w:t>tiekėjas pateikė pasiūlymą ne CVP IS priemonėmis;</w:t>
      </w:r>
    </w:p>
    <w:p w14:paraId="5CD4D1B7" w14:textId="16BABEF8" w:rsidR="00B614D7" w:rsidRPr="00331B0B" w:rsidRDefault="00B614D7" w:rsidP="00DB2CC9">
      <w:pPr>
        <w:numPr>
          <w:ilvl w:val="1"/>
          <w:numId w:val="17"/>
        </w:numPr>
        <w:tabs>
          <w:tab w:val="left" w:pos="566"/>
          <w:tab w:val="left" w:pos="709"/>
          <w:tab w:val="left" w:pos="1276"/>
        </w:tabs>
        <w:spacing w:after="0" w:line="240" w:lineRule="auto"/>
        <w:ind w:firstLine="567"/>
        <w:jc w:val="both"/>
        <w:rPr>
          <w:szCs w:val="24"/>
        </w:rPr>
      </w:pPr>
      <w:r w:rsidRPr="00331B0B">
        <w:rPr>
          <w:rFonts w:cs="Times New Roman"/>
          <w:color w:val="000000" w:themeColor="text1"/>
          <w:szCs w:val="24"/>
        </w:rPr>
        <w:t>Perkančiosios organizacijos</w:t>
      </w:r>
      <w:r w:rsidRPr="00331B0B">
        <w:rPr>
          <w:color w:val="000000" w:themeColor="text1"/>
          <w:szCs w:val="24"/>
        </w:rPr>
        <w:t xml:space="preserve"> prašymu CVP IS priemonėmis nepateikė ar nepatikslino pateiktų netikslių ar neišsamių duomenų apie pašalinimo pagrindų nebuvimą, kvalifikacijos</w:t>
      </w:r>
      <w:r w:rsidRPr="00331B0B">
        <w:rPr>
          <w:color w:val="000000" w:themeColor="text1"/>
        </w:rPr>
        <w:t xml:space="preserve"> </w:t>
      </w:r>
      <w:r w:rsidRPr="00331B0B">
        <w:rPr>
          <w:color w:val="000000" w:themeColor="text1"/>
          <w:szCs w:val="24"/>
        </w:rPr>
        <w:t>reikalavimų atitiktį;</w:t>
      </w:r>
    </w:p>
    <w:p w14:paraId="6762CE2C" w14:textId="77777777" w:rsidR="00BF1AFA" w:rsidRPr="00A9253C" w:rsidRDefault="00670A7C" w:rsidP="00DB2CC9">
      <w:pPr>
        <w:numPr>
          <w:ilvl w:val="1"/>
          <w:numId w:val="17"/>
        </w:numPr>
        <w:tabs>
          <w:tab w:val="left" w:pos="566"/>
          <w:tab w:val="left" w:pos="709"/>
          <w:tab w:val="left" w:pos="1276"/>
        </w:tabs>
        <w:spacing w:after="0" w:line="240" w:lineRule="auto"/>
        <w:ind w:firstLine="567"/>
        <w:jc w:val="both"/>
        <w:rPr>
          <w:szCs w:val="24"/>
        </w:rPr>
      </w:pPr>
      <w:r w:rsidRPr="00331B0B">
        <w:rPr>
          <w:szCs w:val="24"/>
        </w:rPr>
        <w:t xml:space="preserve">tiekėjas neatitinka nustatytų kvalifikacijos reikalavimų, arba perkančiosios organizacijos prašymu nepateikė ar nepatikslino pateiktų netikslių ar neišsamių duomenų apie </w:t>
      </w:r>
      <w:r w:rsidR="00B3324A" w:rsidRPr="00331B0B">
        <w:rPr>
          <w:szCs w:val="24"/>
        </w:rPr>
        <w:t xml:space="preserve">kvalifikacijos reikalavimų </w:t>
      </w:r>
      <w:r w:rsidRPr="00331B0B">
        <w:rPr>
          <w:szCs w:val="24"/>
        </w:rPr>
        <w:t>atitikimą CVP IS priemonė</w:t>
      </w:r>
      <w:r w:rsidRPr="00A9253C">
        <w:rPr>
          <w:szCs w:val="24"/>
        </w:rPr>
        <w:t>mis;</w:t>
      </w:r>
    </w:p>
    <w:p w14:paraId="159784F0" w14:textId="2897CAB0" w:rsidR="00E14B81" w:rsidRPr="009819A2" w:rsidRDefault="00D35D38" w:rsidP="00DB2CC9">
      <w:pPr>
        <w:numPr>
          <w:ilvl w:val="1"/>
          <w:numId w:val="17"/>
        </w:numPr>
        <w:tabs>
          <w:tab w:val="left" w:pos="566"/>
          <w:tab w:val="left" w:pos="709"/>
          <w:tab w:val="left" w:pos="1276"/>
        </w:tabs>
        <w:spacing w:after="0" w:line="240" w:lineRule="auto"/>
        <w:ind w:firstLine="567"/>
        <w:jc w:val="both"/>
        <w:rPr>
          <w:szCs w:val="24"/>
        </w:rPr>
      </w:pPr>
      <w:r w:rsidRPr="00331B0B">
        <w:rPr>
          <w:szCs w:val="24"/>
        </w:rPr>
        <w:t xml:space="preserve">jeigu apie nustatytų reikalavimų atitikimą tiekėjas pateikė melagingą informaciją, kurią perkančioji </w:t>
      </w:r>
      <w:r w:rsidRPr="009819A2">
        <w:rPr>
          <w:szCs w:val="24"/>
        </w:rPr>
        <w:t>organizacija gali įrodyti bet kokiomis teisėtomis priemonėmis;</w:t>
      </w:r>
    </w:p>
    <w:p w14:paraId="39CC59F6" w14:textId="45D48A82" w:rsidR="00E14B81" w:rsidRPr="00331B0B" w:rsidRDefault="00E14B81" w:rsidP="00DB2CC9">
      <w:pPr>
        <w:numPr>
          <w:ilvl w:val="1"/>
          <w:numId w:val="17"/>
        </w:numPr>
        <w:tabs>
          <w:tab w:val="left" w:pos="566"/>
          <w:tab w:val="left" w:pos="709"/>
          <w:tab w:val="left" w:pos="1276"/>
        </w:tabs>
        <w:spacing w:after="0" w:line="240" w:lineRule="auto"/>
        <w:ind w:firstLine="567"/>
        <w:jc w:val="both"/>
        <w:rPr>
          <w:szCs w:val="24"/>
        </w:rPr>
      </w:pPr>
      <w:r w:rsidRPr="009819A2">
        <w:rPr>
          <w:color w:val="000000" w:themeColor="text1"/>
          <w:szCs w:val="24"/>
        </w:rPr>
        <w:t xml:space="preserve">pasiūlymas neatitiko konkurso sąlygose nustatytų reikalavimų, tame tarpe, bet neapsiribojant: tiekėjas pateikė daugiau negu vieną </w:t>
      </w:r>
      <w:r w:rsidRPr="009819A2">
        <w:t xml:space="preserve">pasiūlymą </w:t>
      </w:r>
      <w:r w:rsidRPr="00EB7064">
        <w:t xml:space="preserve">(pagal šių konkurso </w:t>
      </w:r>
      <w:r w:rsidRPr="00AC4A2E">
        <w:t xml:space="preserve">sąlygų </w:t>
      </w:r>
      <w:r w:rsidR="00AC4A2E" w:rsidRPr="00AC4A2E">
        <w:t>39</w:t>
      </w:r>
      <w:r w:rsidRPr="00AC4A2E">
        <w:rPr>
          <w:shd w:val="clear" w:color="auto" w:fill="FFFFFF"/>
        </w:rPr>
        <w:t xml:space="preserve"> punkto</w:t>
      </w:r>
      <w:r w:rsidRPr="009819A2">
        <w:rPr>
          <w:shd w:val="clear" w:color="auto" w:fill="FFFFFF"/>
        </w:rPr>
        <w:t xml:space="preserve"> </w:t>
      </w:r>
      <w:r w:rsidRPr="009819A2">
        <w:rPr>
          <w:color w:val="000000" w:themeColor="text1"/>
          <w:shd w:val="clear" w:color="auto" w:fill="FFFFFF"/>
        </w:rPr>
        <w:t>n</w:t>
      </w:r>
      <w:r w:rsidRPr="009819A2">
        <w:rPr>
          <w:color w:val="000000" w:themeColor="text1"/>
        </w:rPr>
        <w:t xml:space="preserve">uostatas); tiekėjo siūlomų </w:t>
      </w:r>
      <w:r w:rsidR="00815FF7" w:rsidRPr="009819A2">
        <w:rPr>
          <w:color w:val="000000" w:themeColor="text1"/>
        </w:rPr>
        <w:t>paslaugų</w:t>
      </w:r>
      <w:r w:rsidRPr="009819A2">
        <w:rPr>
          <w:color w:val="000000" w:themeColor="text1"/>
        </w:rPr>
        <w:t xml:space="preserve"> apimtis ar savybės neatitinka konkurso dokumentuose nustatytų reikalavimų</w:t>
      </w:r>
      <w:r w:rsidRPr="009819A2">
        <w:rPr>
          <w:color w:val="000000" w:themeColor="text1"/>
          <w:szCs w:val="24"/>
        </w:rPr>
        <w:t>; tiekėjas pateikė netikslius, neišsamius konkurso dokumentuose nuodytus kartu su pasiūlymu teikiamus dokumentus: tiekėjo įgaliojimą asmeniui pasirašyti pasiūlymą, jungtinės veiklos sutartį, pasiūlymo galiojimo užtikrinimą patvirtinantį dokumentą, ar jų nepateikė, ir perkančiosios organizacijos prašymu šių dokumentų nepateikė ar nepatikslino per perkančiosios organizacijos nurodytą terminą</w:t>
      </w:r>
      <w:r w:rsidRPr="009819A2">
        <w:rPr>
          <w:color w:val="000000" w:themeColor="text1"/>
          <w:shd w:val="clear" w:color="auto" w:fill="FFFFFF"/>
        </w:rPr>
        <w:t>;</w:t>
      </w:r>
      <w:r w:rsidRPr="009819A2">
        <w:rPr>
          <w:color w:val="000000" w:themeColor="text1"/>
          <w:szCs w:val="24"/>
        </w:rPr>
        <w:t xml:space="preserve"> tiekėjas su pasiūlymu nepateikė reikalaujamų su pasiūlymu pateikti dokumentų, </w:t>
      </w:r>
      <w:r w:rsidRPr="009819A2">
        <w:rPr>
          <w:color w:val="000000" w:themeColor="text1"/>
          <w:szCs w:val="24"/>
        </w:rPr>
        <w:lastRenderedPageBreak/>
        <w:t>nurod</w:t>
      </w:r>
      <w:r w:rsidRPr="009819A2">
        <w:rPr>
          <w:szCs w:val="24"/>
        </w:rPr>
        <w:t xml:space="preserve">ytų šių konkurso sąlygų </w:t>
      </w:r>
      <w:r w:rsidR="00AC4A2E" w:rsidRPr="00AC4A2E">
        <w:rPr>
          <w:szCs w:val="24"/>
        </w:rPr>
        <w:t>38</w:t>
      </w:r>
      <w:r w:rsidRPr="00AC4A2E">
        <w:rPr>
          <w:szCs w:val="24"/>
        </w:rPr>
        <w:t>.1 punkt</w:t>
      </w:r>
      <w:r w:rsidR="00EE32BA" w:rsidRPr="00AC4A2E">
        <w:rPr>
          <w:szCs w:val="24"/>
        </w:rPr>
        <w:t>e</w:t>
      </w:r>
      <w:r w:rsidRPr="00AC4A2E">
        <w:rPr>
          <w:szCs w:val="24"/>
        </w:rPr>
        <w:t>,</w:t>
      </w:r>
      <w:r w:rsidRPr="009819A2">
        <w:rPr>
          <w:szCs w:val="24"/>
        </w:rPr>
        <w:t xml:space="preserve"> tiekėjas </w:t>
      </w:r>
      <w:r w:rsidRPr="009819A2">
        <w:rPr>
          <w:color w:val="000000" w:themeColor="text1"/>
          <w:szCs w:val="24"/>
        </w:rPr>
        <w:t>pateikė užšifruotą pasiūlymą ar jo dalį, bet nustatytu laiku nepateikė arba pateikė neteisingą slaptažodį</w:t>
      </w:r>
      <w:r w:rsidRPr="00331B0B">
        <w:rPr>
          <w:color w:val="000000" w:themeColor="text1"/>
          <w:szCs w:val="24"/>
        </w:rPr>
        <w:t xml:space="preserve"> pasiūlymui iššifruoti ir pan.;</w:t>
      </w:r>
    </w:p>
    <w:p w14:paraId="2DD4BCBB" w14:textId="77777777" w:rsidR="00D35D38" w:rsidRPr="00331B0B" w:rsidRDefault="00D35D38" w:rsidP="00DB2CC9">
      <w:pPr>
        <w:numPr>
          <w:ilvl w:val="1"/>
          <w:numId w:val="17"/>
        </w:numPr>
        <w:tabs>
          <w:tab w:val="left" w:pos="566"/>
          <w:tab w:val="left" w:pos="709"/>
          <w:tab w:val="left" w:pos="1276"/>
        </w:tabs>
        <w:spacing w:after="0" w:line="240" w:lineRule="auto"/>
        <w:ind w:firstLine="567"/>
        <w:jc w:val="both"/>
        <w:rPr>
          <w:szCs w:val="24"/>
        </w:rPr>
      </w:pPr>
      <w:r w:rsidRPr="00331B0B">
        <w:rPr>
          <w:szCs w:val="24"/>
        </w:rPr>
        <w:t>tiekėjas per perkančiosios organizacijos nurodytą terminą neištaisė aritmetinių klaidų ir (ar) nepaaiškino pasiūlymo;</w:t>
      </w:r>
    </w:p>
    <w:p w14:paraId="55592E78" w14:textId="77777777" w:rsidR="00D35D38" w:rsidRPr="00331B0B" w:rsidRDefault="00D35D38" w:rsidP="00DB2CC9">
      <w:pPr>
        <w:numPr>
          <w:ilvl w:val="1"/>
          <w:numId w:val="17"/>
        </w:numPr>
        <w:tabs>
          <w:tab w:val="left" w:pos="566"/>
          <w:tab w:val="left" w:pos="709"/>
          <w:tab w:val="left" w:pos="1276"/>
        </w:tabs>
        <w:spacing w:after="0" w:line="240" w:lineRule="auto"/>
        <w:ind w:firstLine="567"/>
        <w:jc w:val="both"/>
        <w:rPr>
          <w:szCs w:val="24"/>
        </w:rPr>
      </w:pPr>
      <w:r w:rsidRPr="00331B0B">
        <w:rPr>
          <w:szCs w:val="24"/>
        </w:rPr>
        <w:t>visų tiekėjų, kurių pasiūlymai neatmesti dėl kitų priežasčių, buvo pasiūlytos per didelės, perkančiajai organizacijai nepriimtinos kainos;</w:t>
      </w:r>
    </w:p>
    <w:p w14:paraId="632DCBCF" w14:textId="77777777" w:rsidR="009B1230" w:rsidRPr="00331B0B" w:rsidRDefault="009B1230" w:rsidP="00DB2CC9">
      <w:pPr>
        <w:numPr>
          <w:ilvl w:val="1"/>
          <w:numId w:val="17"/>
        </w:numPr>
        <w:tabs>
          <w:tab w:val="left" w:pos="566"/>
          <w:tab w:val="left" w:pos="709"/>
          <w:tab w:val="left" w:pos="1276"/>
        </w:tabs>
        <w:spacing w:after="0" w:line="240" w:lineRule="auto"/>
        <w:ind w:firstLine="567"/>
        <w:jc w:val="both"/>
        <w:rPr>
          <w:szCs w:val="24"/>
        </w:rPr>
      </w:pPr>
      <w:r w:rsidRPr="00331B0B">
        <w:rPr>
          <w:szCs w:val="24"/>
        </w:rPr>
        <w:t>buvo pasiūlyta neįprastai maža kaina ir tiekėjas Komisijos prašymu nepateikė raštiško nepateikia tinkamų kainos pagrįstumo įrodymų arba kitaip nepagrindė neįprastai mažos kainos.</w:t>
      </w:r>
    </w:p>
    <w:p w14:paraId="36C9FD66" w14:textId="77777777" w:rsidR="00B44733" w:rsidRPr="00331B0B" w:rsidRDefault="00B44733"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 organizacija CVP IS Viešųjų pirkimų tarnybos nustatyta tvarka paskelbia informaciją apie tiekėją, kuris pirkimo procedūrų metu nuslėpė informaciją ar pateikė melagingą informaciją apie atitiktį Viešųjų pirkimų įstatymo 46 ir 47 straipsniuose nustatytiems reikalavimams, arba apie tiekėją, kuris dėl pateiktos melagingos informacijos nepateikė patvirtinančių dokumentų, reikalaujamų pagal Viešųjų pirkimų įstatymo 50 straipsnį, kai jis buvo pašalintas iš pirkimo procedūros ar kai priimtas teismo sprendimas.</w:t>
      </w:r>
    </w:p>
    <w:p w14:paraId="7E0B0DC3" w14:textId="77777777" w:rsidR="00D35D38" w:rsidRPr="00331B0B" w:rsidRDefault="00D35D38" w:rsidP="00776F92">
      <w:pPr>
        <w:spacing w:before="120" w:after="120" w:line="240" w:lineRule="auto"/>
        <w:jc w:val="center"/>
        <w:rPr>
          <w:b/>
          <w:szCs w:val="24"/>
        </w:rPr>
      </w:pPr>
      <w:r w:rsidRPr="00331B0B">
        <w:rPr>
          <w:b/>
          <w:szCs w:val="24"/>
        </w:rPr>
        <w:t>X. PASIŪLYMŲ EILĖ IR SPRENDIMAS DĖL PIRKIMO SUTARTIES SUDARYMO</w:t>
      </w:r>
    </w:p>
    <w:p w14:paraId="091BFEA2" w14:textId="77777777" w:rsidR="00AD3195" w:rsidRPr="00331B0B" w:rsidRDefault="00AD3195"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 organizacija, norėdama priimti sprendimą dėl laimėjusio pasiūlymo, turi nedelsdama įvertinti pateiktus dalyvių pasiūlymus ir nustatyti pasiūlymų eilę</w:t>
      </w:r>
      <w:r w:rsidR="00581E75" w:rsidRPr="00331B0B">
        <w:rPr>
          <w:szCs w:val="24"/>
        </w:rPr>
        <w:t xml:space="preserve"> </w:t>
      </w:r>
      <w:r w:rsidRPr="00331B0B">
        <w:rPr>
          <w:szCs w:val="24"/>
        </w:rPr>
        <w:t>(išskyrus atveją, kai pasiūlymą pateikia tik vienas tiekėjas). Pasiūlymų eilė nustatoma ekonominio naudingumo mažėjimo tvarka. Tais atvejais, kai kelių tiekėjų pasiūlymų ekonominis naudingumas yra vienodas, sudarant pasiūlymų eilę, pirmesnis į šią eilę įrašomas tiekėjas, kurio pasiūlymas CVP IS pateiktas anksčiausiai.</w:t>
      </w:r>
    </w:p>
    <w:p w14:paraId="12044C05" w14:textId="77777777"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Perkančioji organizacija, sudariusi pasiūlymų eilę, gali priimti sprendimą dėl laimėjusio pasiūlymo ir pirkimo sutarties sudarymo. Laimėjusiu pasiūlymas pripažįstamas </w:t>
      </w:r>
      <w:r w:rsidR="00CA2E40" w:rsidRPr="00331B0B">
        <w:rPr>
          <w:szCs w:val="24"/>
        </w:rPr>
        <w:t>vadovaujantis Viešųjų pirkimų įstatymo 45 straipsnio 1 dalies nuostatomis.</w:t>
      </w:r>
    </w:p>
    <w:p w14:paraId="49E51403" w14:textId="113FDC19" w:rsidR="00D35D38" w:rsidRPr="00331B0B" w:rsidRDefault="00956AA1"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Perkančioji organizacija dalyviams ne vėliau kaip per </w:t>
      </w:r>
      <w:r w:rsidR="00875560" w:rsidRPr="00331B0B">
        <w:rPr>
          <w:szCs w:val="24"/>
        </w:rPr>
        <w:t>3</w:t>
      </w:r>
      <w:r w:rsidRPr="00331B0B">
        <w:rPr>
          <w:szCs w:val="24"/>
        </w:rPr>
        <w:t xml:space="preserve"> darbo dienas raštu praneša apie priimtą sprendimą nustatyti laimėjusį pasiūlymą, dėl kurio bus sudaroma pirkimo sutartis, pateikia ši</w:t>
      </w:r>
      <w:r w:rsidR="00DF59A6" w:rsidRPr="00331B0B">
        <w:rPr>
          <w:szCs w:val="24"/>
        </w:rPr>
        <w:t xml:space="preserve">ų konkurso sąlygų </w:t>
      </w:r>
      <w:r w:rsidR="00AC4A2E">
        <w:rPr>
          <w:szCs w:val="24"/>
        </w:rPr>
        <w:t>85</w:t>
      </w:r>
      <w:r w:rsidR="00DF59A6" w:rsidRPr="00331B0B">
        <w:rPr>
          <w:szCs w:val="24"/>
        </w:rPr>
        <w:t xml:space="preserve"> punkte</w:t>
      </w:r>
      <w:r w:rsidRPr="00331B0B">
        <w:rPr>
          <w:szCs w:val="24"/>
        </w:rPr>
        <w:t xml:space="preserve"> nurodytos atitinkamos informacijos, kuri dar nebuvo pateikta pirkimo procedūros metu, santrauką, nurodo nustatytą pasiūlymų eilę, laimėjusį pasiūlymą ir tikslų atidėjimo terminą. Perkančioji organizacija taip pat turi nurodyti priežastis, dėl kurių buvo priimtas sprendimas nesudaryti pirkimo sutarties ar pradėti pirkimą iš naujo</w:t>
      </w:r>
      <w:r w:rsidR="00D35D38" w:rsidRPr="00331B0B">
        <w:rPr>
          <w:szCs w:val="24"/>
        </w:rPr>
        <w:t>.</w:t>
      </w:r>
    </w:p>
    <w:p w14:paraId="743D99C4" w14:textId="5BD4FC35" w:rsidR="00956AA1" w:rsidRPr="00331B0B" w:rsidRDefault="00956AA1"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 organizacija, gavusi dalyvio raštu pateiktą prašymą, ne vėliau kaip per 15 dienų nuo jo gavimo dienos išsamiai pateikia šią informaciją:</w:t>
      </w:r>
    </w:p>
    <w:p w14:paraId="7A40FCDE" w14:textId="0C0DF917" w:rsidR="00956AA1" w:rsidRPr="00331B0B" w:rsidRDefault="00956AA1" w:rsidP="00DB2CC9">
      <w:pPr>
        <w:pStyle w:val="Sraopastraipa"/>
        <w:numPr>
          <w:ilvl w:val="1"/>
          <w:numId w:val="17"/>
        </w:numPr>
        <w:tabs>
          <w:tab w:val="left" w:pos="1210"/>
          <w:tab w:val="left" w:pos="1276"/>
        </w:tabs>
        <w:spacing w:after="0" w:line="240" w:lineRule="auto"/>
        <w:ind w:firstLine="567"/>
        <w:jc w:val="both"/>
        <w:rPr>
          <w:szCs w:val="24"/>
        </w:rPr>
      </w:pPr>
      <w:r w:rsidRPr="00331B0B">
        <w:rPr>
          <w:szCs w:val="24"/>
        </w:rPr>
        <w:t>dalyviui, kurio pasiūlymas nebuvo atmestas, – laimėjusio pasiūlymo charakteristikas ir santykinius pranašumus, dėl kurių šis pasiūlymas buvo pripažintas geriausiu, taip pat šį pasiūlymą pateikusio dalyvio ar preliminariosios sutarties šalių pavadinimus;</w:t>
      </w:r>
    </w:p>
    <w:p w14:paraId="2A31DCD7" w14:textId="77777777" w:rsidR="00956AA1" w:rsidRPr="00331B0B" w:rsidRDefault="00956AA1" w:rsidP="00DB2CC9">
      <w:pPr>
        <w:pStyle w:val="Sraopastraipa"/>
        <w:numPr>
          <w:ilvl w:val="1"/>
          <w:numId w:val="17"/>
        </w:numPr>
        <w:tabs>
          <w:tab w:val="left" w:pos="1210"/>
          <w:tab w:val="left" w:pos="1276"/>
        </w:tabs>
        <w:spacing w:after="0" w:line="240" w:lineRule="auto"/>
        <w:ind w:firstLine="567"/>
        <w:jc w:val="both"/>
        <w:rPr>
          <w:szCs w:val="24"/>
        </w:rPr>
      </w:pPr>
      <w:r w:rsidRPr="00331B0B">
        <w:rPr>
          <w:szCs w:val="24"/>
        </w:rPr>
        <w:t>dalyviui, kurio pasiūlymas buvo atmestas, –</w:t>
      </w:r>
      <w:r w:rsidR="00DF59A6" w:rsidRPr="00331B0B">
        <w:rPr>
          <w:szCs w:val="24"/>
        </w:rPr>
        <w:t xml:space="preserve"> pasiūlymo atmetimo priežastis.</w:t>
      </w:r>
    </w:p>
    <w:p w14:paraId="55F1F840" w14:textId="5007E758" w:rsidR="00D35D38"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Konkursą laimėjęs tiekėjas privalo pasirašyti pirkimo sutartį per </w:t>
      </w:r>
      <w:r w:rsidR="00645B5B" w:rsidRPr="00331B0B">
        <w:rPr>
          <w:szCs w:val="24"/>
        </w:rPr>
        <w:t>P</w:t>
      </w:r>
      <w:r w:rsidRPr="00331B0B">
        <w:rPr>
          <w:szCs w:val="24"/>
        </w:rPr>
        <w:t>erkančiosios organizacijos nurodytą terminą. Pirkimo sutarčiai pasirašyti laikas gali būti nustatomas atskiru pranešimu CVP IS susirašinėjimo priemonėmis arba nurodomas pranešime apie laimėjusį pasiūlymą.</w:t>
      </w:r>
    </w:p>
    <w:p w14:paraId="19BFBCA5" w14:textId="32E10084" w:rsidR="002238E3" w:rsidRPr="00331B0B" w:rsidRDefault="00D35D38"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Pirkimo sutartis negali būti sudaroma, kol nesibaigė </w:t>
      </w:r>
      <w:r w:rsidR="008E650A" w:rsidRPr="00331B0B">
        <w:rPr>
          <w:szCs w:val="24"/>
        </w:rPr>
        <w:t xml:space="preserve">pirkimo sutarties sudarymo atidėjimo </w:t>
      </w:r>
      <w:r w:rsidR="008E650A" w:rsidRPr="00A44818">
        <w:rPr>
          <w:szCs w:val="24"/>
        </w:rPr>
        <w:t>terminas</w:t>
      </w:r>
      <w:r w:rsidR="00A609BF" w:rsidRPr="00A44818">
        <w:rPr>
          <w:szCs w:val="24"/>
        </w:rPr>
        <w:t xml:space="preserve"> (</w:t>
      </w:r>
      <w:r w:rsidR="00AC4A2E">
        <w:rPr>
          <w:szCs w:val="24"/>
        </w:rPr>
        <w:t>5 darbo</w:t>
      </w:r>
      <w:r w:rsidR="00A609BF" w:rsidRPr="00A44818">
        <w:rPr>
          <w:szCs w:val="24"/>
        </w:rPr>
        <w:t xml:space="preserve"> dienų terminas nuo pranešimo apie sprendimą nustatyti laimėjusį pirkimo pasiūlymą išsiuntimo dienos).</w:t>
      </w:r>
      <w:r w:rsidR="008E650A" w:rsidRPr="00A44818">
        <w:rPr>
          <w:szCs w:val="24"/>
        </w:rPr>
        <w:t xml:space="preserve"> </w:t>
      </w:r>
      <w:r w:rsidR="008E650A" w:rsidRPr="00331B0B">
        <w:rPr>
          <w:szCs w:val="24"/>
        </w:rPr>
        <w:t xml:space="preserve">Atidėjimo terminas </w:t>
      </w:r>
      <w:r w:rsidR="00D226CE" w:rsidRPr="00331B0B">
        <w:rPr>
          <w:szCs w:val="24"/>
        </w:rPr>
        <w:t xml:space="preserve">gali būti </w:t>
      </w:r>
      <w:r w:rsidR="008E650A" w:rsidRPr="00331B0B">
        <w:rPr>
          <w:szCs w:val="24"/>
        </w:rPr>
        <w:t xml:space="preserve">netaikomas, kai </w:t>
      </w:r>
      <w:r w:rsidR="00D226CE" w:rsidRPr="00331B0B">
        <w:rPr>
          <w:szCs w:val="24"/>
        </w:rPr>
        <w:t>vienintelis suinteresuotas dalyvis yra tas, su kuriuo sudaroma pirkimo sutartis.</w:t>
      </w:r>
    </w:p>
    <w:p w14:paraId="354F2A47" w14:textId="77777777" w:rsidR="000A2A00" w:rsidRPr="00331B0B" w:rsidRDefault="002238E3"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bCs/>
          <w:iCs/>
          <w:szCs w:val="24"/>
        </w:rPr>
        <w:t>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w:t>
      </w:r>
      <w:r w:rsidRPr="00331B0B">
        <w:rPr>
          <w:bCs/>
          <w:iCs/>
          <w:color w:val="000000"/>
          <w:szCs w:val="24"/>
        </w:rPr>
        <w:t xml:space="preserve"> papildomam terminui, jį skaičiuojant</w:t>
      </w:r>
      <w:r w:rsidRPr="00331B0B">
        <w:rPr>
          <w:bCs/>
          <w:iCs/>
          <w:szCs w:val="24"/>
        </w:rPr>
        <w:t xml:space="preserve"> nuo suinteresuoto dalyvio prašymo pateikti laimėjusį pasiūlymą pateikimo Perkančiajai organizacijai dienos iki tol, kol suinteresuotam dalyviui bus pateiktas minėtas pasiūlymas. </w:t>
      </w:r>
      <w:r w:rsidRPr="00331B0B">
        <w:rPr>
          <w:bCs/>
          <w:iCs/>
          <w:color w:val="000000"/>
          <w:szCs w:val="24"/>
        </w:rPr>
        <w:t>Jeigu laimėjusio dalyvio pasiūlymas pateikiamas tą pačią dieną, kai buvo paprašyta, Viešųjų pirkimų įstatymo 102 straipsnio 1 dalyje nustatytas terminas ir atidėjimo terminas pratęsiami vienai darbo dienai</w:t>
      </w:r>
      <w:r w:rsidRPr="00331B0B">
        <w:rPr>
          <w:color w:val="000000" w:themeColor="text1"/>
          <w:spacing w:val="-4"/>
        </w:rPr>
        <w:t>.</w:t>
      </w:r>
    </w:p>
    <w:p w14:paraId="68E58845" w14:textId="678F557A" w:rsidR="00F062D2" w:rsidRPr="00AC4A2E" w:rsidRDefault="00AC4A2E" w:rsidP="00AC4A2E">
      <w:pPr>
        <w:pStyle w:val="Sraopastraipa"/>
        <w:numPr>
          <w:ilvl w:val="0"/>
          <w:numId w:val="17"/>
        </w:numPr>
        <w:tabs>
          <w:tab w:val="left" w:pos="0"/>
          <w:tab w:val="left" w:pos="340"/>
          <w:tab w:val="left" w:pos="1134"/>
        </w:tabs>
        <w:spacing w:after="0" w:line="240" w:lineRule="auto"/>
        <w:ind w:left="0" w:firstLine="567"/>
        <w:jc w:val="both"/>
        <w:rPr>
          <w:szCs w:val="24"/>
        </w:rPr>
      </w:pPr>
      <w:r w:rsidRPr="00354A22">
        <w:rPr>
          <w:szCs w:val="24"/>
        </w:rPr>
        <w:lastRenderedPageBreak/>
        <w:t xml:space="preserve">Jeigu tiekėjas, kurio pasiūlymas pripažintas laimėjusiu, raštu ar pranešimu CVP IS susirašinėjimo priemonėmis atsisako sudaryti pirkimo sutartį, </w:t>
      </w:r>
      <w:r w:rsidRPr="00615F58">
        <w:rPr>
          <w:szCs w:val="24"/>
        </w:rPr>
        <w:t xml:space="preserve">iki nurodyto laiko neatvyksta sudaryti pirkimo sutarties, nepateikia konkurso sąlygose nustatyto pirkimo sutarties įvykdymo užtikrinimo arba atsisako pirkimo sutartį sudaryti pirkimo dokumentuose nustatytomis sąlygomis, laikoma, kad jis atsisakė sudaryti pirkimo sutartį, ir perkančioji organizacija turi teisę į tokio tiekėjo pasiūlymo galiojimo užtikrinimą. Tuo atveju perkančioji organizacija, prieš tai patikrinusi tiekėjo pašalinimo pagrindų nebuvimą, kvalifikacijos reikalavimų atitiktį, kaip nurodyta šių konkurso sąlygų </w:t>
      </w:r>
      <w:r w:rsidRPr="00AC4A2E">
        <w:rPr>
          <w:szCs w:val="24"/>
        </w:rPr>
        <w:t>74-80</w:t>
      </w:r>
      <w:r w:rsidRPr="00615F58">
        <w:rPr>
          <w:szCs w:val="24"/>
        </w:rPr>
        <w:t xml:space="preserve"> punktuose, siūlo sudaryti pirkimo sutartį dalyviui, kurio pasiūlymas pagal pasiūlymų eilę yra pirmas po dalyvio, atsisakiusio sudaryti pirkimo sutartį.</w:t>
      </w:r>
    </w:p>
    <w:p w14:paraId="1AFECB70" w14:textId="77777777" w:rsidR="00F062D2" w:rsidRPr="00331B0B" w:rsidRDefault="00F062D2"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bCs/>
          <w:szCs w:val="24"/>
        </w:rPr>
        <w:t>Perkančioji organizacija gali nuspręsti nesudaryti pirkimo sutarties su ekonomiškai naudingiausią pasiūlymą pateikusiu tiekėju, jeigu paaiškėja, kad pasiūlymas neatitinka Viešųjų pirkimų įstatymo 17 straipsnio 2 dalies 2 punkte nurodytų aplinkos apsaugos, socialinės ir darbo teisės įpareigojimų.</w:t>
      </w:r>
    </w:p>
    <w:p w14:paraId="2F9D93F6" w14:textId="30DD167E" w:rsidR="00F062D2" w:rsidRPr="00331B0B" w:rsidRDefault="00F062D2"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rStyle w:val="cf01"/>
          <w:rFonts w:ascii="Times New Roman" w:hAnsi="Times New Roman" w:cs="Times New Roman"/>
          <w:sz w:val="24"/>
          <w:szCs w:val="24"/>
        </w:rPr>
        <w:t>Perkančioji organizacija privalo nutraukti pradėtas pirkimo procedūras, jeigu buvo pažeisti Viešųjų pirkimų įstatymo 17 straipsnio 1 dalyje nustatyti principai ir atitinkamos padėties negalima ištaisyti.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17910F3A" w14:textId="77777777" w:rsidR="00D35D38" w:rsidRPr="00331B0B" w:rsidRDefault="00D35D38" w:rsidP="00776F92">
      <w:pPr>
        <w:spacing w:before="120" w:after="120" w:line="240" w:lineRule="auto"/>
        <w:jc w:val="center"/>
        <w:rPr>
          <w:b/>
          <w:szCs w:val="24"/>
        </w:rPr>
      </w:pPr>
      <w:r w:rsidRPr="00331B0B">
        <w:rPr>
          <w:b/>
          <w:szCs w:val="24"/>
        </w:rPr>
        <w:t>XI. PRETENZIJŲ IR SKUNDŲ NAGRINĖJIMO TVARKA</w:t>
      </w:r>
    </w:p>
    <w:p w14:paraId="6F640938" w14:textId="77777777" w:rsidR="00684EB9" w:rsidRPr="00331B0B" w:rsidRDefault="00684EB9" w:rsidP="00DB2CC9">
      <w:pPr>
        <w:pStyle w:val="Sraopastraipa"/>
        <w:numPr>
          <w:ilvl w:val="0"/>
          <w:numId w:val="17"/>
        </w:numPr>
        <w:tabs>
          <w:tab w:val="left" w:pos="0"/>
          <w:tab w:val="left" w:pos="340"/>
          <w:tab w:val="left" w:pos="1134"/>
        </w:tabs>
        <w:spacing w:after="0" w:line="240" w:lineRule="auto"/>
        <w:ind w:left="0" w:firstLine="567"/>
        <w:jc w:val="both"/>
      </w:pPr>
      <w:r w:rsidRPr="00331B0B">
        <w:rPr>
          <w:szCs w:val="24"/>
        </w:rPr>
        <w:t>Tiekėjas</w:t>
      </w:r>
      <w:r w:rsidRPr="00331B0B">
        <w:t xml:space="preserve">, norėdamas iki pirkimo sutarties sudarymo ginčyti perkančiosios organizacijos sprendimus ar veiksmus, turi teisę pateikti pretenziją perkančiajai organizacijai Viešųjų pirkimų įstatymo 102 straipsnyje nustatyta tvarka. Perkančiosios </w:t>
      </w:r>
      <w:r w:rsidRPr="00331B0B">
        <w:rPr>
          <w:spacing w:val="-4"/>
        </w:rPr>
        <w:t>organizacijos priimtas sprendimas gali būti skundžiamas teismui Viešųjų pirkimų įstatymo VII skyriuje</w:t>
      </w:r>
      <w:r w:rsidRPr="00331B0B">
        <w:t xml:space="preserve"> nustatyta tvarka.</w:t>
      </w:r>
    </w:p>
    <w:p w14:paraId="6B5A6923" w14:textId="6BC28CB2" w:rsidR="00B57FE8" w:rsidRPr="00331B0B" w:rsidRDefault="00684EB9"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w:t>
      </w:r>
      <w:r w:rsidRPr="00331B0B">
        <w:t xml:space="preserve"> </w:t>
      </w:r>
      <w:r w:rsidRPr="00331B0B">
        <w:rPr>
          <w:color w:val="000000" w:themeColor="text1"/>
          <w:spacing w:val="-4"/>
        </w:rPr>
        <w:t>organizacija</w:t>
      </w:r>
      <w:r w:rsidRPr="00331B0B">
        <w:t xml:space="preserve"> nagrinėja tik tas tiekėjų pretenzijas, kurios gautos iki pirkimo sutarties sudarymo dienos. Neprivaloma nagrinėti pretenzijų, teikiamų pakartotinai dėl to paties perkančiosios organizacijos priimto sprendimo arba atlikto veiksmo</w:t>
      </w:r>
      <w:r w:rsidR="007A3891" w:rsidRPr="00331B0B">
        <w:rPr>
          <w:szCs w:val="24"/>
        </w:rPr>
        <w:t>.</w:t>
      </w:r>
    </w:p>
    <w:p w14:paraId="7D5856A3" w14:textId="77777777" w:rsidR="00D35D38" w:rsidRPr="00331B0B" w:rsidRDefault="00D35D38" w:rsidP="00776F92">
      <w:pPr>
        <w:spacing w:before="120" w:after="120" w:line="240" w:lineRule="auto"/>
        <w:jc w:val="center"/>
        <w:rPr>
          <w:b/>
          <w:szCs w:val="24"/>
        </w:rPr>
      </w:pPr>
      <w:r w:rsidRPr="00331B0B">
        <w:rPr>
          <w:b/>
          <w:szCs w:val="24"/>
        </w:rPr>
        <w:t>XII. PIRKIMO SUTARTIES SĄLYGOS</w:t>
      </w:r>
    </w:p>
    <w:p w14:paraId="41009696" w14:textId="6B57FF7F" w:rsidR="00D35D38" w:rsidRPr="00AC4A2E" w:rsidRDefault="005F358B"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AC4A2E">
        <w:rPr>
          <w:szCs w:val="24"/>
        </w:rPr>
        <w:t xml:space="preserve">Pirkimo sutartis bus sudaroma pagal Pirkimo sutarties projektą, kuris yra pateiktas </w:t>
      </w:r>
      <w:r w:rsidR="00D35D38" w:rsidRPr="00AC4A2E">
        <w:rPr>
          <w:szCs w:val="24"/>
        </w:rPr>
        <w:t xml:space="preserve">šių konkurso sąlygų </w:t>
      </w:r>
      <w:r w:rsidR="00AC4A2E" w:rsidRPr="00AC4A2E">
        <w:rPr>
          <w:szCs w:val="24"/>
        </w:rPr>
        <w:t>3</w:t>
      </w:r>
      <w:r w:rsidR="00D35D38" w:rsidRPr="00AC4A2E">
        <w:rPr>
          <w:szCs w:val="24"/>
        </w:rPr>
        <w:t xml:space="preserve"> priede.</w:t>
      </w:r>
    </w:p>
    <w:p w14:paraId="30104130" w14:textId="77777777" w:rsidR="00815915" w:rsidRPr="00AC4A2E" w:rsidRDefault="006C27AD" w:rsidP="00DB2CC9">
      <w:pPr>
        <w:pStyle w:val="Sraopastraipa"/>
        <w:numPr>
          <w:ilvl w:val="0"/>
          <w:numId w:val="17"/>
        </w:numPr>
        <w:tabs>
          <w:tab w:val="left" w:pos="0"/>
          <w:tab w:val="left" w:pos="340"/>
          <w:tab w:val="left" w:pos="1134"/>
        </w:tabs>
        <w:spacing w:after="0" w:line="240" w:lineRule="auto"/>
        <w:ind w:left="0" w:firstLine="567"/>
        <w:jc w:val="both"/>
        <w:rPr>
          <w:color w:val="000000" w:themeColor="text1"/>
          <w:szCs w:val="24"/>
        </w:rPr>
      </w:pPr>
      <w:r w:rsidRPr="00AC4A2E">
        <w:rPr>
          <w:szCs w:val="24"/>
        </w:rPr>
        <w:t>Pirkimo</w:t>
      </w:r>
      <w:r w:rsidRPr="00AC4A2E">
        <w:rPr>
          <w:color w:val="000000" w:themeColor="text1"/>
          <w:szCs w:val="24"/>
        </w:rPr>
        <w:t xml:space="preserve"> sutarties sąlygos pirkimo sutarties galiojimo laikotarpiu gali būti keičiamos laikantis Viešųjų pirkimų įstatymo 89 straipsnio nuostatų.</w:t>
      </w:r>
    </w:p>
    <w:p w14:paraId="1C8C7AF6" w14:textId="6F51CC1C" w:rsidR="00815915" w:rsidRPr="0017492F" w:rsidRDefault="00815915" w:rsidP="00DB2CC9">
      <w:pPr>
        <w:pStyle w:val="Sraopastraipa"/>
        <w:numPr>
          <w:ilvl w:val="0"/>
          <w:numId w:val="17"/>
        </w:numPr>
        <w:tabs>
          <w:tab w:val="left" w:pos="0"/>
          <w:tab w:val="left" w:pos="340"/>
          <w:tab w:val="left" w:pos="1134"/>
        </w:tabs>
        <w:spacing w:after="0" w:line="240" w:lineRule="auto"/>
        <w:ind w:left="0" w:firstLine="567"/>
        <w:jc w:val="both"/>
        <w:rPr>
          <w:color w:val="000000" w:themeColor="text1"/>
          <w:szCs w:val="24"/>
        </w:rPr>
      </w:pPr>
      <w:r w:rsidRPr="00AC4A2E">
        <w:rPr>
          <w:szCs w:val="24"/>
        </w:rPr>
        <w:t>Sutarties įvykdymo</w:t>
      </w:r>
      <w:r w:rsidRPr="0017492F">
        <w:rPr>
          <w:szCs w:val="24"/>
        </w:rPr>
        <w:t xml:space="preserve"> užtikrinimas – netesybos, netesybų dydis 10 proc. nuo pradinės Sutarties vertės be PVM.</w:t>
      </w:r>
    </w:p>
    <w:p w14:paraId="60F67477" w14:textId="77777777" w:rsidR="006C27AD" w:rsidRPr="00331B0B" w:rsidRDefault="006C27AD"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Sudarius pirkimo sutartį, tačiau ne vėliau negu pirkimo sutartis pradedama vykdyti, tiekėjas įsipareigoja perkančiajai organizacijai pranešti tuo metu žinomų ūkio subjektų/subtiekėjų pavadinimus, kontaktinius duomenis ir jų atstovus. Perkančioji organizacija taip pat reikalauja, kad tiekėjas informuotų apie minėtos informacijos pasikeitimus visu pirkimo sutarties vykdymo metu, taip pat apie naujus ūkio subjektus/subtiekėjus, kuriuos jis ketina pasitelkti vėliau. Jeigu taikomos Lietuvos Respublikos viešųjų pirkimų įstatymo 88 straipsnio 5 dalies nuostatos, kartu su informacija apie naujus ūkio subjektus/subtiekėjus pateikiami ir ūkio subjektų/subtiekėjų pašalinimo pagrindų nebuvimą patvirtinantys dokumentai bei įrodymai, kad ūkio subjektai/subtiekėjai laikosi aplinkos apsaugos vadybos sistemos standartus.</w:t>
      </w:r>
    </w:p>
    <w:p w14:paraId="0E6AA4F7" w14:textId="0D074B95" w:rsidR="00656EF4" w:rsidRPr="00331B0B" w:rsidRDefault="006C27AD"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 xml:space="preserve">Vykdant pirkimo sutartį, su ūkio subjektais/subtiekėjais gali būti atsiskaitoma tiesiogiai. Perkančioji organizacija ne vėliau kaip per 3 darbo dienas nuo šių konkurso sąlygų </w:t>
      </w:r>
      <w:r w:rsidR="00AC4A2E">
        <w:rPr>
          <w:szCs w:val="24"/>
        </w:rPr>
        <w:t>97</w:t>
      </w:r>
      <w:r w:rsidRPr="00C86C5F">
        <w:rPr>
          <w:szCs w:val="24"/>
        </w:rPr>
        <w:t xml:space="preserve"> punkte </w:t>
      </w:r>
      <w:r w:rsidRPr="00331B0B">
        <w:rPr>
          <w:szCs w:val="24"/>
        </w:rPr>
        <w:t xml:space="preserve">nurodytos informacijos gavimo raštu informuoja ūkio subjektus/subtiekėjus apie tokią tiesioginio atsiskaitymo galimybę, o ūkio subjektas/subtiekėjas, norėdamas pasinaudoti tokia galimybe, raštu pateikia prašymą perkančiajai organizacijai. Tais atvejais, kai ūkio subjektas/subtiekėjas išreiškia norą pasinaudoti tiesioginio atsiskaitymo galimybe, turi būti sudaroma trišalė sutartis tarp perkančiosios organizacijos, pirkimo sutartį sudariusio tiekėjo ir jo ūkio subjekto/subtiekėjo, kurioje aprašoma tiesioginio atsiskaitymo su ūkio subjektu/subtiekėju tvarka, atsižvelgiant į konkurso </w:t>
      </w:r>
      <w:r w:rsidRPr="00331B0B">
        <w:rPr>
          <w:szCs w:val="24"/>
        </w:rPr>
        <w:lastRenderedPageBreak/>
        <w:t>dokumentuose ir ūkio subjekto/subtiekėjo sutartyje nustatytus reikalavimus</w:t>
      </w:r>
      <w:r w:rsidRPr="00331B0B">
        <w:rPr>
          <w:color w:val="000000" w:themeColor="text1"/>
          <w:szCs w:val="24"/>
        </w:rPr>
        <w:t>. Trišalėje sutartyje turi būti nustatyta teisė tiekėjui prieštarauti nepagrįstiems mokėjimams</w:t>
      </w:r>
      <w:r w:rsidR="00656EF4" w:rsidRPr="00331B0B">
        <w:rPr>
          <w:szCs w:val="24"/>
        </w:rPr>
        <w:t>.</w:t>
      </w:r>
    </w:p>
    <w:p w14:paraId="0027502F" w14:textId="77777777" w:rsidR="005814BA" w:rsidRPr="00331B0B" w:rsidRDefault="005814BA" w:rsidP="00FF2112">
      <w:pPr>
        <w:pStyle w:val="TableHeading"/>
        <w:suppressLineNumbers w:val="0"/>
        <w:spacing w:before="120" w:after="120" w:line="240" w:lineRule="auto"/>
        <w:rPr>
          <w:szCs w:val="24"/>
        </w:rPr>
      </w:pPr>
      <w:r w:rsidRPr="00331B0B">
        <w:rPr>
          <w:szCs w:val="24"/>
        </w:rPr>
        <w:t xml:space="preserve">XIII. </w:t>
      </w:r>
      <w:r w:rsidRPr="00331B0B">
        <w:rPr>
          <w:szCs w:val="24"/>
          <w:shd w:val="clear" w:color="auto" w:fill="FFFFFF"/>
        </w:rPr>
        <w:t>ASMENS</w:t>
      </w:r>
      <w:r w:rsidRPr="00331B0B">
        <w:rPr>
          <w:szCs w:val="24"/>
        </w:rPr>
        <w:t xml:space="preserve"> DUOMENŲ APSAUGA</w:t>
      </w:r>
    </w:p>
    <w:p w14:paraId="5E7A0C66" w14:textId="77777777" w:rsidR="00165A12" w:rsidRPr="00331B0B" w:rsidRDefault="005814B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Vykdant šio pirkimo procedūras bei sudarytą pirkimo sutartį, Perkančioji organizacija ir tiekėjas turi laikytis 2016 m. balandžio 27 d. Europos Parlamento ir Tarybos reglamento (ES) 2016/679 dėl fizinių asmenų apsaugos tvarkant asmens duomenis ir dėl laisvo tokių duomenų judėjimo ir kuriuo panaikinama Direktyva 95/46/EB (Bendrasis duomenų apsaugos reglamentas) (toliau – Reglamentas (ES) 2016/679), Lietuvos Respublikos asmens duomenų teisinės apsaugos įstatymo ir kitų teisės aktų, reglamentuojančių asmens duomenų apsaugą.</w:t>
      </w:r>
    </w:p>
    <w:p w14:paraId="2111DC40" w14:textId="77777777" w:rsidR="00165A12" w:rsidRPr="00331B0B" w:rsidRDefault="005814B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Pirkimo procedūrų metu ir pirkimo sutarties vykdymo metu gauti asmens duomenys yra tvarkomi pagal Reglamento (ES) 2016/679 6 straipsnio 1 dalies b punktą, t. y. tvarkyti duomenis būtina siekiant įvykdyti sutartį, kurios šalis yra duomenų subjektas.</w:t>
      </w:r>
    </w:p>
    <w:p w14:paraId="7EF0BD75" w14:textId="77777777" w:rsidR="00165A12" w:rsidRPr="00331B0B" w:rsidRDefault="005814B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 organizacija iš tiekėjo gali prašyti tik tiek asmens duomenų, kiek yra būtina pirkimo procedūrai atlikti bei pirkimo sutarčiai įvykdyti.</w:t>
      </w:r>
    </w:p>
    <w:p w14:paraId="1536A301" w14:textId="77777777" w:rsidR="00165A12" w:rsidRPr="00331B0B" w:rsidRDefault="005814B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Tiekėjas turi informuoti asmenis, nurodytus teikiamuose dokumentuose dėl tiekėjų pašalinimo pagrindų nebuvimo, dėl kvalifikacijos reikalavimų atitikimo bei kitus su pirkimo sutarties vykdymu susijusius asmenis apie jų asmens duomenų tvarkymą pirkimo procedūrų bei pirkimo sutarties pagrindu pagal Reglamento (ES) 2016/679 13 straipsnį.</w:t>
      </w:r>
    </w:p>
    <w:p w14:paraId="2176A3B3" w14:textId="77777777" w:rsidR="00165A12" w:rsidRPr="00331B0B" w:rsidRDefault="005814B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Tiekėjas teikdamas pasiūlymus ar kitus dokumentus atsako už tikslų, sąžiningą ir teisėtą pateiktų asmens duomenų tvarkymą, taip pat už tai, kad nebūtų teikiami pertekliniai asmens duomenys. Dėl perteklinių duomenų teikimo yra atsakingas pats tiekėjas.</w:t>
      </w:r>
    </w:p>
    <w:p w14:paraId="7ED324CD" w14:textId="73AE9A9E" w:rsidR="00165A12" w:rsidRPr="00331B0B" w:rsidRDefault="005814B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Jei tiekėjas numato pasitelkti sub</w:t>
      </w:r>
      <w:r w:rsidR="004F3C7C" w:rsidRPr="00331B0B">
        <w:rPr>
          <w:szCs w:val="24"/>
        </w:rPr>
        <w:t>tiekėjui</w:t>
      </w:r>
      <w:r w:rsidRPr="00331B0B">
        <w:rPr>
          <w:szCs w:val="24"/>
        </w:rPr>
        <w:t>, pagal Reglamentą (ES) 2016/679 jam yra taikomi lygiai tokie pat reikalavimai kaip ir tiekėjui. Tiekėjas privalo informuoti su</w:t>
      </w:r>
      <w:r w:rsidR="00940A1F" w:rsidRPr="00331B0B">
        <w:rPr>
          <w:szCs w:val="24"/>
        </w:rPr>
        <w:t>b</w:t>
      </w:r>
      <w:r w:rsidR="004F3C7C" w:rsidRPr="00331B0B">
        <w:rPr>
          <w:szCs w:val="24"/>
        </w:rPr>
        <w:t>tiekėją</w:t>
      </w:r>
      <w:r w:rsidRPr="00331B0B">
        <w:rPr>
          <w:szCs w:val="24"/>
        </w:rPr>
        <w:t xml:space="preserve"> (duomenų subjektą), kad pirkimo procedūrų metu (pirkimo sutarties vykdymo metu) jo asmens duomenys bus tvarkomi vadovaujantis Reglamento (ES) 2016/679 13 straipsniu.</w:t>
      </w:r>
    </w:p>
    <w:p w14:paraId="13839052" w14:textId="77777777" w:rsidR="00165A12" w:rsidRPr="00331B0B" w:rsidRDefault="005814B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 organizacija, gavusi dalyvio raštu pateiktą prašymą susipažinti su galimo laimėtojo pasiūlymu, pateikia tik tuos duomenis, kurių tiekėjas nenurodė kaip konfidencialių (arba duomenų konfidencialumo tinkamai nepagrindė), ir teikiant juos užtikrina, kad yra uždengti pertekliniai fizinio asmens duomenys.</w:t>
      </w:r>
    </w:p>
    <w:p w14:paraId="279CC0FB" w14:textId="77777777" w:rsidR="00165A12" w:rsidRPr="00331B0B" w:rsidRDefault="005814B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szCs w:val="24"/>
        </w:rPr>
        <w:t>Perkančioji organizacija, CVP IS skelbdama pateiktą tiekėjo pasiūlymą, pirkimo sutartį ir kitus dokumentus pagal Lietuvos Respublikos viešųjų pirkimų įstatymo 86 straipsnio 9 dalies nuostatas, vadovaudamasi Reglamento (ES) 2016/679 6 straipsnio 1 dalies c punktu, įsipareigoja skelbti tik tiek asmens duomenų, kiek reikia identifikuoti konkretų fizinį asmenį kaip ūkio subjektą, t. y. fizinio asmens vardą, pavardę, individualios veiklos pažymėjimo arba verslo liudijimo numerį arba kaip juridinio asmens atstovą, ir neskelbti kitų asmenų asmens duomenų.</w:t>
      </w:r>
    </w:p>
    <w:p w14:paraId="1CCD6EA7" w14:textId="1B65B350" w:rsidR="005814BA" w:rsidRPr="00331B0B" w:rsidRDefault="005814BA" w:rsidP="00DB2CC9">
      <w:pPr>
        <w:pStyle w:val="Sraopastraipa"/>
        <w:numPr>
          <w:ilvl w:val="0"/>
          <w:numId w:val="17"/>
        </w:numPr>
        <w:tabs>
          <w:tab w:val="left" w:pos="0"/>
          <w:tab w:val="left" w:pos="340"/>
          <w:tab w:val="left" w:pos="1134"/>
        </w:tabs>
        <w:spacing w:after="0" w:line="240" w:lineRule="auto"/>
        <w:ind w:left="0" w:firstLine="567"/>
        <w:jc w:val="both"/>
        <w:rPr>
          <w:szCs w:val="24"/>
        </w:rPr>
      </w:pPr>
      <w:r w:rsidRPr="00331B0B">
        <w:rPr>
          <w:rFonts w:cs="Times New Roman"/>
          <w:szCs w:val="24"/>
        </w:rPr>
        <w:t>Perkančioji organizacija ir tiekėjas, su kuriuo bus sudaryta pirkimo sutartis, gautus asmens duomenis saugo – ne trumpiau</w:t>
      </w:r>
      <w:r w:rsidRPr="00331B0B">
        <w:t xml:space="preserve"> kaip 4 metus nuo Sutarties įvykdymo ir </w:t>
      </w:r>
      <w:r w:rsidRPr="00331B0B">
        <w:rPr>
          <w:spacing w:val="-3"/>
          <w:szCs w:val="24"/>
        </w:rPr>
        <w:t>ne ilgiau nei to reikalauja duomenų tvarkymo tikslai ar numato teisės aktai, jeigu juose yra nustatytas ilgesnis duomenų saugojimas. Asmens duomenys turi būti saugomi tol, kol iš sutartinių santykių gali kilti pagrįstų reikalavimų arba kiek tai reikalinga sutarties šalių teisėtiems interesams įgyvendinti ir apsaugoti. Nebereikalingi asmens duomenys sunaikinami.</w:t>
      </w:r>
    </w:p>
    <w:p w14:paraId="69A1D2F7" w14:textId="77777777" w:rsidR="005814BA" w:rsidRPr="00331B0B" w:rsidRDefault="005814BA" w:rsidP="005814BA">
      <w:pPr>
        <w:pStyle w:val="Sraopastraipa"/>
        <w:tabs>
          <w:tab w:val="left" w:pos="567"/>
        </w:tabs>
        <w:spacing w:after="0" w:line="240" w:lineRule="auto"/>
        <w:ind w:left="0"/>
        <w:jc w:val="both"/>
        <w:rPr>
          <w:szCs w:val="24"/>
        </w:rPr>
      </w:pPr>
    </w:p>
    <w:p w14:paraId="2C474CA2" w14:textId="77777777" w:rsidR="00D35D38" w:rsidRDefault="00D35D38" w:rsidP="000063C3">
      <w:pPr>
        <w:pStyle w:val="linija"/>
        <w:widowControl w:val="0"/>
        <w:spacing w:before="240" w:after="0"/>
        <w:jc w:val="center"/>
      </w:pPr>
      <w:r w:rsidRPr="00331B0B">
        <w:rPr>
          <w:sz w:val="22"/>
          <w:szCs w:val="22"/>
        </w:rPr>
        <w:t>_________</w:t>
      </w:r>
      <w:r w:rsidR="00656EF4" w:rsidRPr="00331B0B">
        <w:rPr>
          <w:sz w:val="22"/>
          <w:szCs w:val="22"/>
        </w:rPr>
        <w:t>____</w:t>
      </w:r>
      <w:r w:rsidRPr="00331B0B">
        <w:rPr>
          <w:sz w:val="22"/>
          <w:szCs w:val="22"/>
        </w:rPr>
        <w:t>_____</w:t>
      </w:r>
    </w:p>
    <w:sectPr w:rsidR="00D35D38" w:rsidSect="004E1621">
      <w:headerReference w:type="default" r:id="rId9"/>
      <w:type w:val="continuous"/>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66BFA" w14:textId="77777777" w:rsidR="00171DA5" w:rsidRDefault="00171DA5">
      <w:r>
        <w:separator/>
      </w:r>
    </w:p>
  </w:endnote>
  <w:endnote w:type="continuationSeparator" w:id="0">
    <w:p w14:paraId="37CB7B6E" w14:textId="77777777" w:rsidR="00171DA5" w:rsidRDefault="00171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Times New Roman"/>
    <w:charset w:val="BA"/>
    <w:family w:val="roman"/>
    <w:pitch w:val="variable"/>
    <w:sig w:usb0="00000287" w:usb1="00000000" w:usb2="00000000" w:usb3="00000000" w:csb0="0000009F" w:csb1="00000000"/>
  </w:font>
  <w:font w:name="Optima">
    <w:altName w:val="Arial"/>
    <w:charset w:val="00"/>
    <w:family w:val="auto"/>
    <w:pitch w:val="variable"/>
    <w:sig w:usb0="80000067"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A670E" w14:textId="77777777" w:rsidR="00171DA5" w:rsidRDefault="00171DA5">
      <w:r>
        <w:separator/>
      </w:r>
    </w:p>
  </w:footnote>
  <w:footnote w:type="continuationSeparator" w:id="0">
    <w:p w14:paraId="64CCB3DE" w14:textId="77777777" w:rsidR="00171DA5" w:rsidRDefault="00171DA5">
      <w:r>
        <w:continuationSeparator/>
      </w:r>
    </w:p>
  </w:footnote>
  <w:footnote w:id="1">
    <w:p w14:paraId="5ABCA249" w14:textId="77777777" w:rsidR="004C455D" w:rsidRPr="00F57187" w:rsidRDefault="004C455D" w:rsidP="004C455D">
      <w:pPr>
        <w:pStyle w:val="Puslapioinaostekstas"/>
        <w:jc w:val="both"/>
        <w:rPr>
          <w:rFonts w:cs="Times New Roman"/>
          <w:i/>
          <w:iCs/>
        </w:rPr>
      </w:pPr>
      <w:r w:rsidRPr="00F57187">
        <w:rPr>
          <w:rStyle w:val="Puslapioinaosnuoroda"/>
          <w:rFonts w:eastAsia="Yu Mincho" w:cs="Times New Roman"/>
          <w:i/>
          <w:iCs/>
        </w:rPr>
        <w:footnoteRef/>
      </w:r>
      <w:r w:rsidRPr="00F57187">
        <w:rPr>
          <w:rFonts w:eastAsia="Yu Mincho"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1AA9FA4" w14:textId="77777777" w:rsidR="004C455D" w:rsidRPr="00F57187" w:rsidRDefault="004C455D" w:rsidP="004C455D">
      <w:pPr>
        <w:pStyle w:val="Puslapioinaostekstas"/>
        <w:numPr>
          <w:ilvl w:val="0"/>
          <w:numId w:val="38"/>
        </w:numPr>
        <w:suppressAutoHyphens w:val="0"/>
        <w:jc w:val="both"/>
        <w:rPr>
          <w:rFonts w:eastAsia="Yu Mincho" w:cs="Times New Roman"/>
          <w:i/>
          <w:iCs/>
        </w:rPr>
      </w:pPr>
      <w:r w:rsidRPr="00F57187">
        <w:rPr>
          <w:rFonts w:eastAsia="Yu Mincho" w:cs="Times New Roman"/>
          <w:i/>
          <w:iCs/>
        </w:rPr>
        <w:t xml:space="preserve">priesaikos deklaracija; </w:t>
      </w:r>
    </w:p>
    <w:p w14:paraId="59BB173D" w14:textId="77777777" w:rsidR="004C455D" w:rsidRPr="00DD1F37" w:rsidRDefault="004C455D" w:rsidP="004C455D">
      <w:pPr>
        <w:pStyle w:val="Puslapioinaostekstas"/>
        <w:numPr>
          <w:ilvl w:val="0"/>
          <w:numId w:val="38"/>
        </w:numPr>
        <w:suppressAutoHyphens w:val="0"/>
        <w:jc w:val="both"/>
        <w:rPr>
          <w:rFonts w:eastAsia="Yu Mincho" w:cs="Times New Roman"/>
        </w:rPr>
      </w:pPr>
      <w:r w:rsidRPr="00F57187">
        <w:rPr>
          <w:rFonts w:eastAsia="Yu Mincho"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97775FE" w14:textId="77777777" w:rsidR="004C455D" w:rsidRPr="002C2CF6" w:rsidRDefault="004C455D" w:rsidP="004C455D">
      <w:pPr>
        <w:pStyle w:val="Puslapioinaostekstas"/>
        <w:jc w:val="both"/>
        <w:rPr>
          <w:rFonts w:cs="Times New Roman"/>
          <w:i/>
          <w:iCs/>
        </w:rPr>
      </w:pPr>
      <w:r w:rsidRPr="00E83271">
        <w:rPr>
          <w:rStyle w:val="Puslapioinaosnuoroda"/>
          <w:rFonts w:eastAsia="Yu Mincho" w:cs="Times New Roman"/>
        </w:rPr>
        <w:footnoteRef/>
      </w:r>
      <w:r w:rsidRPr="00E83271">
        <w:rPr>
          <w:rFonts w:eastAsia="Yu Mincho" w:cs="Times New Roman"/>
        </w:rPr>
        <w:t xml:space="preserve"> </w:t>
      </w:r>
      <w:r w:rsidRPr="002C2CF6">
        <w:rPr>
          <w:rFonts w:eastAsia="Yu Mincho" w:cs="Times New Roman"/>
          <w:i/>
          <w:iCs/>
        </w:rPr>
        <w:t xml:space="preserve">Jeigu tiekėjas negali pateikti nurodytų dokumentų, įrodančių, kad nėra pašalinimo pagrindų, numatytų Lietuvos Respublikos </w:t>
      </w:r>
      <w:r>
        <w:rPr>
          <w:rFonts w:eastAsia="Yu Mincho" w:cs="Times New Roman"/>
          <w:i/>
          <w:iCs/>
        </w:rPr>
        <w:t>V</w:t>
      </w:r>
      <w:r w:rsidRPr="002C2CF6">
        <w:rPr>
          <w:rFonts w:eastAsia="Yu Mincho" w:cs="Times New Roman"/>
          <w:i/>
          <w:iCs/>
        </w:rPr>
        <w:t xml:space="preserve">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F6949F" w14:textId="77777777" w:rsidR="004C455D" w:rsidRPr="002C2CF6" w:rsidRDefault="004C455D" w:rsidP="004C455D">
      <w:pPr>
        <w:pStyle w:val="Puslapioinaostekstas"/>
        <w:numPr>
          <w:ilvl w:val="0"/>
          <w:numId w:val="30"/>
        </w:numPr>
        <w:suppressAutoHyphens w:val="0"/>
        <w:jc w:val="both"/>
        <w:rPr>
          <w:rFonts w:eastAsia="Yu Mincho" w:cs="Times New Roman"/>
          <w:i/>
          <w:iCs/>
        </w:rPr>
      </w:pPr>
      <w:r w:rsidRPr="002C2CF6">
        <w:rPr>
          <w:rFonts w:eastAsia="Yu Mincho" w:cs="Times New Roman"/>
          <w:i/>
          <w:iCs/>
        </w:rPr>
        <w:t xml:space="preserve">priesaikos deklaracija; </w:t>
      </w:r>
    </w:p>
    <w:p w14:paraId="6CB081A2" w14:textId="77777777" w:rsidR="004C455D" w:rsidRPr="002C2CF6" w:rsidRDefault="004C455D" w:rsidP="004C455D">
      <w:pPr>
        <w:pStyle w:val="Puslapioinaostekstas"/>
        <w:numPr>
          <w:ilvl w:val="0"/>
          <w:numId w:val="30"/>
        </w:numPr>
        <w:suppressAutoHyphens w:val="0"/>
        <w:jc w:val="both"/>
        <w:rPr>
          <w:rFonts w:eastAsia="Yu Mincho" w:cs="Times New Roman"/>
        </w:rPr>
      </w:pPr>
      <w:r w:rsidRPr="002C2CF6">
        <w:rPr>
          <w:rFonts w:eastAsia="Yu Mincho"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A6A1704" w14:textId="77777777" w:rsidR="004C455D" w:rsidRPr="00764E58" w:rsidRDefault="004C455D" w:rsidP="004C455D">
      <w:pPr>
        <w:pStyle w:val="Puslapioinaostekstas"/>
        <w:jc w:val="both"/>
        <w:rPr>
          <w:rFonts w:cs="Times New Roman"/>
          <w:i/>
          <w:iCs/>
        </w:rPr>
      </w:pPr>
      <w:r w:rsidRPr="00764E58">
        <w:rPr>
          <w:rStyle w:val="Puslapioinaosnuoroda"/>
          <w:rFonts w:eastAsia="Yu Mincho" w:cs="Times New Roman"/>
        </w:rPr>
        <w:footnoteRef/>
      </w:r>
      <w:r w:rsidRPr="00764E58">
        <w:rPr>
          <w:rFonts w:eastAsia="Yu Mincho" w:cs="Times New Roman"/>
        </w:rPr>
        <w:t xml:space="preserve"> </w:t>
      </w:r>
      <w:r w:rsidRPr="00764E58">
        <w:rPr>
          <w:rFonts w:eastAsia="Yu Mincho" w:cs="Times New Roman"/>
          <w:i/>
          <w:iCs/>
        </w:rPr>
        <w:t xml:space="preserve">Jeigu tiekėjas negali pateikti nurodytų dokumentų, įrodančių, kad nėra pašalinimo pagrindų, numatytų Lietuvos Respublikos </w:t>
      </w:r>
      <w:r>
        <w:rPr>
          <w:rFonts w:eastAsia="Yu Mincho" w:cs="Times New Roman"/>
          <w:i/>
          <w:iCs/>
        </w:rPr>
        <w:t>V</w:t>
      </w:r>
      <w:r w:rsidRPr="00764E58">
        <w:rPr>
          <w:rFonts w:eastAsia="Yu Mincho" w:cs="Times New Roman"/>
          <w:i/>
          <w:iCs/>
        </w:rPr>
        <w:t xml:space="preserve">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301D555" w14:textId="77777777" w:rsidR="004C455D" w:rsidRPr="00764E58" w:rsidRDefault="004C455D" w:rsidP="004C455D">
      <w:pPr>
        <w:pStyle w:val="Puslapioinaostekstas"/>
        <w:numPr>
          <w:ilvl w:val="0"/>
          <w:numId w:val="40"/>
        </w:numPr>
        <w:suppressAutoHyphens w:val="0"/>
        <w:jc w:val="both"/>
        <w:rPr>
          <w:rFonts w:eastAsia="Yu Mincho" w:cs="Times New Roman"/>
          <w:i/>
          <w:iCs/>
        </w:rPr>
      </w:pPr>
      <w:r w:rsidRPr="00764E58">
        <w:rPr>
          <w:rFonts w:eastAsia="Yu Mincho" w:cs="Times New Roman"/>
          <w:i/>
          <w:iCs/>
        </w:rPr>
        <w:t xml:space="preserve">priesaikos deklaracija; </w:t>
      </w:r>
    </w:p>
    <w:p w14:paraId="586218C3" w14:textId="77777777" w:rsidR="004C455D" w:rsidRDefault="004C455D" w:rsidP="004C455D">
      <w:pPr>
        <w:pStyle w:val="Puslapioinaostekstas"/>
        <w:numPr>
          <w:ilvl w:val="0"/>
          <w:numId w:val="40"/>
        </w:numPr>
        <w:suppressAutoHyphens w:val="0"/>
        <w:jc w:val="both"/>
        <w:rPr>
          <w:rFonts w:ascii="Calibri" w:eastAsia="Yu Mincho" w:hAnsi="Calibri" w:cs="Arial"/>
        </w:rPr>
      </w:pPr>
      <w:r w:rsidRPr="00764E58">
        <w:rPr>
          <w:rFonts w:eastAsia="Yu Mincho"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681BF" w14:textId="77777777" w:rsidR="003C32AF" w:rsidRDefault="003C32AF">
    <w:pPr>
      <w:pStyle w:val="Antrats"/>
      <w:widowControl/>
      <w:spacing w:line="276" w:lineRule="auto"/>
      <w:jc w:val="cente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14</w:t>
    </w:r>
    <w:r>
      <w:rPr>
        <w:rStyle w:val="Puslapionumeri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Antrat1"/>
      <w:suff w:val="nothing"/>
      <w:lvlText w:val="%1."/>
      <w:lvlJc w:val="left"/>
      <w:pPr>
        <w:tabs>
          <w:tab w:val="num" w:pos="-720"/>
        </w:tabs>
        <w:ind w:left="-720" w:firstLine="0"/>
      </w:pPr>
    </w:lvl>
    <w:lvl w:ilvl="1">
      <w:start w:val="1"/>
      <w:numFmt w:val="decimal"/>
      <w:pStyle w:val="Antrat2"/>
      <w:suff w:val="nothing"/>
      <w:lvlText w:val="%1.%2."/>
      <w:lvlJc w:val="left"/>
      <w:pPr>
        <w:tabs>
          <w:tab w:val="num" w:pos="-720"/>
        </w:tabs>
        <w:ind w:left="-720" w:firstLine="0"/>
      </w:pPr>
      <w:rPr>
        <w:b w:val="0"/>
        <w:i w:val="0"/>
        <w:strike/>
      </w:rPr>
    </w:lvl>
    <w:lvl w:ilvl="2">
      <w:start w:val="1"/>
      <w:numFmt w:val="decimal"/>
      <w:pStyle w:val="Antrat3"/>
      <w:suff w:val="nothing"/>
      <w:lvlText w:val="%1.%2.%3."/>
      <w:lvlJc w:val="left"/>
      <w:pPr>
        <w:tabs>
          <w:tab w:val="num" w:pos="-720"/>
        </w:tabs>
        <w:ind w:left="-720" w:firstLine="0"/>
      </w:pPr>
    </w:lvl>
    <w:lvl w:ilvl="3">
      <w:start w:val="1"/>
      <w:numFmt w:val="decimal"/>
      <w:pStyle w:val="Antrat4"/>
      <w:suff w:val="nothing"/>
      <w:lvlText w:val="%1.%2.%3.%4"/>
      <w:lvlJc w:val="left"/>
      <w:pPr>
        <w:tabs>
          <w:tab w:val="num" w:pos="-720"/>
        </w:tabs>
        <w:ind w:left="-720" w:firstLine="0"/>
      </w:pPr>
    </w:lvl>
    <w:lvl w:ilvl="4">
      <w:start w:val="1"/>
      <w:numFmt w:val="decimal"/>
      <w:pStyle w:val="Antrat5"/>
      <w:suff w:val="nothing"/>
      <w:lvlText w:val="%1.%2.%3.%4.%5"/>
      <w:lvlJc w:val="left"/>
      <w:pPr>
        <w:tabs>
          <w:tab w:val="num" w:pos="-720"/>
        </w:tabs>
        <w:ind w:left="-720" w:firstLine="0"/>
      </w:pPr>
    </w:lvl>
    <w:lvl w:ilvl="5">
      <w:start w:val="1"/>
      <w:numFmt w:val="decimal"/>
      <w:pStyle w:val="Antrat6"/>
      <w:suff w:val="nothing"/>
      <w:lvlText w:val="%1.%2.%3.%4.%5.%6"/>
      <w:lvlJc w:val="left"/>
      <w:pPr>
        <w:tabs>
          <w:tab w:val="num" w:pos="-720"/>
        </w:tabs>
        <w:ind w:left="-720" w:firstLine="0"/>
      </w:pPr>
    </w:lvl>
    <w:lvl w:ilvl="6">
      <w:start w:val="1"/>
      <w:numFmt w:val="decimal"/>
      <w:pStyle w:val="Antrat7"/>
      <w:suff w:val="nothing"/>
      <w:lvlText w:val="%1.%2.%3.%4.%5.%6.%7"/>
      <w:lvlJc w:val="left"/>
      <w:pPr>
        <w:tabs>
          <w:tab w:val="num" w:pos="-720"/>
        </w:tabs>
        <w:ind w:left="-720" w:firstLine="0"/>
      </w:pPr>
    </w:lvl>
    <w:lvl w:ilvl="7">
      <w:start w:val="1"/>
      <w:numFmt w:val="decimal"/>
      <w:pStyle w:val="Antrat8"/>
      <w:suff w:val="nothing"/>
      <w:lvlText w:val="%1.%2.%3.%4.%5.%6.%7.%8"/>
      <w:lvlJc w:val="left"/>
      <w:pPr>
        <w:tabs>
          <w:tab w:val="num" w:pos="-720"/>
        </w:tabs>
        <w:ind w:left="-720" w:firstLine="0"/>
      </w:pPr>
    </w:lvl>
    <w:lvl w:ilvl="8">
      <w:start w:val="1"/>
      <w:numFmt w:val="decimal"/>
      <w:pStyle w:val="Antrat9"/>
      <w:suff w:val="nothing"/>
      <w:lvlText w:val="%1.%2.%3.%4.%5.%6.%7.%8.%9"/>
      <w:lvlJc w:val="left"/>
      <w:pPr>
        <w:tabs>
          <w:tab w:val="num" w:pos="-720"/>
        </w:tabs>
        <w:ind w:left="-720" w:firstLine="0"/>
      </w:pPr>
    </w:lvl>
  </w:abstractNum>
  <w:abstractNum w:abstractNumId="1" w15:restartNumberingAfterBreak="0">
    <w:nsid w:val="00000002"/>
    <w:multiLevelType w:val="multilevel"/>
    <w:tmpl w:val="00000002"/>
    <w:name w:val="WW8Num2"/>
    <w:lvl w:ilvl="0">
      <w:start w:val="1"/>
      <w:numFmt w:val="decimal"/>
      <w:suff w:val="space"/>
      <w:lvlText w:val="%1."/>
      <w:lvlJc w:val="left"/>
      <w:pPr>
        <w:tabs>
          <w:tab w:val="num" w:pos="0"/>
        </w:tabs>
        <w:ind w:left="0" w:firstLine="0"/>
      </w:pPr>
      <w:rPr>
        <w:rFonts w:ascii="Times New Roman" w:hAnsi="Times New Roman" w:cs="Times New Roman"/>
      </w:rPr>
    </w:lvl>
    <w:lvl w:ilvl="1">
      <w:start w:val="1"/>
      <w:numFmt w:val="decimal"/>
      <w:suff w:val="space"/>
      <w:lvlText w:val="%1.%2."/>
      <w:lvlJc w:val="left"/>
      <w:pPr>
        <w:tabs>
          <w:tab w:val="num" w:pos="0"/>
        </w:tabs>
        <w:ind w:left="0" w:firstLine="0"/>
      </w:pPr>
      <w:rPr>
        <w:color w:val="auto"/>
      </w:rPr>
    </w:lvl>
    <w:lvl w:ilvl="2">
      <w:start w:val="1"/>
      <w:numFmt w:val="decimal"/>
      <w:suff w:val="nothing"/>
      <w:lvlText w:val="%1.%2.%3."/>
      <w:lvlJc w:val="left"/>
      <w:pPr>
        <w:tabs>
          <w:tab w:val="num" w:pos="0"/>
        </w:tabs>
        <w:ind w:left="0" w:firstLine="0"/>
      </w:pPr>
      <w:rPr>
        <w:color w:val="auto"/>
      </w:rPr>
    </w:lvl>
    <w:lvl w:ilvl="3">
      <w:start w:val="1"/>
      <w:numFmt w:val="decimal"/>
      <w:suff w:val="nothing"/>
      <w:lvlText w:val="%1.%2.%3.%4."/>
      <w:lvlJc w:val="left"/>
      <w:pPr>
        <w:tabs>
          <w:tab w:val="num" w:pos="0"/>
        </w:tabs>
        <w:ind w:left="0" w:firstLine="0"/>
      </w:pPr>
      <w:rPr>
        <w:color w:val="auto"/>
      </w:rPr>
    </w:lvl>
    <w:lvl w:ilvl="4">
      <w:start w:val="1"/>
      <w:numFmt w:val="decimal"/>
      <w:suff w:val="nothing"/>
      <w:lvlText w:val="%1.%2.%3.%4.%5."/>
      <w:lvlJc w:val="left"/>
      <w:pPr>
        <w:tabs>
          <w:tab w:val="num" w:pos="0"/>
        </w:tabs>
        <w:ind w:left="0" w:firstLine="0"/>
      </w:pPr>
      <w:rPr>
        <w:color w:val="auto"/>
      </w:rPr>
    </w:lvl>
    <w:lvl w:ilvl="5">
      <w:start w:val="1"/>
      <w:numFmt w:val="decimal"/>
      <w:suff w:val="nothing"/>
      <w:lvlText w:val="%1.%2.%3.%4.%5.%6."/>
      <w:lvlJc w:val="left"/>
      <w:pPr>
        <w:tabs>
          <w:tab w:val="num" w:pos="0"/>
        </w:tabs>
        <w:ind w:left="0" w:firstLine="0"/>
      </w:pPr>
      <w:rPr>
        <w:color w:val="auto"/>
      </w:rPr>
    </w:lvl>
    <w:lvl w:ilvl="6">
      <w:start w:val="1"/>
      <w:numFmt w:val="decimal"/>
      <w:suff w:val="nothing"/>
      <w:lvlText w:val="%1.%2.%3.%4.%5.%6.%7."/>
      <w:lvlJc w:val="left"/>
      <w:pPr>
        <w:tabs>
          <w:tab w:val="num" w:pos="0"/>
        </w:tabs>
        <w:ind w:left="0" w:firstLine="0"/>
      </w:pPr>
      <w:rPr>
        <w:color w:val="auto"/>
      </w:rPr>
    </w:lvl>
    <w:lvl w:ilvl="7">
      <w:start w:val="1"/>
      <w:numFmt w:val="decimal"/>
      <w:suff w:val="nothing"/>
      <w:lvlText w:val="%1.%2.%3.%4.%5.%6.%7.%8."/>
      <w:lvlJc w:val="left"/>
      <w:pPr>
        <w:tabs>
          <w:tab w:val="num" w:pos="0"/>
        </w:tabs>
        <w:ind w:left="0" w:firstLine="0"/>
      </w:pPr>
      <w:rPr>
        <w:color w:val="auto"/>
      </w:rPr>
    </w:lvl>
    <w:lvl w:ilvl="8">
      <w:start w:val="1"/>
      <w:numFmt w:val="decimal"/>
      <w:suff w:val="nothing"/>
      <w:lvlText w:val="%1.%2.%3.%4.%5.%6.%7.%8.%9."/>
      <w:lvlJc w:val="left"/>
      <w:pPr>
        <w:tabs>
          <w:tab w:val="num" w:pos="0"/>
        </w:tabs>
        <w:ind w:left="0" w:firstLine="0"/>
      </w:pPr>
      <w:rPr>
        <w:color w:val="auto"/>
      </w:rPr>
    </w:lvl>
  </w:abstractNum>
  <w:abstractNum w:abstractNumId="2" w15:restartNumberingAfterBreak="0">
    <w:nsid w:val="00000003"/>
    <w:multiLevelType w:val="multilevel"/>
    <w:tmpl w:val="2E3E7C08"/>
    <w:name w:val="WW8Num3"/>
    <w:lvl w:ilvl="0">
      <w:start w:val="1"/>
      <w:numFmt w:val="decimal"/>
      <w:lvlText w:val="%1."/>
      <w:lvlJc w:val="left"/>
      <w:pPr>
        <w:tabs>
          <w:tab w:val="num" w:pos="0"/>
        </w:tabs>
        <w:ind w:left="1353" w:hanging="360"/>
      </w:pPr>
    </w:lvl>
    <w:lvl w:ilvl="1">
      <w:start w:val="1"/>
      <w:numFmt w:val="decimal"/>
      <w:isLgl/>
      <w:lvlText w:val="%1.%2."/>
      <w:lvlJc w:val="left"/>
      <w:pPr>
        <w:ind w:left="1818" w:hanging="465"/>
      </w:pPr>
      <w:rPr>
        <w:rFonts w:hint="default"/>
      </w:rPr>
    </w:lvl>
    <w:lvl w:ilvl="2">
      <w:start w:val="1"/>
      <w:numFmt w:val="decimal"/>
      <w:isLgl/>
      <w:lvlText w:val="%1.%2.%3."/>
      <w:lvlJc w:val="left"/>
      <w:pPr>
        <w:ind w:left="2433" w:hanging="720"/>
      </w:pPr>
      <w:rPr>
        <w:rFonts w:hint="default"/>
      </w:rPr>
    </w:lvl>
    <w:lvl w:ilvl="3">
      <w:start w:val="1"/>
      <w:numFmt w:val="decimal"/>
      <w:isLgl/>
      <w:lvlText w:val="%1.%2.%3.%4."/>
      <w:lvlJc w:val="left"/>
      <w:pPr>
        <w:ind w:left="2793" w:hanging="720"/>
      </w:pPr>
      <w:rPr>
        <w:rFonts w:hint="default"/>
      </w:rPr>
    </w:lvl>
    <w:lvl w:ilvl="4">
      <w:start w:val="1"/>
      <w:numFmt w:val="decimal"/>
      <w:isLgl/>
      <w:lvlText w:val="%1.%2.%3.%4.%5."/>
      <w:lvlJc w:val="left"/>
      <w:pPr>
        <w:ind w:left="3513" w:hanging="1080"/>
      </w:pPr>
      <w:rPr>
        <w:rFonts w:hint="default"/>
      </w:rPr>
    </w:lvl>
    <w:lvl w:ilvl="5">
      <w:start w:val="1"/>
      <w:numFmt w:val="decimal"/>
      <w:isLgl/>
      <w:lvlText w:val="%1.%2.%3.%4.%5.%6."/>
      <w:lvlJc w:val="left"/>
      <w:pPr>
        <w:ind w:left="3873"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4953" w:hanging="1440"/>
      </w:pPr>
      <w:rPr>
        <w:rFonts w:hint="default"/>
      </w:rPr>
    </w:lvl>
    <w:lvl w:ilvl="8">
      <w:start w:val="1"/>
      <w:numFmt w:val="decimal"/>
      <w:isLgl/>
      <w:lvlText w:val="%1.%2.%3.%4.%5.%6.%7.%8.%9."/>
      <w:lvlJc w:val="left"/>
      <w:pPr>
        <w:ind w:left="5673" w:hanging="1800"/>
      </w:pPr>
      <w:rPr>
        <w:rFonts w:hint="default"/>
      </w:rPr>
    </w:lvl>
  </w:abstractNum>
  <w:abstractNum w:abstractNumId="3" w15:restartNumberingAfterBreak="0">
    <w:nsid w:val="00000004"/>
    <w:multiLevelType w:val="singleLevel"/>
    <w:tmpl w:val="00000004"/>
    <w:name w:val="WW8Num4"/>
    <w:lvl w:ilvl="0">
      <w:start w:val="1"/>
      <w:numFmt w:val="decimal"/>
      <w:pStyle w:val="Stilius4"/>
      <w:lvlText w:val="6.%1."/>
      <w:lvlJc w:val="left"/>
      <w:pPr>
        <w:tabs>
          <w:tab w:val="num" w:pos="0"/>
        </w:tabs>
        <w:ind w:left="720" w:hanging="360"/>
      </w:pPr>
      <w:rPr>
        <w:rFonts w:cs="Times New Roman"/>
      </w:rPr>
    </w:lvl>
  </w:abstractNum>
  <w:abstractNum w:abstractNumId="4" w15:restartNumberingAfterBreak="0">
    <w:nsid w:val="00000005"/>
    <w:multiLevelType w:val="multilevel"/>
    <w:tmpl w:val="00000005"/>
    <w:name w:val="WW8Num5"/>
    <w:lvl w:ilvl="0">
      <w:start w:val="1"/>
      <w:numFmt w:val="decimal"/>
      <w:pStyle w:val="Stilius1"/>
      <w:lvlText w:val="%1."/>
      <w:lvlJc w:val="left"/>
      <w:pPr>
        <w:tabs>
          <w:tab w:val="num" w:pos="0"/>
        </w:tabs>
        <w:ind w:left="5040" w:hanging="360"/>
      </w:pPr>
      <w:rPr>
        <w:rFonts w:ascii="Times New Roman" w:eastAsia="Calibri" w:hAnsi="Times New Roman" w:cs="Times New Roman"/>
      </w:rPr>
    </w:lvl>
    <w:lvl w:ilvl="1">
      <w:start w:val="1"/>
      <w:numFmt w:val="decimal"/>
      <w:lvlText w:val="%1.%2."/>
      <w:lvlJc w:val="left"/>
      <w:pPr>
        <w:tabs>
          <w:tab w:val="num" w:pos="0"/>
        </w:tabs>
        <w:ind w:left="720" w:hanging="360"/>
      </w:pPr>
      <w:rPr>
        <w:rFonts w:ascii="Times New Roman" w:eastAsia="Calibri" w:hAnsi="Times New Roman" w:cs="Times New Roman"/>
      </w:rPr>
    </w:lvl>
    <w:lvl w:ilvl="2">
      <w:start w:val="1"/>
      <w:numFmt w:val="decimal"/>
      <w:lvlText w:val="%1.%2.%3."/>
      <w:lvlJc w:val="left"/>
      <w:pPr>
        <w:tabs>
          <w:tab w:val="num" w:pos="0"/>
        </w:tabs>
        <w:ind w:left="1080" w:hanging="720"/>
      </w:pPr>
      <w:rPr>
        <w:rFonts w:ascii="Times New Roman" w:eastAsia="Calibri" w:hAnsi="Times New Roman" w:cs="Times New Roman"/>
      </w:rPr>
    </w:lvl>
    <w:lvl w:ilvl="3">
      <w:start w:val="1"/>
      <w:numFmt w:val="decimal"/>
      <w:lvlText w:val="%1.%2.%3.%4."/>
      <w:lvlJc w:val="left"/>
      <w:pPr>
        <w:tabs>
          <w:tab w:val="num" w:pos="0"/>
        </w:tabs>
        <w:ind w:left="1080" w:hanging="720"/>
      </w:pPr>
      <w:rPr>
        <w:rFonts w:ascii="Times New Roman" w:eastAsia="Calibri" w:hAnsi="Times New Roman" w:cs="Times New Roman"/>
      </w:rPr>
    </w:lvl>
    <w:lvl w:ilvl="4">
      <w:start w:val="1"/>
      <w:numFmt w:val="decimal"/>
      <w:lvlText w:val="%1.%2.%3.%4.%5."/>
      <w:lvlJc w:val="left"/>
      <w:pPr>
        <w:tabs>
          <w:tab w:val="num" w:pos="0"/>
        </w:tabs>
        <w:ind w:left="1440" w:hanging="1080"/>
      </w:pPr>
      <w:rPr>
        <w:rFonts w:ascii="Times New Roman" w:eastAsia="Calibri" w:hAnsi="Times New Roman" w:cs="Times New Roman"/>
      </w:rPr>
    </w:lvl>
    <w:lvl w:ilvl="5">
      <w:start w:val="1"/>
      <w:numFmt w:val="decimal"/>
      <w:lvlText w:val="%1.%2.%3.%4.%5.%6."/>
      <w:lvlJc w:val="left"/>
      <w:pPr>
        <w:tabs>
          <w:tab w:val="num" w:pos="0"/>
        </w:tabs>
        <w:ind w:left="1440" w:hanging="1080"/>
      </w:pPr>
      <w:rPr>
        <w:rFonts w:ascii="Times New Roman" w:eastAsia="Calibri" w:hAnsi="Times New Roman" w:cs="Times New Roman"/>
      </w:rPr>
    </w:lvl>
    <w:lvl w:ilvl="6">
      <w:start w:val="1"/>
      <w:numFmt w:val="decimal"/>
      <w:lvlText w:val="%1.%2.%3.%4.%5.%6.%7."/>
      <w:lvlJc w:val="left"/>
      <w:pPr>
        <w:tabs>
          <w:tab w:val="num" w:pos="0"/>
        </w:tabs>
        <w:ind w:left="1800" w:hanging="1440"/>
      </w:pPr>
      <w:rPr>
        <w:rFonts w:ascii="Times New Roman" w:eastAsia="Calibri" w:hAnsi="Times New Roman" w:cs="Times New Roman"/>
      </w:rPr>
    </w:lvl>
    <w:lvl w:ilvl="7">
      <w:start w:val="1"/>
      <w:numFmt w:val="decimal"/>
      <w:lvlText w:val="%1.%2.%3.%4.%5.%6.%7.%8."/>
      <w:lvlJc w:val="left"/>
      <w:pPr>
        <w:tabs>
          <w:tab w:val="num" w:pos="0"/>
        </w:tabs>
        <w:ind w:left="1800" w:hanging="1440"/>
      </w:pPr>
      <w:rPr>
        <w:rFonts w:ascii="Times New Roman" w:eastAsia="Calibri" w:hAnsi="Times New Roman" w:cs="Times New Roman"/>
      </w:rPr>
    </w:lvl>
    <w:lvl w:ilvl="8">
      <w:start w:val="1"/>
      <w:numFmt w:val="decimal"/>
      <w:lvlText w:val="%1.%2.%3.%4.%5.%6.%7.%8.%9."/>
      <w:lvlJc w:val="left"/>
      <w:pPr>
        <w:tabs>
          <w:tab w:val="num" w:pos="0"/>
        </w:tabs>
        <w:ind w:left="2160" w:hanging="1800"/>
      </w:pPr>
      <w:rPr>
        <w:rFonts w:ascii="Times New Roman" w:eastAsia="Calibri" w:hAnsi="Times New Roman" w:cs="Times New Roman"/>
      </w:rPr>
    </w:lvl>
  </w:abstractNum>
  <w:abstractNum w:abstractNumId="5"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B13428"/>
    <w:multiLevelType w:val="hybridMultilevel"/>
    <w:tmpl w:val="4E14B572"/>
    <w:lvl w:ilvl="0" w:tplc="0809000F">
      <w:start w:val="1"/>
      <w:numFmt w:val="decimal"/>
      <w:lvlText w:val="%1."/>
      <w:lvlJc w:val="left"/>
      <w:pPr>
        <w:ind w:left="770" w:hanging="360"/>
      </w:p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7" w15:restartNumberingAfterBreak="0">
    <w:nsid w:val="05054B3C"/>
    <w:multiLevelType w:val="hybridMultilevel"/>
    <w:tmpl w:val="9D5071B4"/>
    <w:lvl w:ilvl="0" w:tplc="1076DC36">
      <w:numFmt w:val="bullet"/>
      <w:suff w:val="space"/>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6940B7E"/>
    <w:multiLevelType w:val="multilevel"/>
    <w:tmpl w:val="1744F478"/>
    <w:lvl w:ilvl="0">
      <w:start w:val="9"/>
      <w:numFmt w:val="decimal"/>
      <w:lvlText w:val="%1."/>
      <w:lvlJc w:val="left"/>
      <w:pPr>
        <w:ind w:left="360" w:hanging="36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30616B"/>
    <w:multiLevelType w:val="multilevel"/>
    <w:tmpl w:val="410A88EC"/>
    <w:lvl w:ilvl="0">
      <w:start w:val="1"/>
      <w:numFmt w:val="decimal"/>
      <w:lvlText w:val="%1."/>
      <w:lvlJc w:val="left"/>
      <w:pPr>
        <w:ind w:left="1211" w:hanging="360"/>
      </w:pPr>
      <w:rPr>
        <w:rFonts w:hint="default"/>
        <w:color w:val="auto"/>
      </w:rPr>
    </w:lvl>
    <w:lvl w:ilvl="1">
      <w:start w:val="1"/>
      <w:numFmt w:val="decimal"/>
      <w:isLgl/>
      <w:lvlText w:val="%1.%2."/>
      <w:lvlJc w:val="left"/>
      <w:pPr>
        <w:ind w:left="0" w:firstLine="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E6203D1"/>
    <w:multiLevelType w:val="hybridMultilevel"/>
    <w:tmpl w:val="59D0D680"/>
    <w:lvl w:ilvl="0" w:tplc="C9BEFFB4">
      <w:numFmt w:val="bullet"/>
      <w:lvlText w:val="–"/>
      <w:lvlJc w:val="left"/>
      <w:pPr>
        <w:ind w:left="720" w:hanging="360"/>
      </w:pPr>
      <w:rPr>
        <w:rFonts w:ascii="Times New Roman" w:eastAsia="Calibri"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01A6DA6"/>
    <w:multiLevelType w:val="multilevel"/>
    <w:tmpl w:val="00000002"/>
    <w:lvl w:ilvl="0">
      <w:start w:val="1"/>
      <w:numFmt w:val="decimal"/>
      <w:suff w:val="space"/>
      <w:lvlText w:val="%1."/>
      <w:lvlJc w:val="left"/>
      <w:pPr>
        <w:tabs>
          <w:tab w:val="num" w:pos="0"/>
        </w:tabs>
        <w:ind w:left="0" w:firstLine="0"/>
      </w:pPr>
      <w:rPr>
        <w:rFonts w:ascii="Times New Roman" w:hAnsi="Times New Roman" w:cs="Times New Roman"/>
      </w:rPr>
    </w:lvl>
    <w:lvl w:ilvl="1">
      <w:start w:val="1"/>
      <w:numFmt w:val="decimal"/>
      <w:suff w:val="space"/>
      <w:lvlText w:val="%1.%2."/>
      <w:lvlJc w:val="left"/>
      <w:pPr>
        <w:tabs>
          <w:tab w:val="num" w:pos="0"/>
        </w:tabs>
        <w:ind w:left="0" w:firstLine="0"/>
      </w:pPr>
      <w:rPr>
        <w:color w:val="auto"/>
      </w:rPr>
    </w:lvl>
    <w:lvl w:ilvl="2">
      <w:start w:val="1"/>
      <w:numFmt w:val="decimal"/>
      <w:suff w:val="nothing"/>
      <w:lvlText w:val="%1.%2.%3."/>
      <w:lvlJc w:val="left"/>
      <w:pPr>
        <w:tabs>
          <w:tab w:val="num" w:pos="0"/>
        </w:tabs>
        <w:ind w:left="0" w:firstLine="0"/>
      </w:pPr>
      <w:rPr>
        <w:color w:val="auto"/>
      </w:rPr>
    </w:lvl>
    <w:lvl w:ilvl="3">
      <w:start w:val="1"/>
      <w:numFmt w:val="decimal"/>
      <w:suff w:val="nothing"/>
      <w:lvlText w:val="%1.%2.%3.%4."/>
      <w:lvlJc w:val="left"/>
      <w:pPr>
        <w:tabs>
          <w:tab w:val="num" w:pos="0"/>
        </w:tabs>
        <w:ind w:left="0" w:firstLine="0"/>
      </w:pPr>
      <w:rPr>
        <w:color w:val="auto"/>
      </w:rPr>
    </w:lvl>
    <w:lvl w:ilvl="4">
      <w:start w:val="1"/>
      <w:numFmt w:val="decimal"/>
      <w:suff w:val="nothing"/>
      <w:lvlText w:val="%1.%2.%3.%4.%5."/>
      <w:lvlJc w:val="left"/>
      <w:pPr>
        <w:tabs>
          <w:tab w:val="num" w:pos="0"/>
        </w:tabs>
        <w:ind w:left="0" w:firstLine="0"/>
      </w:pPr>
      <w:rPr>
        <w:color w:val="auto"/>
      </w:rPr>
    </w:lvl>
    <w:lvl w:ilvl="5">
      <w:start w:val="1"/>
      <w:numFmt w:val="decimal"/>
      <w:suff w:val="nothing"/>
      <w:lvlText w:val="%1.%2.%3.%4.%5.%6."/>
      <w:lvlJc w:val="left"/>
      <w:pPr>
        <w:tabs>
          <w:tab w:val="num" w:pos="0"/>
        </w:tabs>
        <w:ind w:left="0" w:firstLine="0"/>
      </w:pPr>
      <w:rPr>
        <w:color w:val="auto"/>
      </w:rPr>
    </w:lvl>
    <w:lvl w:ilvl="6">
      <w:start w:val="1"/>
      <w:numFmt w:val="decimal"/>
      <w:suff w:val="nothing"/>
      <w:lvlText w:val="%1.%2.%3.%4.%5.%6.%7."/>
      <w:lvlJc w:val="left"/>
      <w:pPr>
        <w:tabs>
          <w:tab w:val="num" w:pos="0"/>
        </w:tabs>
        <w:ind w:left="0" w:firstLine="0"/>
      </w:pPr>
      <w:rPr>
        <w:color w:val="auto"/>
      </w:rPr>
    </w:lvl>
    <w:lvl w:ilvl="7">
      <w:start w:val="1"/>
      <w:numFmt w:val="decimal"/>
      <w:suff w:val="nothing"/>
      <w:lvlText w:val="%1.%2.%3.%4.%5.%6.%7.%8."/>
      <w:lvlJc w:val="left"/>
      <w:pPr>
        <w:tabs>
          <w:tab w:val="num" w:pos="0"/>
        </w:tabs>
        <w:ind w:left="0" w:firstLine="0"/>
      </w:pPr>
      <w:rPr>
        <w:color w:val="auto"/>
      </w:rPr>
    </w:lvl>
    <w:lvl w:ilvl="8">
      <w:start w:val="1"/>
      <w:numFmt w:val="decimal"/>
      <w:suff w:val="nothing"/>
      <w:lvlText w:val="%1.%2.%3.%4.%5.%6.%7.%8.%9."/>
      <w:lvlJc w:val="left"/>
      <w:pPr>
        <w:tabs>
          <w:tab w:val="num" w:pos="0"/>
        </w:tabs>
        <w:ind w:left="0" w:firstLine="0"/>
      </w:pPr>
      <w:rPr>
        <w:color w:val="auto"/>
      </w:rPr>
    </w:lvl>
  </w:abstractNum>
  <w:abstractNum w:abstractNumId="12" w15:restartNumberingAfterBreak="0">
    <w:nsid w:val="10C04354"/>
    <w:multiLevelType w:val="hybridMultilevel"/>
    <w:tmpl w:val="053AF296"/>
    <w:lvl w:ilvl="0" w:tplc="33FE03CC">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C928C8"/>
    <w:multiLevelType w:val="hybridMultilevel"/>
    <w:tmpl w:val="1062D3B8"/>
    <w:lvl w:ilvl="0" w:tplc="678CFF1A">
      <w:start w:val="2016"/>
      <w:numFmt w:val="bullet"/>
      <w:lvlText w:val="–"/>
      <w:lvlJc w:val="left"/>
      <w:pPr>
        <w:ind w:left="1211" w:hanging="360"/>
      </w:pPr>
      <w:rPr>
        <w:rFonts w:ascii="Times New Roman" w:eastAsia="Calibri" w:hAnsi="Times New Roman" w:cs="Times New Roman" w:hint="default"/>
        <w:color w:val="auto"/>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14" w15:restartNumberingAfterBreak="0">
    <w:nsid w:val="137C2878"/>
    <w:multiLevelType w:val="hybridMultilevel"/>
    <w:tmpl w:val="76F8A300"/>
    <w:lvl w:ilvl="0" w:tplc="AC5027D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203E06"/>
    <w:multiLevelType w:val="hybridMultilevel"/>
    <w:tmpl w:val="80CEDD66"/>
    <w:lvl w:ilvl="0" w:tplc="FFFFFFFF">
      <w:start w:val="1"/>
      <w:numFmt w:val="lowerLetter"/>
      <w:lvlText w:val="%1)"/>
      <w:lvlJc w:val="left"/>
      <w:pPr>
        <w:ind w:left="720" w:hanging="360"/>
      </w:pPr>
      <w:rPr>
        <w:rFonts w:ascii="Times New Roman" w:hAnsi="Times New Roman" w:cs="Times New Roman" w:hint="default"/>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86B73FA"/>
    <w:multiLevelType w:val="hybridMultilevel"/>
    <w:tmpl w:val="943655F0"/>
    <w:lvl w:ilvl="0" w:tplc="0809000F">
      <w:start w:val="19"/>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C22EE2"/>
    <w:multiLevelType w:val="hybridMultilevel"/>
    <w:tmpl w:val="A9604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D566E5"/>
    <w:multiLevelType w:val="hybridMultilevel"/>
    <w:tmpl w:val="3D2894C6"/>
    <w:lvl w:ilvl="0" w:tplc="646E357C">
      <w:start w:val="4"/>
      <w:numFmt w:val="bullet"/>
      <w:lvlText w:val="–"/>
      <w:lvlJc w:val="left"/>
      <w:pPr>
        <w:ind w:left="1125" w:hanging="360"/>
      </w:pPr>
      <w:rPr>
        <w:rFonts w:ascii="Times New Roman" w:eastAsia="Calibri" w:hAnsi="Times New Roman" w:cs="Times New Roman" w:hint="default"/>
      </w:rPr>
    </w:lvl>
    <w:lvl w:ilvl="1" w:tplc="04270003" w:tentative="1">
      <w:start w:val="1"/>
      <w:numFmt w:val="bullet"/>
      <w:lvlText w:val="o"/>
      <w:lvlJc w:val="left"/>
      <w:pPr>
        <w:ind w:left="1845" w:hanging="360"/>
      </w:pPr>
      <w:rPr>
        <w:rFonts w:ascii="Courier New" w:hAnsi="Courier New" w:cs="Courier New" w:hint="default"/>
      </w:rPr>
    </w:lvl>
    <w:lvl w:ilvl="2" w:tplc="04270005" w:tentative="1">
      <w:start w:val="1"/>
      <w:numFmt w:val="bullet"/>
      <w:lvlText w:val=""/>
      <w:lvlJc w:val="left"/>
      <w:pPr>
        <w:ind w:left="2565" w:hanging="360"/>
      </w:pPr>
      <w:rPr>
        <w:rFonts w:ascii="Wingdings" w:hAnsi="Wingdings" w:hint="default"/>
      </w:rPr>
    </w:lvl>
    <w:lvl w:ilvl="3" w:tplc="04270001" w:tentative="1">
      <w:start w:val="1"/>
      <w:numFmt w:val="bullet"/>
      <w:lvlText w:val=""/>
      <w:lvlJc w:val="left"/>
      <w:pPr>
        <w:ind w:left="3285" w:hanging="360"/>
      </w:pPr>
      <w:rPr>
        <w:rFonts w:ascii="Symbol" w:hAnsi="Symbol" w:hint="default"/>
      </w:rPr>
    </w:lvl>
    <w:lvl w:ilvl="4" w:tplc="04270003" w:tentative="1">
      <w:start w:val="1"/>
      <w:numFmt w:val="bullet"/>
      <w:lvlText w:val="o"/>
      <w:lvlJc w:val="left"/>
      <w:pPr>
        <w:ind w:left="4005" w:hanging="360"/>
      </w:pPr>
      <w:rPr>
        <w:rFonts w:ascii="Courier New" w:hAnsi="Courier New" w:cs="Courier New" w:hint="default"/>
      </w:rPr>
    </w:lvl>
    <w:lvl w:ilvl="5" w:tplc="04270005" w:tentative="1">
      <w:start w:val="1"/>
      <w:numFmt w:val="bullet"/>
      <w:lvlText w:val=""/>
      <w:lvlJc w:val="left"/>
      <w:pPr>
        <w:ind w:left="4725" w:hanging="360"/>
      </w:pPr>
      <w:rPr>
        <w:rFonts w:ascii="Wingdings" w:hAnsi="Wingdings" w:hint="default"/>
      </w:rPr>
    </w:lvl>
    <w:lvl w:ilvl="6" w:tplc="04270001" w:tentative="1">
      <w:start w:val="1"/>
      <w:numFmt w:val="bullet"/>
      <w:lvlText w:val=""/>
      <w:lvlJc w:val="left"/>
      <w:pPr>
        <w:ind w:left="5445" w:hanging="360"/>
      </w:pPr>
      <w:rPr>
        <w:rFonts w:ascii="Symbol" w:hAnsi="Symbol" w:hint="default"/>
      </w:rPr>
    </w:lvl>
    <w:lvl w:ilvl="7" w:tplc="04270003" w:tentative="1">
      <w:start w:val="1"/>
      <w:numFmt w:val="bullet"/>
      <w:lvlText w:val="o"/>
      <w:lvlJc w:val="left"/>
      <w:pPr>
        <w:ind w:left="6165" w:hanging="360"/>
      </w:pPr>
      <w:rPr>
        <w:rFonts w:ascii="Courier New" w:hAnsi="Courier New" w:cs="Courier New" w:hint="default"/>
      </w:rPr>
    </w:lvl>
    <w:lvl w:ilvl="8" w:tplc="04270005" w:tentative="1">
      <w:start w:val="1"/>
      <w:numFmt w:val="bullet"/>
      <w:lvlText w:val=""/>
      <w:lvlJc w:val="left"/>
      <w:pPr>
        <w:ind w:left="6885" w:hanging="360"/>
      </w:pPr>
      <w:rPr>
        <w:rFonts w:ascii="Wingdings" w:hAnsi="Wingdings" w:hint="default"/>
      </w:rPr>
    </w:lvl>
  </w:abstractNum>
  <w:abstractNum w:abstractNumId="19" w15:restartNumberingAfterBreak="0">
    <w:nsid w:val="297076D1"/>
    <w:multiLevelType w:val="multilevel"/>
    <w:tmpl w:val="1E32BD56"/>
    <w:lvl w:ilvl="0">
      <w:start w:val="35"/>
      <w:numFmt w:val="decimal"/>
      <w:lvlText w:val="%1"/>
      <w:lvlJc w:val="left"/>
      <w:pPr>
        <w:ind w:left="3398"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2E135D5E"/>
    <w:multiLevelType w:val="multilevel"/>
    <w:tmpl w:val="8FA899E6"/>
    <w:numStyleLink w:val="Stilius6"/>
  </w:abstractNum>
  <w:abstractNum w:abstractNumId="21" w15:restartNumberingAfterBreak="0">
    <w:nsid w:val="2EA93D6A"/>
    <w:multiLevelType w:val="hybridMultilevel"/>
    <w:tmpl w:val="06BCDA6E"/>
    <w:lvl w:ilvl="0" w:tplc="F036F9C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2" w15:restartNumberingAfterBreak="0">
    <w:nsid w:val="2ED90229"/>
    <w:multiLevelType w:val="multilevel"/>
    <w:tmpl w:val="A630FE06"/>
    <w:lvl w:ilvl="0">
      <w:start w:val="1"/>
      <w:numFmt w:val="decimal"/>
      <w:suff w:val="space"/>
      <w:lvlText w:val="%1."/>
      <w:lvlJc w:val="left"/>
      <w:pPr>
        <w:ind w:left="624" w:firstLine="227"/>
      </w:pPr>
      <w:rPr>
        <w:rFonts w:hint="default"/>
        <w:color w:val="auto"/>
      </w:rPr>
    </w:lvl>
    <w:lvl w:ilvl="1">
      <w:start w:val="1"/>
      <w:numFmt w:val="decimal"/>
      <w:isLgl/>
      <w:suff w:val="space"/>
      <w:lvlText w:val="%1.%2."/>
      <w:lvlJc w:val="left"/>
      <w:pPr>
        <w:ind w:left="0" w:firstLine="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0E74960"/>
    <w:multiLevelType w:val="multilevel"/>
    <w:tmpl w:val="A846FB38"/>
    <w:name w:val="WW8Num23"/>
    <w:lvl w:ilvl="0">
      <w:start w:val="10"/>
      <w:numFmt w:val="decimal"/>
      <w:suff w:val="space"/>
      <w:lvlText w:val="%1."/>
      <w:lvlJc w:val="left"/>
      <w:pPr>
        <w:ind w:left="0" w:firstLine="0"/>
      </w:pPr>
      <w:rPr>
        <w:rFonts w:ascii="Times New Roman" w:hAnsi="Times New Roman" w:cs="Times New Roman" w:hint="default"/>
        <w:b w:val="0"/>
      </w:rPr>
    </w:lvl>
    <w:lvl w:ilvl="1">
      <w:start w:val="1"/>
      <w:numFmt w:val="decimal"/>
      <w:suff w:val="space"/>
      <w:lvlText w:val="%1.%2."/>
      <w:lvlJc w:val="left"/>
      <w:pPr>
        <w:ind w:left="0" w:firstLine="0"/>
      </w:pPr>
      <w:rPr>
        <w:rFonts w:hint="default"/>
        <w:color w:val="auto"/>
      </w:rPr>
    </w:lvl>
    <w:lvl w:ilvl="2">
      <w:start w:val="1"/>
      <w:numFmt w:val="decimal"/>
      <w:suff w:val="nothing"/>
      <w:lvlText w:val="%1.%2.%3."/>
      <w:lvlJc w:val="left"/>
      <w:pPr>
        <w:ind w:left="0" w:firstLine="0"/>
      </w:pPr>
      <w:rPr>
        <w:rFonts w:hint="default"/>
        <w:color w:val="auto"/>
      </w:rPr>
    </w:lvl>
    <w:lvl w:ilvl="3">
      <w:start w:val="1"/>
      <w:numFmt w:val="decimal"/>
      <w:suff w:val="nothing"/>
      <w:lvlText w:val="%1.%2.%3.%4."/>
      <w:lvlJc w:val="left"/>
      <w:pPr>
        <w:ind w:left="0" w:firstLine="0"/>
      </w:pPr>
      <w:rPr>
        <w:rFonts w:hint="default"/>
        <w:color w:val="auto"/>
      </w:rPr>
    </w:lvl>
    <w:lvl w:ilvl="4">
      <w:start w:val="1"/>
      <w:numFmt w:val="decimal"/>
      <w:suff w:val="nothing"/>
      <w:lvlText w:val="%1.%2.%3.%4.%5."/>
      <w:lvlJc w:val="left"/>
      <w:pPr>
        <w:ind w:left="0" w:firstLine="0"/>
      </w:pPr>
      <w:rPr>
        <w:rFonts w:hint="default"/>
        <w:color w:val="auto"/>
      </w:rPr>
    </w:lvl>
    <w:lvl w:ilvl="5">
      <w:start w:val="1"/>
      <w:numFmt w:val="decimal"/>
      <w:suff w:val="nothing"/>
      <w:lvlText w:val="%1.%2.%3.%4.%5.%6."/>
      <w:lvlJc w:val="left"/>
      <w:pPr>
        <w:ind w:left="0" w:firstLine="0"/>
      </w:pPr>
      <w:rPr>
        <w:rFonts w:hint="default"/>
        <w:color w:val="auto"/>
      </w:rPr>
    </w:lvl>
    <w:lvl w:ilvl="6">
      <w:start w:val="1"/>
      <w:numFmt w:val="decimal"/>
      <w:suff w:val="nothing"/>
      <w:lvlText w:val="%1.%2.%3.%4.%5.%6.%7."/>
      <w:lvlJc w:val="left"/>
      <w:pPr>
        <w:ind w:left="0" w:firstLine="0"/>
      </w:pPr>
      <w:rPr>
        <w:rFonts w:hint="default"/>
        <w:color w:val="auto"/>
      </w:rPr>
    </w:lvl>
    <w:lvl w:ilvl="7">
      <w:start w:val="1"/>
      <w:numFmt w:val="decimal"/>
      <w:suff w:val="nothing"/>
      <w:lvlText w:val="%1.%2.%3.%4.%5.%6.%7.%8."/>
      <w:lvlJc w:val="left"/>
      <w:pPr>
        <w:ind w:left="0" w:firstLine="0"/>
      </w:pPr>
      <w:rPr>
        <w:rFonts w:hint="default"/>
        <w:color w:val="auto"/>
      </w:rPr>
    </w:lvl>
    <w:lvl w:ilvl="8">
      <w:start w:val="1"/>
      <w:numFmt w:val="decimal"/>
      <w:suff w:val="nothing"/>
      <w:lvlText w:val="%1.%2.%3.%4.%5.%6.%7.%8.%9."/>
      <w:lvlJc w:val="left"/>
      <w:pPr>
        <w:ind w:left="0" w:firstLine="0"/>
      </w:pPr>
      <w:rPr>
        <w:rFonts w:hint="default"/>
        <w:color w:val="auto"/>
      </w:rPr>
    </w:lvl>
  </w:abstractNum>
  <w:abstractNum w:abstractNumId="24" w15:restartNumberingAfterBreak="0">
    <w:nsid w:val="31DF754B"/>
    <w:multiLevelType w:val="hybridMultilevel"/>
    <w:tmpl w:val="233C2AC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4E913CF"/>
    <w:multiLevelType w:val="multilevel"/>
    <w:tmpl w:val="C6ECC45A"/>
    <w:name w:val="WW8Num223"/>
    <w:lvl w:ilvl="0">
      <w:start w:val="21"/>
      <w:numFmt w:val="decimal"/>
      <w:suff w:val="space"/>
      <w:lvlText w:val="%1."/>
      <w:lvlJc w:val="left"/>
      <w:pPr>
        <w:ind w:left="0" w:firstLine="0"/>
      </w:pPr>
      <w:rPr>
        <w:rFonts w:ascii="Times New Roman" w:hAnsi="Times New Roman" w:cs="Times New Roman" w:hint="default"/>
        <w:b w:val="0"/>
        <w:color w:val="auto"/>
      </w:rPr>
    </w:lvl>
    <w:lvl w:ilvl="1">
      <w:start w:val="1"/>
      <w:numFmt w:val="decimal"/>
      <w:suff w:val="space"/>
      <w:lvlText w:val="%1.%2."/>
      <w:lvlJc w:val="left"/>
      <w:pPr>
        <w:ind w:left="0" w:firstLine="0"/>
      </w:pPr>
      <w:rPr>
        <w:rFonts w:hint="default"/>
        <w:color w:val="auto"/>
      </w:rPr>
    </w:lvl>
    <w:lvl w:ilvl="2">
      <w:start w:val="1"/>
      <w:numFmt w:val="decimal"/>
      <w:suff w:val="nothing"/>
      <w:lvlText w:val="%1.%2.%3."/>
      <w:lvlJc w:val="left"/>
      <w:pPr>
        <w:ind w:left="0" w:firstLine="0"/>
      </w:pPr>
      <w:rPr>
        <w:rFonts w:hint="default"/>
        <w:color w:val="auto"/>
      </w:rPr>
    </w:lvl>
    <w:lvl w:ilvl="3">
      <w:start w:val="1"/>
      <w:numFmt w:val="decimal"/>
      <w:suff w:val="nothing"/>
      <w:lvlText w:val="%1.%2.%3.%4."/>
      <w:lvlJc w:val="left"/>
      <w:pPr>
        <w:ind w:left="0" w:firstLine="0"/>
      </w:pPr>
      <w:rPr>
        <w:rFonts w:hint="default"/>
        <w:color w:val="auto"/>
      </w:rPr>
    </w:lvl>
    <w:lvl w:ilvl="4">
      <w:start w:val="1"/>
      <w:numFmt w:val="decimal"/>
      <w:suff w:val="nothing"/>
      <w:lvlText w:val="%1.%2.%3.%4.%5."/>
      <w:lvlJc w:val="left"/>
      <w:pPr>
        <w:ind w:left="0" w:firstLine="0"/>
      </w:pPr>
      <w:rPr>
        <w:rFonts w:hint="default"/>
        <w:color w:val="auto"/>
      </w:rPr>
    </w:lvl>
    <w:lvl w:ilvl="5">
      <w:start w:val="1"/>
      <w:numFmt w:val="decimal"/>
      <w:suff w:val="nothing"/>
      <w:lvlText w:val="%1.%2.%3.%4.%5.%6."/>
      <w:lvlJc w:val="left"/>
      <w:pPr>
        <w:ind w:left="0" w:firstLine="0"/>
      </w:pPr>
      <w:rPr>
        <w:rFonts w:hint="default"/>
        <w:color w:val="auto"/>
      </w:rPr>
    </w:lvl>
    <w:lvl w:ilvl="6">
      <w:start w:val="1"/>
      <w:numFmt w:val="decimal"/>
      <w:suff w:val="nothing"/>
      <w:lvlText w:val="%1.%2.%3.%4.%5.%6.%7."/>
      <w:lvlJc w:val="left"/>
      <w:pPr>
        <w:ind w:left="0" w:firstLine="0"/>
      </w:pPr>
      <w:rPr>
        <w:rFonts w:hint="default"/>
        <w:color w:val="auto"/>
      </w:rPr>
    </w:lvl>
    <w:lvl w:ilvl="7">
      <w:start w:val="1"/>
      <w:numFmt w:val="decimal"/>
      <w:suff w:val="nothing"/>
      <w:lvlText w:val="%1.%2.%3.%4.%5.%6.%7.%8."/>
      <w:lvlJc w:val="left"/>
      <w:pPr>
        <w:ind w:left="0" w:firstLine="0"/>
      </w:pPr>
      <w:rPr>
        <w:rFonts w:hint="default"/>
        <w:color w:val="auto"/>
      </w:rPr>
    </w:lvl>
    <w:lvl w:ilvl="8">
      <w:start w:val="1"/>
      <w:numFmt w:val="decimal"/>
      <w:suff w:val="nothing"/>
      <w:lvlText w:val="%1.%2.%3.%4.%5.%6.%7.%8.%9."/>
      <w:lvlJc w:val="left"/>
      <w:pPr>
        <w:ind w:left="0" w:firstLine="0"/>
      </w:pPr>
      <w:rPr>
        <w:rFonts w:hint="default"/>
        <w:color w:val="auto"/>
      </w:rPr>
    </w:lvl>
  </w:abstractNum>
  <w:abstractNum w:abstractNumId="26" w15:restartNumberingAfterBreak="0">
    <w:nsid w:val="3EE05C6D"/>
    <w:multiLevelType w:val="hybridMultilevel"/>
    <w:tmpl w:val="5AF6E844"/>
    <w:lvl w:ilvl="0" w:tplc="6054F5C0">
      <w:numFmt w:val="bullet"/>
      <w:lvlText w:val="-"/>
      <w:lvlJc w:val="left"/>
      <w:pPr>
        <w:ind w:left="480" w:hanging="360"/>
      </w:pPr>
      <w:rPr>
        <w:rFonts w:ascii="Times New Roman" w:eastAsia="Times New Roman" w:hAnsi="Times New Roman" w:cs="Times New Roman" w:hint="default"/>
      </w:rPr>
    </w:lvl>
    <w:lvl w:ilvl="1" w:tplc="04270003" w:tentative="1">
      <w:start w:val="1"/>
      <w:numFmt w:val="bullet"/>
      <w:lvlText w:val="o"/>
      <w:lvlJc w:val="left"/>
      <w:pPr>
        <w:ind w:left="1200" w:hanging="360"/>
      </w:pPr>
      <w:rPr>
        <w:rFonts w:ascii="Courier New" w:hAnsi="Courier New" w:cs="Courier New" w:hint="default"/>
      </w:rPr>
    </w:lvl>
    <w:lvl w:ilvl="2" w:tplc="04270005" w:tentative="1">
      <w:start w:val="1"/>
      <w:numFmt w:val="bullet"/>
      <w:lvlText w:val=""/>
      <w:lvlJc w:val="left"/>
      <w:pPr>
        <w:ind w:left="1920" w:hanging="360"/>
      </w:pPr>
      <w:rPr>
        <w:rFonts w:ascii="Wingdings" w:hAnsi="Wingdings" w:hint="default"/>
      </w:rPr>
    </w:lvl>
    <w:lvl w:ilvl="3" w:tplc="04270001" w:tentative="1">
      <w:start w:val="1"/>
      <w:numFmt w:val="bullet"/>
      <w:lvlText w:val=""/>
      <w:lvlJc w:val="left"/>
      <w:pPr>
        <w:ind w:left="2640" w:hanging="360"/>
      </w:pPr>
      <w:rPr>
        <w:rFonts w:ascii="Symbol" w:hAnsi="Symbol" w:hint="default"/>
      </w:rPr>
    </w:lvl>
    <w:lvl w:ilvl="4" w:tplc="04270003" w:tentative="1">
      <w:start w:val="1"/>
      <w:numFmt w:val="bullet"/>
      <w:lvlText w:val="o"/>
      <w:lvlJc w:val="left"/>
      <w:pPr>
        <w:ind w:left="3360" w:hanging="360"/>
      </w:pPr>
      <w:rPr>
        <w:rFonts w:ascii="Courier New" w:hAnsi="Courier New" w:cs="Courier New" w:hint="default"/>
      </w:rPr>
    </w:lvl>
    <w:lvl w:ilvl="5" w:tplc="04270005" w:tentative="1">
      <w:start w:val="1"/>
      <w:numFmt w:val="bullet"/>
      <w:lvlText w:val=""/>
      <w:lvlJc w:val="left"/>
      <w:pPr>
        <w:ind w:left="4080" w:hanging="360"/>
      </w:pPr>
      <w:rPr>
        <w:rFonts w:ascii="Wingdings" w:hAnsi="Wingdings" w:hint="default"/>
      </w:rPr>
    </w:lvl>
    <w:lvl w:ilvl="6" w:tplc="04270001" w:tentative="1">
      <w:start w:val="1"/>
      <w:numFmt w:val="bullet"/>
      <w:lvlText w:val=""/>
      <w:lvlJc w:val="left"/>
      <w:pPr>
        <w:ind w:left="4800" w:hanging="360"/>
      </w:pPr>
      <w:rPr>
        <w:rFonts w:ascii="Symbol" w:hAnsi="Symbol" w:hint="default"/>
      </w:rPr>
    </w:lvl>
    <w:lvl w:ilvl="7" w:tplc="04270003" w:tentative="1">
      <w:start w:val="1"/>
      <w:numFmt w:val="bullet"/>
      <w:lvlText w:val="o"/>
      <w:lvlJc w:val="left"/>
      <w:pPr>
        <w:ind w:left="5520" w:hanging="360"/>
      </w:pPr>
      <w:rPr>
        <w:rFonts w:ascii="Courier New" w:hAnsi="Courier New" w:cs="Courier New" w:hint="default"/>
      </w:rPr>
    </w:lvl>
    <w:lvl w:ilvl="8" w:tplc="04270005" w:tentative="1">
      <w:start w:val="1"/>
      <w:numFmt w:val="bullet"/>
      <w:lvlText w:val=""/>
      <w:lvlJc w:val="left"/>
      <w:pPr>
        <w:ind w:left="6240" w:hanging="360"/>
      </w:pPr>
      <w:rPr>
        <w:rFonts w:ascii="Wingdings" w:hAnsi="Wingdings" w:hint="default"/>
      </w:rPr>
    </w:lvl>
  </w:abstractNum>
  <w:abstractNum w:abstractNumId="27" w15:restartNumberingAfterBreak="0">
    <w:nsid w:val="3FD21E6D"/>
    <w:multiLevelType w:val="hybridMultilevel"/>
    <w:tmpl w:val="80CEDD66"/>
    <w:lvl w:ilvl="0" w:tplc="FFFFFFFF">
      <w:start w:val="1"/>
      <w:numFmt w:val="lowerLetter"/>
      <w:lvlText w:val="%1)"/>
      <w:lvlJc w:val="left"/>
      <w:pPr>
        <w:ind w:left="720" w:hanging="360"/>
      </w:pPr>
      <w:rPr>
        <w:rFonts w:ascii="Times New Roman" w:hAnsi="Times New Roman" w:cs="Times New Roman" w:hint="default"/>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3FE2815"/>
    <w:multiLevelType w:val="hybridMultilevel"/>
    <w:tmpl w:val="7E60B374"/>
    <w:lvl w:ilvl="0" w:tplc="6998751E">
      <w:start w:val="1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4F36D11"/>
    <w:multiLevelType w:val="hybridMultilevel"/>
    <w:tmpl w:val="E13E9AF8"/>
    <w:lvl w:ilvl="0" w:tplc="F468FEFE">
      <w:start w:val="2"/>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73301D7"/>
    <w:multiLevelType w:val="hybridMultilevel"/>
    <w:tmpl w:val="70782702"/>
    <w:lvl w:ilvl="0" w:tplc="42C4D214">
      <w:start w:val="1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2" w15:restartNumberingAfterBreak="0">
    <w:nsid w:val="592C44C5"/>
    <w:multiLevelType w:val="multilevel"/>
    <w:tmpl w:val="8FA899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6.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34" w15:restartNumberingAfterBreak="0">
    <w:nsid w:val="60BD044F"/>
    <w:multiLevelType w:val="hybridMultilevel"/>
    <w:tmpl w:val="220EBD3A"/>
    <w:lvl w:ilvl="0" w:tplc="9DC28322">
      <w:start w:val="3"/>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32350A"/>
    <w:multiLevelType w:val="hybridMultilevel"/>
    <w:tmpl w:val="1FEE3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D74799"/>
    <w:multiLevelType w:val="multilevel"/>
    <w:tmpl w:val="8FA899E6"/>
    <w:styleLink w:val="Stilius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6.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9" w15:restartNumberingAfterBreak="0">
    <w:nsid w:val="670273FD"/>
    <w:multiLevelType w:val="hybridMultilevel"/>
    <w:tmpl w:val="A04ACE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77C598D"/>
    <w:multiLevelType w:val="hybridMultilevel"/>
    <w:tmpl w:val="2B94128A"/>
    <w:lvl w:ilvl="0" w:tplc="8D6E1FF4">
      <w:start w:val="22"/>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547691"/>
    <w:multiLevelType w:val="hybridMultilevel"/>
    <w:tmpl w:val="73F26964"/>
    <w:lvl w:ilvl="0" w:tplc="82684EEE">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6A6A4028"/>
    <w:multiLevelType w:val="hybridMultilevel"/>
    <w:tmpl w:val="8618EE9C"/>
    <w:lvl w:ilvl="0" w:tplc="AFE8CE2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3" w15:restartNumberingAfterBreak="0">
    <w:nsid w:val="70F25477"/>
    <w:multiLevelType w:val="hybridMultilevel"/>
    <w:tmpl w:val="F7B43BC4"/>
    <w:lvl w:ilvl="0" w:tplc="934C67D0">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3D92EAE"/>
    <w:multiLevelType w:val="hybridMultilevel"/>
    <w:tmpl w:val="44DC1EC4"/>
    <w:lvl w:ilvl="0" w:tplc="1098E42C">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45" w15:restartNumberingAfterBreak="0">
    <w:nsid w:val="7AB95D48"/>
    <w:multiLevelType w:val="hybridMultilevel"/>
    <w:tmpl w:val="29480E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94548">
    <w:abstractNumId w:val="0"/>
  </w:num>
  <w:num w:numId="2" w16cid:durableId="1461653819">
    <w:abstractNumId w:val="1"/>
  </w:num>
  <w:num w:numId="3" w16cid:durableId="155922772">
    <w:abstractNumId w:val="2"/>
  </w:num>
  <w:num w:numId="4" w16cid:durableId="561792350">
    <w:abstractNumId w:val="3"/>
  </w:num>
  <w:num w:numId="5" w16cid:durableId="1767992576">
    <w:abstractNumId w:val="4"/>
  </w:num>
  <w:num w:numId="6" w16cid:durableId="410002634">
    <w:abstractNumId w:val="30"/>
  </w:num>
  <w:num w:numId="7" w16cid:durableId="563298389">
    <w:abstractNumId w:val="29"/>
  </w:num>
  <w:num w:numId="8" w16cid:durableId="1466118091">
    <w:abstractNumId w:val="21"/>
  </w:num>
  <w:num w:numId="9" w16cid:durableId="1720783753">
    <w:abstractNumId w:val="24"/>
  </w:num>
  <w:num w:numId="10" w16cid:durableId="1597325482">
    <w:abstractNumId w:val="31"/>
  </w:num>
  <w:num w:numId="11" w16cid:durableId="1192961759">
    <w:abstractNumId w:val="6"/>
  </w:num>
  <w:num w:numId="12" w16cid:durableId="699286777">
    <w:abstractNumId w:val="39"/>
  </w:num>
  <w:num w:numId="13" w16cid:durableId="754011225">
    <w:abstractNumId w:val="40"/>
  </w:num>
  <w:num w:numId="14" w16cid:durableId="1627933294">
    <w:abstractNumId w:val="10"/>
  </w:num>
  <w:num w:numId="15" w16cid:durableId="848983816">
    <w:abstractNumId w:val="18"/>
  </w:num>
  <w:num w:numId="16" w16cid:durableId="924848947">
    <w:abstractNumId w:val="28"/>
  </w:num>
  <w:num w:numId="17" w16cid:durableId="1390762532">
    <w:abstractNumId w:val="22"/>
  </w:num>
  <w:num w:numId="18" w16cid:durableId="637078632">
    <w:abstractNumId w:val="8"/>
  </w:num>
  <w:num w:numId="19" w16cid:durableId="1844851332">
    <w:abstractNumId w:val="32"/>
  </w:num>
  <w:num w:numId="20" w16cid:durableId="395125844">
    <w:abstractNumId w:val="37"/>
  </w:num>
  <w:num w:numId="21" w16cid:durableId="2056461598">
    <w:abstractNumId w:val="20"/>
  </w:num>
  <w:num w:numId="22" w16cid:durableId="513692347">
    <w:abstractNumId w:val="14"/>
  </w:num>
  <w:num w:numId="23" w16cid:durableId="419450307">
    <w:abstractNumId w:val="36"/>
  </w:num>
  <w:num w:numId="24" w16cid:durableId="1110198060">
    <w:abstractNumId w:val="13"/>
  </w:num>
  <w:num w:numId="25" w16cid:durableId="1445268671">
    <w:abstractNumId w:val="11"/>
  </w:num>
  <w:num w:numId="26" w16cid:durableId="1033117593">
    <w:abstractNumId w:val="17"/>
  </w:num>
  <w:num w:numId="27" w16cid:durableId="659693733">
    <w:abstractNumId w:val="34"/>
  </w:num>
  <w:num w:numId="28" w16cid:durableId="1772161084">
    <w:abstractNumId w:val="45"/>
  </w:num>
  <w:num w:numId="29" w16cid:durableId="1931623769">
    <w:abstractNumId w:val="7"/>
  </w:num>
  <w:num w:numId="30" w16cid:durableId="1908957663">
    <w:abstractNumId w:val="41"/>
  </w:num>
  <w:num w:numId="31" w16cid:durableId="2062902372">
    <w:abstractNumId w:val="33"/>
  </w:num>
  <w:num w:numId="32" w16cid:durableId="1588923895">
    <w:abstractNumId w:val="27"/>
  </w:num>
  <w:num w:numId="33" w16cid:durableId="312416200">
    <w:abstractNumId w:val="15"/>
  </w:num>
  <w:num w:numId="34" w16cid:durableId="486946534">
    <w:abstractNumId w:val="43"/>
  </w:num>
  <w:num w:numId="35" w16cid:durableId="272323461">
    <w:abstractNumId w:val="16"/>
  </w:num>
  <w:num w:numId="36" w16cid:durableId="490946140">
    <w:abstractNumId w:val="19"/>
  </w:num>
  <w:num w:numId="37" w16cid:durableId="880678066">
    <w:abstractNumId w:val="26"/>
  </w:num>
  <w:num w:numId="38" w16cid:durableId="1918175448">
    <w:abstractNumId w:val="35"/>
  </w:num>
  <w:num w:numId="39" w16cid:durableId="1683893292">
    <w:abstractNumId w:val="38"/>
  </w:num>
  <w:num w:numId="40" w16cid:durableId="1020011486">
    <w:abstractNumId w:val="5"/>
  </w:num>
  <w:num w:numId="41" w16cid:durableId="1218472428">
    <w:abstractNumId w:val="42"/>
  </w:num>
  <w:num w:numId="42" w16cid:durableId="293368223">
    <w:abstractNumId w:val="23"/>
  </w:num>
  <w:num w:numId="43" w16cid:durableId="540672473">
    <w:abstractNumId w:val="12"/>
  </w:num>
  <w:num w:numId="44" w16cid:durableId="261451573">
    <w:abstractNumId w:val="25"/>
  </w:num>
  <w:num w:numId="45" w16cid:durableId="402677116">
    <w:abstractNumId w:val="9"/>
  </w:num>
  <w:num w:numId="46" w16cid:durableId="201892162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DDE"/>
    <w:rsid w:val="00001EA9"/>
    <w:rsid w:val="000033EA"/>
    <w:rsid w:val="00003FAE"/>
    <w:rsid w:val="00006211"/>
    <w:rsid w:val="000063C3"/>
    <w:rsid w:val="00006481"/>
    <w:rsid w:val="00006BDB"/>
    <w:rsid w:val="00007C42"/>
    <w:rsid w:val="0001035C"/>
    <w:rsid w:val="00010E2C"/>
    <w:rsid w:val="00012F1B"/>
    <w:rsid w:val="00014DC7"/>
    <w:rsid w:val="00017BE4"/>
    <w:rsid w:val="000214C1"/>
    <w:rsid w:val="000220FA"/>
    <w:rsid w:val="0002248F"/>
    <w:rsid w:val="000224D7"/>
    <w:rsid w:val="00022625"/>
    <w:rsid w:val="00023FD4"/>
    <w:rsid w:val="00027353"/>
    <w:rsid w:val="00027AED"/>
    <w:rsid w:val="000304FC"/>
    <w:rsid w:val="00030ECC"/>
    <w:rsid w:val="0003381C"/>
    <w:rsid w:val="00033985"/>
    <w:rsid w:val="0003559E"/>
    <w:rsid w:val="00037172"/>
    <w:rsid w:val="00041712"/>
    <w:rsid w:val="000423CF"/>
    <w:rsid w:val="00042915"/>
    <w:rsid w:val="00043645"/>
    <w:rsid w:val="00045356"/>
    <w:rsid w:val="00045985"/>
    <w:rsid w:val="000460A1"/>
    <w:rsid w:val="00047976"/>
    <w:rsid w:val="000503AD"/>
    <w:rsid w:val="00050B39"/>
    <w:rsid w:val="00053483"/>
    <w:rsid w:val="000537CE"/>
    <w:rsid w:val="00053953"/>
    <w:rsid w:val="00054126"/>
    <w:rsid w:val="00054B4B"/>
    <w:rsid w:val="00060038"/>
    <w:rsid w:val="00060281"/>
    <w:rsid w:val="00060E87"/>
    <w:rsid w:val="0006432C"/>
    <w:rsid w:val="000645D2"/>
    <w:rsid w:val="00064ECE"/>
    <w:rsid w:val="00065172"/>
    <w:rsid w:val="00067422"/>
    <w:rsid w:val="0006747C"/>
    <w:rsid w:val="000674A1"/>
    <w:rsid w:val="00070A42"/>
    <w:rsid w:val="00071028"/>
    <w:rsid w:val="00071203"/>
    <w:rsid w:val="000733D2"/>
    <w:rsid w:val="00074B3A"/>
    <w:rsid w:val="000753BA"/>
    <w:rsid w:val="00080108"/>
    <w:rsid w:val="000807B4"/>
    <w:rsid w:val="00080F6A"/>
    <w:rsid w:val="000820F3"/>
    <w:rsid w:val="00082D7F"/>
    <w:rsid w:val="0008317F"/>
    <w:rsid w:val="00085674"/>
    <w:rsid w:val="0008575B"/>
    <w:rsid w:val="0008646C"/>
    <w:rsid w:val="00086622"/>
    <w:rsid w:val="0008787D"/>
    <w:rsid w:val="00087935"/>
    <w:rsid w:val="0009128C"/>
    <w:rsid w:val="00092588"/>
    <w:rsid w:val="00092619"/>
    <w:rsid w:val="00093232"/>
    <w:rsid w:val="00094680"/>
    <w:rsid w:val="00095E4C"/>
    <w:rsid w:val="00097DEC"/>
    <w:rsid w:val="000A0B15"/>
    <w:rsid w:val="000A1101"/>
    <w:rsid w:val="000A216C"/>
    <w:rsid w:val="000A2A00"/>
    <w:rsid w:val="000A2A9C"/>
    <w:rsid w:val="000A3DBE"/>
    <w:rsid w:val="000A6DB6"/>
    <w:rsid w:val="000A6E23"/>
    <w:rsid w:val="000A6FE2"/>
    <w:rsid w:val="000A7F32"/>
    <w:rsid w:val="000B0172"/>
    <w:rsid w:val="000B032A"/>
    <w:rsid w:val="000B14F9"/>
    <w:rsid w:val="000B1CA0"/>
    <w:rsid w:val="000B2CFB"/>
    <w:rsid w:val="000B46E2"/>
    <w:rsid w:val="000B79DD"/>
    <w:rsid w:val="000B7C86"/>
    <w:rsid w:val="000C06AD"/>
    <w:rsid w:val="000C0A0D"/>
    <w:rsid w:val="000C10B7"/>
    <w:rsid w:val="000C147B"/>
    <w:rsid w:val="000C26A4"/>
    <w:rsid w:val="000C39C2"/>
    <w:rsid w:val="000C5460"/>
    <w:rsid w:val="000C5C82"/>
    <w:rsid w:val="000C78AD"/>
    <w:rsid w:val="000C7D9A"/>
    <w:rsid w:val="000D2D13"/>
    <w:rsid w:val="000D3705"/>
    <w:rsid w:val="000D4174"/>
    <w:rsid w:val="000D5EA3"/>
    <w:rsid w:val="000D62C5"/>
    <w:rsid w:val="000D754A"/>
    <w:rsid w:val="000D755E"/>
    <w:rsid w:val="000E061B"/>
    <w:rsid w:val="000E0BA3"/>
    <w:rsid w:val="000E2EE0"/>
    <w:rsid w:val="000E344B"/>
    <w:rsid w:val="000E34BB"/>
    <w:rsid w:val="000E505C"/>
    <w:rsid w:val="000E57E2"/>
    <w:rsid w:val="000E625D"/>
    <w:rsid w:val="000E7BFF"/>
    <w:rsid w:val="000F281C"/>
    <w:rsid w:val="000F2E22"/>
    <w:rsid w:val="000F3584"/>
    <w:rsid w:val="000F55D4"/>
    <w:rsid w:val="000F6502"/>
    <w:rsid w:val="001007DF"/>
    <w:rsid w:val="0010249E"/>
    <w:rsid w:val="001028B7"/>
    <w:rsid w:val="001035F8"/>
    <w:rsid w:val="00104EB7"/>
    <w:rsid w:val="00107D11"/>
    <w:rsid w:val="00110A98"/>
    <w:rsid w:val="001119C5"/>
    <w:rsid w:val="00113063"/>
    <w:rsid w:val="0011360C"/>
    <w:rsid w:val="00116D11"/>
    <w:rsid w:val="001203CD"/>
    <w:rsid w:val="00120425"/>
    <w:rsid w:val="0012170A"/>
    <w:rsid w:val="001237E7"/>
    <w:rsid w:val="00124F14"/>
    <w:rsid w:val="0012564A"/>
    <w:rsid w:val="00126ACF"/>
    <w:rsid w:val="00127DD3"/>
    <w:rsid w:val="00130D02"/>
    <w:rsid w:val="00134521"/>
    <w:rsid w:val="00134AED"/>
    <w:rsid w:val="001350C3"/>
    <w:rsid w:val="00135C23"/>
    <w:rsid w:val="00136832"/>
    <w:rsid w:val="00140FF7"/>
    <w:rsid w:val="001423DB"/>
    <w:rsid w:val="0014316F"/>
    <w:rsid w:val="001440FA"/>
    <w:rsid w:val="00144B5D"/>
    <w:rsid w:val="00146023"/>
    <w:rsid w:val="0014665F"/>
    <w:rsid w:val="00152296"/>
    <w:rsid w:val="001524CE"/>
    <w:rsid w:val="00155691"/>
    <w:rsid w:val="0015631F"/>
    <w:rsid w:val="001568D6"/>
    <w:rsid w:val="00156932"/>
    <w:rsid w:val="00157108"/>
    <w:rsid w:val="00157DFD"/>
    <w:rsid w:val="001614F7"/>
    <w:rsid w:val="001620FC"/>
    <w:rsid w:val="00162C0C"/>
    <w:rsid w:val="00163C37"/>
    <w:rsid w:val="00164A89"/>
    <w:rsid w:val="00165A12"/>
    <w:rsid w:val="00166663"/>
    <w:rsid w:val="00171DA5"/>
    <w:rsid w:val="00172AEA"/>
    <w:rsid w:val="00174504"/>
    <w:rsid w:val="0017492F"/>
    <w:rsid w:val="0017520F"/>
    <w:rsid w:val="0017557D"/>
    <w:rsid w:val="0017702C"/>
    <w:rsid w:val="00182F39"/>
    <w:rsid w:val="001836FB"/>
    <w:rsid w:val="00183C45"/>
    <w:rsid w:val="0018437D"/>
    <w:rsid w:val="001851EC"/>
    <w:rsid w:val="00185A14"/>
    <w:rsid w:val="00185D6D"/>
    <w:rsid w:val="001864FD"/>
    <w:rsid w:val="00187067"/>
    <w:rsid w:val="00187340"/>
    <w:rsid w:val="00187553"/>
    <w:rsid w:val="001903D2"/>
    <w:rsid w:val="001907CE"/>
    <w:rsid w:val="001911F3"/>
    <w:rsid w:val="00191471"/>
    <w:rsid w:val="001919C4"/>
    <w:rsid w:val="00192683"/>
    <w:rsid w:val="00197045"/>
    <w:rsid w:val="00197191"/>
    <w:rsid w:val="00197826"/>
    <w:rsid w:val="00197C6A"/>
    <w:rsid w:val="001A0515"/>
    <w:rsid w:val="001A0B90"/>
    <w:rsid w:val="001A0DF7"/>
    <w:rsid w:val="001A2212"/>
    <w:rsid w:val="001A3068"/>
    <w:rsid w:val="001A51C9"/>
    <w:rsid w:val="001A68F0"/>
    <w:rsid w:val="001B11FF"/>
    <w:rsid w:val="001B16C0"/>
    <w:rsid w:val="001B2AB1"/>
    <w:rsid w:val="001B3BEC"/>
    <w:rsid w:val="001B54DF"/>
    <w:rsid w:val="001B621E"/>
    <w:rsid w:val="001C01C2"/>
    <w:rsid w:val="001C0FB7"/>
    <w:rsid w:val="001C176F"/>
    <w:rsid w:val="001C3956"/>
    <w:rsid w:val="001C4680"/>
    <w:rsid w:val="001C517C"/>
    <w:rsid w:val="001C7FB0"/>
    <w:rsid w:val="001D0CD4"/>
    <w:rsid w:val="001D305B"/>
    <w:rsid w:val="001D38C6"/>
    <w:rsid w:val="001D4EC6"/>
    <w:rsid w:val="001E0752"/>
    <w:rsid w:val="001E0E9B"/>
    <w:rsid w:val="001E214C"/>
    <w:rsid w:val="001E3753"/>
    <w:rsid w:val="001E3B0B"/>
    <w:rsid w:val="001E415B"/>
    <w:rsid w:val="001E5B5F"/>
    <w:rsid w:val="001E6F81"/>
    <w:rsid w:val="001E7AEA"/>
    <w:rsid w:val="001E7BFB"/>
    <w:rsid w:val="001F0AF2"/>
    <w:rsid w:val="001F181F"/>
    <w:rsid w:val="001F1B23"/>
    <w:rsid w:val="001F5C71"/>
    <w:rsid w:val="001F6959"/>
    <w:rsid w:val="00202ACC"/>
    <w:rsid w:val="00203E53"/>
    <w:rsid w:val="00204961"/>
    <w:rsid w:val="00210F85"/>
    <w:rsid w:val="00211168"/>
    <w:rsid w:val="0021324C"/>
    <w:rsid w:val="00213500"/>
    <w:rsid w:val="00214F64"/>
    <w:rsid w:val="00215013"/>
    <w:rsid w:val="00215C8C"/>
    <w:rsid w:val="0021655E"/>
    <w:rsid w:val="0021769E"/>
    <w:rsid w:val="00217ABF"/>
    <w:rsid w:val="00220D8A"/>
    <w:rsid w:val="002216B7"/>
    <w:rsid w:val="00223011"/>
    <w:rsid w:val="00223276"/>
    <w:rsid w:val="002238E3"/>
    <w:rsid w:val="002245D9"/>
    <w:rsid w:val="00224BDE"/>
    <w:rsid w:val="002258E6"/>
    <w:rsid w:val="00226D4E"/>
    <w:rsid w:val="0023035B"/>
    <w:rsid w:val="00230923"/>
    <w:rsid w:val="00233677"/>
    <w:rsid w:val="0023457D"/>
    <w:rsid w:val="002405E3"/>
    <w:rsid w:val="002415A0"/>
    <w:rsid w:val="0024170E"/>
    <w:rsid w:val="00241F00"/>
    <w:rsid w:val="00242257"/>
    <w:rsid w:val="002438F7"/>
    <w:rsid w:val="00243BF0"/>
    <w:rsid w:val="00245B46"/>
    <w:rsid w:val="0024629F"/>
    <w:rsid w:val="0025047A"/>
    <w:rsid w:val="002504C5"/>
    <w:rsid w:val="0025126C"/>
    <w:rsid w:val="00251445"/>
    <w:rsid w:val="00252E68"/>
    <w:rsid w:val="00252EA2"/>
    <w:rsid w:val="0025461D"/>
    <w:rsid w:val="002553B4"/>
    <w:rsid w:val="0025556B"/>
    <w:rsid w:val="002555FE"/>
    <w:rsid w:val="002566B1"/>
    <w:rsid w:val="00257DC6"/>
    <w:rsid w:val="0026159C"/>
    <w:rsid w:val="00262815"/>
    <w:rsid w:val="00262898"/>
    <w:rsid w:val="00262C99"/>
    <w:rsid w:val="002638E8"/>
    <w:rsid w:val="00263DAE"/>
    <w:rsid w:val="0026639B"/>
    <w:rsid w:val="0026720D"/>
    <w:rsid w:val="00267405"/>
    <w:rsid w:val="0026740D"/>
    <w:rsid w:val="00267E63"/>
    <w:rsid w:val="00270C84"/>
    <w:rsid w:val="00270F33"/>
    <w:rsid w:val="002739E8"/>
    <w:rsid w:val="00273AC0"/>
    <w:rsid w:val="002742BB"/>
    <w:rsid w:val="00274343"/>
    <w:rsid w:val="002747AA"/>
    <w:rsid w:val="002763DB"/>
    <w:rsid w:val="0027694E"/>
    <w:rsid w:val="00280FD4"/>
    <w:rsid w:val="002811E4"/>
    <w:rsid w:val="00282617"/>
    <w:rsid w:val="00282BE9"/>
    <w:rsid w:val="00283285"/>
    <w:rsid w:val="00283C14"/>
    <w:rsid w:val="00284281"/>
    <w:rsid w:val="002909EB"/>
    <w:rsid w:val="00291675"/>
    <w:rsid w:val="00291B8C"/>
    <w:rsid w:val="00293135"/>
    <w:rsid w:val="00293255"/>
    <w:rsid w:val="002932D1"/>
    <w:rsid w:val="00296056"/>
    <w:rsid w:val="002970EC"/>
    <w:rsid w:val="00297B5D"/>
    <w:rsid w:val="00297C43"/>
    <w:rsid w:val="002A1D5F"/>
    <w:rsid w:val="002A2865"/>
    <w:rsid w:val="002A34ED"/>
    <w:rsid w:val="002A5652"/>
    <w:rsid w:val="002A60EC"/>
    <w:rsid w:val="002A6E79"/>
    <w:rsid w:val="002A716A"/>
    <w:rsid w:val="002A785A"/>
    <w:rsid w:val="002A7960"/>
    <w:rsid w:val="002A7C22"/>
    <w:rsid w:val="002A7E64"/>
    <w:rsid w:val="002B016E"/>
    <w:rsid w:val="002B0AB9"/>
    <w:rsid w:val="002B0F9B"/>
    <w:rsid w:val="002B2EC8"/>
    <w:rsid w:val="002B4682"/>
    <w:rsid w:val="002C0DA0"/>
    <w:rsid w:val="002C0E99"/>
    <w:rsid w:val="002C3F8F"/>
    <w:rsid w:val="002C6DCC"/>
    <w:rsid w:val="002C7E63"/>
    <w:rsid w:val="002D05A9"/>
    <w:rsid w:val="002D076F"/>
    <w:rsid w:val="002D113A"/>
    <w:rsid w:val="002D1F11"/>
    <w:rsid w:val="002D23FB"/>
    <w:rsid w:val="002D2F87"/>
    <w:rsid w:val="002D3E43"/>
    <w:rsid w:val="002D4276"/>
    <w:rsid w:val="002D5231"/>
    <w:rsid w:val="002D6662"/>
    <w:rsid w:val="002D6881"/>
    <w:rsid w:val="002E0E26"/>
    <w:rsid w:val="002E0FB8"/>
    <w:rsid w:val="002E172B"/>
    <w:rsid w:val="002E5788"/>
    <w:rsid w:val="002E65AB"/>
    <w:rsid w:val="002E7C28"/>
    <w:rsid w:val="002E7E6D"/>
    <w:rsid w:val="002F029C"/>
    <w:rsid w:val="002F4354"/>
    <w:rsid w:val="002F67E8"/>
    <w:rsid w:val="002F7F85"/>
    <w:rsid w:val="00300874"/>
    <w:rsid w:val="003012D2"/>
    <w:rsid w:val="00302510"/>
    <w:rsid w:val="00302606"/>
    <w:rsid w:val="00302821"/>
    <w:rsid w:val="00302895"/>
    <w:rsid w:val="00302AEB"/>
    <w:rsid w:val="00304BCF"/>
    <w:rsid w:val="00304FFE"/>
    <w:rsid w:val="003050B0"/>
    <w:rsid w:val="00306F1F"/>
    <w:rsid w:val="0031025B"/>
    <w:rsid w:val="0031123A"/>
    <w:rsid w:val="003118A6"/>
    <w:rsid w:val="00311DB5"/>
    <w:rsid w:val="0031222E"/>
    <w:rsid w:val="003138C4"/>
    <w:rsid w:val="00313CDC"/>
    <w:rsid w:val="00313D38"/>
    <w:rsid w:val="003145EA"/>
    <w:rsid w:val="00316546"/>
    <w:rsid w:val="00316701"/>
    <w:rsid w:val="00320206"/>
    <w:rsid w:val="00321191"/>
    <w:rsid w:val="00322388"/>
    <w:rsid w:val="0032772B"/>
    <w:rsid w:val="00330F92"/>
    <w:rsid w:val="00331B0B"/>
    <w:rsid w:val="00332312"/>
    <w:rsid w:val="00332D85"/>
    <w:rsid w:val="003348C4"/>
    <w:rsid w:val="00334F60"/>
    <w:rsid w:val="00344E1D"/>
    <w:rsid w:val="00347DB2"/>
    <w:rsid w:val="00350ABA"/>
    <w:rsid w:val="00352716"/>
    <w:rsid w:val="00354A22"/>
    <w:rsid w:val="00354BCD"/>
    <w:rsid w:val="003559F4"/>
    <w:rsid w:val="00355B20"/>
    <w:rsid w:val="00357856"/>
    <w:rsid w:val="00357EE5"/>
    <w:rsid w:val="003614DD"/>
    <w:rsid w:val="003626C7"/>
    <w:rsid w:val="003631B0"/>
    <w:rsid w:val="00364B60"/>
    <w:rsid w:val="00364B68"/>
    <w:rsid w:val="00366E1E"/>
    <w:rsid w:val="0036735B"/>
    <w:rsid w:val="0037086C"/>
    <w:rsid w:val="0037170E"/>
    <w:rsid w:val="003739CE"/>
    <w:rsid w:val="00375170"/>
    <w:rsid w:val="00376479"/>
    <w:rsid w:val="00376A14"/>
    <w:rsid w:val="00376BF9"/>
    <w:rsid w:val="00380330"/>
    <w:rsid w:val="003829CE"/>
    <w:rsid w:val="0038625B"/>
    <w:rsid w:val="00386574"/>
    <w:rsid w:val="003902AC"/>
    <w:rsid w:val="00390B66"/>
    <w:rsid w:val="00392B03"/>
    <w:rsid w:val="00395823"/>
    <w:rsid w:val="00397C82"/>
    <w:rsid w:val="00397E9B"/>
    <w:rsid w:val="003A1235"/>
    <w:rsid w:val="003A230D"/>
    <w:rsid w:val="003A26A6"/>
    <w:rsid w:val="003A3FDC"/>
    <w:rsid w:val="003A425F"/>
    <w:rsid w:val="003A6522"/>
    <w:rsid w:val="003A692D"/>
    <w:rsid w:val="003A7007"/>
    <w:rsid w:val="003A7147"/>
    <w:rsid w:val="003A7C4A"/>
    <w:rsid w:val="003B0EF4"/>
    <w:rsid w:val="003B3297"/>
    <w:rsid w:val="003B7F31"/>
    <w:rsid w:val="003C08A3"/>
    <w:rsid w:val="003C32AF"/>
    <w:rsid w:val="003C45C8"/>
    <w:rsid w:val="003C484A"/>
    <w:rsid w:val="003C4C0E"/>
    <w:rsid w:val="003C4E7B"/>
    <w:rsid w:val="003C4F68"/>
    <w:rsid w:val="003C525F"/>
    <w:rsid w:val="003C5FE8"/>
    <w:rsid w:val="003D0407"/>
    <w:rsid w:val="003D1992"/>
    <w:rsid w:val="003D220F"/>
    <w:rsid w:val="003D2DC4"/>
    <w:rsid w:val="003D30D3"/>
    <w:rsid w:val="003D46F7"/>
    <w:rsid w:val="003D4AAC"/>
    <w:rsid w:val="003D4EA3"/>
    <w:rsid w:val="003D624E"/>
    <w:rsid w:val="003D67FC"/>
    <w:rsid w:val="003D752C"/>
    <w:rsid w:val="003E06B7"/>
    <w:rsid w:val="003E06DD"/>
    <w:rsid w:val="003E077E"/>
    <w:rsid w:val="003E2577"/>
    <w:rsid w:val="003E265A"/>
    <w:rsid w:val="003E32D9"/>
    <w:rsid w:val="003E40A3"/>
    <w:rsid w:val="003E4D35"/>
    <w:rsid w:val="003E5DF4"/>
    <w:rsid w:val="003E76AB"/>
    <w:rsid w:val="003E786E"/>
    <w:rsid w:val="003E7C61"/>
    <w:rsid w:val="003E7D70"/>
    <w:rsid w:val="003F021C"/>
    <w:rsid w:val="003F0926"/>
    <w:rsid w:val="003F1D48"/>
    <w:rsid w:val="003F4A3A"/>
    <w:rsid w:val="003F5A93"/>
    <w:rsid w:val="003F6FEF"/>
    <w:rsid w:val="004006CE"/>
    <w:rsid w:val="00400CF5"/>
    <w:rsid w:val="004028DA"/>
    <w:rsid w:val="00403742"/>
    <w:rsid w:val="004047C9"/>
    <w:rsid w:val="00405162"/>
    <w:rsid w:val="0040551A"/>
    <w:rsid w:val="00405C16"/>
    <w:rsid w:val="0040681B"/>
    <w:rsid w:val="004100CB"/>
    <w:rsid w:val="00410923"/>
    <w:rsid w:val="00411863"/>
    <w:rsid w:val="00414029"/>
    <w:rsid w:val="004145DB"/>
    <w:rsid w:val="00414A3B"/>
    <w:rsid w:val="00415F55"/>
    <w:rsid w:val="0042069F"/>
    <w:rsid w:val="00420A8C"/>
    <w:rsid w:val="00420C3F"/>
    <w:rsid w:val="00420F21"/>
    <w:rsid w:val="00421D64"/>
    <w:rsid w:val="004220B0"/>
    <w:rsid w:val="00423386"/>
    <w:rsid w:val="00424E0B"/>
    <w:rsid w:val="00426033"/>
    <w:rsid w:val="00426D1A"/>
    <w:rsid w:val="00426F33"/>
    <w:rsid w:val="004270BC"/>
    <w:rsid w:val="00430AE6"/>
    <w:rsid w:val="00430E18"/>
    <w:rsid w:val="004310E0"/>
    <w:rsid w:val="00431170"/>
    <w:rsid w:val="004367B6"/>
    <w:rsid w:val="0044143E"/>
    <w:rsid w:val="004419C4"/>
    <w:rsid w:val="00442BA6"/>
    <w:rsid w:val="00443879"/>
    <w:rsid w:val="00444299"/>
    <w:rsid w:val="00444822"/>
    <w:rsid w:val="00444B07"/>
    <w:rsid w:val="00445527"/>
    <w:rsid w:val="00445741"/>
    <w:rsid w:val="00446538"/>
    <w:rsid w:val="00446721"/>
    <w:rsid w:val="00451050"/>
    <w:rsid w:val="00451196"/>
    <w:rsid w:val="004515CF"/>
    <w:rsid w:val="00452F7B"/>
    <w:rsid w:val="00455129"/>
    <w:rsid w:val="00455D24"/>
    <w:rsid w:val="00455E79"/>
    <w:rsid w:val="00455F47"/>
    <w:rsid w:val="00456BFA"/>
    <w:rsid w:val="00462545"/>
    <w:rsid w:val="00462947"/>
    <w:rsid w:val="004630F3"/>
    <w:rsid w:val="00464458"/>
    <w:rsid w:val="0046582D"/>
    <w:rsid w:val="004661EC"/>
    <w:rsid w:val="00466338"/>
    <w:rsid w:val="00466878"/>
    <w:rsid w:val="00467134"/>
    <w:rsid w:val="00467EA1"/>
    <w:rsid w:val="00470D22"/>
    <w:rsid w:val="0047103F"/>
    <w:rsid w:val="00471406"/>
    <w:rsid w:val="00471842"/>
    <w:rsid w:val="0047289F"/>
    <w:rsid w:val="00474E43"/>
    <w:rsid w:val="00476B27"/>
    <w:rsid w:val="00477F62"/>
    <w:rsid w:val="0048074C"/>
    <w:rsid w:val="004835AA"/>
    <w:rsid w:val="004855E7"/>
    <w:rsid w:val="0048620E"/>
    <w:rsid w:val="00487245"/>
    <w:rsid w:val="004873B3"/>
    <w:rsid w:val="00487D1F"/>
    <w:rsid w:val="00490754"/>
    <w:rsid w:val="00490BB5"/>
    <w:rsid w:val="00490E27"/>
    <w:rsid w:val="0049377B"/>
    <w:rsid w:val="00493DC1"/>
    <w:rsid w:val="00495533"/>
    <w:rsid w:val="004973D4"/>
    <w:rsid w:val="00497B9B"/>
    <w:rsid w:val="004A003A"/>
    <w:rsid w:val="004A1192"/>
    <w:rsid w:val="004A37A3"/>
    <w:rsid w:val="004A3A08"/>
    <w:rsid w:val="004A4169"/>
    <w:rsid w:val="004A4833"/>
    <w:rsid w:val="004B09C4"/>
    <w:rsid w:val="004B2245"/>
    <w:rsid w:val="004B285B"/>
    <w:rsid w:val="004B5DDE"/>
    <w:rsid w:val="004B6F96"/>
    <w:rsid w:val="004B7294"/>
    <w:rsid w:val="004B7F08"/>
    <w:rsid w:val="004C2FD7"/>
    <w:rsid w:val="004C455D"/>
    <w:rsid w:val="004C5449"/>
    <w:rsid w:val="004C67DE"/>
    <w:rsid w:val="004C6918"/>
    <w:rsid w:val="004C6C3A"/>
    <w:rsid w:val="004D1458"/>
    <w:rsid w:val="004D16CC"/>
    <w:rsid w:val="004D43DC"/>
    <w:rsid w:val="004D663E"/>
    <w:rsid w:val="004E1621"/>
    <w:rsid w:val="004E4128"/>
    <w:rsid w:val="004E4668"/>
    <w:rsid w:val="004F01E7"/>
    <w:rsid w:val="004F0619"/>
    <w:rsid w:val="004F1067"/>
    <w:rsid w:val="004F2E6D"/>
    <w:rsid w:val="004F3C7C"/>
    <w:rsid w:val="004F587D"/>
    <w:rsid w:val="004F72C6"/>
    <w:rsid w:val="005021C4"/>
    <w:rsid w:val="00502585"/>
    <w:rsid w:val="0050258E"/>
    <w:rsid w:val="00505770"/>
    <w:rsid w:val="00505BF0"/>
    <w:rsid w:val="00505BFD"/>
    <w:rsid w:val="00506F0E"/>
    <w:rsid w:val="00511FFE"/>
    <w:rsid w:val="00513297"/>
    <w:rsid w:val="00513953"/>
    <w:rsid w:val="0051691F"/>
    <w:rsid w:val="00516A44"/>
    <w:rsid w:val="00516D95"/>
    <w:rsid w:val="00517DD8"/>
    <w:rsid w:val="00517E8D"/>
    <w:rsid w:val="00523E56"/>
    <w:rsid w:val="005252BF"/>
    <w:rsid w:val="00526CFC"/>
    <w:rsid w:val="00527692"/>
    <w:rsid w:val="00527B2E"/>
    <w:rsid w:val="00530422"/>
    <w:rsid w:val="0053341A"/>
    <w:rsid w:val="005336D8"/>
    <w:rsid w:val="00534E5E"/>
    <w:rsid w:val="005357A4"/>
    <w:rsid w:val="00536091"/>
    <w:rsid w:val="00536376"/>
    <w:rsid w:val="00536455"/>
    <w:rsid w:val="005372EA"/>
    <w:rsid w:val="00537321"/>
    <w:rsid w:val="00543EF4"/>
    <w:rsid w:val="0054492A"/>
    <w:rsid w:val="0054548F"/>
    <w:rsid w:val="005464D5"/>
    <w:rsid w:val="0054699F"/>
    <w:rsid w:val="0054732A"/>
    <w:rsid w:val="005503CA"/>
    <w:rsid w:val="00550650"/>
    <w:rsid w:val="00551CD1"/>
    <w:rsid w:val="00552196"/>
    <w:rsid w:val="0055248C"/>
    <w:rsid w:val="00553D90"/>
    <w:rsid w:val="00555024"/>
    <w:rsid w:val="00555889"/>
    <w:rsid w:val="00557206"/>
    <w:rsid w:val="00560C5A"/>
    <w:rsid w:val="0056109E"/>
    <w:rsid w:val="00564934"/>
    <w:rsid w:val="00565032"/>
    <w:rsid w:val="005650FE"/>
    <w:rsid w:val="00565577"/>
    <w:rsid w:val="0056617B"/>
    <w:rsid w:val="005665AB"/>
    <w:rsid w:val="005676A9"/>
    <w:rsid w:val="005701B3"/>
    <w:rsid w:val="0057189A"/>
    <w:rsid w:val="005721B1"/>
    <w:rsid w:val="005723DA"/>
    <w:rsid w:val="005728F5"/>
    <w:rsid w:val="00574B31"/>
    <w:rsid w:val="00575415"/>
    <w:rsid w:val="005814BA"/>
    <w:rsid w:val="005817A8"/>
    <w:rsid w:val="00581927"/>
    <w:rsid w:val="00581E75"/>
    <w:rsid w:val="00582646"/>
    <w:rsid w:val="005839F5"/>
    <w:rsid w:val="00584616"/>
    <w:rsid w:val="005874C6"/>
    <w:rsid w:val="00587C1D"/>
    <w:rsid w:val="00593A0E"/>
    <w:rsid w:val="00595BF0"/>
    <w:rsid w:val="00596964"/>
    <w:rsid w:val="005975FA"/>
    <w:rsid w:val="00597C08"/>
    <w:rsid w:val="005A0BDF"/>
    <w:rsid w:val="005A2A1C"/>
    <w:rsid w:val="005A2AAF"/>
    <w:rsid w:val="005A532A"/>
    <w:rsid w:val="005A56AB"/>
    <w:rsid w:val="005A5B8C"/>
    <w:rsid w:val="005A60C4"/>
    <w:rsid w:val="005A67CA"/>
    <w:rsid w:val="005A731C"/>
    <w:rsid w:val="005A78FE"/>
    <w:rsid w:val="005A7AC4"/>
    <w:rsid w:val="005B0775"/>
    <w:rsid w:val="005B1575"/>
    <w:rsid w:val="005B2EAF"/>
    <w:rsid w:val="005B3C5F"/>
    <w:rsid w:val="005B464E"/>
    <w:rsid w:val="005B4B4A"/>
    <w:rsid w:val="005B53F3"/>
    <w:rsid w:val="005B6440"/>
    <w:rsid w:val="005B6C60"/>
    <w:rsid w:val="005C008A"/>
    <w:rsid w:val="005C0CFB"/>
    <w:rsid w:val="005C11F8"/>
    <w:rsid w:val="005C1770"/>
    <w:rsid w:val="005C1EE9"/>
    <w:rsid w:val="005C20D6"/>
    <w:rsid w:val="005C3463"/>
    <w:rsid w:val="005C51B0"/>
    <w:rsid w:val="005C704B"/>
    <w:rsid w:val="005D048E"/>
    <w:rsid w:val="005D074F"/>
    <w:rsid w:val="005D1486"/>
    <w:rsid w:val="005D2B34"/>
    <w:rsid w:val="005D2BFF"/>
    <w:rsid w:val="005D3296"/>
    <w:rsid w:val="005D3570"/>
    <w:rsid w:val="005D35B0"/>
    <w:rsid w:val="005D3F06"/>
    <w:rsid w:val="005D40A9"/>
    <w:rsid w:val="005D728C"/>
    <w:rsid w:val="005D7C38"/>
    <w:rsid w:val="005E0249"/>
    <w:rsid w:val="005E0CDA"/>
    <w:rsid w:val="005E1AA0"/>
    <w:rsid w:val="005E2531"/>
    <w:rsid w:val="005E263E"/>
    <w:rsid w:val="005E277B"/>
    <w:rsid w:val="005E2A68"/>
    <w:rsid w:val="005E44AB"/>
    <w:rsid w:val="005E4780"/>
    <w:rsid w:val="005E5223"/>
    <w:rsid w:val="005E52D1"/>
    <w:rsid w:val="005E771B"/>
    <w:rsid w:val="005F03EB"/>
    <w:rsid w:val="005F08C6"/>
    <w:rsid w:val="005F178D"/>
    <w:rsid w:val="005F2DFA"/>
    <w:rsid w:val="005F358B"/>
    <w:rsid w:val="005F3646"/>
    <w:rsid w:val="005F3906"/>
    <w:rsid w:val="005F3ABE"/>
    <w:rsid w:val="005F4E36"/>
    <w:rsid w:val="005F5B53"/>
    <w:rsid w:val="005F75EB"/>
    <w:rsid w:val="00601618"/>
    <w:rsid w:val="00601833"/>
    <w:rsid w:val="0060197F"/>
    <w:rsid w:val="006025F1"/>
    <w:rsid w:val="0060361D"/>
    <w:rsid w:val="00603674"/>
    <w:rsid w:val="00603AAC"/>
    <w:rsid w:val="00604399"/>
    <w:rsid w:val="00604D17"/>
    <w:rsid w:val="00604EA7"/>
    <w:rsid w:val="00605920"/>
    <w:rsid w:val="0060650B"/>
    <w:rsid w:val="0060750B"/>
    <w:rsid w:val="006113AA"/>
    <w:rsid w:val="006114DD"/>
    <w:rsid w:val="006130BF"/>
    <w:rsid w:val="00613962"/>
    <w:rsid w:val="006146BC"/>
    <w:rsid w:val="00615EA3"/>
    <w:rsid w:val="00615F58"/>
    <w:rsid w:val="00616490"/>
    <w:rsid w:val="00616C0A"/>
    <w:rsid w:val="00617224"/>
    <w:rsid w:val="00620230"/>
    <w:rsid w:val="006207B5"/>
    <w:rsid w:val="00620BFF"/>
    <w:rsid w:val="00622C99"/>
    <w:rsid w:val="00623B9C"/>
    <w:rsid w:val="00623EE2"/>
    <w:rsid w:val="00624B28"/>
    <w:rsid w:val="006267B5"/>
    <w:rsid w:val="006275E9"/>
    <w:rsid w:val="00627921"/>
    <w:rsid w:val="006322ED"/>
    <w:rsid w:val="00633D6A"/>
    <w:rsid w:val="0063633B"/>
    <w:rsid w:val="006363D8"/>
    <w:rsid w:val="00637163"/>
    <w:rsid w:val="006372D8"/>
    <w:rsid w:val="00637E93"/>
    <w:rsid w:val="006400A7"/>
    <w:rsid w:val="0064162A"/>
    <w:rsid w:val="0064166A"/>
    <w:rsid w:val="006424CF"/>
    <w:rsid w:val="006426B1"/>
    <w:rsid w:val="00643774"/>
    <w:rsid w:val="006437AB"/>
    <w:rsid w:val="0064437F"/>
    <w:rsid w:val="0064504E"/>
    <w:rsid w:val="00645B5B"/>
    <w:rsid w:val="00646A44"/>
    <w:rsid w:val="00647833"/>
    <w:rsid w:val="00651492"/>
    <w:rsid w:val="00653482"/>
    <w:rsid w:val="006539BC"/>
    <w:rsid w:val="00653CA0"/>
    <w:rsid w:val="00653D3C"/>
    <w:rsid w:val="00654314"/>
    <w:rsid w:val="00656EF4"/>
    <w:rsid w:val="006613CA"/>
    <w:rsid w:val="00663E26"/>
    <w:rsid w:val="00670420"/>
    <w:rsid w:val="00670A7C"/>
    <w:rsid w:val="00671B4A"/>
    <w:rsid w:val="006725D9"/>
    <w:rsid w:val="00672A7B"/>
    <w:rsid w:val="00672C3D"/>
    <w:rsid w:val="00674B02"/>
    <w:rsid w:val="00675695"/>
    <w:rsid w:val="00675C5C"/>
    <w:rsid w:val="00676286"/>
    <w:rsid w:val="00677175"/>
    <w:rsid w:val="00677CBA"/>
    <w:rsid w:val="006800B5"/>
    <w:rsid w:val="00680180"/>
    <w:rsid w:val="00684AC7"/>
    <w:rsid w:val="00684EB9"/>
    <w:rsid w:val="00687FA7"/>
    <w:rsid w:val="0069271E"/>
    <w:rsid w:val="006933BB"/>
    <w:rsid w:val="00695FBE"/>
    <w:rsid w:val="00696E1C"/>
    <w:rsid w:val="00697657"/>
    <w:rsid w:val="006A0558"/>
    <w:rsid w:val="006A0F61"/>
    <w:rsid w:val="006A12A6"/>
    <w:rsid w:val="006A1D19"/>
    <w:rsid w:val="006A306D"/>
    <w:rsid w:val="006A45CB"/>
    <w:rsid w:val="006A4B82"/>
    <w:rsid w:val="006A55F6"/>
    <w:rsid w:val="006A6040"/>
    <w:rsid w:val="006A706E"/>
    <w:rsid w:val="006A7669"/>
    <w:rsid w:val="006A7C18"/>
    <w:rsid w:val="006B1252"/>
    <w:rsid w:val="006B328F"/>
    <w:rsid w:val="006B3C73"/>
    <w:rsid w:val="006B5356"/>
    <w:rsid w:val="006B6252"/>
    <w:rsid w:val="006B634F"/>
    <w:rsid w:val="006C1501"/>
    <w:rsid w:val="006C15C6"/>
    <w:rsid w:val="006C27AD"/>
    <w:rsid w:val="006C2A4A"/>
    <w:rsid w:val="006C30AD"/>
    <w:rsid w:val="006C349B"/>
    <w:rsid w:val="006C39DB"/>
    <w:rsid w:val="006C3D25"/>
    <w:rsid w:val="006C4E49"/>
    <w:rsid w:val="006C51C4"/>
    <w:rsid w:val="006C5E7C"/>
    <w:rsid w:val="006C5F02"/>
    <w:rsid w:val="006C692B"/>
    <w:rsid w:val="006C7C15"/>
    <w:rsid w:val="006C7D50"/>
    <w:rsid w:val="006C7E95"/>
    <w:rsid w:val="006D240A"/>
    <w:rsid w:val="006D3BC6"/>
    <w:rsid w:val="006D530A"/>
    <w:rsid w:val="006D6DFD"/>
    <w:rsid w:val="006D7E0C"/>
    <w:rsid w:val="006E15D3"/>
    <w:rsid w:val="006E277A"/>
    <w:rsid w:val="006E2AB1"/>
    <w:rsid w:val="006E3992"/>
    <w:rsid w:val="006E6F21"/>
    <w:rsid w:val="006F0D3E"/>
    <w:rsid w:val="006F15F9"/>
    <w:rsid w:val="006F1645"/>
    <w:rsid w:val="006F4A45"/>
    <w:rsid w:val="006F58CE"/>
    <w:rsid w:val="00701D99"/>
    <w:rsid w:val="00703028"/>
    <w:rsid w:val="007035ED"/>
    <w:rsid w:val="00703B1C"/>
    <w:rsid w:val="00704299"/>
    <w:rsid w:val="007059E5"/>
    <w:rsid w:val="00706288"/>
    <w:rsid w:val="0070645F"/>
    <w:rsid w:val="00706C52"/>
    <w:rsid w:val="00706E37"/>
    <w:rsid w:val="00707594"/>
    <w:rsid w:val="00707B59"/>
    <w:rsid w:val="0071004A"/>
    <w:rsid w:val="00710EC6"/>
    <w:rsid w:val="007113FA"/>
    <w:rsid w:val="00712C53"/>
    <w:rsid w:val="007164D7"/>
    <w:rsid w:val="00716FE3"/>
    <w:rsid w:val="00717BAA"/>
    <w:rsid w:val="00721693"/>
    <w:rsid w:val="007225FE"/>
    <w:rsid w:val="00724C0C"/>
    <w:rsid w:val="007250BC"/>
    <w:rsid w:val="00726553"/>
    <w:rsid w:val="00726EE9"/>
    <w:rsid w:val="007307C8"/>
    <w:rsid w:val="00732953"/>
    <w:rsid w:val="00733BF2"/>
    <w:rsid w:val="00734672"/>
    <w:rsid w:val="00734B55"/>
    <w:rsid w:val="00736C68"/>
    <w:rsid w:val="007374EF"/>
    <w:rsid w:val="00737AEA"/>
    <w:rsid w:val="00737EE7"/>
    <w:rsid w:val="00740280"/>
    <w:rsid w:val="0074272F"/>
    <w:rsid w:val="007438F3"/>
    <w:rsid w:val="00744822"/>
    <w:rsid w:val="00744A10"/>
    <w:rsid w:val="00746B2F"/>
    <w:rsid w:val="00746DC1"/>
    <w:rsid w:val="00747182"/>
    <w:rsid w:val="00747D9E"/>
    <w:rsid w:val="00750CB6"/>
    <w:rsid w:val="007518C8"/>
    <w:rsid w:val="00751C22"/>
    <w:rsid w:val="00753CCD"/>
    <w:rsid w:val="0075588B"/>
    <w:rsid w:val="00755F01"/>
    <w:rsid w:val="007566F8"/>
    <w:rsid w:val="00757004"/>
    <w:rsid w:val="00757CB4"/>
    <w:rsid w:val="00757D33"/>
    <w:rsid w:val="007604AB"/>
    <w:rsid w:val="00760877"/>
    <w:rsid w:val="00760E2F"/>
    <w:rsid w:val="00762ECC"/>
    <w:rsid w:val="00764C7C"/>
    <w:rsid w:val="007650A8"/>
    <w:rsid w:val="007654F5"/>
    <w:rsid w:val="007660D0"/>
    <w:rsid w:val="00770708"/>
    <w:rsid w:val="007707FE"/>
    <w:rsid w:val="00770E13"/>
    <w:rsid w:val="0077153B"/>
    <w:rsid w:val="0077206C"/>
    <w:rsid w:val="00773DF6"/>
    <w:rsid w:val="00775327"/>
    <w:rsid w:val="00775832"/>
    <w:rsid w:val="007763C2"/>
    <w:rsid w:val="00776F92"/>
    <w:rsid w:val="007778C6"/>
    <w:rsid w:val="00782BD7"/>
    <w:rsid w:val="00783225"/>
    <w:rsid w:val="00784FEB"/>
    <w:rsid w:val="007852A9"/>
    <w:rsid w:val="00786383"/>
    <w:rsid w:val="00786A25"/>
    <w:rsid w:val="00786E72"/>
    <w:rsid w:val="00786FD1"/>
    <w:rsid w:val="00792C39"/>
    <w:rsid w:val="007936A4"/>
    <w:rsid w:val="00793EF1"/>
    <w:rsid w:val="00794DC7"/>
    <w:rsid w:val="00796D79"/>
    <w:rsid w:val="00796DD1"/>
    <w:rsid w:val="00797F59"/>
    <w:rsid w:val="007A0F0E"/>
    <w:rsid w:val="007A3891"/>
    <w:rsid w:val="007A390D"/>
    <w:rsid w:val="007A3C9F"/>
    <w:rsid w:val="007A516C"/>
    <w:rsid w:val="007A6B25"/>
    <w:rsid w:val="007A7B44"/>
    <w:rsid w:val="007B080F"/>
    <w:rsid w:val="007B11F9"/>
    <w:rsid w:val="007B122C"/>
    <w:rsid w:val="007B126F"/>
    <w:rsid w:val="007B168E"/>
    <w:rsid w:val="007B40FE"/>
    <w:rsid w:val="007B4E01"/>
    <w:rsid w:val="007B597E"/>
    <w:rsid w:val="007B5F9C"/>
    <w:rsid w:val="007B7DEE"/>
    <w:rsid w:val="007B7EAF"/>
    <w:rsid w:val="007C02A7"/>
    <w:rsid w:val="007C0568"/>
    <w:rsid w:val="007C14CF"/>
    <w:rsid w:val="007C249C"/>
    <w:rsid w:val="007C28BF"/>
    <w:rsid w:val="007C3444"/>
    <w:rsid w:val="007C35BD"/>
    <w:rsid w:val="007C3FE7"/>
    <w:rsid w:val="007C592B"/>
    <w:rsid w:val="007C61EF"/>
    <w:rsid w:val="007C7A2C"/>
    <w:rsid w:val="007D00DA"/>
    <w:rsid w:val="007D18A1"/>
    <w:rsid w:val="007D1ADE"/>
    <w:rsid w:val="007D2CF9"/>
    <w:rsid w:val="007D46A6"/>
    <w:rsid w:val="007D54C3"/>
    <w:rsid w:val="007D57EA"/>
    <w:rsid w:val="007D680B"/>
    <w:rsid w:val="007E1290"/>
    <w:rsid w:val="007E185D"/>
    <w:rsid w:val="007E2F49"/>
    <w:rsid w:val="007E54A4"/>
    <w:rsid w:val="007E65F9"/>
    <w:rsid w:val="007F0DD7"/>
    <w:rsid w:val="007F1C33"/>
    <w:rsid w:val="007F2305"/>
    <w:rsid w:val="007F2688"/>
    <w:rsid w:val="007F28AA"/>
    <w:rsid w:val="007F4549"/>
    <w:rsid w:val="007F5864"/>
    <w:rsid w:val="007F5B02"/>
    <w:rsid w:val="00800224"/>
    <w:rsid w:val="008024A4"/>
    <w:rsid w:val="008026E0"/>
    <w:rsid w:val="008029B6"/>
    <w:rsid w:val="00803007"/>
    <w:rsid w:val="0080324D"/>
    <w:rsid w:val="008038DE"/>
    <w:rsid w:val="00810DCB"/>
    <w:rsid w:val="00811212"/>
    <w:rsid w:val="00812529"/>
    <w:rsid w:val="00812C61"/>
    <w:rsid w:val="00812E1E"/>
    <w:rsid w:val="008139E2"/>
    <w:rsid w:val="0081572F"/>
    <w:rsid w:val="00815915"/>
    <w:rsid w:val="00815FF7"/>
    <w:rsid w:val="00816FC6"/>
    <w:rsid w:val="008204B8"/>
    <w:rsid w:val="0082170D"/>
    <w:rsid w:val="00823D39"/>
    <w:rsid w:val="00824182"/>
    <w:rsid w:val="0082702C"/>
    <w:rsid w:val="00827159"/>
    <w:rsid w:val="0082760F"/>
    <w:rsid w:val="00833331"/>
    <w:rsid w:val="00834D76"/>
    <w:rsid w:val="00835A55"/>
    <w:rsid w:val="00835C62"/>
    <w:rsid w:val="00837568"/>
    <w:rsid w:val="00842251"/>
    <w:rsid w:val="00842967"/>
    <w:rsid w:val="00842B70"/>
    <w:rsid w:val="00843FB0"/>
    <w:rsid w:val="00844F0D"/>
    <w:rsid w:val="0085105E"/>
    <w:rsid w:val="008519B4"/>
    <w:rsid w:val="00853146"/>
    <w:rsid w:val="008534CD"/>
    <w:rsid w:val="00853DE8"/>
    <w:rsid w:val="00854C4C"/>
    <w:rsid w:val="00856950"/>
    <w:rsid w:val="008602AE"/>
    <w:rsid w:val="00860360"/>
    <w:rsid w:val="00861FF6"/>
    <w:rsid w:val="00863483"/>
    <w:rsid w:val="00865F0E"/>
    <w:rsid w:val="00865FE2"/>
    <w:rsid w:val="00866D1F"/>
    <w:rsid w:val="008705D5"/>
    <w:rsid w:val="00870780"/>
    <w:rsid w:val="008708A5"/>
    <w:rsid w:val="00875182"/>
    <w:rsid w:val="00875560"/>
    <w:rsid w:val="00876316"/>
    <w:rsid w:val="00877045"/>
    <w:rsid w:val="00880BCE"/>
    <w:rsid w:val="008822B7"/>
    <w:rsid w:val="00884B82"/>
    <w:rsid w:val="008853E6"/>
    <w:rsid w:val="00885A9E"/>
    <w:rsid w:val="0088634A"/>
    <w:rsid w:val="008872EA"/>
    <w:rsid w:val="00887FC1"/>
    <w:rsid w:val="0089067C"/>
    <w:rsid w:val="00891681"/>
    <w:rsid w:val="00892173"/>
    <w:rsid w:val="00892A3D"/>
    <w:rsid w:val="008943DF"/>
    <w:rsid w:val="008954D9"/>
    <w:rsid w:val="008955AD"/>
    <w:rsid w:val="008965AE"/>
    <w:rsid w:val="008966E9"/>
    <w:rsid w:val="00896CC6"/>
    <w:rsid w:val="00897614"/>
    <w:rsid w:val="008A0ADD"/>
    <w:rsid w:val="008A0B7D"/>
    <w:rsid w:val="008A0CB9"/>
    <w:rsid w:val="008A0F10"/>
    <w:rsid w:val="008A2121"/>
    <w:rsid w:val="008A27F7"/>
    <w:rsid w:val="008A34D2"/>
    <w:rsid w:val="008A3625"/>
    <w:rsid w:val="008A39A3"/>
    <w:rsid w:val="008A4180"/>
    <w:rsid w:val="008A448A"/>
    <w:rsid w:val="008A4546"/>
    <w:rsid w:val="008A5A70"/>
    <w:rsid w:val="008A5C68"/>
    <w:rsid w:val="008A72AD"/>
    <w:rsid w:val="008A73CD"/>
    <w:rsid w:val="008B14E7"/>
    <w:rsid w:val="008B1694"/>
    <w:rsid w:val="008B22EB"/>
    <w:rsid w:val="008B41E5"/>
    <w:rsid w:val="008B6ABF"/>
    <w:rsid w:val="008B79E4"/>
    <w:rsid w:val="008C177A"/>
    <w:rsid w:val="008C2E38"/>
    <w:rsid w:val="008C403D"/>
    <w:rsid w:val="008C4491"/>
    <w:rsid w:val="008C4C46"/>
    <w:rsid w:val="008C56D2"/>
    <w:rsid w:val="008C58C9"/>
    <w:rsid w:val="008C60FE"/>
    <w:rsid w:val="008C6AEC"/>
    <w:rsid w:val="008C735D"/>
    <w:rsid w:val="008D052B"/>
    <w:rsid w:val="008D121E"/>
    <w:rsid w:val="008D15DC"/>
    <w:rsid w:val="008D34B1"/>
    <w:rsid w:val="008D41B9"/>
    <w:rsid w:val="008D42B0"/>
    <w:rsid w:val="008D449C"/>
    <w:rsid w:val="008D5272"/>
    <w:rsid w:val="008D79B8"/>
    <w:rsid w:val="008D7C51"/>
    <w:rsid w:val="008E23D6"/>
    <w:rsid w:val="008E3372"/>
    <w:rsid w:val="008E3AA2"/>
    <w:rsid w:val="008E650A"/>
    <w:rsid w:val="008E6BD5"/>
    <w:rsid w:val="008E74FE"/>
    <w:rsid w:val="008E778A"/>
    <w:rsid w:val="008F0692"/>
    <w:rsid w:val="008F23D0"/>
    <w:rsid w:val="008F3910"/>
    <w:rsid w:val="008F4001"/>
    <w:rsid w:val="008F4D62"/>
    <w:rsid w:val="008F5819"/>
    <w:rsid w:val="008F74DA"/>
    <w:rsid w:val="009016D7"/>
    <w:rsid w:val="0090260C"/>
    <w:rsid w:val="00902DB3"/>
    <w:rsid w:val="00904200"/>
    <w:rsid w:val="009051EA"/>
    <w:rsid w:val="00907400"/>
    <w:rsid w:val="0091363F"/>
    <w:rsid w:val="009159BA"/>
    <w:rsid w:val="00915FB3"/>
    <w:rsid w:val="00916B5E"/>
    <w:rsid w:val="0091754B"/>
    <w:rsid w:val="00921368"/>
    <w:rsid w:val="00924412"/>
    <w:rsid w:val="00925B8F"/>
    <w:rsid w:val="009263AF"/>
    <w:rsid w:val="0093129B"/>
    <w:rsid w:val="00931F87"/>
    <w:rsid w:val="00931FA6"/>
    <w:rsid w:val="0093210E"/>
    <w:rsid w:val="00932236"/>
    <w:rsid w:val="0093379B"/>
    <w:rsid w:val="00933A9D"/>
    <w:rsid w:val="00934008"/>
    <w:rsid w:val="00936811"/>
    <w:rsid w:val="00937C44"/>
    <w:rsid w:val="00940A1F"/>
    <w:rsid w:val="0094141E"/>
    <w:rsid w:val="00941812"/>
    <w:rsid w:val="0094229D"/>
    <w:rsid w:val="00943386"/>
    <w:rsid w:val="00944402"/>
    <w:rsid w:val="00945649"/>
    <w:rsid w:val="00945751"/>
    <w:rsid w:val="00946F03"/>
    <w:rsid w:val="009527D5"/>
    <w:rsid w:val="00955E96"/>
    <w:rsid w:val="00956AA1"/>
    <w:rsid w:val="00956F47"/>
    <w:rsid w:val="00957F9D"/>
    <w:rsid w:val="00961D61"/>
    <w:rsid w:val="00965334"/>
    <w:rsid w:val="00972A8F"/>
    <w:rsid w:val="009732F7"/>
    <w:rsid w:val="00975604"/>
    <w:rsid w:val="00976F83"/>
    <w:rsid w:val="009819A2"/>
    <w:rsid w:val="00982939"/>
    <w:rsid w:val="0098446A"/>
    <w:rsid w:val="0098600F"/>
    <w:rsid w:val="00986EB8"/>
    <w:rsid w:val="00990E57"/>
    <w:rsid w:val="00991A1F"/>
    <w:rsid w:val="00993CAB"/>
    <w:rsid w:val="0099576E"/>
    <w:rsid w:val="0099766A"/>
    <w:rsid w:val="009A0B5F"/>
    <w:rsid w:val="009A2345"/>
    <w:rsid w:val="009A2A91"/>
    <w:rsid w:val="009B1230"/>
    <w:rsid w:val="009B20D8"/>
    <w:rsid w:val="009B2835"/>
    <w:rsid w:val="009B2CE1"/>
    <w:rsid w:val="009B3397"/>
    <w:rsid w:val="009B3D59"/>
    <w:rsid w:val="009B5B62"/>
    <w:rsid w:val="009B62E7"/>
    <w:rsid w:val="009C3326"/>
    <w:rsid w:val="009C5778"/>
    <w:rsid w:val="009C70C6"/>
    <w:rsid w:val="009C74FF"/>
    <w:rsid w:val="009C7BBC"/>
    <w:rsid w:val="009D3170"/>
    <w:rsid w:val="009D7515"/>
    <w:rsid w:val="009D7C29"/>
    <w:rsid w:val="009D7CC7"/>
    <w:rsid w:val="009E0AE0"/>
    <w:rsid w:val="009E31AC"/>
    <w:rsid w:val="009E5790"/>
    <w:rsid w:val="009F0D5C"/>
    <w:rsid w:val="009F14F4"/>
    <w:rsid w:val="009F15E3"/>
    <w:rsid w:val="009F1E35"/>
    <w:rsid w:val="009F20BC"/>
    <w:rsid w:val="009F21F7"/>
    <w:rsid w:val="009F6C09"/>
    <w:rsid w:val="009F7161"/>
    <w:rsid w:val="009F71B0"/>
    <w:rsid w:val="00A003D2"/>
    <w:rsid w:val="00A012D2"/>
    <w:rsid w:val="00A024EB"/>
    <w:rsid w:val="00A032E9"/>
    <w:rsid w:val="00A03E57"/>
    <w:rsid w:val="00A0680C"/>
    <w:rsid w:val="00A069C5"/>
    <w:rsid w:val="00A06FE5"/>
    <w:rsid w:val="00A076EC"/>
    <w:rsid w:val="00A07D88"/>
    <w:rsid w:val="00A11039"/>
    <w:rsid w:val="00A116F4"/>
    <w:rsid w:val="00A1197F"/>
    <w:rsid w:val="00A12059"/>
    <w:rsid w:val="00A14EF2"/>
    <w:rsid w:val="00A2030F"/>
    <w:rsid w:val="00A20C59"/>
    <w:rsid w:val="00A22C17"/>
    <w:rsid w:val="00A24AC6"/>
    <w:rsid w:val="00A30D13"/>
    <w:rsid w:val="00A31234"/>
    <w:rsid w:val="00A32825"/>
    <w:rsid w:val="00A33593"/>
    <w:rsid w:val="00A37AAB"/>
    <w:rsid w:val="00A37E59"/>
    <w:rsid w:val="00A41D85"/>
    <w:rsid w:val="00A4214F"/>
    <w:rsid w:val="00A424D1"/>
    <w:rsid w:val="00A432ED"/>
    <w:rsid w:val="00A4351C"/>
    <w:rsid w:val="00A43D15"/>
    <w:rsid w:val="00A44818"/>
    <w:rsid w:val="00A467AC"/>
    <w:rsid w:val="00A46BD0"/>
    <w:rsid w:val="00A4744B"/>
    <w:rsid w:val="00A50C4D"/>
    <w:rsid w:val="00A5245F"/>
    <w:rsid w:val="00A5301A"/>
    <w:rsid w:val="00A547E3"/>
    <w:rsid w:val="00A553C4"/>
    <w:rsid w:val="00A606A3"/>
    <w:rsid w:val="00A609BF"/>
    <w:rsid w:val="00A60E26"/>
    <w:rsid w:val="00A62106"/>
    <w:rsid w:val="00A6430D"/>
    <w:rsid w:val="00A647F8"/>
    <w:rsid w:val="00A6577D"/>
    <w:rsid w:val="00A66A3F"/>
    <w:rsid w:val="00A67CF0"/>
    <w:rsid w:val="00A705E3"/>
    <w:rsid w:val="00A7263E"/>
    <w:rsid w:val="00A728E2"/>
    <w:rsid w:val="00A73F9E"/>
    <w:rsid w:val="00A77582"/>
    <w:rsid w:val="00A77611"/>
    <w:rsid w:val="00A803E4"/>
    <w:rsid w:val="00A85083"/>
    <w:rsid w:val="00A8541E"/>
    <w:rsid w:val="00A855C3"/>
    <w:rsid w:val="00A8606D"/>
    <w:rsid w:val="00A86838"/>
    <w:rsid w:val="00A86A59"/>
    <w:rsid w:val="00A86E78"/>
    <w:rsid w:val="00A900FB"/>
    <w:rsid w:val="00A9253C"/>
    <w:rsid w:val="00A938A8"/>
    <w:rsid w:val="00A95363"/>
    <w:rsid w:val="00A953B5"/>
    <w:rsid w:val="00A95487"/>
    <w:rsid w:val="00A961B1"/>
    <w:rsid w:val="00A96CA3"/>
    <w:rsid w:val="00A97C36"/>
    <w:rsid w:val="00AA067B"/>
    <w:rsid w:val="00AA31C8"/>
    <w:rsid w:val="00AA333A"/>
    <w:rsid w:val="00AA4B56"/>
    <w:rsid w:val="00AA5719"/>
    <w:rsid w:val="00AA704C"/>
    <w:rsid w:val="00AA710F"/>
    <w:rsid w:val="00AB0945"/>
    <w:rsid w:val="00AB0C14"/>
    <w:rsid w:val="00AB0F3C"/>
    <w:rsid w:val="00AB1680"/>
    <w:rsid w:val="00AB31B1"/>
    <w:rsid w:val="00AB3FB2"/>
    <w:rsid w:val="00AB48B2"/>
    <w:rsid w:val="00AB6E32"/>
    <w:rsid w:val="00AC14CD"/>
    <w:rsid w:val="00AC18F5"/>
    <w:rsid w:val="00AC1BBC"/>
    <w:rsid w:val="00AC2B4F"/>
    <w:rsid w:val="00AC4A2E"/>
    <w:rsid w:val="00AC541C"/>
    <w:rsid w:val="00AC5E81"/>
    <w:rsid w:val="00AC70B7"/>
    <w:rsid w:val="00AC7F43"/>
    <w:rsid w:val="00AD0C78"/>
    <w:rsid w:val="00AD12FD"/>
    <w:rsid w:val="00AD1832"/>
    <w:rsid w:val="00AD2302"/>
    <w:rsid w:val="00AD3195"/>
    <w:rsid w:val="00AD39FC"/>
    <w:rsid w:val="00AD3D0A"/>
    <w:rsid w:val="00AD4328"/>
    <w:rsid w:val="00AE06DC"/>
    <w:rsid w:val="00AE089A"/>
    <w:rsid w:val="00AE5395"/>
    <w:rsid w:val="00AE5484"/>
    <w:rsid w:val="00AE6207"/>
    <w:rsid w:val="00AE7072"/>
    <w:rsid w:val="00AE71FE"/>
    <w:rsid w:val="00AF0FFE"/>
    <w:rsid w:val="00AF39DD"/>
    <w:rsid w:val="00AF3A0C"/>
    <w:rsid w:val="00AF6402"/>
    <w:rsid w:val="00AF7D92"/>
    <w:rsid w:val="00B00643"/>
    <w:rsid w:val="00B00B58"/>
    <w:rsid w:val="00B0398B"/>
    <w:rsid w:val="00B0591D"/>
    <w:rsid w:val="00B06B6D"/>
    <w:rsid w:val="00B076CD"/>
    <w:rsid w:val="00B07BB3"/>
    <w:rsid w:val="00B1099C"/>
    <w:rsid w:val="00B12176"/>
    <w:rsid w:val="00B1244B"/>
    <w:rsid w:val="00B1271C"/>
    <w:rsid w:val="00B13576"/>
    <w:rsid w:val="00B15756"/>
    <w:rsid w:val="00B214C7"/>
    <w:rsid w:val="00B21788"/>
    <w:rsid w:val="00B229C6"/>
    <w:rsid w:val="00B23E41"/>
    <w:rsid w:val="00B24A09"/>
    <w:rsid w:val="00B24F81"/>
    <w:rsid w:val="00B27093"/>
    <w:rsid w:val="00B27FE1"/>
    <w:rsid w:val="00B307FD"/>
    <w:rsid w:val="00B315F8"/>
    <w:rsid w:val="00B3324A"/>
    <w:rsid w:val="00B34101"/>
    <w:rsid w:val="00B34F45"/>
    <w:rsid w:val="00B376A8"/>
    <w:rsid w:val="00B40995"/>
    <w:rsid w:val="00B40A4B"/>
    <w:rsid w:val="00B4178D"/>
    <w:rsid w:val="00B41C45"/>
    <w:rsid w:val="00B42450"/>
    <w:rsid w:val="00B42D61"/>
    <w:rsid w:val="00B44733"/>
    <w:rsid w:val="00B45BF5"/>
    <w:rsid w:val="00B46E36"/>
    <w:rsid w:val="00B50630"/>
    <w:rsid w:val="00B522BB"/>
    <w:rsid w:val="00B52DFA"/>
    <w:rsid w:val="00B5330E"/>
    <w:rsid w:val="00B55711"/>
    <w:rsid w:val="00B5584D"/>
    <w:rsid w:val="00B57524"/>
    <w:rsid w:val="00B57FE8"/>
    <w:rsid w:val="00B60316"/>
    <w:rsid w:val="00B614D7"/>
    <w:rsid w:val="00B632FB"/>
    <w:rsid w:val="00B65534"/>
    <w:rsid w:val="00B66666"/>
    <w:rsid w:val="00B70055"/>
    <w:rsid w:val="00B70406"/>
    <w:rsid w:val="00B72BC1"/>
    <w:rsid w:val="00B7358D"/>
    <w:rsid w:val="00B7360E"/>
    <w:rsid w:val="00B738A7"/>
    <w:rsid w:val="00B73C33"/>
    <w:rsid w:val="00B73E41"/>
    <w:rsid w:val="00B74115"/>
    <w:rsid w:val="00B746BD"/>
    <w:rsid w:val="00B767E2"/>
    <w:rsid w:val="00B77024"/>
    <w:rsid w:val="00B77ACA"/>
    <w:rsid w:val="00B77CC6"/>
    <w:rsid w:val="00B8088F"/>
    <w:rsid w:val="00B816AB"/>
    <w:rsid w:val="00B847DC"/>
    <w:rsid w:val="00B84C72"/>
    <w:rsid w:val="00B87E57"/>
    <w:rsid w:val="00B905C6"/>
    <w:rsid w:val="00B9233F"/>
    <w:rsid w:val="00B9524A"/>
    <w:rsid w:val="00B95B61"/>
    <w:rsid w:val="00B96DDF"/>
    <w:rsid w:val="00B97532"/>
    <w:rsid w:val="00B97585"/>
    <w:rsid w:val="00B97B6A"/>
    <w:rsid w:val="00B97EBA"/>
    <w:rsid w:val="00BA04D6"/>
    <w:rsid w:val="00BA16B8"/>
    <w:rsid w:val="00BA1A42"/>
    <w:rsid w:val="00BA540F"/>
    <w:rsid w:val="00BA6962"/>
    <w:rsid w:val="00BA7326"/>
    <w:rsid w:val="00BA7A9E"/>
    <w:rsid w:val="00BB3425"/>
    <w:rsid w:val="00BB44FB"/>
    <w:rsid w:val="00BB5A96"/>
    <w:rsid w:val="00BC074D"/>
    <w:rsid w:val="00BC262A"/>
    <w:rsid w:val="00BC36FB"/>
    <w:rsid w:val="00BC3806"/>
    <w:rsid w:val="00BC3D7D"/>
    <w:rsid w:val="00BC50E0"/>
    <w:rsid w:val="00BC5541"/>
    <w:rsid w:val="00BC6125"/>
    <w:rsid w:val="00BC6867"/>
    <w:rsid w:val="00BC6CFF"/>
    <w:rsid w:val="00BC7282"/>
    <w:rsid w:val="00BC7318"/>
    <w:rsid w:val="00BC74E0"/>
    <w:rsid w:val="00BD0F63"/>
    <w:rsid w:val="00BD0FA8"/>
    <w:rsid w:val="00BD1202"/>
    <w:rsid w:val="00BD1C7C"/>
    <w:rsid w:val="00BD3FD8"/>
    <w:rsid w:val="00BD601A"/>
    <w:rsid w:val="00BD635E"/>
    <w:rsid w:val="00BD6E22"/>
    <w:rsid w:val="00BE0A35"/>
    <w:rsid w:val="00BE1154"/>
    <w:rsid w:val="00BE1C1E"/>
    <w:rsid w:val="00BE3718"/>
    <w:rsid w:val="00BE5570"/>
    <w:rsid w:val="00BE5D0C"/>
    <w:rsid w:val="00BE680D"/>
    <w:rsid w:val="00BE71CD"/>
    <w:rsid w:val="00BE7224"/>
    <w:rsid w:val="00BE7460"/>
    <w:rsid w:val="00BF0EB0"/>
    <w:rsid w:val="00BF1807"/>
    <w:rsid w:val="00BF18C6"/>
    <w:rsid w:val="00BF1AFA"/>
    <w:rsid w:val="00BF1BB5"/>
    <w:rsid w:val="00BF1F18"/>
    <w:rsid w:val="00BF24C0"/>
    <w:rsid w:val="00BF2AD4"/>
    <w:rsid w:val="00BF3CBB"/>
    <w:rsid w:val="00BF4BF7"/>
    <w:rsid w:val="00BF4C1D"/>
    <w:rsid w:val="00BF7370"/>
    <w:rsid w:val="00BF7DB5"/>
    <w:rsid w:val="00C002C6"/>
    <w:rsid w:val="00C00544"/>
    <w:rsid w:val="00C007A2"/>
    <w:rsid w:val="00C02877"/>
    <w:rsid w:val="00C02FDD"/>
    <w:rsid w:val="00C04C02"/>
    <w:rsid w:val="00C07EE1"/>
    <w:rsid w:val="00C115C3"/>
    <w:rsid w:val="00C121A9"/>
    <w:rsid w:val="00C14615"/>
    <w:rsid w:val="00C160D1"/>
    <w:rsid w:val="00C2238E"/>
    <w:rsid w:val="00C23E73"/>
    <w:rsid w:val="00C2500E"/>
    <w:rsid w:val="00C25F31"/>
    <w:rsid w:val="00C279D7"/>
    <w:rsid w:val="00C30017"/>
    <w:rsid w:val="00C31049"/>
    <w:rsid w:val="00C31FBB"/>
    <w:rsid w:val="00C323EA"/>
    <w:rsid w:val="00C33F82"/>
    <w:rsid w:val="00C34D3C"/>
    <w:rsid w:val="00C401F2"/>
    <w:rsid w:val="00C43ED5"/>
    <w:rsid w:val="00C44C11"/>
    <w:rsid w:val="00C45377"/>
    <w:rsid w:val="00C46F0D"/>
    <w:rsid w:val="00C5101C"/>
    <w:rsid w:val="00C52EDA"/>
    <w:rsid w:val="00C54F28"/>
    <w:rsid w:val="00C5619D"/>
    <w:rsid w:val="00C56E25"/>
    <w:rsid w:val="00C57D1C"/>
    <w:rsid w:val="00C600A7"/>
    <w:rsid w:val="00C60416"/>
    <w:rsid w:val="00C6096A"/>
    <w:rsid w:val="00C63E00"/>
    <w:rsid w:val="00C63EFC"/>
    <w:rsid w:val="00C64428"/>
    <w:rsid w:val="00C6530B"/>
    <w:rsid w:val="00C656EB"/>
    <w:rsid w:val="00C66CCA"/>
    <w:rsid w:val="00C66D9F"/>
    <w:rsid w:val="00C6737C"/>
    <w:rsid w:val="00C67BDA"/>
    <w:rsid w:val="00C67F3F"/>
    <w:rsid w:val="00C73B84"/>
    <w:rsid w:val="00C740CA"/>
    <w:rsid w:val="00C7443E"/>
    <w:rsid w:val="00C750A2"/>
    <w:rsid w:val="00C75AFB"/>
    <w:rsid w:val="00C800AC"/>
    <w:rsid w:val="00C867A5"/>
    <w:rsid w:val="00C86C5F"/>
    <w:rsid w:val="00C872A6"/>
    <w:rsid w:val="00C90B5F"/>
    <w:rsid w:val="00C93864"/>
    <w:rsid w:val="00C9479D"/>
    <w:rsid w:val="00C94B34"/>
    <w:rsid w:val="00C94CE2"/>
    <w:rsid w:val="00C95674"/>
    <w:rsid w:val="00C95F1D"/>
    <w:rsid w:val="00C96874"/>
    <w:rsid w:val="00C96F73"/>
    <w:rsid w:val="00CA0F64"/>
    <w:rsid w:val="00CA152C"/>
    <w:rsid w:val="00CA1C1C"/>
    <w:rsid w:val="00CA20A5"/>
    <w:rsid w:val="00CA2452"/>
    <w:rsid w:val="00CA2A98"/>
    <w:rsid w:val="00CA2E40"/>
    <w:rsid w:val="00CA3655"/>
    <w:rsid w:val="00CA3A73"/>
    <w:rsid w:val="00CA3B24"/>
    <w:rsid w:val="00CA7CF7"/>
    <w:rsid w:val="00CB09E9"/>
    <w:rsid w:val="00CB0AA6"/>
    <w:rsid w:val="00CB1C17"/>
    <w:rsid w:val="00CB30E3"/>
    <w:rsid w:val="00CB3AB3"/>
    <w:rsid w:val="00CB5F65"/>
    <w:rsid w:val="00CB7E01"/>
    <w:rsid w:val="00CC1979"/>
    <w:rsid w:val="00CC1AA7"/>
    <w:rsid w:val="00CC5349"/>
    <w:rsid w:val="00CD014E"/>
    <w:rsid w:val="00CD03E5"/>
    <w:rsid w:val="00CD1052"/>
    <w:rsid w:val="00CD35D5"/>
    <w:rsid w:val="00CD59BF"/>
    <w:rsid w:val="00CD6764"/>
    <w:rsid w:val="00CD7753"/>
    <w:rsid w:val="00CD7EED"/>
    <w:rsid w:val="00CE01A4"/>
    <w:rsid w:val="00CE2DF7"/>
    <w:rsid w:val="00CE47FB"/>
    <w:rsid w:val="00CE4989"/>
    <w:rsid w:val="00CE6674"/>
    <w:rsid w:val="00CE6811"/>
    <w:rsid w:val="00CE7999"/>
    <w:rsid w:val="00CF0D5B"/>
    <w:rsid w:val="00CF3F10"/>
    <w:rsid w:val="00CF7509"/>
    <w:rsid w:val="00D00174"/>
    <w:rsid w:val="00D00BBB"/>
    <w:rsid w:val="00D02E27"/>
    <w:rsid w:val="00D0668D"/>
    <w:rsid w:val="00D10878"/>
    <w:rsid w:val="00D10946"/>
    <w:rsid w:val="00D11CC8"/>
    <w:rsid w:val="00D11EEC"/>
    <w:rsid w:val="00D16EAE"/>
    <w:rsid w:val="00D1782E"/>
    <w:rsid w:val="00D215E5"/>
    <w:rsid w:val="00D226CE"/>
    <w:rsid w:val="00D2399F"/>
    <w:rsid w:val="00D249B8"/>
    <w:rsid w:val="00D27B55"/>
    <w:rsid w:val="00D30A51"/>
    <w:rsid w:val="00D322BD"/>
    <w:rsid w:val="00D33C7C"/>
    <w:rsid w:val="00D343A9"/>
    <w:rsid w:val="00D34516"/>
    <w:rsid w:val="00D34BB1"/>
    <w:rsid w:val="00D358D1"/>
    <w:rsid w:val="00D35D38"/>
    <w:rsid w:val="00D369E4"/>
    <w:rsid w:val="00D36BC7"/>
    <w:rsid w:val="00D36F23"/>
    <w:rsid w:val="00D3727C"/>
    <w:rsid w:val="00D37B9C"/>
    <w:rsid w:val="00D37D8D"/>
    <w:rsid w:val="00D404DC"/>
    <w:rsid w:val="00D4189D"/>
    <w:rsid w:val="00D420BC"/>
    <w:rsid w:val="00D43341"/>
    <w:rsid w:val="00D45B63"/>
    <w:rsid w:val="00D45DF7"/>
    <w:rsid w:val="00D4780D"/>
    <w:rsid w:val="00D4796F"/>
    <w:rsid w:val="00D504C0"/>
    <w:rsid w:val="00D50A72"/>
    <w:rsid w:val="00D510F8"/>
    <w:rsid w:val="00D51C66"/>
    <w:rsid w:val="00D5245D"/>
    <w:rsid w:val="00D53212"/>
    <w:rsid w:val="00D54ED7"/>
    <w:rsid w:val="00D555A3"/>
    <w:rsid w:val="00D57AAA"/>
    <w:rsid w:val="00D57ED8"/>
    <w:rsid w:val="00D6063A"/>
    <w:rsid w:val="00D62259"/>
    <w:rsid w:val="00D6264E"/>
    <w:rsid w:val="00D65BC8"/>
    <w:rsid w:val="00D66461"/>
    <w:rsid w:val="00D670A0"/>
    <w:rsid w:val="00D70AC0"/>
    <w:rsid w:val="00D71701"/>
    <w:rsid w:val="00D72546"/>
    <w:rsid w:val="00D73444"/>
    <w:rsid w:val="00D73871"/>
    <w:rsid w:val="00D8024D"/>
    <w:rsid w:val="00D81E58"/>
    <w:rsid w:val="00D834DB"/>
    <w:rsid w:val="00D8439D"/>
    <w:rsid w:val="00D84421"/>
    <w:rsid w:val="00D849C8"/>
    <w:rsid w:val="00D87CAD"/>
    <w:rsid w:val="00D906FE"/>
    <w:rsid w:val="00D91107"/>
    <w:rsid w:val="00D9114A"/>
    <w:rsid w:val="00D94CD6"/>
    <w:rsid w:val="00D96195"/>
    <w:rsid w:val="00D96682"/>
    <w:rsid w:val="00DA03E3"/>
    <w:rsid w:val="00DA0BF9"/>
    <w:rsid w:val="00DA199B"/>
    <w:rsid w:val="00DA1D09"/>
    <w:rsid w:val="00DA2726"/>
    <w:rsid w:val="00DA2CC6"/>
    <w:rsid w:val="00DA71B1"/>
    <w:rsid w:val="00DA78E1"/>
    <w:rsid w:val="00DB0B0B"/>
    <w:rsid w:val="00DB0D42"/>
    <w:rsid w:val="00DB0DBD"/>
    <w:rsid w:val="00DB0E3C"/>
    <w:rsid w:val="00DB2040"/>
    <w:rsid w:val="00DB2251"/>
    <w:rsid w:val="00DB2CC9"/>
    <w:rsid w:val="00DB75A4"/>
    <w:rsid w:val="00DC0262"/>
    <w:rsid w:val="00DC181F"/>
    <w:rsid w:val="00DC2579"/>
    <w:rsid w:val="00DC30C4"/>
    <w:rsid w:val="00DC421B"/>
    <w:rsid w:val="00DC4FDD"/>
    <w:rsid w:val="00DC6932"/>
    <w:rsid w:val="00DC6A14"/>
    <w:rsid w:val="00DC77CF"/>
    <w:rsid w:val="00DD02F8"/>
    <w:rsid w:val="00DD18F3"/>
    <w:rsid w:val="00DD20A0"/>
    <w:rsid w:val="00DD331C"/>
    <w:rsid w:val="00DD5236"/>
    <w:rsid w:val="00DD5D96"/>
    <w:rsid w:val="00DD7FF0"/>
    <w:rsid w:val="00DE1392"/>
    <w:rsid w:val="00DE31EB"/>
    <w:rsid w:val="00DE475B"/>
    <w:rsid w:val="00DE60E0"/>
    <w:rsid w:val="00DE6488"/>
    <w:rsid w:val="00DF22F5"/>
    <w:rsid w:val="00DF33D3"/>
    <w:rsid w:val="00DF362F"/>
    <w:rsid w:val="00DF3729"/>
    <w:rsid w:val="00DF5525"/>
    <w:rsid w:val="00DF59A6"/>
    <w:rsid w:val="00DF5CF0"/>
    <w:rsid w:val="00DF7185"/>
    <w:rsid w:val="00DF7219"/>
    <w:rsid w:val="00DF75CB"/>
    <w:rsid w:val="00E008A8"/>
    <w:rsid w:val="00E0091C"/>
    <w:rsid w:val="00E026EA"/>
    <w:rsid w:val="00E03C01"/>
    <w:rsid w:val="00E062C0"/>
    <w:rsid w:val="00E06737"/>
    <w:rsid w:val="00E06CC6"/>
    <w:rsid w:val="00E06E5E"/>
    <w:rsid w:val="00E073E3"/>
    <w:rsid w:val="00E07A57"/>
    <w:rsid w:val="00E10E07"/>
    <w:rsid w:val="00E11828"/>
    <w:rsid w:val="00E1267A"/>
    <w:rsid w:val="00E14B81"/>
    <w:rsid w:val="00E15674"/>
    <w:rsid w:val="00E1734E"/>
    <w:rsid w:val="00E17AFA"/>
    <w:rsid w:val="00E22C13"/>
    <w:rsid w:val="00E22DD3"/>
    <w:rsid w:val="00E22E54"/>
    <w:rsid w:val="00E2559C"/>
    <w:rsid w:val="00E25AD6"/>
    <w:rsid w:val="00E26448"/>
    <w:rsid w:val="00E26525"/>
    <w:rsid w:val="00E306D0"/>
    <w:rsid w:val="00E30F1B"/>
    <w:rsid w:val="00E33263"/>
    <w:rsid w:val="00E332E0"/>
    <w:rsid w:val="00E35730"/>
    <w:rsid w:val="00E35B1C"/>
    <w:rsid w:val="00E3798B"/>
    <w:rsid w:val="00E41542"/>
    <w:rsid w:val="00E41C5E"/>
    <w:rsid w:val="00E42277"/>
    <w:rsid w:val="00E45792"/>
    <w:rsid w:val="00E45CE2"/>
    <w:rsid w:val="00E46DCA"/>
    <w:rsid w:val="00E47352"/>
    <w:rsid w:val="00E505D7"/>
    <w:rsid w:val="00E5355C"/>
    <w:rsid w:val="00E53DF5"/>
    <w:rsid w:val="00E54C16"/>
    <w:rsid w:val="00E54CBD"/>
    <w:rsid w:val="00E55798"/>
    <w:rsid w:val="00E55ED4"/>
    <w:rsid w:val="00E56DE9"/>
    <w:rsid w:val="00E5705B"/>
    <w:rsid w:val="00E57397"/>
    <w:rsid w:val="00E612E2"/>
    <w:rsid w:val="00E61980"/>
    <w:rsid w:val="00E638EC"/>
    <w:rsid w:val="00E64320"/>
    <w:rsid w:val="00E64B39"/>
    <w:rsid w:val="00E65863"/>
    <w:rsid w:val="00E67971"/>
    <w:rsid w:val="00E701AF"/>
    <w:rsid w:val="00E7121C"/>
    <w:rsid w:val="00E73EDC"/>
    <w:rsid w:val="00E7553B"/>
    <w:rsid w:val="00E76DA7"/>
    <w:rsid w:val="00E770C2"/>
    <w:rsid w:val="00E7745F"/>
    <w:rsid w:val="00E828DE"/>
    <w:rsid w:val="00E83B63"/>
    <w:rsid w:val="00E85F98"/>
    <w:rsid w:val="00E873FB"/>
    <w:rsid w:val="00E87F0A"/>
    <w:rsid w:val="00E91A70"/>
    <w:rsid w:val="00E92266"/>
    <w:rsid w:val="00E94090"/>
    <w:rsid w:val="00E95F5A"/>
    <w:rsid w:val="00E9600D"/>
    <w:rsid w:val="00E9768F"/>
    <w:rsid w:val="00EA1036"/>
    <w:rsid w:val="00EA34CA"/>
    <w:rsid w:val="00EA41E7"/>
    <w:rsid w:val="00EA7783"/>
    <w:rsid w:val="00EB02E1"/>
    <w:rsid w:val="00EB22B9"/>
    <w:rsid w:val="00EB40D9"/>
    <w:rsid w:val="00EB637A"/>
    <w:rsid w:val="00EB6836"/>
    <w:rsid w:val="00EB7064"/>
    <w:rsid w:val="00EB7ED8"/>
    <w:rsid w:val="00EC19D8"/>
    <w:rsid w:val="00EC4F9C"/>
    <w:rsid w:val="00EC6319"/>
    <w:rsid w:val="00EC69AF"/>
    <w:rsid w:val="00EC6EEC"/>
    <w:rsid w:val="00EC6F89"/>
    <w:rsid w:val="00ED1C81"/>
    <w:rsid w:val="00ED2C7E"/>
    <w:rsid w:val="00ED3CC4"/>
    <w:rsid w:val="00ED62C0"/>
    <w:rsid w:val="00ED6EF7"/>
    <w:rsid w:val="00ED7634"/>
    <w:rsid w:val="00ED7CF8"/>
    <w:rsid w:val="00ED7FF9"/>
    <w:rsid w:val="00EE10D2"/>
    <w:rsid w:val="00EE2BCD"/>
    <w:rsid w:val="00EE32BA"/>
    <w:rsid w:val="00EE496F"/>
    <w:rsid w:val="00EE4DEE"/>
    <w:rsid w:val="00EE5540"/>
    <w:rsid w:val="00EE5DCA"/>
    <w:rsid w:val="00EE5F06"/>
    <w:rsid w:val="00EE77BC"/>
    <w:rsid w:val="00EF02ED"/>
    <w:rsid w:val="00EF1540"/>
    <w:rsid w:val="00EF4641"/>
    <w:rsid w:val="00EF5B19"/>
    <w:rsid w:val="00EF699C"/>
    <w:rsid w:val="00EF7F77"/>
    <w:rsid w:val="00F03ECC"/>
    <w:rsid w:val="00F062D2"/>
    <w:rsid w:val="00F06793"/>
    <w:rsid w:val="00F06A42"/>
    <w:rsid w:val="00F076AF"/>
    <w:rsid w:val="00F07ED8"/>
    <w:rsid w:val="00F1368F"/>
    <w:rsid w:val="00F13D41"/>
    <w:rsid w:val="00F14985"/>
    <w:rsid w:val="00F14E0E"/>
    <w:rsid w:val="00F1617E"/>
    <w:rsid w:val="00F2025B"/>
    <w:rsid w:val="00F23450"/>
    <w:rsid w:val="00F249E3"/>
    <w:rsid w:val="00F25BE0"/>
    <w:rsid w:val="00F262FA"/>
    <w:rsid w:val="00F26877"/>
    <w:rsid w:val="00F26FF8"/>
    <w:rsid w:val="00F27E27"/>
    <w:rsid w:val="00F306E5"/>
    <w:rsid w:val="00F31785"/>
    <w:rsid w:val="00F34C44"/>
    <w:rsid w:val="00F37395"/>
    <w:rsid w:val="00F4056D"/>
    <w:rsid w:val="00F4231A"/>
    <w:rsid w:val="00F47B3C"/>
    <w:rsid w:val="00F5017A"/>
    <w:rsid w:val="00F5143B"/>
    <w:rsid w:val="00F539A1"/>
    <w:rsid w:val="00F55297"/>
    <w:rsid w:val="00F56BAB"/>
    <w:rsid w:val="00F571EB"/>
    <w:rsid w:val="00F57215"/>
    <w:rsid w:val="00F6023C"/>
    <w:rsid w:val="00F614C6"/>
    <w:rsid w:val="00F61609"/>
    <w:rsid w:val="00F6241F"/>
    <w:rsid w:val="00F628DD"/>
    <w:rsid w:val="00F63844"/>
    <w:rsid w:val="00F66757"/>
    <w:rsid w:val="00F67913"/>
    <w:rsid w:val="00F67CAF"/>
    <w:rsid w:val="00F70A26"/>
    <w:rsid w:val="00F712A6"/>
    <w:rsid w:val="00F71878"/>
    <w:rsid w:val="00F720F9"/>
    <w:rsid w:val="00F73B62"/>
    <w:rsid w:val="00F765B7"/>
    <w:rsid w:val="00F7674F"/>
    <w:rsid w:val="00F77832"/>
    <w:rsid w:val="00F813AA"/>
    <w:rsid w:val="00F816AC"/>
    <w:rsid w:val="00F81814"/>
    <w:rsid w:val="00F81DAC"/>
    <w:rsid w:val="00F82666"/>
    <w:rsid w:val="00F83ECA"/>
    <w:rsid w:val="00F83F8E"/>
    <w:rsid w:val="00F8404B"/>
    <w:rsid w:val="00F84815"/>
    <w:rsid w:val="00F84D67"/>
    <w:rsid w:val="00F84F44"/>
    <w:rsid w:val="00F8799E"/>
    <w:rsid w:val="00F92AE2"/>
    <w:rsid w:val="00F92F42"/>
    <w:rsid w:val="00F94556"/>
    <w:rsid w:val="00F946B5"/>
    <w:rsid w:val="00F951F3"/>
    <w:rsid w:val="00F956D5"/>
    <w:rsid w:val="00F957AD"/>
    <w:rsid w:val="00F957C2"/>
    <w:rsid w:val="00F9676A"/>
    <w:rsid w:val="00F97B92"/>
    <w:rsid w:val="00F97EB8"/>
    <w:rsid w:val="00FA2F54"/>
    <w:rsid w:val="00FA36A8"/>
    <w:rsid w:val="00FA4109"/>
    <w:rsid w:val="00FA4382"/>
    <w:rsid w:val="00FA4772"/>
    <w:rsid w:val="00FA4D98"/>
    <w:rsid w:val="00FA4E55"/>
    <w:rsid w:val="00FA5774"/>
    <w:rsid w:val="00FA6D6B"/>
    <w:rsid w:val="00FA6DB7"/>
    <w:rsid w:val="00FA752A"/>
    <w:rsid w:val="00FB0177"/>
    <w:rsid w:val="00FB0AF6"/>
    <w:rsid w:val="00FB1258"/>
    <w:rsid w:val="00FB1D80"/>
    <w:rsid w:val="00FB205E"/>
    <w:rsid w:val="00FB3D83"/>
    <w:rsid w:val="00FB5384"/>
    <w:rsid w:val="00FB5AA6"/>
    <w:rsid w:val="00FB5F05"/>
    <w:rsid w:val="00FB6DD0"/>
    <w:rsid w:val="00FB70D8"/>
    <w:rsid w:val="00FC1BE0"/>
    <w:rsid w:val="00FC2452"/>
    <w:rsid w:val="00FC26A6"/>
    <w:rsid w:val="00FC2B1E"/>
    <w:rsid w:val="00FC3D27"/>
    <w:rsid w:val="00FC43B2"/>
    <w:rsid w:val="00FC4B3F"/>
    <w:rsid w:val="00FC6072"/>
    <w:rsid w:val="00FC6994"/>
    <w:rsid w:val="00FC6C0B"/>
    <w:rsid w:val="00FC7B37"/>
    <w:rsid w:val="00FD0767"/>
    <w:rsid w:val="00FD3F04"/>
    <w:rsid w:val="00FD531A"/>
    <w:rsid w:val="00FD5863"/>
    <w:rsid w:val="00FD58E7"/>
    <w:rsid w:val="00FD63E8"/>
    <w:rsid w:val="00FD687E"/>
    <w:rsid w:val="00FE01B7"/>
    <w:rsid w:val="00FE231D"/>
    <w:rsid w:val="00FE27C4"/>
    <w:rsid w:val="00FE2E86"/>
    <w:rsid w:val="00FE62DE"/>
    <w:rsid w:val="00FF0438"/>
    <w:rsid w:val="00FF2112"/>
    <w:rsid w:val="00FF2D20"/>
    <w:rsid w:val="00FF3601"/>
    <w:rsid w:val="00FF58D0"/>
    <w:rsid w:val="00FF5DEB"/>
    <w:rsid w:val="00FF7E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3F36AC"/>
  <w15:chartTrackingRefBased/>
  <w15:docId w15:val="{7B688B27-7804-4D73-9373-A30718949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C7282"/>
    <w:pPr>
      <w:suppressAutoHyphens/>
      <w:spacing w:after="200" w:line="276" w:lineRule="auto"/>
    </w:pPr>
    <w:rPr>
      <w:rFonts w:eastAsia="Calibri" w:cs="Calibri"/>
      <w:kern w:val="1"/>
      <w:sz w:val="24"/>
      <w:szCs w:val="22"/>
      <w:lang w:eastAsia="ar-SA"/>
    </w:rPr>
  </w:style>
  <w:style w:type="paragraph" w:styleId="Antrat1">
    <w:name w:val="heading 1"/>
    <w:basedOn w:val="prastasis"/>
    <w:next w:val="prastasis"/>
    <w:qFormat/>
    <w:pPr>
      <w:keepNext/>
      <w:numPr>
        <w:numId w:val="1"/>
      </w:numPr>
      <w:spacing w:before="360" w:after="360" w:line="240" w:lineRule="auto"/>
      <w:ind w:left="720"/>
      <w:jc w:val="center"/>
      <w:outlineLvl w:val="0"/>
    </w:pPr>
    <w:rPr>
      <w:rFonts w:eastAsia="Times New Roman"/>
      <w:sz w:val="28"/>
    </w:rPr>
  </w:style>
  <w:style w:type="paragraph" w:styleId="Antrat2">
    <w:name w:val="heading 2"/>
    <w:basedOn w:val="prastasis"/>
    <w:next w:val="prastasis"/>
    <w:qFormat/>
    <w:pPr>
      <w:numPr>
        <w:ilvl w:val="1"/>
        <w:numId w:val="1"/>
      </w:numPr>
      <w:spacing w:after="0" w:line="240" w:lineRule="auto"/>
      <w:ind w:left="900"/>
      <w:jc w:val="both"/>
      <w:outlineLvl w:val="1"/>
    </w:pPr>
    <w:rPr>
      <w:rFonts w:eastAsia="Times New Roman"/>
      <w:szCs w:val="20"/>
    </w:rPr>
  </w:style>
  <w:style w:type="paragraph" w:styleId="Antrat3">
    <w:name w:val="heading 3"/>
    <w:basedOn w:val="prastasis"/>
    <w:next w:val="prastasis"/>
    <w:qFormat/>
    <w:pPr>
      <w:keepNext/>
      <w:numPr>
        <w:ilvl w:val="2"/>
        <w:numId w:val="1"/>
      </w:numPr>
      <w:spacing w:after="0" w:line="240" w:lineRule="auto"/>
      <w:ind w:left="1014"/>
      <w:jc w:val="both"/>
      <w:outlineLvl w:val="2"/>
    </w:pPr>
    <w:rPr>
      <w:rFonts w:eastAsia="Times New Roman"/>
      <w:szCs w:val="20"/>
    </w:rPr>
  </w:style>
  <w:style w:type="paragraph" w:styleId="Antrat4">
    <w:name w:val="heading 4"/>
    <w:basedOn w:val="prastasis"/>
    <w:next w:val="prastasis"/>
    <w:qFormat/>
    <w:pPr>
      <w:keepNext/>
      <w:numPr>
        <w:ilvl w:val="3"/>
        <w:numId w:val="1"/>
      </w:numPr>
      <w:spacing w:after="0" w:line="240" w:lineRule="auto"/>
      <w:ind w:left="720"/>
      <w:outlineLvl w:val="3"/>
    </w:pPr>
    <w:rPr>
      <w:rFonts w:eastAsia="Times New Roman"/>
      <w:b/>
      <w:sz w:val="44"/>
      <w:szCs w:val="20"/>
    </w:rPr>
  </w:style>
  <w:style w:type="paragraph" w:styleId="Antrat5">
    <w:name w:val="heading 5"/>
    <w:basedOn w:val="prastasis"/>
    <w:next w:val="prastasis"/>
    <w:qFormat/>
    <w:pPr>
      <w:keepNext/>
      <w:numPr>
        <w:ilvl w:val="4"/>
        <w:numId w:val="1"/>
      </w:numPr>
      <w:spacing w:after="0" w:line="240" w:lineRule="auto"/>
      <w:ind w:left="720"/>
      <w:outlineLvl w:val="4"/>
    </w:pPr>
    <w:rPr>
      <w:rFonts w:eastAsia="Times New Roman"/>
      <w:b/>
      <w:sz w:val="40"/>
      <w:szCs w:val="20"/>
    </w:rPr>
  </w:style>
  <w:style w:type="paragraph" w:styleId="Antrat6">
    <w:name w:val="heading 6"/>
    <w:basedOn w:val="prastasis"/>
    <w:next w:val="prastasis"/>
    <w:qFormat/>
    <w:pPr>
      <w:keepNext/>
      <w:numPr>
        <w:ilvl w:val="5"/>
        <w:numId w:val="1"/>
      </w:numPr>
      <w:spacing w:after="0" w:line="240" w:lineRule="auto"/>
      <w:ind w:left="720"/>
      <w:outlineLvl w:val="5"/>
    </w:pPr>
    <w:rPr>
      <w:rFonts w:eastAsia="Times New Roman"/>
      <w:b/>
      <w:sz w:val="36"/>
      <w:szCs w:val="20"/>
    </w:rPr>
  </w:style>
  <w:style w:type="paragraph" w:styleId="Antrat7">
    <w:name w:val="heading 7"/>
    <w:basedOn w:val="prastasis"/>
    <w:next w:val="prastasis"/>
    <w:qFormat/>
    <w:pPr>
      <w:keepNext/>
      <w:numPr>
        <w:ilvl w:val="6"/>
        <w:numId w:val="1"/>
      </w:numPr>
      <w:spacing w:after="0" w:line="240" w:lineRule="auto"/>
      <w:ind w:left="720"/>
      <w:outlineLvl w:val="6"/>
    </w:pPr>
    <w:rPr>
      <w:rFonts w:eastAsia="Times New Roman"/>
      <w:sz w:val="48"/>
      <w:szCs w:val="20"/>
    </w:rPr>
  </w:style>
  <w:style w:type="paragraph" w:styleId="Antrat8">
    <w:name w:val="heading 8"/>
    <w:basedOn w:val="prastasis"/>
    <w:next w:val="prastasis"/>
    <w:qFormat/>
    <w:pPr>
      <w:keepNext/>
      <w:numPr>
        <w:ilvl w:val="7"/>
        <w:numId w:val="1"/>
      </w:numPr>
      <w:spacing w:after="0" w:line="240" w:lineRule="auto"/>
      <w:ind w:left="720"/>
      <w:outlineLvl w:val="7"/>
    </w:pPr>
    <w:rPr>
      <w:rFonts w:eastAsia="Times New Roman"/>
      <w:b/>
      <w:sz w:val="18"/>
      <w:szCs w:val="20"/>
    </w:rPr>
  </w:style>
  <w:style w:type="paragraph" w:styleId="Antrat9">
    <w:name w:val="heading 9"/>
    <w:basedOn w:val="prastasis"/>
    <w:next w:val="prastasis"/>
    <w:qFormat/>
    <w:pPr>
      <w:keepNext/>
      <w:numPr>
        <w:ilvl w:val="8"/>
        <w:numId w:val="1"/>
      </w:numPr>
      <w:spacing w:after="0" w:line="240" w:lineRule="auto"/>
      <w:ind w:left="720"/>
      <w:outlineLvl w:val="8"/>
    </w:pPr>
    <w:rPr>
      <w:rFonts w:eastAsia="Times New Roman"/>
      <w:sz w:val="40"/>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1">
    <w:name w:val="WW8Num1z1"/>
    <w:rPr>
      <w:b w:val="0"/>
      <w:i w:val="0"/>
      <w:strike/>
    </w:rPr>
  </w:style>
  <w:style w:type="character" w:customStyle="1" w:styleId="WW8Num2z0">
    <w:name w:val="WW8Num2z0"/>
    <w:rPr>
      <w:rFonts w:ascii="Times New Roman" w:hAnsi="Times New Roman" w:cs="Times New Roman"/>
    </w:rPr>
  </w:style>
  <w:style w:type="character" w:customStyle="1" w:styleId="WW8Num2z1">
    <w:name w:val="WW8Num2z1"/>
    <w:rPr>
      <w:color w:val="auto"/>
    </w:rPr>
  </w:style>
  <w:style w:type="character" w:customStyle="1" w:styleId="WW8Num4z0">
    <w:name w:val="WW8Num4z0"/>
    <w:rPr>
      <w:rFonts w:cs="Times New Roman"/>
    </w:rPr>
  </w:style>
  <w:style w:type="character" w:customStyle="1" w:styleId="WW8Num5z0">
    <w:name w:val="WW8Num5z0"/>
    <w:rPr>
      <w:rFonts w:ascii="Times New Roman" w:eastAsia="Calibri" w:hAnsi="Times New Roman" w:cs="Times New Roman"/>
    </w:rPr>
  </w:style>
  <w:style w:type="character" w:customStyle="1" w:styleId="WW8Num3z1">
    <w:name w:val="WW8Num3z1"/>
    <w:rPr>
      <w:color w:val="auto"/>
    </w:rPr>
  </w:style>
  <w:style w:type="character" w:customStyle="1" w:styleId="WW8Num8z0">
    <w:name w:val="WW8Num8z0"/>
    <w:rPr>
      <w:rFonts w:cs="Times New Roman"/>
    </w:rPr>
  </w:style>
  <w:style w:type="character" w:customStyle="1" w:styleId="WW8Num9z0">
    <w:name w:val="WW8Num9z0"/>
    <w:rPr>
      <w:rFonts w:ascii="Times New Roman" w:eastAsia="Calibri" w:hAnsi="Times New Roman" w:cs="Times New Roman"/>
    </w:rPr>
  </w:style>
  <w:style w:type="character" w:customStyle="1" w:styleId="WW8Num10z0">
    <w:name w:val="WW8Num10z0"/>
    <w:rPr>
      <w:rFonts w:ascii="Times New Roman" w:eastAsia="Calibri"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DefaultParagraphFont">
    <w:name w:val="WW-Default Paragraph Font"/>
  </w:style>
  <w:style w:type="character" w:customStyle="1" w:styleId="DefaultParagraphFont1">
    <w:name w:val="Default Paragraph Font1"/>
  </w:style>
  <w:style w:type="character" w:customStyle="1" w:styleId="WW8Num5z1">
    <w:name w:val="WW8Num5z1"/>
    <w:rPr>
      <w:color w:val="auto"/>
    </w:rPr>
  </w:style>
  <w:style w:type="character" w:customStyle="1" w:styleId="WW8Num9z1">
    <w:name w:val="WW8Num9z1"/>
    <w:rPr>
      <w:rFonts w:ascii="Times New Roman" w:eastAsia="Calibri" w:hAnsi="Times New Roman" w:cs="Times New Roman"/>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2z0">
    <w:name w:val="WW8Num12z0"/>
    <w:rPr>
      <w:rFonts w:cs="Times New Roman"/>
    </w:rPr>
  </w:style>
  <w:style w:type="character" w:customStyle="1" w:styleId="WW8Num13z0">
    <w:name w:val="WW8Num13z0"/>
    <w:rPr>
      <w:rFonts w:cs="Times New Roman"/>
    </w:rPr>
  </w:style>
  <w:style w:type="character" w:customStyle="1" w:styleId="WW-DefaultParagraphFont1">
    <w:name w:val="WW-Default Paragraph Font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1z0">
    <w:name w:val="WW8Num1z0"/>
    <w:rPr>
      <w:rFonts w:ascii="Symbol" w:hAnsi="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Symbol" w:hAnsi="Symbol"/>
    </w:rPr>
  </w:style>
  <w:style w:type="character" w:customStyle="1" w:styleId="WW8Num11z1">
    <w:name w:val="WW8Num11z1"/>
    <w:rPr>
      <w:rFonts w:ascii="Times New Roman" w:eastAsia="Times New Roman" w:hAnsi="Times New Roman" w:cs="Times New Roman"/>
    </w:rPr>
  </w:style>
  <w:style w:type="character" w:customStyle="1" w:styleId="WW8Num12z1">
    <w:name w:val="WW8Num12z1"/>
    <w:rPr>
      <w:b w:val="0"/>
      <w:i w:val="0"/>
      <w:strike w:val="0"/>
      <w:dstrike w:val="0"/>
      <w:sz w:val="22"/>
      <w:szCs w:val="22"/>
    </w:rPr>
  </w:style>
  <w:style w:type="character" w:customStyle="1" w:styleId="WW8Num12z2">
    <w:name w:val="WW8Num12z2"/>
    <w:rPr>
      <w:sz w:val="22"/>
      <w:szCs w:val="22"/>
    </w:rPr>
  </w:style>
  <w:style w:type="character" w:customStyle="1" w:styleId="WW8Num16z1">
    <w:name w:val="WW8Num16z1"/>
    <w:rPr>
      <w:color w:val="auto"/>
    </w:rPr>
  </w:style>
  <w:style w:type="character" w:customStyle="1" w:styleId="WW8Num21z0">
    <w:name w:val="WW8Num21z0"/>
    <w:rPr>
      <w:b/>
      <w:i w:val="0"/>
    </w:rPr>
  </w:style>
  <w:style w:type="character" w:customStyle="1" w:styleId="WW8Num22z1">
    <w:name w:val="WW8Num22z1"/>
    <w:rPr>
      <w:b w:val="0"/>
      <w:i w:val="0"/>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6z1">
    <w:name w:val="WW8Num26z1"/>
    <w:rPr>
      <w:b w:val="0"/>
      <w:i w:val="0"/>
      <w:strike/>
    </w:rPr>
  </w:style>
  <w:style w:type="character" w:customStyle="1" w:styleId="WW8Num29z1">
    <w:name w:val="WW8Num29z1"/>
    <w:rPr>
      <w:b w:val="0"/>
      <w:i w:val="0"/>
      <w:strike w:val="0"/>
      <w:dstrike w:val="0"/>
      <w:sz w:val="22"/>
      <w:szCs w:val="22"/>
    </w:rPr>
  </w:style>
  <w:style w:type="character" w:customStyle="1" w:styleId="WW8Num29z2">
    <w:name w:val="WW8Num29z2"/>
    <w:rPr>
      <w:i w:val="0"/>
      <w:sz w:val="22"/>
      <w:szCs w:val="22"/>
    </w:rPr>
  </w:style>
  <w:style w:type="character" w:customStyle="1" w:styleId="WW-DefaultParagraphFont11">
    <w:name w:val="WW-Default Paragraph Font11"/>
  </w:style>
  <w:style w:type="character" w:customStyle="1" w:styleId="Char16">
    <w:name w:val="Char16"/>
    <w:rPr>
      <w:rFonts w:ascii="Times New Roman" w:eastAsia="Times New Roman" w:hAnsi="Times New Roman" w:cs="Times New Roman"/>
      <w:sz w:val="28"/>
      <w:lang w:val="lt-LT"/>
    </w:rPr>
  </w:style>
  <w:style w:type="character" w:customStyle="1" w:styleId="Char15">
    <w:name w:val="Char15"/>
    <w:rPr>
      <w:rFonts w:ascii="Times New Roman" w:eastAsia="Times New Roman" w:hAnsi="Times New Roman" w:cs="Times New Roman"/>
      <w:sz w:val="24"/>
      <w:szCs w:val="20"/>
      <w:lang w:val="lt-LT"/>
    </w:rPr>
  </w:style>
  <w:style w:type="character" w:customStyle="1" w:styleId="Char14">
    <w:name w:val="Char14"/>
    <w:rPr>
      <w:rFonts w:ascii="Times New Roman" w:eastAsia="Times New Roman" w:hAnsi="Times New Roman" w:cs="Times New Roman"/>
      <w:sz w:val="24"/>
      <w:szCs w:val="20"/>
      <w:lang w:val="lt-LT"/>
    </w:rPr>
  </w:style>
  <w:style w:type="character" w:customStyle="1" w:styleId="Char13">
    <w:name w:val="Char13"/>
    <w:rPr>
      <w:rFonts w:ascii="Times New Roman" w:eastAsia="Times New Roman" w:hAnsi="Times New Roman" w:cs="Times New Roman"/>
      <w:b/>
      <w:sz w:val="44"/>
      <w:szCs w:val="20"/>
      <w:lang w:val="lt-LT"/>
    </w:rPr>
  </w:style>
  <w:style w:type="character" w:customStyle="1" w:styleId="Char12">
    <w:name w:val="Char12"/>
    <w:rPr>
      <w:rFonts w:ascii="Times New Roman" w:eastAsia="Times New Roman" w:hAnsi="Times New Roman" w:cs="Times New Roman"/>
      <w:b/>
      <w:sz w:val="40"/>
      <w:szCs w:val="20"/>
      <w:lang w:val="lt-LT"/>
    </w:rPr>
  </w:style>
  <w:style w:type="character" w:customStyle="1" w:styleId="Char11">
    <w:name w:val="Char11"/>
    <w:rPr>
      <w:rFonts w:ascii="Times New Roman" w:eastAsia="Times New Roman" w:hAnsi="Times New Roman" w:cs="Times New Roman"/>
      <w:b/>
      <w:sz w:val="36"/>
      <w:szCs w:val="20"/>
      <w:lang w:val="lt-LT"/>
    </w:rPr>
  </w:style>
  <w:style w:type="character" w:customStyle="1" w:styleId="Char10">
    <w:name w:val="Char10"/>
    <w:rPr>
      <w:rFonts w:ascii="Times New Roman" w:eastAsia="Times New Roman" w:hAnsi="Times New Roman" w:cs="Times New Roman"/>
      <w:sz w:val="48"/>
      <w:szCs w:val="20"/>
      <w:lang w:val="lt-LT"/>
    </w:rPr>
  </w:style>
  <w:style w:type="character" w:customStyle="1" w:styleId="Char9">
    <w:name w:val="Char9"/>
    <w:rPr>
      <w:rFonts w:ascii="Times New Roman" w:eastAsia="Times New Roman" w:hAnsi="Times New Roman" w:cs="Times New Roman"/>
      <w:b/>
      <w:sz w:val="18"/>
      <w:szCs w:val="20"/>
      <w:lang w:val="lt-LT"/>
    </w:rPr>
  </w:style>
  <w:style w:type="character" w:customStyle="1" w:styleId="Char8">
    <w:name w:val="Char8"/>
    <w:rPr>
      <w:rFonts w:ascii="Times New Roman" w:eastAsia="Times New Roman" w:hAnsi="Times New Roman" w:cs="Times New Roman"/>
      <w:sz w:val="40"/>
      <w:szCs w:val="20"/>
      <w:lang w:val="lt-LT"/>
    </w:rPr>
  </w:style>
  <w:style w:type="character" w:styleId="Hipersaitas">
    <w:name w:val="Hyperlink"/>
    <w:rPr>
      <w:color w:val="0000FF"/>
      <w:u w:val="single"/>
    </w:rPr>
  </w:style>
  <w:style w:type="character" w:styleId="Perirtashipersaitas">
    <w:name w:val="FollowedHyperlink"/>
    <w:rPr>
      <w:color w:val="800080"/>
      <w:u w:val="single"/>
    </w:rPr>
  </w:style>
  <w:style w:type="character" w:customStyle="1" w:styleId="Char7">
    <w:name w:val="Char7"/>
    <w:rPr>
      <w:rFonts w:ascii="Times New Roman" w:eastAsia="Calibri" w:hAnsi="Times New Roman" w:cs="Times New Roman"/>
      <w:sz w:val="20"/>
      <w:szCs w:val="20"/>
      <w:lang w:val="lt-LT"/>
    </w:rPr>
  </w:style>
  <w:style w:type="character" w:customStyle="1" w:styleId="Char6">
    <w:name w:val="Char6"/>
    <w:rPr>
      <w:rFonts w:ascii="Times New Roman" w:eastAsia="Times New Roman" w:hAnsi="Times New Roman" w:cs="Times New Roman"/>
      <w:sz w:val="24"/>
      <w:szCs w:val="20"/>
      <w:lang w:val="lt-LT"/>
    </w:rPr>
  </w:style>
  <w:style w:type="character" w:customStyle="1" w:styleId="Char5">
    <w:name w:val="Char5"/>
    <w:rPr>
      <w:rFonts w:ascii="Times New Roman" w:eastAsia="Times New Roman" w:hAnsi="Times New Roman" w:cs="Times New Roman"/>
      <w:sz w:val="24"/>
      <w:szCs w:val="20"/>
      <w:lang w:val="lt-LT"/>
    </w:rPr>
  </w:style>
  <w:style w:type="character" w:customStyle="1" w:styleId="Char4">
    <w:name w:val="Char4"/>
    <w:rPr>
      <w:rFonts w:ascii="Times New Roman" w:eastAsia="Calibri" w:hAnsi="Times New Roman" w:cs="Times New Roman"/>
      <w:sz w:val="24"/>
      <w:lang w:val="lt-LT"/>
    </w:rPr>
  </w:style>
  <w:style w:type="character" w:customStyle="1" w:styleId="BodyTextIndent3Char">
    <w:name w:val="Body Text Indent 3 Char"/>
    <w:rPr>
      <w:rFonts w:ascii="Times New Roman" w:eastAsia="Calibri" w:hAnsi="Times New Roman" w:cs="Times New Roman"/>
      <w:sz w:val="16"/>
      <w:szCs w:val="16"/>
      <w:lang w:val="lt-LT"/>
    </w:rPr>
  </w:style>
  <w:style w:type="character" w:customStyle="1" w:styleId="PlainTextChar">
    <w:name w:val="Plain Text Char"/>
    <w:rPr>
      <w:rFonts w:ascii="Consolas" w:eastAsia="Calibri" w:hAnsi="Consolas" w:cs="Times New Roman"/>
      <w:sz w:val="21"/>
      <w:szCs w:val="21"/>
      <w:lang w:val="lt-LT"/>
    </w:rPr>
  </w:style>
  <w:style w:type="character" w:customStyle="1" w:styleId="CommentSubjectChar">
    <w:name w:val="Comment Subject Char"/>
    <w:rPr>
      <w:rFonts w:ascii="Times New Roman" w:eastAsia="Calibri" w:hAnsi="Times New Roman" w:cs="Times New Roman"/>
      <w:b/>
      <w:bCs/>
      <w:sz w:val="20"/>
      <w:szCs w:val="20"/>
      <w:lang w:val="lt-LT"/>
    </w:rPr>
  </w:style>
  <w:style w:type="character" w:customStyle="1" w:styleId="BalloonTextChar">
    <w:name w:val="Balloon Text Char"/>
    <w:rPr>
      <w:rFonts w:ascii="Tahoma" w:eastAsia="Calibri" w:hAnsi="Tahoma" w:cs="Tahoma"/>
      <w:sz w:val="16"/>
      <w:szCs w:val="16"/>
      <w:lang w:val="lt-LT"/>
    </w:rPr>
  </w:style>
  <w:style w:type="character" w:customStyle="1" w:styleId="CommentReference1">
    <w:name w:val="Comment Reference1"/>
    <w:rPr>
      <w:sz w:val="16"/>
      <w:szCs w:val="16"/>
    </w:rPr>
  </w:style>
  <w:style w:type="character" w:customStyle="1" w:styleId="Char3">
    <w:name w:val="Char3"/>
    <w:rPr>
      <w:rFonts w:ascii="Times New Roman" w:eastAsia="Calibri" w:hAnsi="Times New Roman" w:cs="Times New Roman"/>
      <w:sz w:val="20"/>
      <w:szCs w:val="20"/>
    </w:rPr>
  </w:style>
  <w:style w:type="character" w:customStyle="1" w:styleId="Char2">
    <w:name w:val="Char2"/>
    <w:rPr>
      <w:rFonts w:ascii="Courier New" w:eastAsia="Calibri" w:hAnsi="Courier New" w:cs="Courier New"/>
      <w:sz w:val="20"/>
      <w:szCs w:val="20"/>
    </w:rPr>
  </w:style>
  <w:style w:type="character" w:customStyle="1" w:styleId="Char1">
    <w:name w:val="Char1"/>
    <w:rPr>
      <w:rFonts w:ascii="Times New Roman" w:eastAsia="Calibri" w:hAnsi="Times New Roman" w:cs="Times New Roman"/>
      <w:sz w:val="28"/>
      <w:szCs w:val="20"/>
      <w:lang w:val="lt-LT"/>
    </w:rPr>
  </w:style>
  <w:style w:type="character" w:customStyle="1" w:styleId="Char">
    <w:name w:val="Char"/>
    <w:rPr>
      <w:rFonts w:ascii="Tahoma" w:eastAsia="Calibri" w:hAnsi="Tahoma" w:cs="Tahoma"/>
      <w:sz w:val="16"/>
      <w:szCs w:val="16"/>
    </w:rPr>
  </w:style>
  <w:style w:type="character" w:customStyle="1" w:styleId="tblrowlbl1">
    <w:name w:val="tblrowlbl1"/>
    <w:rPr>
      <w:rFonts w:ascii="Arial" w:hAnsi="Arial" w:cs="Arial"/>
      <w:b/>
      <w:bCs/>
      <w:color w:val="000000"/>
      <w:sz w:val="18"/>
      <w:szCs w:val="18"/>
      <w:shd w:val="clear" w:color="auto" w:fill="FFFFFF"/>
    </w:rPr>
  </w:style>
  <w:style w:type="character" w:customStyle="1" w:styleId="parahead1">
    <w:name w:val="parahead1"/>
    <w:rPr>
      <w:rFonts w:ascii="Verdana" w:hAnsi="Verdana"/>
      <w:b/>
      <w:bCs/>
      <w:color w:val="000000"/>
      <w:sz w:val="17"/>
      <w:szCs w:val="17"/>
    </w:rPr>
  </w:style>
  <w:style w:type="character" w:styleId="Puslapionumeris">
    <w:name w:val="page number"/>
    <w:basedOn w:val="WW-DefaultParagraphFont11"/>
  </w:style>
  <w:style w:type="character" w:customStyle="1" w:styleId="Numeravimosimboliai">
    <w:name w:val="Numeravimo simboliai"/>
  </w:style>
  <w:style w:type="character" w:styleId="Grietas">
    <w:name w:val="Strong"/>
    <w:qFormat/>
    <w:rPr>
      <w:b/>
      <w:bCs/>
    </w:rPr>
  </w:style>
  <w:style w:type="character" w:customStyle="1" w:styleId="Char3CharChar1">
    <w:name w:val="Char3 Char Char1"/>
    <w:rPr>
      <w:lang w:val="lt-LT"/>
    </w:rPr>
  </w:style>
  <w:style w:type="character" w:customStyle="1" w:styleId="CharChar">
    <w:name w:val="Char Char"/>
    <w:rPr>
      <w:rFonts w:eastAsia="Calibri" w:cs="Calibri"/>
      <w:kern w:val="1"/>
      <w:lang w:val="lt-LT" w:eastAsia="ar-SA" w:bidi="ar-SA"/>
    </w:rPr>
  </w:style>
  <w:style w:type="paragraph" w:customStyle="1" w:styleId="Antrat30">
    <w:name w:val="Antraštė3"/>
    <w:basedOn w:val="prastasis"/>
    <w:next w:val="Pagrindinistekstas"/>
    <w:pPr>
      <w:keepNext/>
      <w:spacing w:before="240" w:after="120"/>
    </w:pPr>
    <w:rPr>
      <w:rFonts w:ascii="Arial" w:eastAsia="Arial Unicode MS" w:hAnsi="Arial" w:cs="Mangal"/>
      <w:sz w:val="28"/>
      <w:szCs w:val="28"/>
    </w:rPr>
  </w:style>
  <w:style w:type="paragraph" w:styleId="Pagrindinistekstas">
    <w:name w:val="Body Text"/>
    <w:basedOn w:val="prastasis"/>
    <w:link w:val="PagrindinistekstasDiagrama"/>
    <w:pPr>
      <w:spacing w:after="120"/>
    </w:pPr>
    <w:rPr>
      <w:rFonts w:cs="Times New Roman"/>
      <w:lang w:val="x-none"/>
    </w:r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Mangal"/>
      <w:i/>
      <w:iCs/>
      <w:szCs w:val="24"/>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eastAsia="Arial Unicode MS" w:hAnsi="Arial" w:cs="Mangal"/>
      <w:sz w:val="28"/>
      <w:szCs w:val="28"/>
    </w:rPr>
  </w:style>
  <w:style w:type="paragraph" w:customStyle="1" w:styleId="Pavadinimas2">
    <w:name w:val="Pavadinimas2"/>
    <w:basedOn w:val="prastasis"/>
    <w:pPr>
      <w:suppressLineNumbers/>
      <w:spacing w:before="120" w:after="120"/>
    </w:pPr>
    <w:rPr>
      <w:rFonts w:cs="Mangal"/>
      <w:i/>
      <w:iCs/>
      <w:szCs w:val="24"/>
    </w:rPr>
  </w:style>
  <w:style w:type="paragraph" w:customStyle="1" w:styleId="Antrat10">
    <w:name w:val="Antraštė1"/>
    <w:basedOn w:val="prastasis"/>
    <w:next w:val="Pagrindinistekstas"/>
    <w:pPr>
      <w:keepNext/>
      <w:spacing w:before="240" w:after="120"/>
    </w:pPr>
    <w:rPr>
      <w:rFonts w:ascii="Arial" w:eastAsia="MS Mincho" w:hAnsi="Arial" w:cs="Tahoma"/>
      <w:sz w:val="28"/>
      <w:szCs w:val="28"/>
    </w:rPr>
  </w:style>
  <w:style w:type="paragraph" w:customStyle="1" w:styleId="Pavadinimas1">
    <w:name w:val="Pavadinimas1"/>
    <w:basedOn w:val="prastasis"/>
    <w:pPr>
      <w:suppressLineNumbers/>
      <w:spacing w:before="120" w:after="120"/>
    </w:pPr>
    <w:rPr>
      <w:rFonts w:cs="Tahoma"/>
      <w:i/>
      <w:iCs/>
      <w:szCs w:val="24"/>
    </w:rPr>
  </w:style>
  <w:style w:type="paragraph" w:customStyle="1" w:styleId="CommentText1">
    <w:name w:val="Comment Text1"/>
    <w:basedOn w:val="prastasis"/>
    <w:rPr>
      <w:sz w:val="20"/>
      <w:szCs w:val="20"/>
    </w:rPr>
  </w:style>
  <w:style w:type="paragraph" w:styleId="Antrats">
    <w:name w:val="header"/>
    <w:basedOn w:val="prastasis"/>
    <w:link w:val="AntratsDiagrama"/>
    <w:uiPriority w:val="99"/>
    <w:pPr>
      <w:widowControl w:val="0"/>
      <w:tabs>
        <w:tab w:val="center" w:pos="4153"/>
        <w:tab w:val="right" w:pos="8306"/>
      </w:tabs>
      <w:spacing w:after="20" w:line="240" w:lineRule="auto"/>
      <w:jc w:val="both"/>
    </w:pPr>
    <w:rPr>
      <w:rFonts w:eastAsia="Times New Roman"/>
      <w:szCs w:val="20"/>
    </w:rPr>
  </w:style>
  <w:style w:type="paragraph" w:styleId="Porat">
    <w:name w:val="footer"/>
    <w:basedOn w:val="prastasis"/>
    <w:pPr>
      <w:tabs>
        <w:tab w:val="center" w:pos="4320"/>
        <w:tab w:val="right" w:pos="8640"/>
      </w:tabs>
      <w:spacing w:after="0" w:line="240" w:lineRule="auto"/>
    </w:pPr>
    <w:rPr>
      <w:rFonts w:eastAsia="Times New Roman"/>
      <w:szCs w:val="20"/>
    </w:rPr>
  </w:style>
  <w:style w:type="paragraph" w:customStyle="1" w:styleId="BodyTextIndent31">
    <w:name w:val="Body Text Indent 31"/>
    <w:basedOn w:val="prastasis"/>
    <w:pPr>
      <w:tabs>
        <w:tab w:val="left" w:pos="4536"/>
      </w:tabs>
      <w:spacing w:after="0" w:line="240" w:lineRule="auto"/>
      <w:ind w:firstLine="2268"/>
      <w:jc w:val="both"/>
    </w:pPr>
    <w:rPr>
      <w:sz w:val="20"/>
      <w:szCs w:val="20"/>
      <w:lang w:val="en-US"/>
    </w:rPr>
  </w:style>
  <w:style w:type="paragraph" w:customStyle="1" w:styleId="PlainText1">
    <w:name w:val="Plain Text1"/>
    <w:basedOn w:val="prastasis"/>
    <w:pPr>
      <w:spacing w:after="0" w:line="240" w:lineRule="auto"/>
    </w:pPr>
    <w:rPr>
      <w:rFonts w:ascii="Courier New" w:hAnsi="Courier New" w:cs="Courier New"/>
      <w:sz w:val="20"/>
      <w:szCs w:val="20"/>
      <w:lang w:val="en-US"/>
    </w:rPr>
  </w:style>
  <w:style w:type="paragraph" w:customStyle="1" w:styleId="CommentSubject1">
    <w:name w:val="Comment Subject1"/>
    <w:basedOn w:val="CommentText1"/>
    <w:next w:val="CommentText1"/>
    <w:rPr>
      <w:sz w:val="28"/>
      <w:szCs w:val="22"/>
    </w:rPr>
  </w:style>
  <w:style w:type="paragraph" w:customStyle="1" w:styleId="BalloonText1">
    <w:name w:val="Balloon Text1"/>
    <w:basedOn w:val="prastasis"/>
    <w:rPr>
      <w:rFonts w:ascii="Tahoma" w:hAnsi="Tahoma" w:cs="Tahoma"/>
      <w:sz w:val="16"/>
      <w:szCs w:val="16"/>
      <w:lang w:val="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eastAsia="Arial" w:hAnsi="TimesLT" w:cs="Calibri"/>
      <w:kern w:val="1"/>
      <w:lang w:val="en-US" w:eastAsia="ar-SA"/>
    </w:rPr>
  </w:style>
  <w:style w:type="paragraph" w:customStyle="1" w:styleId="Pagrindinistekstas1">
    <w:name w:val="Pagrindinis tekstas1"/>
    <w:pPr>
      <w:suppressAutoHyphens/>
      <w:snapToGrid w:val="0"/>
      <w:ind w:firstLine="312"/>
      <w:jc w:val="both"/>
    </w:pPr>
    <w:rPr>
      <w:rFonts w:ascii="TimesLT" w:eastAsia="Arial" w:hAnsi="TimesLT" w:cs="Calibri"/>
      <w:kern w:val="1"/>
      <w:lang w:val="en-US" w:eastAsia="ar-SA"/>
    </w:rPr>
  </w:style>
  <w:style w:type="paragraph" w:customStyle="1" w:styleId="CentrBoldm">
    <w:name w:val="CentrBoldm"/>
    <w:basedOn w:val="prastasis"/>
    <w:pPr>
      <w:autoSpaceDE w:val="0"/>
      <w:spacing w:after="0" w:line="240" w:lineRule="auto"/>
      <w:jc w:val="center"/>
    </w:pPr>
    <w:rPr>
      <w:rFonts w:ascii="TimesLT" w:eastAsia="Times New Roman" w:hAnsi="TimesLT"/>
      <w:b/>
      <w:bCs/>
      <w:sz w:val="20"/>
      <w:szCs w:val="24"/>
      <w:lang w:val="en-US"/>
    </w:rPr>
  </w:style>
  <w:style w:type="paragraph" w:customStyle="1" w:styleId="MAZAS">
    <w:name w:val="MAZAS"/>
    <w:pPr>
      <w:suppressAutoHyphens/>
      <w:autoSpaceDE w:val="0"/>
      <w:ind w:firstLine="312"/>
      <w:jc w:val="both"/>
    </w:pPr>
    <w:rPr>
      <w:rFonts w:ascii="TimesLT" w:eastAsia="Arial" w:hAnsi="TimesLT" w:cs="Calibri"/>
      <w:color w:val="000000"/>
      <w:kern w:val="1"/>
      <w:sz w:val="8"/>
      <w:szCs w:val="8"/>
      <w:lang w:val="en-US" w:eastAsia="ar-SA"/>
    </w:rPr>
  </w:style>
  <w:style w:type="paragraph" w:customStyle="1" w:styleId="linija">
    <w:name w:val="linija"/>
    <w:basedOn w:val="prastasis"/>
    <w:pPr>
      <w:spacing w:before="280" w:after="280" w:line="240" w:lineRule="auto"/>
    </w:pPr>
    <w:rPr>
      <w:rFonts w:eastAsia="Times New Roman"/>
      <w:szCs w:val="24"/>
    </w:rPr>
  </w:style>
  <w:style w:type="paragraph" w:customStyle="1" w:styleId="bodytext">
    <w:name w:val="bodytext"/>
    <w:basedOn w:val="prastasis"/>
    <w:pPr>
      <w:spacing w:before="280" w:after="280" w:line="240" w:lineRule="auto"/>
    </w:pPr>
    <w:rPr>
      <w:rFonts w:eastAsia="Times New Roman"/>
      <w:szCs w:val="24"/>
    </w:rPr>
  </w:style>
  <w:style w:type="paragraph" w:styleId="Pagrindiniotekstotrauka">
    <w:name w:val="Body Text Indent"/>
    <w:basedOn w:val="prastasis"/>
    <w:pPr>
      <w:tabs>
        <w:tab w:val="right" w:leader="underscore" w:pos="8640"/>
      </w:tabs>
      <w:spacing w:after="0" w:line="240" w:lineRule="auto"/>
      <w:ind w:left="5670"/>
      <w:jc w:val="both"/>
    </w:pPr>
    <w:rPr>
      <w:iCs/>
    </w:rPr>
  </w:style>
  <w:style w:type="paragraph" w:customStyle="1" w:styleId="BodyTextIndent21">
    <w:name w:val="Body Text Indent 21"/>
    <w:basedOn w:val="prastasis"/>
    <w:pPr>
      <w:spacing w:after="0" w:line="240" w:lineRule="auto"/>
      <w:ind w:firstLine="851"/>
      <w:jc w:val="both"/>
    </w:pPr>
    <w:rPr>
      <w:szCs w:val="24"/>
    </w:rPr>
  </w:style>
  <w:style w:type="paragraph" w:customStyle="1" w:styleId="BodyText21">
    <w:name w:val="Body Text 21"/>
    <w:basedOn w:val="prastasis"/>
    <w:pPr>
      <w:tabs>
        <w:tab w:val="right" w:leader="underscore" w:pos="8505"/>
      </w:tabs>
      <w:spacing w:after="0" w:line="240" w:lineRule="auto"/>
      <w:jc w:val="center"/>
    </w:pPr>
    <w:rPr>
      <w:b/>
      <w:bCs/>
      <w:caps/>
    </w:rPr>
  </w:style>
  <w:style w:type="paragraph" w:customStyle="1" w:styleId="BodyText31">
    <w:name w:val="Body Text 31"/>
    <w:basedOn w:val="prastasis"/>
    <w:pPr>
      <w:spacing w:after="0" w:line="240" w:lineRule="auto"/>
      <w:jc w:val="center"/>
    </w:pPr>
    <w:rPr>
      <w:sz w:val="20"/>
      <w:szCs w:val="24"/>
    </w:rPr>
  </w:style>
  <w:style w:type="paragraph" w:customStyle="1" w:styleId="normaltableau">
    <w:name w:val="normal_tableau"/>
    <w:basedOn w:val="prastasis"/>
    <w:pPr>
      <w:spacing w:before="120" w:after="120" w:line="240" w:lineRule="auto"/>
      <w:jc w:val="both"/>
    </w:pPr>
    <w:rPr>
      <w:rFonts w:ascii="Optima" w:eastAsia="Times New Roman" w:hAnsi="Optima"/>
      <w:sz w:val="22"/>
      <w:szCs w:val="20"/>
      <w:lang w:val="en-GB"/>
    </w:rPr>
  </w:style>
  <w:style w:type="paragraph" w:styleId="Pavadinimas">
    <w:name w:val="Title"/>
    <w:basedOn w:val="prastasis"/>
    <w:next w:val="Paantrat"/>
    <w:qFormat/>
    <w:pPr>
      <w:spacing w:after="0" w:line="240" w:lineRule="auto"/>
      <w:jc w:val="center"/>
    </w:pPr>
    <w:rPr>
      <w:rFonts w:eastAsia="Times New Roman"/>
      <w:b/>
      <w:szCs w:val="20"/>
    </w:rPr>
  </w:style>
  <w:style w:type="paragraph" w:styleId="Paantrat">
    <w:name w:val="Subtitle"/>
    <w:basedOn w:val="prastasis"/>
    <w:next w:val="Pagrindinistekstas"/>
    <w:qFormat/>
    <w:pPr>
      <w:spacing w:after="60" w:line="240" w:lineRule="auto"/>
      <w:jc w:val="center"/>
    </w:pPr>
    <w:rPr>
      <w:rFonts w:ascii="Arial" w:eastAsia="Times New Roman" w:hAnsi="Arial"/>
      <w:szCs w:val="20"/>
      <w:lang w:val="en-US"/>
    </w:r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customStyle="1" w:styleId="HTMLPreformatted1">
    <w:name w:val="HTML Preformatted1"/>
    <w:basedOn w:val="prastasi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LentaCENTR">
    <w:name w:val="Lenta CENTR"/>
    <w:basedOn w:val="Pagrindinistekstas1"/>
    <w:pPr>
      <w:autoSpaceDE w:val="0"/>
      <w:snapToGrid/>
      <w:spacing w:line="288" w:lineRule="auto"/>
      <w:ind w:firstLine="0"/>
      <w:jc w:val="center"/>
      <w:textAlignment w:val="center"/>
    </w:pPr>
    <w:rPr>
      <w:rFonts w:ascii="Times New Roman" w:hAnsi="Times New Roman"/>
      <w:color w:val="000000"/>
    </w:rPr>
  </w:style>
  <w:style w:type="paragraph" w:customStyle="1" w:styleId="Default">
    <w:name w:val="Default"/>
    <w:basedOn w:val="prastasis"/>
    <w:pPr>
      <w:autoSpaceDE w:val="0"/>
      <w:spacing w:after="0" w:line="200" w:lineRule="atLeast"/>
    </w:pPr>
    <w:rPr>
      <w:rFonts w:eastAsia="Times New Roman" w:cs="Times New Roman"/>
      <w:color w:val="000000"/>
      <w:szCs w:val="24"/>
    </w:rPr>
  </w:style>
  <w:style w:type="paragraph" w:customStyle="1" w:styleId="Stilius1">
    <w:name w:val="Stilius1"/>
    <w:basedOn w:val="prastasis"/>
    <w:pPr>
      <w:numPr>
        <w:numId w:val="5"/>
      </w:numPr>
      <w:tabs>
        <w:tab w:val="left" w:pos="303"/>
      </w:tabs>
      <w:suppressAutoHyphens w:val="0"/>
      <w:spacing w:before="120" w:after="120" w:line="240" w:lineRule="auto"/>
      <w:ind w:left="-108" w:firstLine="0"/>
      <w:jc w:val="center"/>
    </w:pPr>
    <w:rPr>
      <w:rFonts w:eastAsia="Times New Roman"/>
      <w:b/>
      <w:sz w:val="22"/>
    </w:rPr>
  </w:style>
  <w:style w:type="paragraph" w:customStyle="1" w:styleId="Stilius4">
    <w:name w:val="Stilius4"/>
    <w:basedOn w:val="prastasis"/>
    <w:pPr>
      <w:numPr>
        <w:numId w:val="4"/>
      </w:numPr>
      <w:suppressAutoHyphens w:val="0"/>
      <w:spacing w:before="200" w:after="0"/>
      <w:ind w:left="0" w:hanging="578"/>
    </w:pPr>
    <w:rPr>
      <w:rFonts w:eastAsia="Times New Roman"/>
      <w:sz w:val="22"/>
    </w:rPr>
  </w:style>
  <w:style w:type="paragraph" w:customStyle="1" w:styleId="ListParagraph1">
    <w:name w:val="List Paragraph1"/>
    <w:basedOn w:val="prastasis"/>
    <w:pPr>
      <w:suppressAutoHyphens w:val="0"/>
      <w:ind w:left="720"/>
    </w:pPr>
    <w:rPr>
      <w:rFonts w:ascii="Calibri" w:eastAsia="Times New Roman" w:hAnsi="Calibri"/>
      <w:sz w:val="22"/>
    </w:rPr>
  </w:style>
  <w:style w:type="paragraph" w:customStyle="1" w:styleId="Stilius3">
    <w:name w:val="Stilius3"/>
    <w:basedOn w:val="prastasis"/>
    <w:qFormat/>
    <w:pPr>
      <w:suppressAutoHyphens w:val="0"/>
      <w:spacing w:before="200" w:after="0" w:line="240" w:lineRule="auto"/>
      <w:jc w:val="both"/>
    </w:pPr>
    <w:rPr>
      <w:rFonts w:eastAsia="Times New Roman"/>
      <w:sz w:val="22"/>
    </w:rPr>
  </w:style>
  <w:style w:type="paragraph" w:customStyle="1" w:styleId="Bodytxt">
    <w:name w:val="Bodytxt"/>
    <w:basedOn w:val="prastasis"/>
    <w:pPr>
      <w:keepNext/>
      <w:suppressAutoHyphens w:val="0"/>
      <w:spacing w:after="0" w:line="240" w:lineRule="auto"/>
      <w:jc w:val="both"/>
    </w:pPr>
    <w:rPr>
      <w:rFonts w:eastAsia="Times New Roman"/>
      <w:sz w:val="22"/>
    </w:rPr>
  </w:style>
  <w:style w:type="paragraph" w:customStyle="1" w:styleId="Stilius2">
    <w:name w:val="Stilius2"/>
    <w:basedOn w:val="prastasis"/>
    <w:pPr>
      <w:suppressAutoHyphens w:val="0"/>
    </w:pPr>
    <w:rPr>
      <w:rFonts w:ascii="Calibri" w:eastAsia="Times New Roman" w:hAnsi="Calibri"/>
      <w:sz w:val="22"/>
    </w:rPr>
  </w:style>
  <w:style w:type="paragraph" w:customStyle="1" w:styleId="Stilius5">
    <w:name w:val="Stilius5"/>
    <w:basedOn w:val="Stilius2"/>
    <w:pPr>
      <w:jc w:val="center"/>
    </w:pPr>
    <w:rPr>
      <w:rFonts w:ascii="Times New Roman" w:hAnsi="Times New Roman"/>
      <w:b/>
      <w:sz w:val="28"/>
      <w:szCs w:val="28"/>
    </w:rPr>
  </w:style>
  <w:style w:type="character" w:customStyle="1" w:styleId="Hyperlink0">
    <w:name w:val="Hyperlink.0"/>
    <w:rsid w:val="006E15D3"/>
  </w:style>
  <w:style w:type="character" w:customStyle="1" w:styleId="PagrindinistekstasDiagrama">
    <w:name w:val="Pagrindinis tekstas Diagrama"/>
    <w:link w:val="Pagrindinistekstas"/>
    <w:rsid w:val="00A8606D"/>
    <w:rPr>
      <w:rFonts w:eastAsia="Calibri" w:cs="Calibri"/>
      <w:kern w:val="1"/>
      <w:sz w:val="24"/>
      <w:szCs w:val="22"/>
      <w:lang w:eastAsia="ar-SA"/>
    </w:rPr>
  </w:style>
  <w:style w:type="paragraph" w:styleId="Debesliotekstas">
    <w:name w:val="Balloon Text"/>
    <w:basedOn w:val="prastasis"/>
    <w:link w:val="DebesliotekstasDiagrama"/>
    <w:rsid w:val="00E332E0"/>
    <w:pPr>
      <w:spacing w:after="0" w:line="240" w:lineRule="auto"/>
    </w:pPr>
    <w:rPr>
      <w:rFonts w:ascii="Segoe UI" w:hAnsi="Segoe UI" w:cs="Segoe UI"/>
      <w:sz w:val="18"/>
      <w:szCs w:val="18"/>
    </w:rPr>
  </w:style>
  <w:style w:type="character" w:customStyle="1" w:styleId="DebesliotekstasDiagrama">
    <w:name w:val="Debesėlio tekstas Diagrama"/>
    <w:link w:val="Debesliotekstas"/>
    <w:rsid w:val="00E332E0"/>
    <w:rPr>
      <w:rFonts w:ascii="Segoe UI" w:eastAsia="Calibri" w:hAnsi="Segoe UI" w:cs="Segoe UI"/>
      <w:kern w:val="1"/>
      <w:sz w:val="18"/>
      <w:szCs w:val="18"/>
      <w:lang w:val="lt-LT" w:eastAsia="ar-SA"/>
    </w:rPr>
  </w:style>
  <w:style w:type="paragraph" w:styleId="Sraopastraipa">
    <w:name w:val="List Paragraph"/>
    <w:aliases w:val="Numbering,ERP-List Paragraph,List Paragraph11,List Paragraph111,List Paragr1,Bullet EY,List Paragraph2,List Paragraph Red,Sąrašo pastraipa1,Buletai,List Paragraph21,lp1,Bullet 1,Use Case List Paragraph,Paragraph,Sąrašo pastraipa.Bullet"/>
    <w:basedOn w:val="prastasis"/>
    <w:link w:val="SraopastraipaDiagrama"/>
    <w:uiPriority w:val="34"/>
    <w:qFormat/>
    <w:rsid w:val="00455D24"/>
    <w:pPr>
      <w:ind w:left="720"/>
    </w:pPr>
  </w:style>
  <w:style w:type="character" w:customStyle="1" w:styleId="SraopastraipaDiagrama">
    <w:name w:val="Sąrašo pastraipa Diagrama"/>
    <w:aliases w:val="Numbering Diagrama,ERP-List Paragraph Diagrama,List Paragraph11 Diagrama,List Paragraph111 Diagrama,List Paragr1 Diagrama,Bullet EY Diagrama,List Paragraph2 Diagrama,List Paragraph Red Diagrama,Sąrašo pastraipa1 Diagrama"/>
    <w:link w:val="Sraopastraipa"/>
    <w:uiPriority w:val="34"/>
    <w:qFormat/>
    <w:rsid w:val="00455D24"/>
    <w:rPr>
      <w:rFonts w:eastAsia="Calibri" w:cs="Calibri"/>
      <w:kern w:val="1"/>
      <w:sz w:val="24"/>
      <w:szCs w:val="22"/>
      <w:lang w:val="lt-LT" w:eastAsia="ar-SA"/>
    </w:rPr>
  </w:style>
  <w:style w:type="character" w:customStyle="1" w:styleId="FontStyle23">
    <w:name w:val="Font Style23"/>
    <w:uiPriority w:val="99"/>
    <w:rsid w:val="00656EF4"/>
    <w:rPr>
      <w:rFonts w:ascii="Times New Roman" w:hAnsi="Times New Roman" w:cs="Times New Roman"/>
      <w:sz w:val="20"/>
      <w:szCs w:val="20"/>
    </w:rPr>
  </w:style>
  <w:style w:type="numbering" w:customStyle="1" w:styleId="Stilius6">
    <w:name w:val="Stilius6"/>
    <w:uiPriority w:val="99"/>
    <w:rsid w:val="00421D64"/>
    <w:pPr>
      <w:numPr>
        <w:numId w:val="20"/>
      </w:numPr>
    </w:pPr>
  </w:style>
  <w:style w:type="character" w:styleId="Komentaronuoroda">
    <w:name w:val="annotation reference"/>
    <w:basedOn w:val="Numatytasispastraiposriftas"/>
    <w:rsid w:val="007C0568"/>
    <w:rPr>
      <w:sz w:val="16"/>
      <w:szCs w:val="16"/>
    </w:rPr>
  </w:style>
  <w:style w:type="paragraph" w:styleId="Komentarotekstas">
    <w:name w:val="annotation text"/>
    <w:basedOn w:val="prastasis"/>
    <w:link w:val="KomentarotekstasDiagrama"/>
    <w:rsid w:val="007C0568"/>
    <w:pPr>
      <w:spacing w:line="240" w:lineRule="auto"/>
    </w:pPr>
    <w:rPr>
      <w:sz w:val="20"/>
      <w:szCs w:val="20"/>
    </w:rPr>
  </w:style>
  <w:style w:type="character" w:customStyle="1" w:styleId="KomentarotekstasDiagrama">
    <w:name w:val="Komentaro tekstas Diagrama"/>
    <w:basedOn w:val="Numatytasispastraiposriftas"/>
    <w:link w:val="Komentarotekstas"/>
    <w:rsid w:val="007C0568"/>
    <w:rPr>
      <w:rFonts w:eastAsia="Calibri" w:cs="Calibri"/>
      <w:kern w:val="1"/>
      <w:lang w:eastAsia="ar-SA"/>
    </w:rPr>
  </w:style>
  <w:style w:type="paragraph" w:styleId="Komentarotema">
    <w:name w:val="annotation subject"/>
    <w:basedOn w:val="Komentarotekstas"/>
    <w:next w:val="Komentarotekstas"/>
    <w:link w:val="KomentarotemaDiagrama"/>
    <w:rsid w:val="007C0568"/>
    <w:rPr>
      <w:b/>
      <w:bCs/>
    </w:rPr>
  </w:style>
  <w:style w:type="character" w:customStyle="1" w:styleId="KomentarotemaDiagrama">
    <w:name w:val="Komentaro tema Diagrama"/>
    <w:basedOn w:val="KomentarotekstasDiagrama"/>
    <w:link w:val="Komentarotema"/>
    <w:rsid w:val="007C0568"/>
    <w:rPr>
      <w:rFonts w:eastAsia="Calibri" w:cs="Calibri"/>
      <w:b/>
      <w:bCs/>
      <w:kern w:val="1"/>
      <w:lang w:eastAsia="ar-SA"/>
    </w:rPr>
  </w:style>
  <w:style w:type="character" w:styleId="Neapdorotaspaminjimas">
    <w:name w:val="Unresolved Mention"/>
    <w:basedOn w:val="Numatytasispastraiposriftas"/>
    <w:uiPriority w:val="99"/>
    <w:semiHidden/>
    <w:unhideWhenUsed/>
    <w:rsid w:val="00B57524"/>
    <w:rPr>
      <w:color w:val="605E5C"/>
      <w:shd w:val="clear" w:color="auto" w:fill="E1DFDD"/>
    </w:rPr>
  </w:style>
  <w:style w:type="paragraph" w:customStyle="1" w:styleId="TableHeading">
    <w:name w:val="Table Heading"/>
    <w:basedOn w:val="prastasis"/>
    <w:rsid w:val="005814BA"/>
    <w:pPr>
      <w:suppressLineNumbers/>
      <w:jc w:val="center"/>
    </w:pPr>
    <w:rPr>
      <w:b/>
      <w:bCs/>
      <w:kern w:val="0"/>
    </w:rPr>
  </w:style>
  <w:style w:type="paragraph" w:styleId="Puslapioinaostekstas">
    <w:name w:val="footnote text"/>
    <w:basedOn w:val="prastasis"/>
    <w:link w:val="PuslapioinaostekstasDiagrama"/>
    <w:unhideWhenUsed/>
    <w:rsid w:val="00A432E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rsid w:val="00A432ED"/>
    <w:rPr>
      <w:rFonts w:eastAsia="Calibri" w:cs="Calibri"/>
      <w:kern w:val="1"/>
      <w:lang w:eastAsia="ar-SA"/>
    </w:rPr>
  </w:style>
  <w:style w:type="character" w:styleId="Puslapioinaosnuoroda">
    <w:name w:val="footnote reference"/>
    <w:basedOn w:val="Numatytasispastraiposriftas"/>
    <w:uiPriority w:val="99"/>
    <w:unhideWhenUsed/>
    <w:rsid w:val="00A432ED"/>
    <w:rPr>
      <w:vertAlign w:val="superscript"/>
    </w:rPr>
  </w:style>
  <w:style w:type="character" w:customStyle="1" w:styleId="Neapdorotaspaminjimas2">
    <w:name w:val="Neapdorotas paminėjimas2"/>
    <w:basedOn w:val="Numatytasispastraiposriftas"/>
    <w:uiPriority w:val="99"/>
    <w:semiHidden/>
    <w:unhideWhenUsed/>
    <w:rsid w:val="006C27AD"/>
    <w:rPr>
      <w:color w:val="605E5C"/>
      <w:shd w:val="clear" w:color="auto" w:fill="E1DFDD"/>
    </w:rPr>
  </w:style>
  <w:style w:type="paragraph" w:styleId="Betarp">
    <w:name w:val="No Spacing"/>
    <w:link w:val="BetarpDiagrama"/>
    <w:uiPriority w:val="1"/>
    <w:qFormat/>
    <w:rsid w:val="004C455D"/>
    <w:rPr>
      <w:rFonts w:asciiTheme="minorHAnsi" w:eastAsiaTheme="minorEastAsia" w:hAnsiTheme="minorHAnsi" w:cstheme="minorBidi"/>
      <w:sz w:val="21"/>
      <w:szCs w:val="21"/>
    </w:rPr>
  </w:style>
  <w:style w:type="character" w:customStyle="1" w:styleId="BetarpDiagrama">
    <w:name w:val="Be tarpų Diagrama"/>
    <w:basedOn w:val="Numatytasispastraiposriftas"/>
    <w:link w:val="Betarp"/>
    <w:uiPriority w:val="1"/>
    <w:rsid w:val="004C455D"/>
    <w:rPr>
      <w:rFonts w:asciiTheme="minorHAnsi" w:eastAsiaTheme="minorEastAsia" w:hAnsiTheme="minorHAnsi" w:cstheme="minorBidi"/>
      <w:sz w:val="21"/>
      <w:szCs w:val="21"/>
    </w:rPr>
  </w:style>
  <w:style w:type="character" w:customStyle="1" w:styleId="cf01">
    <w:name w:val="cf01"/>
    <w:basedOn w:val="Numatytasispastraiposriftas"/>
    <w:rsid w:val="00A012D2"/>
    <w:rPr>
      <w:rFonts w:ascii="Segoe UI" w:hAnsi="Segoe UI" w:cs="Segoe UI" w:hint="default"/>
      <w:sz w:val="18"/>
      <w:szCs w:val="18"/>
    </w:rPr>
  </w:style>
  <w:style w:type="character" w:customStyle="1" w:styleId="cf11">
    <w:name w:val="cf11"/>
    <w:basedOn w:val="Numatytasispastraiposriftas"/>
    <w:rsid w:val="00755F01"/>
    <w:rPr>
      <w:rFonts w:ascii="Segoe UI" w:hAnsi="Segoe UI" w:cs="Segoe UI" w:hint="default"/>
      <w:i/>
      <w:iCs/>
      <w:sz w:val="18"/>
      <w:szCs w:val="18"/>
    </w:rPr>
  </w:style>
  <w:style w:type="character" w:customStyle="1" w:styleId="AntratsDiagrama">
    <w:name w:val="Antraštės Diagrama"/>
    <w:basedOn w:val="Numatytasispastraiposriftas"/>
    <w:link w:val="Antrats"/>
    <w:uiPriority w:val="99"/>
    <w:rsid w:val="00B614D7"/>
    <w:rPr>
      <w:rFonts w:cs="Calibri"/>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9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4B60A8C9678B/as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68CEE-7315-449D-9476-07F8696FF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1</Pages>
  <Words>48508</Words>
  <Characters>27650</Characters>
  <Application>Microsoft Office Word</Application>
  <DocSecurity>0</DocSecurity>
  <Lines>230</Lines>
  <Paragraphs>152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Konkurso_salygos</vt:lpstr>
      <vt:lpstr>PATVIRTINTA</vt:lpstr>
    </vt:vector>
  </TitlesOfParts>
  <Company> </Company>
  <LinksUpToDate>false</LinksUpToDate>
  <CharactersWithSpaces>76006</CharactersWithSpaces>
  <SharedDoc>false</SharedDoc>
  <HLinks>
    <vt:vector size="6" baseType="variant">
      <vt:variant>
        <vt:i4>6684734</vt:i4>
      </vt:variant>
      <vt:variant>
        <vt:i4>0</vt:i4>
      </vt:variant>
      <vt:variant>
        <vt:i4>0</vt:i4>
      </vt:variant>
      <vt:variant>
        <vt:i4>5</vt:i4>
      </vt:variant>
      <vt:variant>
        <vt:lpwstr>https://ec.europa.eu/tools/espd?lang=lt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Konkurso_salygos</dc:title>
  <dc:subject/>
  <dc:creator>Viktor Bakanov</dc:creator>
  <cp:keywords/>
  <cp:lastModifiedBy>Viktor Bakanov</cp:lastModifiedBy>
  <cp:revision>297</cp:revision>
  <cp:lastPrinted>2024-04-03T06:01:00Z</cp:lastPrinted>
  <dcterms:created xsi:type="dcterms:W3CDTF">2024-07-22T05:40:00Z</dcterms:created>
  <dcterms:modified xsi:type="dcterms:W3CDTF">2025-02-03T15:04:00Z</dcterms:modified>
</cp:coreProperties>
</file>