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948" w:type="dxa"/>
        <w:tblLayout w:type="fixed"/>
        <w:tblLook w:val="0000" w:firstRow="0" w:lastRow="0" w:firstColumn="0" w:lastColumn="0" w:noHBand="0" w:noVBand="0"/>
      </w:tblPr>
      <w:tblGrid>
        <w:gridCol w:w="2760"/>
      </w:tblGrid>
      <w:tr w:rsidR="00547DFF" w:rsidTr="009216E2">
        <w:tc>
          <w:tcPr>
            <w:tcW w:w="2760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Atviro konkurso sąlygų</w:t>
            </w:r>
          </w:p>
        </w:tc>
      </w:tr>
      <w:tr w:rsidR="00547DFF" w:rsidTr="009216E2">
        <w:tc>
          <w:tcPr>
            <w:tcW w:w="2760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</w:pPr>
            <w:r>
              <w:rPr>
                <w:szCs w:val="24"/>
              </w:rPr>
              <w:t>1 priedas</w:t>
            </w:r>
          </w:p>
        </w:tc>
      </w:tr>
    </w:tbl>
    <w:p w:rsidR="00547DFF" w:rsidRDefault="00547DFF" w:rsidP="00815403">
      <w:pPr>
        <w:shd w:val="clear" w:color="auto" w:fill="FFFFFF"/>
        <w:spacing w:after="0" w:line="240" w:lineRule="auto"/>
        <w:rPr>
          <w:b/>
          <w:bCs/>
          <w:color w:val="000000"/>
        </w:rPr>
      </w:pPr>
    </w:p>
    <w:p w:rsidR="00547DFF" w:rsidRDefault="00A1290B" w:rsidP="00547DFF">
      <w:pPr>
        <w:spacing w:after="0" w:line="240" w:lineRule="auto"/>
        <w:ind w:right="-178"/>
        <w:jc w:val="center"/>
        <w:rPr>
          <w:sz w:val="16"/>
          <w:szCs w:val="16"/>
        </w:rPr>
      </w:pPr>
      <w:r>
        <w:rPr>
          <w:b/>
          <w:noProof/>
          <w:color w:val="000000"/>
          <w:lang w:eastAsia="lt-LT"/>
        </w:rPr>
        <w:drawing>
          <wp:inline distT="0" distB="0" distL="0" distR="0">
            <wp:extent cx="914400" cy="714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90B" w:rsidRPr="00A1290B" w:rsidRDefault="00A1290B" w:rsidP="00A1290B">
      <w:pPr>
        <w:suppressAutoHyphens w:val="0"/>
        <w:spacing w:after="0" w:line="240" w:lineRule="auto"/>
        <w:jc w:val="center"/>
        <w:rPr>
          <w:rFonts w:eastAsia="Times New Roman"/>
          <w:b/>
          <w:sz w:val="22"/>
          <w:lang w:eastAsia="en-US"/>
        </w:rPr>
      </w:pPr>
      <w:r w:rsidRPr="00A1290B">
        <w:rPr>
          <w:rFonts w:eastAsia="Times New Roman"/>
          <w:b/>
          <w:sz w:val="22"/>
          <w:lang w:eastAsia="en-US"/>
        </w:rPr>
        <w:t xml:space="preserve">UAB „VITROLAB“ </w:t>
      </w:r>
    </w:p>
    <w:p w:rsidR="00A1290B" w:rsidRPr="00A1290B" w:rsidRDefault="00A1290B" w:rsidP="00A1290B">
      <w:pPr>
        <w:suppressAutoHyphens w:val="0"/>
        <w:spacing w:after="0" w:line="240" w:lineRule="auto"/>
        <w:ind w:right="-178"/>
        <w:jc w:val="center"/>
        <w:rPr>
          <w:sz w:val="16"/>
          <w:szCs w:val="16"/>
          <w:lang w:eastAsia="en-US"/>
        </w:rPr>
      </w:pPr>
      <w:r w:rsidRPr="00A1290B">
        <w:rPr>
          <w:rFonts w:eastAsia="Times New Roman"/>
          <w:sz w:val="22"/>
          <w:lang w:eastAsia="en-US"/>
        </w:rPr>
        <w:t xml:space="preserve">Įmonės kodas 235279070, PVM kodas LT352790716, Baltų pr. 36-11, LT-48196 Kaunas, direktorius Vaidas Jankauskis, telefonas: 8 37 33 33 17, 33 33 29, faksas: 8 37 33 33 29, e-paštas: </w:t>
      </w:r>
      <w:r w:rsidR="005B09C1">
        <w:fldChar w:fldCharType="begin"/>
      </w:r>
      <w:r w:rsidR="005B09C1">
        <w:instrText xml:space="preserve"> HYPERLINK "mailto:biuras@vitrolab.lt" </w:instrText>
      </w:r>
      <w:r w:rsidR="005B09C1">
        <w:fldChar w:fldCharType="separate"/>
      </w:r>
      <w:r w:rsidRPr="00A1290B">
        <w:rPr>
          <w:rFonts w:eastAsia="Times New Roman"/>
          <w:color w:val="0000FF"/>
          <w:sz w:val="22"/>
          <w:u w:val="single"/>
          <w:lang w:eastAsia="en-US"/>
        </w:rPr>
        <w:t>biuras@vitrolab.lt</w:t>
      </w:r>
      <w:r w:rsidR="005B09C1">
        <w:rPr>
          <w:rFonts w:eastAsia="Times New Roman"/>
          <w:color w:val="0000FF"/>
          <w:sz w:val="22"/>
          <w:u w:val="single"/>
          <w:lang w:eastAsia="en-US"/>
        </w:rPr>
        <w:fldChar w:fldCharType="end"/>
      </w:r>
      <w:r w:rsidRPr="00A1290B">
        <w:rPr>
          <w:rFonts w:eastAsia="Times New Roman"/>
          <w:sz w:val="22"/>
          <w:lang w:eastAsia="en-US"/>
        </w:rPr>
        <w:t>. Duomenys apie įmonę kaupiami Kauno registrų centre, Gedimino g. 39A, Kaunas</w:t>
      </w:r>
    </w:p>
    <w:p w:rsidR="00A1290B" w:rsidRDefault="00A1290B" w:rsidP="00547DFF">
      <w:pPr>
        <w:spacing w:after="0" w:line="240" w:lineRule="auto"/>
        <w:ind w:right="-178"/>
        <w:jc w:val="center"/>
        <w:rPr>
          <w:sz w:val="16"/>
          <w:szCs w:val="16"/>
        </w:rPr>
      </w:pPr>
    </w:p>
    <w:p w:rsidR="00547DFF" w:rsidRPr="00A1290B" w:rsidRDefault="00A1290B" w:rsidP="00547DFF">
      <w:pPr>
        <w:spacing w:after="0" w:line="240" w:lineRule="auto"/>
        <w:jc w:val="both"/>
        <w:rPr>
          <w:u w:val="single"/>
        </w:rPr>
      </w:pPr>
      <w:r w:rsidRPr="00A1290B">
        <w:rPr>
          <w:b/>
          <w:bCs/>
          <w:szCs w:val="24"/>
          <w:u w:val="single"/>
        </w:rPr>
        <w:t>VšĮ Vilniaus miesto klinikinė ligoninė</w:t>
      </w:r>
    </w:p>
    <w:p w:rsidR="00547DFF" w:rsidRDefault="00547DFF" w:rsidP="00547DFF">
      <w:pPr>
        <w:tabs>
          <w:tab w:val="center" w:pos="2520"/>
        </w:tabs>
        <w:spacing w:after="0" w:line="240" w:lineRule="auto"/>
        <w:jc w:val="both"/>
        <w:rPr>
          <w:b/>
          <w:szCs w:val="24"/>
        </w:rPr>
      </w:pPr>
      <w:r>
        <w:t>(Adresatas (perkančioji organizacija))</w:t>
      </w:r>
    </w:p>
    <w:p w:rsidR="00547DFF" w:rsidRDefault="00547DFF" w:rsidP="00547DFF">
      <w:pPr>
        <w:spacing w:after="0" w:line="240" w:lineRule="auto"/>
        <w:jc w:val="center"/>
        <w:rPr>
          <w:b/>
          <w:szCs w:val="24"/>
        </w:rPr>
      </w:pPr>
    </w:p>
    <w:p w:rsidR="00547DFF" w:rsidRDefault="00547DFF" w:rsidP="00547DFF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PASIŪLYMAS</w:t>
      </w:r>
    </w:p>
    <w:p w:rsidR="00547DFF" w:rsidRDefault="00547DFF" w:rsidP="00547DFF">
      <w:pPr>
        <w:spacing w:after="0" w:line="240" w:lineRule="auto"/>
        <w:jc w:val="center"/>
      </w:pPr>
      <w:r>
        <w:rPr>
          <w:b/>
          <w:szCs w:val="24"/>
        </w:rPr>
        <w:t>DĖL DEZINFEKCIJOS IR STERILIZACIJOS PRIEMONIŲ PIRKIMO</w:t>
      </w:r>
    </w:p>
    <w:p w:rsidR="00547DFF" w:rsidRDefault="00547DFF" w:rsidP="00547DFF">
      <w:pPr>
        <w:shd w:val="clear" w:color="auto" w:fill="FFFFFF"/>
        <w:spacing w:after="0" w:line="240" w:lineRule="auto"/>
        <w:jc w:val="center"/>
      </w:pPr>
    </w:p>
    <w:p w:rsidR="00547DFF" w:rsidRDefault="00FC6B09" w:rsidP="00547DFF">
      <w:pP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t xml:space="preserve">2016-11-22 </w:t>
      </w:r>
      <w:r w:rsidR="00547DFF">
        <w:t>Nr</w:t>
      </w:r>
      <w:r>
        <w:t>. KP-20161122</w:t>
      </w:r>
    </w:p>
    <w:p w:rsidR="00547DFF" w:rsidRDefault="00FC6B09" w:rsidP="00815403">
      <w:pPr>
        <w:shd w:val="clear" w:color="auto" w:fill="FFFFFF"/>
        <w:spacing w:after="0" w:line="240" w:lineRule="auto"/>
        <w:jc w:val="center"/>
        <w:rPr>
          <w:szCs w:val="24"/>
        </w:rPr>
      </w:pPr>
      <w:r>
        <w:rPr>
          <w:bCs/>
          <w:color w:val="000000"/>
        </w:rPr>
        <w:t>KAUNAS</w:t>
      </w:r>
    </w:p>
    <w:p w:rsidR="00547DFF" w:rsidRDefault="00547DFF" w:rsidP="00547DFF">
      <w:pPr>
        <w:shd w:val="clear" w:color="auto" w:fill="FFFFFF"/>
        <w:spacing w:after="0" w:line="240" w:lineRule="auto"/>
        <w:jc w:val="center"/>
        <w:rPr>
          <w:bCs/>
          <w:color w:val="000000"/>
        </w:rPr>
      </w:pP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8"/>
        <w:gridCol w:w="4947"/>
      </w:tblGrid>
      <w:tr w:rsidR="00FC6B09" w:rsidTr="00FC6B09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B09" w:rsidRDefault="00FC6B09" w:rsidP="00815403">
            <w:pPr>
              <w:snapToGrid w:val="0"/>
              <w:spacing w:after="0" w:line="24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Tiekėjo pavadinimas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09" w:rsidRPr="00E66719" w:rsidRDefault="00FC6B09" w:rsidP="00815403">
            <w:pPr>
              <w:spacing w:after="0" w:line="240" w:lineRule="auto"/>
              <w:jc w:val="both"/>
              <w:rPr>
                <w:b/>
              </w:rPr>
            </w:pPr>
            <w:r w:rsidRPr="00E66719">
              <w:rPr>
                <w:b/>
              </w:rPr>
              <w:t>UAB VITROLAB</w:t>
            </w:r>
          </w:p>
        </w:tc>
      </w:tr>
      <w:tr w:rsidR="00FC6B09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FC6B09" w:rsidRDefault="00FC6B09" w:rsidP="00815403">
            <w:pPr>
              <w:snapToGrid w:val="0"/>
              <w:spacing w:after="0" w:line="24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Tiekėjo adresas</w:t>
            </w:r>
            <w:r w:rsidR="00815403">
              <w:rPr>
                <w:i/>
                <w:szCs w:val="24"/>
              </w:rPr>
              <w:t xml:space="preserve"> 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09" w:rsidRPr="00E66719" w:rsidRDefault="00FC6B09" w:rsidP="00815403">
            <w:pPr>
              <w:spacing w:after="0" w:line="240" w:lineRule="auto"/>
              <w:jc w:val="both"/>
            </w:pPr>
            <w:r w:rsidRPr="00E66719">
              <w:t>Baltų pr. 36-11, LT-48196 Kaunas</w:t>
            </w:r>
          </w:p>
        </w:tc>
      </w:tr>
      <w:tr w:rsidR="00FC6B09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FC6B09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Tiekėjo įmonės kodas 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09" w:rsidRPr="00580424" w:rsidRDefault="00FC6B09" w:rsidP="00815403">
            <w:pPr>
              <w:spacing w:after="0" w:line="240" w:lineRule="auto"/>
              <w:jc w:val="both"/>
            </w:pPr>
            <w:r>
              <w:t>235279070</w:t>
            </w:r>
          </w:p>
        </w:tc>
      </w:tr>
      <w:tr w:rsidR="00FC6B09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FC6B09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Tiekėjo PVM kodas 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09" w:rsidRPr="00580424" w:rsidRDefault="00FC6B09" w:rsidP="00815403">
            <w:pPr>
              <w:spacing w:after="0" w:line="240" w:lineRule="auto"/>
              <w:jc w:val="both"/>
            </w:pPr>
            <w:r>
              <w:t>LT352790716</w:t>
            </w:r>
          </w:p>
        </w:tc>
      </w:tr>
      <w:tr w:rsidR="00547DFF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547DFF" w:rsidRDefault="00547DFF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Tiekėjo atsiskaitomosios sąskaitos numeris, banko pavadinimas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FF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 w:rsidRPr="00FC6B09">
              <w:rPr>
                <w:szCs w:val="24"/>
              </w:rPr>
              <w:t>LT82 7044 0600 0288 6700, AB SEB BANKAS, B.K. 70440</w:t>
            </w:r>
          </w:p>
        </w:tc>
      </w:tr>
      <w:tr w:rsidR="00547DFF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547DFF" w:rsidRDefault="00547DFF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 w:rsidRPr="00131469">
              <w:t xml:space="preserve">Asmens, pasirašiusio pasiūlymą saugiu elektroniniu parašu, </w:t>
            </w:r>
            <w:r w:rsidRPr="00131469">
              <w:rPr>
                <w:szCs w:val="24"/>
              </w:rPr>
              <w:t>vardas, pavardė, pareigos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FF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Direktorius Vaidas Jankauskis</w:t>
            </w:r>
          </w:p>
        </w:tc>
      </w:tr>
      <w:tr w:rsidR="00547DFF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547DFF" w:rsidRDefault="00547DFF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Už pasiūlymą atsakingo asmens vardas, pavardė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FF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Personalo vadybininkė Danutė Kavolienė</w:t>
            </w:r>
          </w:p>
        </w:tc>
      </w:tr>
      <w:tr w:rsidR="00547DFF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547DFF" w:rsidRDefault="00547DFF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Telefono numeris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FF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8 37 33 33 17</w:t>
            </w:r>
          </w:p>
        </w:tc>
      </w:tr>
      <w:tr w:rsidR="00547DFF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547DFF" w:rsidRDefault="00547DFF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Fakso numeris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FF" w:rsidRDefault="00FC6B09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8 37 33 33 29</w:t>
            </w:r>
          </w:p>
        </w:tc>
      </w:tr>
      <w:tr w:rsidR="00547DFF" w:rsidTr="00FC6B09">
        <w:tc>
          <w:tcPr>
            <w:tcW w:w="4928" w:type="dxa"/>
            <w:tcBorders>
              <w:left w:val="single" w:sz="4" w:space="0" w:color="000000"/>
              <w:bottom w:val="single" w:sz="4" w:space="0" w:color="000000"/>
            </w:tcBorders>
          </w:tcPr>
          <w:p w:rsidR="00547DFF" w:rsidRDefault="00547DFF" w:rsidP="00815403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El. pašto adresas</w:t>
            </w:r>
          </w:p>
        </w:tc>
        <w:tc>
          <w:tcPr>
            <w:tcW w:w="4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FF" w:rsidRPr="00FC6B09" w:rsidRDefault="005B09C1" w:rsidP="00815403">
            <w:pPr>
              <w:snapToGrid w:val="0"/>
              <w:spacing w:after="0" w:line="240" w:lineRule="auto"/>
              <w:jc w:val="both"/>
              <w:rPr>
                <w:szCs w:val="24"/>
                <w:lang w:val="en-US"/>
              </w:rPr>
            </w:pPr>
            <w:hyperlink r:id="rId6" w:history="1">
              <w:r w:rsidR="00FC6B09" w:rsidRPr="00510B1F">
                <w:rPr>
                  <w:rStyle w:val="Hyperlink"/>
                  <w:szCs w:val="24"/>
                  <w:lang w:val="en-US"/>
                </w:rPr>
                <w:t>biuras@vitrolab.lt</w:t>
              </w:r>
            </w:hyperlink>
            <w:r w:rsidR="00FC6B09">
              <w:rPr>
                <w:szCs w:val="24"/>
                <w:lang w:val="en-US"/>
              </w:rPr>
              <w:t xml:space="preserve"> </w:t>
            </w:r>
          </w:p>
        </w:tc>
      </w:tr>
    </w:tbl>
    <w:p w:rsidR="00547DFF" w:rsidRDefault="00547DFF" w:rsidP="00547DFF">
      <w:pPr>
        <w:spacing w:after="0" w:line="240" w:lineRule="auto"/>
        <w:jc w:val="both"/>
        <w:rPr>
          <w:szCs w:val="24"/>
        </w:rPr>
      </w:pPr>
    </w:p>
    <w:p w:rsidR="00547DFF" w:rsidRDefault="00547DFF" w:rsidP="00547DFF">
      <w:pPr>
        <w:spacing w:after="0" w:line="240" w:lineRule="auto"/>
        <w:ind w:firstLine="15"/>
        <w:jc w:val="both"/>
        <w:rPr>
          <w:szCs w:val="24"/>
        </w:rPr>
      </w:pPr>
      <w:r>
        <w:rPr>
          <w:szCs w:val="24"/>
        </w:rPr>
        <w:t>1. Šiuo pasiūlymu pažymime, kad sutinkame su visomis pirkimo sąlygomis, nustatytomis:</w:t>
      </w:r>
    </w:p>
    <w:p w:rsidR="00547DFF" w:rsidRDefault="00547DFF" w:rsidP="00547DFF">
      <w:pPr>
        <w:numPr>
          <w:ilvl w:val="0"/>
          <w:numId w:val="3"/>
        </w:numPr>
        <w:tabs>
          <w:tab w:val="left" w:pos="66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atviro konkurso skelbime, paskelbtame Viešųjų pirkimų įstatymo nustatyta tvarka: </w:t>
      </w:r>
      <w:r>
        <w:rPr>
          <w:i/>
          <w:szCs w:val="24"/>
        </w:rPr>
        <w:t>Europos Sąjungos oficialiajame leidinyje ir CVP IS</w:t>
      </w:r>
      <w:r>
        <w:rPr>
          <w:szCs w:val="24"/>
        </w:rPr>
        <w:t>;</w:t>
      </w:r>
    </w:p>
    <w:p w:rsidR="00547DFF" w:rsidRDefault="00547DFF" w:rsidP="00547DFF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kituose pirkimo dokumentuose (jų paaiškinimuose, papildymuose).</w:t>
      </w:r>
    </w:p>
    <w:p w:rsidR="00547DFF" w:rsidRDefault="00547DFF" w:rsidP="00547DFF">
      <w:pPr>
        <w:tabs>
          <w:tab w:val="left" w:pos="72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>2. Pasiūlymas galioja iki termino, nustatyto pirkimo dokumentuose.</w:t>
      </w:r>
    </w:p>
    <w:p w:rsidR="00547DFF" w:rsidRDefault="00547DFF" w:rsidP="00547DFF">
      <w:pPr>
        <w:tabs>
          <w:tab w:val="left" w:pos="72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>3. Pasirašydamas pasiūlymą saugiu elektroniniu parašu, patvirtinu, kad dokumentų skaitmeninės kopijos yra tikros.</w:t>
      </w:r>
    </w:p>
    <w:p w:rsidR="00547DFF" w:rsidRDefault="00547DFF" w:rsidP="00547DFF">
      <w:pPr>
        <w:tabs>
          <w:tab w:val="left" w:pos="72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>4. Vykdant sutartį, pasitelksime šiuos subtiekėjus:</w:t>
      </w:r>
    </w:p>
    <w:p w:rsidR="00547DFF" w:rsidRDefault="00547DFF" w:rsidP="00547DFF">
      <w:pPr>
        <w:numPr>
          <w:ilvl w:val="0"/>
          <w:numId w:val="1"/>
        </w:numPr>
        <w:tabs>
          <w:tab w:val="left" w:pos="-15120"/>
          <w:tab w:val="left" w:pos="-14400"/>
          <w:tab w:val="left" w:pos="-13680"/>
          <w:tab w:val="left" w:pos="-12960"/>
          <w:tab w:val="left" w:pos="-12240"/>
          <w:tab w:val="left" w:pos="-11520"/>
          <w:tab w:val="left" w:pos="-10800"/>
          <w:tab w:val="left" w:pos="-10080"/>
          <w:tab w:val="left" w:pos="-9360"/>
          <w:tab w:val="left" w:pos="-8640"/>
          <w:tab w:val="left" w:pos="-7920"/>
          <w:tab w:val="left" w:pos="-7200"/>
          <w:tab w:val="left" w:pos="-6480"/>
          <w:tab w:val="left" w:pos="-5760"/>
          <w:tab w:val="left" w:pos="-5040"/>
          <w:tab w:val="left" w:pos="-4320"/>
          <w:tab w:val="left" w:pos="-3600"/>
          <w:tab w:val="left" w:pos="-2880"/>
          <w:tab w:val="left" w:pos="-2160"/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-15120" w:firstLine="0"/>
        <w:jc w:val="both"/>
        <w:rPr>
          <w:szCs w:val="24"/>
        </w:rPr>
      </w:pPr>
      <w:r>
        <w:rPr>
          <w:szCs w:val="24"/>
        </w:rPr>
        <w:t>kituose pirkimo dokumentuose (jų paaiškinimuose, papildymuose2. Pasiūlym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5"/>
        <w:gridCol w:w="4365"/>
        <w:gridCol w:w="4185"/>
      </w:tblGrid>
      <w:tr w:rsidR="00547DFF" w:rsidTr="00405B5F"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7DFF" w:rsidRDefault="00547DFF" w:rsidP="00815403">
            <w:pPr>
              <w:pStyle w:val="BodyText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Eil.Nr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7DFF" w:rsidRDefault="00547DFF" w:rsidP="00815403">
            <w:pPr>
              <w:pStyle w:val="BodyText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Subtiekėjo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418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47DFF" w:rsidRDefault="00547DFF" w:rsidP="00815403">
            <w:pPr>
              <w:pStyle w:val="BodyText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Kokiai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pirkimo</w:t>
            </w:r>
            <w:proofErr w:type="spellEnd"/>
            <w:r>
              <w:rPr>
                <w:sz w:val="24"/>
                <w:szCs w:val="24"/>
              </w:rPr>
              <w:t xml:space="preserve"> daliai </w:t>
            </w:r>
            <w:proofErr w:type="spellStart"/>
            <w:r>
              <w:rPr>
                <w:sz w:val="24"/>
                <w:szCs w:val="24"/>
              </w:rPr>
              <w:t>pasitelkiamas</w:t>
            </w:r>
            <w:proofErr w:type="spellEnd"/>
          </w:p>
        </w:tc>
      </w:tr>
      <w:tr w:rsidR="00547DFF" w:rsidTr="00405B5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7DFF" w:rsidTr="00405B5F">
        <w:tc>
          <w:tcPr>
            <w:tcW w:w="11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7DFF" w:rsidTr="009216E2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</w:pPr>
            <w:r>
              <w:t>-</w:t>
            </w:r>
          </w:p>
        </w:tc>
        <w:tc>
          <w:tcPr>
            <w:tcW w:w="43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7DFF" w:rsidRDefault="00405B5F" w:rsidP="00815403">
            <w:pPr>
              <w:pStyle w:val="BodyText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47DFF" w:rsidRDefault="00547DFF" w:rsidP="00547DFF">
      <w:pPr>
        <w:spacing w:after="0" w:line="240" w:lineRule="auto"/>
        <w:jc w:val="both"/>
        <w:rPr>
          <w:szCs w:val="24"/>
        </w:rPr>
      </w:pPr>
      <w:r>
        <w:rPr>
          <w:i/>
          <w:iCs/>
          <w:szCs w:val="24"/>
        </w:rPr>
        <w:t>Pildyti tuomet, jei sutarties vykdymui bus pasitelkti subtiekėjai.</w:t>
      </w:r>
    </w:p>
    <w:p w:rsidR="00547DFF" w:rsidRDefault="00547DFF" w:rsidP="00547DFF">
      <w:pPr>
        <w:spacing w:after="0" w:line="240" w:lineRule="auto"/>
        <w:ind w:firstLine="720"/>
        <w:jc w:val="both"/>
        <w:rPr>
          <w:szCs w:val="24"/>
        </w:rPr>
      </w:pPr>
    </w:p>
    <w:p w:rsidR="00547DFF" w:rsidRDefault="00547DFF" w:rsidP="00547DFF">
      <w:pPr>
        <w:numPr>
          <w:ilvl w:val="0"/>
          <w:numId w:val="2"/>
        </w:numPr>
        <w:spacing w:after="0" w:line="240" w:lineRule="auto"/>
        <w:ind w:left="0" w:firstLine="15"/>
        <w:jc w:val="both"/>
        <w:rPr>
          <w:szCs w:val="24"/>
        </w:rPr>
      </w:pPr>
      <w:r>
        <w:rPr>
          <w:szCs w:val="24"/>
        </w:rPr>
        <w:t>Šiame pasiūlyme yra pateikta ir konfidenciali informacija (dokumentai su konfidencialia informacija pateikti atskirai):</w:t>
      </w:r>
    </w:p>
    <w:p w:rsidR="00547DFF" w:rsidRDefault="00547DFF" w:rsidP="00547DFF">
      <w:pPr>
        <w:spacing w:after="0" w:line="240" w:lineRule="auto"/>
        <w:ind w:firstLine="15"/>
        <w:jc w:val="both"/>
        <w:rPr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5"/>
        <w:gridCol w:w="8535"/>
      </w:tblGrid>
      <w:tr w:rsidR="00547DFF" w:rsidTr="009216E2"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547DFF" w:rsidP="009216E2">
            <w:pPr>
              <w:pStyle w:val="BodyText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Eil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7DFF" w:rsidRDefault="00547DFF" w:rsidP="009216E2">
            <w:pPr>
              <w:pStyle w:val="BodyText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Pateikto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dokumento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pavadinimas</w:t>
            </w:r>
            <w:proofErr w:type="spellEnd"/>
          </w:p>
        </w:tc>
      </w:tr>
      <w:tr w:rsidR="00547DFF" w:rsidTr="009216E2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9216E2">
            <w:pPr>
              <w:pStyle w:val="BodyText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7DFF" w:rsidRDefault="00405B5F" w:rsidP="009216E2">
            <w:pPr>
              <w:pStyle w:val="BodyText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7DFF" w:rsidTr="009216E2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9216E2">
            <w:pPr>
              <w:pStyle w:val="BodyText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7DFF" w:rsidRDefault="00405B5F" w:rsidP="009216E2">
            <w:pPr>
              <w:pStyle w:val="BodyText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7DFF" w:rsidTr="009216E2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7DFF" w:rsidRDefault="00405B5F" w:rsidP="009216E2">
            <w:pPr>
              <w:pStyle w:val="BodyText1"/>
            </w:pPr>
            <w:r>
              <w:t>-</w:t>
            </w:r>
          </w:p>
        </w:tc>
        <w:tc>
          <w:tcPr>
            <w:tcW w:w="8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7DFF" w:rsidRDefault="00405B5F" w:rsidP="009216E2">
            <w:pPr>
              <w:pStyle w:val="BodyText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47DFF" w:rsidRDefault="00547DFF" w:rsidP="00547DFF">
      <w:pPr>
        <w:spacing w:after="0" w:line="240" w:lineRule="auto"/>
        <w:ind w:firstLine="720"/>
        <w:jc w:val="both"/>
        <w:rPr>
          <w:i/>
          <w:iCs/>
          <w:szCs w:val="24"/>
        </w:rPr>
      </w:pPr>
      <w:r>
        <w:rPr>
          <w:bCs/>
          <w:i/>
          <w:sz w:val="22"/>
        </w:rPr>
        <w:t xml:space="preserve">Pildyti tuomet, jei bus pateikta konfidenciali informacija. Tiekėjas negali nurodyti, kad konfidenciali yra pasiūlymo kaina arba kad visas pasiūlymas yra konfidencialus. </w:t>
      </w:r>
      <w:r w:rsidRPr="00811149">
        <w:rPr>
          <w:i/>
          <w:sz w:val="22"/>
        </w:rPr>
        <w:t>Tiekėjui nenurodžius, kokia informacija yra konfidenciali, laikoma, kad konfidencialios informacijos pasiūlyme nėra.</w:t>
      </w:r>
    </w:p>
    <w:p w:rsidR="00547DFF" w:rsidRDefault="00547DFF" w:rsidP="00547DFF">
      <w:pPr>
        <w:spacing w:after="0" w:line="240" w:lineRule="auto"/>
        <w:ind w:firstLine="720"/>
        <w:jc w:val="both"/>
        <w:rPr>
          <w:i/>
          <w:iCs/>
          <w:szCs w:val="24"/>
        </w:rPr>
      </w:pPr>
    </w:p>
    <w:p w:rsidR="00547DFF" w:rsidRDefault="00547DFF" w:rsidP="00405B5F">
      <w:pPr>
        <w:shd w:val="clear" w:color="auto" w:fill="D6E3BC" w:themeFill="accent3" w:themeFillTint="66"/>
        <w:spacing w:after="0" w:line="240" w:lineRule="auto"/>
        <w:ind w:firstLine="720"/>
        <w:jc w:val="both"/>
        <w:rPr>
          <w:rFonts w:eastAsia="Lucida Sans Unicode" w:cs="Tahoma"/>
          <w:b/>
          <w:bCs/>
          <w:szCs w:val="24"/>
        </w:rPr>
      </w:pPr>
      <w:r>
        <w:rPr>
          <w:i/>
          <w:iCs/>
          <w:color w:val="000000"/>
          <w:szCs w:val="24"/>
          <w:u w:val="single"/>
        </w:rPr>
        <w:t>Mes siūlome šias prekes:</w:t>
      </w:r>
    </w:p>
    <w:p w:rsidR="00547DFF" w:rsidRDefault="00547DFF" w:rsidP="00405B5F">
      <w:pPr>
        <w:shd w:val="clear" w:color="auto" w:fill="D6E3BC" w:themeFill="accent3" w:themeFillTint="66"/>
        <w:spacing w:after="0" w:line="240" w:lineRule="auto"/>
        <w:ind w:firstLine="720"/>
        <w:jc w:val="both"/>
        <w:rPr>
          <w:rFonts w:eastAsia="Lucida Sans Unicode" w:cs="Tahoma"/>
          <w:b/>
          <w:bCs/>
          <w:szCs w:val="24"/>
        </w:rPr>
      </w:pPr>
      <w:r>
        <w:rPr>
          <w:rFonts w:eastAsia="Lucida Sans Unicode" w:cs="Tahoma"/>
          <w:b/>
          <w:bCs/>
          <w:szCs w:val="24"/>
        </w:rPr>
        <w:t>(pasiūlymą pateikti pagal 4 priede pateiktą lentelę (pateikti tik siūlomas pirkimo dalis, elektroninėje formoje, doc ir/arba xls ir/arba pdf formatu))</w:t>
      </w:r>
    </w:p>
    <w:p w:rsidR="00547DFF" w:rsidRPr="00D36913" w:rsidRDefault="00547DFF" w:rsidP="00547DFF">
      <w:pPr>
        <w:spacing w:after="0" w:line="240" w:lineRule="auto"/>
        <w:ind w:firstLine="720"/>
        <w:jc w:val="both"/>
        <w:rPr>
          <w:i/>
          <w:szCs w:val="24"/>
        </w:rPr>
      </w:pPr>
      <w:r w:rsidRPr="00D36913">
        <w:rPr>
          <w:rFonts w:eastAsia="Lucida Sans Unicode" w:cs="Tahoma"/>
          <w:bCs/>
          <w:szCs w:val="24"/>
        </w:rPr>
        <w:t>Jei kainos pasiūlymas teikiamas pdf formatu, prašome papildomai pateikti kainos pasiūlym</w:t>
      </w:r>
      <w:r>
        <w:rPr>
          <w:rFonts w:eastAsia="Lucida Sans Unicode" w:cs="Tahoma"/>
          <w:bCs/>
          <w:szCs w:val="24"/>
        </w:rPr>
        <w:t>ą</w:t>
      </w:r>
      <w:r w:rsidRPr="00D36913">
        <w:rPr>
          <w:rFonts w:eastAsia="Lucida Sans Unicode" w:cs="Tahoma"/>
          <w:bCs/>
          <w:szCs w:val="24"/>
        </w:rPr>
        <w:t xml:space="preserve"> ir xls arba doc formatu.</w:t>
      </w:r>
    </w:p>
    <w:p w:rsidR="00547DFF" w:rsidRDefault="00547DFF" w:rsidP="00547DFF">
      <w:pPr>
        <w:spacing w:after="0" w:line="240" w:lineRule="auto"/>
        <w:jc w:val="both"/>
        <w:rPr>
          <w:szCs w:val="24"/>
        </w:rPr>
      </w:pPr>
      <w:r>
        <w:rPr>
          <w:i/>
          <w:szCs w:val="24"/>
        </w:rPr>
        <w:tab/>
      </w:r>
      <w:r>
        <w:rPr>
          <w:szCs w:val="24"/>
        </w:rPr>
        <w:t>Tais atvejais, kai pagal galiojančius teisės aktus tiekėjui nereikia mokėti PVM, jis nurodo priežastis, dėl kurių PVM nemoka.</w:t>
      </w:r>
    </w:p>
    <w:p w:rsidR="00547DFF" w:rsidRDefault="00547DFF" w:rsidP="00547DFF">
      <w:pPr>
        <w:spacing w:after="0" w:line="240" w:lineRule="auto"/>
        <w:ind w:firstLine="720"/>
        <w:jc w:val="both"/>
        <w:rPr>
          <w:szCs w:val="24"/>
        </w:rPr>
      </w:pPr>
    </w:p>
    <w:p w:rsidR="00547DFF" w:rsidRPr="00E6531C" w:rsidRDefault="00547DFF" w:rsidP="00547DFF">
      <w:pPr>
        <w:spacing w:after="0" w:line="240" w:lineRule="auto"/>
        <w:ind w:firstLine="720"/>
        <w:jc w:val="both"/>
        <w:rPr>
          <w:b/>
          <w:szCs w:val="24"/>
          <w:u w:val="single"/>
        </w:rPr>
      </w:pPr>
      <w:r w:rsidRPr="00E6531C">
        <w:rPr>
          <w:b/>
          <w:szCs w:val="24"/>
          <w:u w:val="single"/>
        </w:rPr>
        <w:t>Kartu su pasiūlymu pateikiami šie dokumentai:</w:t>
      </w:r>
    </w:p>
    <w:p w:rsidR="00547DFF" w:rsidRDefault="00547DFF" w:rsidP="00547DFF">
      <w:pPr>
        <w:spacing w:after="0" w:line="240" w:lineRule="auto"/>
        <w:ind w:firstLine="720"/>
        <w:jc w:val="both"/>
        <w:rPr>
          <w:szCs w:val="24"/>
        </w:rPr>
      </w:pPr>
    </w:p>
    <w:tbl>
      <w:tblPr>
        <w:tblW w:w="9372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5975"/>
        <w:gridCol w:w="2551"/>
      </w:tblGrid>
      <w:tr w:rsidR="00F144C1" w:rsidRPr="00F144C1" w:rsidTr="00352C1D">
        <w:trPr>
          <w:tblCellSpacing w:w="20" w:type="dxa"/>
        </w:trPr>
        <w:tc>
          <w:tcPr>
            <w:tcW w:w="786" w:type="dxa"/>
            <w:shd w:val="clear" w:color="auto" w:fill="B6DDE8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Eil.</w:t>
            </w:r>
          </w:p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Nr.</w:t>
            </w:r>
          </w:p>
        </w:tc>
        <w:tc>
          <w:tcPr>
            <w:tcW w:w="5935" w:type="dxa"/>
            <w:shd w:val="clear" w:color="auto" w:fill="B6DDE8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Pateiktų dokumentų pavadinimas</w:t>
            </w:r>
          </w:p>
        </w:tc>
        <w:tc>
          <w:tcPr>
            <w:tcW w:w="2491" w:type="dxa"/>
            <w:shd w:val="clear" w:color="auto" w:fill="B6DDE8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Dokumento puslapių skaičius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935" w:type="dxa"/>
            <w:vAlign w:val="center"/>
          </w:tcPr>
          <w:p w:rsidR="00F144C1" w:rsidRPr="00F144C1" w:rsidRDefault="00180A5A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180A5A">
              <w:rPr>
                <w:sz w:val="20"/>
                <w:szCs w:val="20"/>
                <w:lang w:eastAsia="en-US"/>
              </w:rPr>
              <w:t>4 priedas  Technine specifikacija  Patikslinta 2016-11-03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 xml:space="preserve">1 dok. 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Įgaliojimas Danutei Kavolienei dėl pasirašymo teisės.</w:t>
            </w:r>
          </w:p>
        </w:tc>
        <w:tc>
          <w:tcPr>
            <w:tcW w:w="2491" w:type="dxa"/>
            <w:vMerge w:val="restart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 xml:space="preserve">Kvalifikaciniai dok. </w:t>
            </w:r>
          </w:p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(1 failas – faile 8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Įmonės registracijos pažymėjimo kopija.</w:t>
            </w:r>
          </w:p>
        </w:tc>
        <w:tc>
          <w:tcPr>
            <w:tcW w:w="2491" w:type="dxa"/>
            <w:vMerge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 xml:space="preserve">Įstatų kopija. </w:t>
            </w:r>
          </w:p>
        </w:tc>
        <w:tc>
          <w:tcPr>
            <w:tcW w:w="2491" w:type="dxa"/>
            <w:vMerge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Jungtinės pažymos kopija.</w:t>
            </w:r>
          </w:p>
        </w:tc>
        <w:tc>
          <w:tcPr>
            <w:tcW w:w="2491" w:type="dxa"/>
            <w:vMerge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Išplėstinis išrašas apie UAB VITROLAB duomenis.</w:t>
            </w:r>
          </w:p>
        </w:tc>
        <w:tc>
          <w:tcPr>
            <w:tcW w:w="2491" w:type="dxa"/>
            <w:vMerge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Pažymų, iš informatikos ir ryšių departamento, kopijos.</w:t>
            </w:r>
          </w:p>
        </w:tc>
        <w:tc>
          <w:tcPr>
            <w:tcW w:w="2491" w:type="dxa"/>
            <w:vMerge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 xml:space="preserve">Laisvos formos deklaracija dėl balsų daugumos. </w:t>
            </w:r>
          </w:p>
        </w:tc>
        <w:tc>
          <w:tcPr>
            <w:tcW w:w="2491" w:type="dxa"/>
            <w:vMerge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Firmos ECOLAB įgaliojimo atstovauti ją Lietuvos Respublikoje kopija ir jos  vertimas į lietuvių kalbą.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2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ISO 9001 ir ISO 13485 sertifikatų kopijos ir vertimai į lietuvių kalbą.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4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Biocidų autorizacijos liudijimai.</w:t>
            </w:r>
          </w:p>
        </w:tc>
        <w:tc>
          <w:tcPr>
            <w:tcW w:w="2491" w:type="dxa"/>
            <w:vAlign w:val="center"/>
          </w:tcPr>
          <w:p w:rsidR="00F144C1" w:rsidRPr="00F144C1" w:rsidRDefault="00180A5A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failas (faile 5</w:t>
            </w:r>
            <w:r w:rsidR="00F144C1" w:rsidRPr="00F144C1">
              <w:rPr>
                <w:sz w:val="20"/>
                <w:szCs w:val="20"/>
                <w:lang w:eastAsia="en-US"/>
              </w:rPr>
              <w:t xml:space="preserve">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ind w:left="180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Saugos duomenų lapai.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</w:t>
            </w:r>
            <w:r w:rsidR="004916DA">
              <w:rPr>
                <w:sz w:val="20"/>
                <w:szCs w:val="20"/>
                <w:lang w:eastAsia="en-US"/>
              </w:rPr>
              <w:t xml:space="preserve"> 16</w:t>
            </w:r>
            <w:r w:rsidRPr="00F144C1">
              <w:rPr>
                <w:sz w:val="20"/>
                <w:szCs w:val="20"/>
                <w:lang w:eastAsia="en-US"/>
              </w:rPr>
              <w:t xml:space="preserve">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 xml:space="preserve">   13.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CE sertifikatai.</w:t>
            </w:r>
          </w:p>
        </w:tc>
        <w:tc>
          <w:tcPr>
            <w:tcW w:w="2491" w:type="dxa"/>
            <w:vAlign w:val="center"/>
          </w:tcPr>
          <w:p w:rsidR="00F144C1" w:rsidRPr="00F144C1" w:rsidRDefault="00180A5A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failas (faile 20</w:t>
            </w:r>
            <w:r w:rsidR="00F144C1" w:rsidRPr="00F144C1">
              <w:rPr>
                <w:sz w:val="20"/>
                <w:szCs w:val="20"/>
                <w:lang w:eastAsia="en-US"/>
              </w:rPr>
              <w:t xml:space="preserve">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 xml:space="preserve">   14.</w:t>
            </w:r>
          </w:p>
        </w:tc>
        <w:tc>
          <w:tcPr>
            <w:tcW w:w="5935" w:type="dxa"/>
            <w:vAlign w:val="center"/>
          </w:tcPr>
          <w:p w:rsidR="00F144C1" w:rsidRPr="00F144C1" w:rsidRDefault="00180A5A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Aprašymai produktų. </w:t>
            </w:r>
          </w:p>
        </w:tc>
        <w:tc>
          <w:tcPr>
            <w:tcW w:w="2491" w:type="dxa"/>
            <w:vAlign w:val="center"/>
          </w:tcPr>
          <w:p w:rsidR="00F144C1" w:rsidRPr="00F144C1" w:rsidRDefault="00180A5A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failas</w:t>
            </w:r>
            <w:r w:rsidR="004916DA">
              <w:rPr>
                <w:sz w:val="20"/>
                <w:szCs w:val="20"/>
                <w:lang w:eastAsia="en-US"/>
              </w:rPr>
              <w:t xml:space="preserve"> (faile 46</w:t>
            </w:r>
            <w:r w:rsidR="00F144C1" w:rsidRPr="00F144C1">
              <w:rPr>
                <w:sz w:val="20"/>
                <w:szCs w:val="20"/>
                <w:lang w:eastAsia="en-US"/>
              </w:rPr>
              <w:t xml:space="preserve">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 xml:space="preserve"> 15.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Ecolab produktų katalogas.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dok. (44 psl.)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 xml:space="preserve"> 16.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PDI sertifikatai serveteliu Sani Cloth activ.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4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 xml:space="preserve"> 17.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Belimed ir Getinge rekomendacijos.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2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Rekomendacija Sekumatic FR ir FNZ.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2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Sekusept aktiv atitikimas Olympus_Karl Storz_Fujinon endoskopams.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7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Sekusept aktiv _Sekuzyme_Olympus rekomendacija.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3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Keletas etikečių pvz.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1 failas (faile 6 dok.)</w:t>
            </w:r>
          </w:p>
        </w:tc>
      </w:tr>
      <w:tr w:rsidR="00F144C1" w:rsidRPr="00F144C1" w:rsidTr="00352C1D">
        <w:trPr>
          <w:tblCellSpacing w:w="20" w:type="dxa"/>
        </w:trPr>
        <w:tc>
          <w:tcPr>
            <w:tcW w:w="786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144C1">
              <w:rPr>
                <w:b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5935" w:type="dxa"/>
            <w:vAlign w:val="center"/>
          </w:tcPr>
          <w:p w:rsidR="00F144C1" w:rsidRPr="00F144C1" w:rsidRDefault="00F144C1" w:rsidP="00815403">
            <w:pPr>
              <w:suppressAutoHyphens w:val="0"/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>Sutarties projektas.</w:t>
            </w:r>
          </w:p>
        </w:tc>
        <w:tc>
          <w:tcPr>
            <w:tcW w:w="2491" w:type="dxa"/>
            <w:vAlign w:val="center"/>
          </w:tcPr>
          <w:p w:rsidR="00F144C1" w:rsidRPr="00F144C1" w:rsidRDefault="00F144C1" w:rsidP="00F144C1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44C1">
              <w:rPr>
                <w:sz w:val="20"/>
                <w:szCs w:val="20"/>
                <w:lang w:eastAsia="en-US"/>
              </w:rPr>
              <w:t xml:space="preserve">1 dok. </w:t>
            </w:r>
          </w:p>
        </w:tc>
      </w:tr>
    </w:tbl>
    <w:p w:rsidR="00547DFF" w:rsidRDefault="00547DFF" w:rsidP="00547DFF">
      <w:pPr>
        <w:spacing w:after="0" w:line="240" w:lineRule="auto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47DFF" w:rsidRPr="00DD2F46" w:rsidTr="009216E2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</w:tcPr>
          <w:p w:rsidR="00547DFF" w:rsidRPr="00DD2F46" w:rsidRDefault="00DD2F46" w:rsidP="009216E2">
            <w:pPr>
              <w:snapToGrid w:val="0"/>
              <w:spacing w:after="0" w:line="240" w:lineRule="auto"/>
              <w:ind w:right="-1"/>
              <w:rPr>
                <w:b/>
                <w:sz w:val="22"/>
                <w:szCs w:val="24"/>
              </w:rPr>
            </w:pPr>
            <w:r w:rsidRPr="00DD2F46">
              <w:rPr>
                <w:b/>
                <w:sz w:val="22"/>
                <w:szCs w:val="24"/>
              </w:rPr>
              <w:t>DIREKTORIUS</w:t>
            </w:r>
          </w:p>
        </w:tc>
        <w:tc>
          <w:tcPr>
            <w:tcW w:w="604" w:type="dxa"/>
            <w:shd w:val="clear" w:color="auto" w:fill="auto"/>
          </w:tcPr>
          <w:p w:rsidR="00547DFF" w:rsidRPr="00DD2F46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b/>
                <w:sz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547DFF" w:rsidRPr="00DD2F46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b/>
                <w:sz w:val="22"/>
              </w:rPr>
            </w:pPr>
          </w:p>
        </w:tc>
        <w:tc>
          <w:tcPr>
            <w:tcW w:w="701" w:type="dxa"/>
            <w:shd w:val="clear" w:color="auto" w:fill="auto"/>
          </w:tcPr>
          <w:p w:rsidR="00547DFF" w:rsidRPr="00DD2F46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b/>
                <w:sz w:val="22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547DFF" w:rsidRPr="00DD2F46" w:rsidRDefault="00DD2F46" w:rsidP="009216E2">
            <w:pPr>
              <w:snapToGrid w:val="0"/>
              <w:spacing w:after="0" w:line="240" w:lineRule="auto"/>
              <w:ind w:right="-1"/>
              <w:jc w:val="right"/>
              <w:rPr>
                <w:b/>
                <w:sz w:val="22"/>
              </w:rPr>
            </w:pPr>
            <w:r w:rsidRPr="00DD2F46">
              <w:rPr>
                <w:b/>
                <w:sz w:val="22"/>
              </w:rPr>
              <w:t>VAIDAS JANKAUSKIS</w:t>
            </w:r>
          </w:p>
        </w:tc>
        <w:tc>
          <w:tcPr>
            <w:tcW w:w="648" w:type="dxa"/>
            <w:shd w:val="clear" w:color="auto" w:fill="auto"/>
          </w:tcPr>
          <w:p w:rsidR="00547DFF" w:rsidRPr="00DD2F46" w:rsidRDefault="00547DFF" w:rsidP="009216E2">
            <w:pPr>
              <w:snapToGrid w:val="0"/>
              <w:spacing w:after="0" w:line="240" w:lineRule="auto"/>
              <w:ind w:right="-1"/>
              <w:jc w:val="right"/>
              <w:rPr>
                <w:b/>
                <w:sz w:val="22"/>
              </w:rPr>
            </w:pPr>
          </w:p>
        </w:tc>
      </w:tr>
      <w:tr w:rsidR="00547DFF" w:rsidTr="009216E2">
        <w:trPr>
          <w:trHeight w:val="186"/>
        </w:trPr>
        <w:tc>
          <w:tcPr>
            <w:tcW w:w="3284" w:type="dxa"/>
            <w:shd w:val="clear" w:color="auto" w:fill="auto"/>
          </w:tcPr>
          <w:p w:rsidR="00547DFF" w:rsidRDefault="00547DFF" w:rsidP="009216E2">
            <w:pPr>
              <w:pStyle w:val="BodyText1"/>
              <w:ind w:firstLine="0"/>
              <w:rPr>
                <w:szCs w:val="24"/>
              </w:rPr>
            </w:pPr>
            <w:r>
              <w:rPr>
                <w:rFonts w:ascii="Times New Roman" w:hAnsi="Times New Roman"/>
                <w:position w:val="6"/>
                <w:sz w:val="24"/>
                <w:szCs w:val="24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  <w:r>
              <w:rPr>
                <w:position w:val="6"/>
                <w:szCs w:val="24"/>
              </w:rPr>
              <w:t>(Parašas)</w:t>
            </w:r>
            <w:r>
              <w:rPr>
                <w:i/>
                <w:szCs w:val="24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sz w:val="22"/>
              </w:rPr>
            </w:pPr>
            <w:r>
              <w:rPr>
                <w:position w:val="6"/>
                <w:szCs w:val="24"/>
              </w:rPr>
              <w:t>(Vardas ir pavardė)</w:t>
            </w:r>
            <w:r>
              <w:rPr>
                <w:i/>
                <w:szCs w:val="24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547DFF" w:rsidRDefault="00547DFF" w:rsidP="009216E2">
            <w:pPr>
              <w:snapToGrid w:val="0"/>
              <w:spacing w:after="0" w:line="240" w:lineRule="auto"/>
              <w:ind w:right="-1"/>
              <w:jc w:val="center"/>
              <w:rPr>
                <w:sz w:val="22"/>
              </w:rPr>
            </w:pPr>
          </w:p>
        </w:tc>
      </w:tr>
    </w:tbl>
    <w:p w:rsidR="00547DFF" w:rsidRDefault="00547DFF" w:rsidP="00547DFF">
      <w:pPr>
        <w:shd w:val="clear" w:color="auto" w:fill="FFFFFF"/>
        <w:spacing w:after="0" w:line="240" w:lineRule="auto"/>
        <w:rPr>
          <w:szCs w:val="24"/>
        </w:rPr>
      </w:pPr>
      <w:r>
        <w:rPr>
          <w:sz w:val="18"/>
          <w:szCs w:val="18"/>
        </w:rPr>
        <w:t>*Pastaba. Pirkimo dokumentuose nustatyta, kad visas pasiūlymas pasirašomas saugiu elektroniniu parašu, todėl šio dokumento atskirai pasirašyti neprivaloma.</w:t>
      </w:r>
    </w:p>
    <w:p w:rsidR="00547DFF" w:rsidRDefault="00547DFF" w:rsidP="00547DFF">
      <w:pPr>
        <w:shd w:val="clear" w:color="auto" w:fill="FFFFFF"/>
        <w:spacing w:after="0" w:line="240" w:lineRule="auto"/>
        <w:jc w:val="center"/>
        <w:rPr>
          <w:szCs w:val="24"/>
        </w:rPr>
      </w:pPr>
    </w:p>
    <w:p w:rsidR="009D53E1" w:rsidRDefault="009D53E1"/>
    <w:sectPr w:rsidR="009D53E1" w:rsidSect="00547DFF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b w:val="0"/>
        <w:i w:val="0"/>
        <w:strike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b w:val="0"/>
        <w:i w:val="0"/>
        <w:strike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b w:val="0"/>
        <w:i w:val="0"/>
        <w:strike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FF"/>
    <w:rsid w:val="00180A5A"/>
    <w:rsid w:val="00405B5F"/>
    <w:rsid w:val="004916DA"/>
    <w:rsid w:val="00547DFF"/>
    <w:rsid w:val="005B09C1"/>
    <w:rsid w:val="00815403"/>
    <w:rsid w:val="009D53E1"/>
    <w:rsid w:val="00A1290B"/>
    <w:rsid w:val="00DD2F46"/>
    <w:rsid w:val="00E6531C"/>
    <w:rsid w:val="00F144C1"/>
    <w:rsid w:val="00FC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4776D-40EC-4745-8B72-1920BB7A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7DFF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47DFF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HeaderChar">
    <w:name w:val="Header Char"/>
    <w:basedOn w:val="DefaultParagraphFont"/>
    <w:link w:val="Header"/>
    <w:rsid w:val="00547DF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odyText1">
    <w:name w:val="Body Text1"/>
    <w:uiPriority w:val="99"/>
    <w:rsid w:val="00547DFF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90B"/>
    <w:rPr>
      <w:rFonts w:ascii="Tahoma" w:eastAsia="Calibri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FC6B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as@vitrolab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2929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user</cp:lastModifiedBy>
  <cp:revision>2</cp:revision>
  <dcterms:created xsi:type="dcterms:W3CDTF">2017-03-17T12:04:00Z</dcterms:created>
  <dcterms:modified xsi:type="dcterms:W3CDTF">2017-03-17T12:04:00Z</dcterms:modified>
</cp:coreProperties>
</file>