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69055" w14:textId="77777777" w:rsidR="00C9775D" w:rsidRPr="00B0030A" w:rsidRDefault="00C9775D" w:rsidP="00C9775D">
      <w:pPr>
        <w:suppressAutoHyphens/>
        <w:spacing w:after="0" w:line="240" w:lineRule="auto"/>
        <w:jc w:val="center"/>
        <w:rPr>
          <w:rFonts w:asciiTheme="majorBidi" w:eastAsia="Times New Roman" w:hAnsiTheme="majorBidi" w:cstheme="majorBidi"/>
          <w:b/>
          <w:caps/>
          <w:lang w:eastAsia="lt-LT"/>
        </w:rPr>
      </w:pPr>
      <w:bookmarkStart w:id="0" w:name="_Hlk38969132"/>
    </w:p>
    <w:p w14:paraId="6F3733CC" w14:textId="77777777" w:rsidR="0005497A" w:rsidRPr="00B0030A" w:rsidRDefault="0005497A" w:rsidP="007D6AEC">
      <w:pPr>
        <w:spacing w:after="0"/>
        <w:jc w:val="center"/>
        <w:rPr>
          <w:rFonts w:asciiTheme="majorBidi" w:hAnsiTheme="majorBidi" w:cstheme="majorBidi"/>
          <w:b/>
          <w:caps/>
        </w:rPr>
      </w:pPr>
      <w:r w:rsidRPr="00B0030A">
        <w:rPr>
          <w:rFonts w:asciiTheme="majorBidi" w:hAnsiTheme="majorBidi" w:cstheme="majorBidi"/>
          <w:b/>
          <w:caps/>
        </w:rPr>
        <w:t>PASLAUGŲ pirkimo</w:t>
      </w:r>
      <w:r w:rsidRPr="00B0030A">
        <w:rPr>
          <w:rFonts w:asciiTheme="majorBidi" w:eastAsia="Arial" w:hAnsiTheme="majorBidi" w:cstheme="majorBidi"/>
        </w:rPr>
        <w:t>–</w:t>
      </w:r>
      <w:r w:rsidRPr="00B0030A">
        <w:rPr>
          <w:rFonts w:asciiTheme="majorBidi" w:hAnsiTheme="majorBidi" w:cstheme="majorBidi"/>
          <w:b/>
          <w:caps/>
        </w:rPr>
        <w:t>pardavimo sutarties Bendrosios sąlygos</w:t>
      </w:r>
    </w:p>
    <w:p w14:paraId="33CB0F0C" w14:textId="77777777" w:rsidR="0005497A" w:rsidRPr="00B0030A" w:rsidRDefault="0005497A" w:rsidP="007D6AEC">
      <w:pPr>
        <w:spacing w:after="0"/>
        <w:jc w:val="center"/>
        <w:rPr>
          <w:rFonts w:asciiTheme="majorBidi" w:hAnsiTheme="majorBidi" w:cstheme="majorBidi"/>
        </w:rPr>
      </w:pPr>
    </w:p>
    <w:p w14:paraId="100D159B" w14:textId="77777777" w:rsidR="0005497A" w:rsidRPr="00B0030A" w:rsidRDefault="0005497A" w:rsidP="007D6AEC">
      <w:pPr>
        <w:keepNext/>
        <w:keepLines/>
        <w:tabs>
          <w:tab w:val="left" w:pos="426"/>
        </w:tabs>
        <w:spacing w:after="0"/>
        <w:jc w:val="center"/>
        <w:rPr>
          <w:rFonts w:asciiTheme="majorBidi" w:eastAsia="Cambria" w:hAnsiTheme="majorBidi" w:cstheme="majorBidi"/>
          <w:b/>
          <w:bCs/>
          <w:caps/>
          <w14:numSpacing w14:val="tabular"/>
        </w:rPr>
      </w:pPr>
      <w:r w:rsidRPr="00B0030A">
        <w:rPr>
          <w:rFonts w:asciiTheme="majorBidi" w:eastAsia="Cambria" w:hAnsiTheme="majorBidi" w:cstheme="majorBidi"/>
          <w:b/>
          <w:bCs/>
          <w:caps/>
          <w14:numSpacing w14:val="tabular"/>
        </w:rPr>
        <w:t>1.</w:t>
      </w:r>
      <w:r w:rsidRPr="00B0030A">
        <w:rPr>
          <w:rFonts w:asciiTheme="majorBidi" w:eastAsia="Cambria" w:hAnsiTheme="majorBidi" w:cstheme="majorBidi"/>
          <w:b/>
          <w:bCs/>
          <w:caps/>
          <w14:numSpacing w14:val="tabular"/>
        </w:rPr>
        <w:tab/>
        <w:t>Pagrindinės sąvokos ir Sutarties aiškinimas</w:t>
      </w:r>
    </w:p>
    <w:p w14:paraId="61029168" w14:textId="77777777" w:rsidR="0005497A" w:rsidRPr="00B0030A" w:rsidRDefault="0005497A" w:rsidP="007D6AEC">
      <w:pPr>
        <w:keepNext/>
        <w:keepLines/>
        <w:tabs>
          <w:tab w:val="left" w:pos="426"/>
        </w:tabs>
        <w:spacing w:after="0"/>
        <w:jc w:val="both"/>
        <w:rPr>
          <w:rFonts w:asciiTheme="majorBidi" w:eastAsia="Cambria" w:hAnsiTheme="majorBidi" w:cstheme="majorBidi"/>
          <w:b/>
          <w:bCs/>
          <w:caps/>
          <w14:numSpacing w14:val="tabular"/>
        </w:rPr>
      </w:pPr>
    </w:p>
    <w:p w14:paraId="3A91222A" w14:textId="77777777" w:rsidR="0005497A" w:rsidRPr="00B0030A" w:rsidRDefault="0005497A" w:rsidP="007D6AEC">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bCs/>
        </w:rPr>
        <w:t>1.1.</w:t>
      </w:r>
      <w:r w:rsidRPr="00B0030A">
        <w:rPr>
          <w:rFonts w:asciiTheme="majorBidi" w:eastAsia="Arial" w:hAnsiTheme="majorBidi" w:cstheme="majorBidi"/>
          <w:b/>
          <w:bCs/>
        </w:rPr>
        <w:tab/>
      </w:r>
      <w:r w:rsidRPr="00B0030A">
        <w:rPr>
          <w:rFonts w:asciiTheme="majorBidi" w:eastAsia="Arial" w:hAnsiTheme="majorBidi" w:cstheme="majorBidi"/>
          <w:b/>
        </w:rPr>
        <w:t>Sąvokos</w:t>
      </w:r>
    </w:p>
    <w:p w14:paraId="6CD887DC" w14:textId="77777777" w:rsidR="0005497A" w:rsidRPr="00B0030A" w:rsidRDefault="0005497A" w:rsidP="007D6AEC">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after="0"/>
        <w:jc w:val="both"/>
        <w:outlineLvl w:val="1"/>
        <w:rPr>
          <w:rFonts w:asciiTheme="majorBidi" w:eastAsia="Arial" w:hAnsiTheme="majorBidi" w:cstheme="majorBidi"/>
          <w:b/>
        </w:rPr>
      </w:pPr>
    </w:p>
    <w:p w14:paraId="49E1049F" w14:textId="77777777" w:rsidR="0005497A" w:rsidRPr="00B0030A" w:rsidRDefault="0005497A" w:rsidP="007D6AEC">
      <w:pPr>
        <w:widowControl w:val="0"/>
        <w:tabs>
          <w:tab w:val="left" w:pos="567"/>
        </w:tabs>
        <w:spacing w:after="0"/>
        <w:jc w:val="both"/>
        <w:rPr>
          <w:rFonts w:asciiTheme="majorBidi" w:eastAsia="Cambria" w:hAnsiTheme="majorBidi" w:cstheme="majorBidi"/>
          <w:b/>
          <w:bCs/>
        </w:rPr>
      </w:pPr>
      <w:r w:rsidRPr="00B0030A">
        <w:rPr>
          <w:rFonts w:asciiTheme="majorBidi" w:eastAsia="Cambria" w:hAnsiTheme="majorBidi" w:cstheme="majorBidi"/>
        </w:rPr>
        <w:t>1.1.1. Šioje Sutartyje didžiąja raide rašomos sąvokos turi šias nurodytas reikšmes:</w:t>
      </w:r>
    </w:p>
    <w:p w14:paraId="587B31C9"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1.1.1.1.</w:t>
      </w:r>
      <w:r w:rsidRPr="00B0030A">
        <w:rPr>
          <w:rFonts w:asciiTheme="majorBidi" w:hAnsiTheme="majorBidi" w:cstheme="majorBidi"/>
        </w:rPr>
        <w:tab/>
      </w:r>
      <w:r w:rsidRPr="00B0030A">
        <w:rPr>
          <w:rFonts w:asciiTheme="majorBidi" w:eastAsia="Arial" w:hAnsiTheme="majorBidi" w:cstheme="majorBidi"/>
          <w:b/>
          <w:bCs/>
        </w:rPr>
        <w:t>Bendrosios sąlygos</w:t>
      </w:r>
      <w:r w:rsidRPr="00B0030A">
        <w:rPr>
          <w:rFonts w:asciiTheme="majorBidi" w:eastAsia="Arial" w:hAnsiTheme="majorBidi" w:cstheme="majorBidi"/>
        </w:rPr>
        <w:t xml:space="preserve"> – Sutarties dalis, kuri vadinasi „Paslaugų pirkimo–pardavimo sutarties Bendrosios sąlygos“;</w:t>
      </w:r>
    </w:p>
    <w:p w14:paraId="0931C6B0"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1.1.1.2.</w:t>
      </w:r>
      <w:r w:rsidRPr="00B0030A">
        <w:rPr>
          <w:rFonts w:asciiTheme="majorBidi" w:eastAsia="Arial" w:hAnsiTheme="majorBidi" w:cstheme="majorBidi"/>
        </w:rPr>
        <w:tab/>
      </w:r>
      <w:r w:rsidRPr="00B0030A">
        <w:rPr>
          <w:rFonts w:asciiTheme="majorBidi" w:eastAsia="Arial" w:hAnsiTheme="majorBidi" w:cstheme="majorBidi"/>
          <w:b/>
          <w:bCs/>
        </w:rPr>
        <w:t>Pirkėjas</w:t>
      </w:r>
      <w:r w:rsidRPr="00B0030A">
        <w:rPr>
          <w:rFonts w:asciiTheme="majorBidi" w:eastAsia="Arial" w:hAnsiTheme="majorBidi" w:cstheme="majorBidi"/>
        </w:rPr>
        <w:t xml:space="preserve"> – asmuo, kuris Specialiosiose sąlygose yra įvardytas kaip Pirkėjas, </w:t>
      </w:r>
      <w:r w:rsidRPr="00B0030A">
        <w:rPr>
          <w:rFonts w:asciiTheme="majorBidi" w:hAnsiTheme="majorBidi" w:cstheme="majorBidi"/>
        </w:rPr>
        <w:t>įsigyjantis Specialiosiose sąlygose ir Sutarties prieduose nurodytas Paslaugas</w:t>
      </w:r>
      <w:r w:rsidRPr="00B0030A">
        <w:rPr>
          <w:rFonts w:asciiTheme="majorBidi" w:eastAsia="Arial" w:hAnsiTheme="majorBidi" w:cstheme="majorBidi"/>
        </w:rPr>
        <w:t>;</w:t>
      </w:r>
    </w:p>
    <w:p w14:paraId="559FF92C"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r w:rsidRPr="00B0030A">
        <w:rPr>
          <w:rFonts w:asciiTheme="majorBidi" w:eastAsia="Arial" w:hAnsiTheme="majorBidi" w:cstheme="majorBidi"/>
        </w:rPr>
        <w:t>1.1.1.3.</w:t>
      </w:r>
      <w:r w:rsidRPr="00B0030A">
        <w:rPr>
          <w:rFonts w:asciiTheme="majorBidi" w:eastAsia="Arial" w:hAnsiTheme="majorBidi" w:cstheme="majorBidi"/>
        </w:rPr>
        <w:tab/>
      </w:r>
      <w:r w:rsidRPr="00B0030A">
        <w:rPr>
          <w:rFonts w:asciiTheme="majorBidi" w:eastAsia="Arial" w:hAnsiTheme="majorBidi" w:cstheme="majorBidi"/>
          <w:b/>
          <w:bCs/>
        </w:rPr>
        <w:t xml:space="preserve">Pradinės sutarties vertė </w:t>
      </w:r>
      <w:r w:rsidRPr="00B0030A">
        <w:rPr>
          <w:rFonts w:asciiTheme="majorBidi" w:eastAsia="Arial" w:hAnsiTheme="majorBidi" w:cstheme="majorBidi"/>
        </w:rPr>
        <w:t>– Specialiosiose sąlygose nurodyta</w:t>
      </w:r>
      <w:r w:rsidRPr="00B0030A">
        <w:rPr>
          <w:rFonts w:asciiTheme="majorBidi" w:eastAsia="Arial" w:hAnsiTheme="majorBidi" w:cstheme="majorBidi"/>
          <w:b/>
          <w:bCs/>
        </w:rPr>
        <w:t xml:space="preserve"> </w:t>
      </w:r>
      <w:r w:rsidRPr="00B0030A">
        <w:rPr>
          <w:rFonts w:asciiTheme="majorBidi" w:eastAsia="Arial" w:hAnsiTheme="majorBidi" w:cstheme="majorBidi"/>
        </w:rPr>
        <w:t>vertė be pridėtinės vertės mokesčio (toliau – PVM);</w:t>
      </w:r>
    </w:p>
    <w:p w14:paraId="7526DF67"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 xml:space="preserve">1.1.1.4. </w:t>
      </w:r>
      <w:r w:rsidRPr="00B0030A">
        <w:rPr>
          <w:rFonts w:asciiTheme="majorBidi" w:eastAsia="Arial" w:hAnsiTheme="majorBidi" w:cstheme="majorBidi"/>
          <w:b/>
          <w:bCs/>
        </w:rPr>
        <w:t>Paslaugos</w:t>
      </w:r>
      <w:r w:rsidRPr="00B0030A">
        <w:rPr>
          <w:rFonts w:asciiTheme="majorBidi" w:eastAsia="Arial" w:hAnsiTheme="majorBidi" w:cstheme="majorBidi"/>
        </w:rPr>
        <w:t xml:space="preserve"> – </w:t>
      </w:r>
      <w:r w:rsidRPr="00B0030A">
        <w:rPr>
          <w:rFonts w:asciiTheme="majorBidi" w:hAnsiTheme="majorBidi" w:cstheme="majorBidi"/>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6F556B20"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hAnsiTheme="majorBidi" w:cstheme="majorBidi"/>
        </w:rPr>
        <w:t>1.1.1.5.</w:t>
      </w:r>
      <w:r w:rsidRPr="00B0030A">
        <w:rPr>
          <w:rFonts w:asciiTheme="majorBidi" w:hAnsiTheme="majorBidi" w:cstheme="majorBidi"/>
        </w:rPr>
        <w:tab/>
      </w:r>
      <w:r w:rsidRPr="00B0030A">
        <w:rPr>
          <w:rFonts w:asciiTheme="majorBidi" w:eastAsia="Arial" w:hAnsiTheme="majorBidi" w:cstheme="majorBidi"/>
          <w:b/>
          <w:bCs/>
        </w:rPr>
        <w:t xml:space="preserve">Paslaugų perdavimo–priėmimo aktas </w:t>
      </w:r>
      <w:r w:rsidRPr="00B0030A">
        <w:rPr>
          <w:rFonts w:asciiTheme="majorBidi" w:eastAsia="Arial" w:hAnsiTheme="majorBidi" w:cstheme="majorBidi"/>
        </w:rPr>
        <w:t>– dokumentas,</w:t>
      </w:r>
      <w:r w:rsidRPr="00B0030A">
        <w:rPr>
          <w:rFonts w:asciiTheme="majorBidi" w:eastAsia="Arial" w:hAnsiTheme="majorBidi" w:cstheme="majorBidi"/>
          <w:b/>
          <w:bCs/>
        </w:rPr>
        <w:t xml:space="preserve"> </w:t>
      </w:r>
      <w:r w:rsidRPr="00B0030A">
        <w:rPr>
          <w:rFonts w:asciiTheme="majorBidi" w:eastAsia="Arial" w:hAnsiTheme="majorBidi" w:cstheme="majorBidi"/>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3AFB9C71" w14:textId="77777777" w:rsidR="0005497A" w:rsidRPr="00B0030A" w:rsidRDefault="0005497A" w:rsidP="007D6AEC">
      <w:pPr>
        <w:tabs>
          <w:tab w:val="left" w:pos="284"/>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 xml:space="preserve">1.1.1.6. </w:t>
      </w:r>
      <w:r w:rsidRPr="00B0030A">
        <w:rPr>
          <w:rFonts w:asciiTheme="majorBidi" w:eastAsia="Arial" w:hAnsiTheme="majorBidi" w:cstheme="majorBidi"/>
          <w:b/>
          <w:bCs/>
        </w:rPr>
        <w:t>Paslaugų trūkumai</w:t>
      </w:r>
      <w:r w:rsidRPr="00B0030A">
        <w:rPr>
          <w:rFonts w:asciiTheme="majorBidi" w:eastAsia="Arial" w:hAnsiTheme="majorBidi" w:cstheme="majorBidi"/>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kainą;</w:t>
      </w:r>
      <w:r w:rsidRPr="00B0030A">
        <w:rPr>
          <w:rFonts w:asciiTheme="majorBidi" w:hAnsiTheme="majorBidi" w:cstheme="majorBidi"/>
        </w:rPr>
        <w:t xml:space="preserve"> </w:t>
      </w:r>
    </w:p>
    <w:p w14:paraId="61AD7197"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55EBA630"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8"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4C5374B3" w14:textId="77777777" w:rsidR="0005497A" w:rsidRPr="00B0030A" w:rsidRDefault="0005497A" w:rsidP="007D6AEC">
      <w:pPr>
        <w:spacing w:after="0"/>
        <w:rPr>
          <w:rFonts w:asciiTheme="majorBidi" w:hAnsiTheme="majorBidi" w:cstheme="majorBidi"/>
        </w:rPr>
      </w:pPr>
    </w:p>
    <w:p w14:paraId="38B0DB22"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rPr>
      </w:pPr>
      <w:r w:rsidRPr="00B0030A">
        <w:rPr>
          <w:rFonts w:asciiTheme="majorBidi" w:eastAsia="Arial" w:hAnsiTheme="majorBidi" w:cstheme="majorBidi"/>
        </w:rPr>
        <w:t>1.1.1.7.</w:t>
      </w:r>
      <w:r w:rsidRPr="00B0030A">
        <w:rPr>
          <w:rFonts w:asciiTheme="majorBidi" w:eastAsia="Arial" w:hAnsiTheme="majorBidi" w:cstheme="majorBidi"/>
        </w:rPr>
        <w:tab/>
      </w:r>
      <w:r w:rsidRPr="00B0030A">
        <w:rPr>
          <w:rFonts w:asciiTheme="majorBidi" w:eastAsia="Arial" w:hAnsiTheme="majorBidi" w:cstheme="majorBidi"/>
          <w:b/>
        </w:rPr>
        <w:t xml:space="preserve">Sąskaita </w:t>
      </w:r>
      <w:r w:rsidRPr="00B0030A">
        <w:rPr>
          <w:rFonts w:asciiTheme="majorBidi" w:eastAsia="Arial" w:hAnsiTheme="majorBidi" w:cstheme="majorBidi"/>
        </w:rPr>
        <w:t>–</w:t>
      </w:r>
      <w:r w:rsidRPr="00B0030A">
        <w:rPr>
          <w:rFonts w:asciiTheme="majorBidi" w:eastAsia="Arial" w:hAnsiTheme="majorBidi" w:cstheme="majorBidi"/>
          <w:b/>
        </w:rPr>
        <w:t xml:space="preserve"> </w:t>
      </w:r>
      <w:r w:rsidRPr="00B0030A">
        <w:rPr>
          <w:rFonts w:asciiTheme="majorBidi" w:hAnsiTheme="majorBidi" w:cstheme="majorBidi"/>
        </w:rPr>
        <w:t xml:space="preserve">Tiekėjo išrašoma ir Pirkėjui apmokėjimui pateikiama sąskaita faktūra, PVM sąskaita faktūra ar kitas mokėjimo dokumentas už Tiekėjo tinkamai suteiktas bei Pirkėjo priimtas </w:t>
      </w:r>
      <w:r w:rsidRPr="00B0030A">
        <w:rPr>
          <w:rFonts w:asciiTheme="majorBidi" w:eastAsia="Arial" w:hAnsiTheme="majorBidi" w:cstheme="majorBidi"/>
        </w:rPr>
        <w:t>Paslaugas</w:t>
      </w:r>
      <w:r w:rsidRPr="00B0030A">
        <w:rPr>
          <w:rFonts w:asciiTheme="majorBidi" w:hAnsiTheme="majorBidi" w:cstheme="majorBidi"/>
        </w:rPr>
        <w:t xml:space="preserve">. </w:t>
      </w:r>
      <w:r w:rsidRPr="00B0030A">
        <w:rPr>
          <w:rFonts w:asciiTheme="majorBidi" w:eastAsia="Arial" w:hAnsiTheme="majorBidi" w:cstheme="majorBidi"/>
        </w:rPr>
        <w:t>Jeigu Sutartyje yra numatytas Paslaugų teikimas etapais ar periodais, Sąskaita gali būti pateikiama dėl kiekvieno etapo ar periodo atskirai;</w:t>
      </w:r>
    </w:p>
    <w:p w14:paraId="73D3749A"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1.1.1.8.</w:t>
      </w:r>
      <w:r w:rsidRPr="00B0030A">
        <w:rPr>
          <w:rFonts w:asciiTheme="majorBidi" w:eastAsia="Arial" w:hAnsiTheme="majorBidi" w:cstheme="majorBidi"/>
        </w:rPr>
        <w:tab/>
      </w:r>
      <w:r w:rsidRPr="00B0030A">
        <w:rPr>
          <w:rFonts w:asciiTheme="majorBidi" w:eastAsia="Arial" w:hAnsiTheme="majorBidi" w:cstheme="majorBidi"/>
          <w:b/>
          <w:bCs/>
        </w:rPr>
        <w:t>Specialiosios sąlygos</w:t>
      </w:r>
      <w:r w:rsidRPr="00B0030A">
        <w:rPr>
          <w:rFonts w:asciiTheme="majorBidi" w:eastAsia="Arial" w:hAnsiTheme="majorBidi" w:cstheme="majorBidi"/>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22D1C34"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r w:rsidRPr="00B0030A">
        <w:rPr>
          <w:rFonts w:asciiTheme="majorBidi" w:eastAsia="Arial" w:hAnsiTheme="majorBidi" w:cstheme="majorBidi"/>
        </w:rPr>
        <w:t>1.1.1.9.</w:t>
      </w:r>
      <w:r w:rsidRPr="00B0030A">
        <w:rPr>
          <w:rFonts w:asciiTheme="majorBidi" w:eastAsia="Arial" w:hAnsiTheme="majorBidi" w:cstheme="majorBidi"/>
        </w:rPr>
        <w:tab/>
      </w:r>
      <w:r w:rsidRPr="00B0030A">
        <w:rPr>
          <w:rFonts w:asciiTheme="majorBidi" w:eastAsia="Arial" w:hAnsiTheme="majorBidi" w:cstheme="majorBidi"/>
          <w:b/>
          <w:bCs/>
        </w:rPr>
        <w:t xml:space="preserve">Susitarimas </w:t>
      </w:r>
      <w:r w:rsidRPr="00B0030A">
        <w:rPr>
          <w:rFonts w:asciiTheme="majorBidi" w:eastAsia="Arial" w:hAnsiTheme="majorBidi" w:cstheme="majorBidi"/>
        </w:rPr>
        <w:t>– tai dokumentas, kurį Šalys sudaro keisdamos Sutarties sąlygas VPĮ leidžiama apimtimi;</w:t>
      </w:r>
    </w:p>
    <w:p w14:paraId="679FABDD"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r w:rsidRPr="00B0030A">
        <w:rPr>
          <w:rFonts w:asciiTheme="majorBidi" w:eastAsia="Arial" w:hAnsiTheme="majorBidi" w:cstheme="majorBidi"/>
        </w:rPr>
        <w:t>1.1.1.10.</w:t>
      </w:r>
      <w:r w:rsidRPr="00B0030A">
        <w:rPr>
          <w:rFonts w:asciiTheme="majorBidi" w:eastAsia="Arial" w:hAnsiTheme="majorBidi" w:cstheme="majorBidi"/>
        </w:rPr>
        <w:tab/>
        <w:t xml:space="preserve"> </w:t>
      </w:r>
      <w:r w:rsidRPr="00B0030A">
        <w:rPr>
          <w:rFonts w:asciiTheme="majorBidi" w:eastAsia="Arial" w:hAnsiTheme="majorBidi" w:cstheme="majorBidi"/>
          <w:b/>
          <w:bCs/>
        </w:rPr>
        <w:t>Sutarties kaina</w:t>
      </w:r>
      <w:r w:rsidRPr="00B0030A">
        <w:rPr>
          <w:rFonts w:asciiTheme="majorBidi" w:eastAsia="Arial" w:hAnsiTheme="majorBidi" w:cstheme="majorBidi"/>
        </w:rPr>
        <w:t xml:space="preserve"> – pagal Sutartį Tiekėjui mokėtina suma, įskaitant visus privalomus mokesčius ir išlaidas;</w:t>
      </w:r>
    </w:p>
    <w:p w14:paraId="7391273B"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1.1.1.11.</w:t>
      </w:r>
      <w:r w:rsidRPr="00B0030A">
        <w:rPr>
          <w:rFonts w:asciiTheme="majorBidi" w:eastAsia="Arial" w:hAnsiTheme="majorBidi" w:cstheme="majorBidi"/>
        </w:rPr>
        <w:tab/>
        <w:t xml:space="preserve"> </w:t>
      </w:r>
      <w:r w:rsidRPr="00B0030A">
        <w:rPr>
          <w:rFonts w:asciiTheme="majorBidi" w:eastAsia="Arial" w:hAnsiTheme="majorBidi" w:cstheme="majorBidi"/>
          <w:b/>
          <w:bCs/>
        </w:rPr>
        <w:t xml:space="preserve">Sutarties sąlygos </w:t>
      </w:r>
      <w:r w:rsidRPr="00B0030A">
        <w:rPr>
          <w:rFonts w:asciiTheme="majorBidi" w:eastAsia="Arial" w:hAnsiTheme="majorBidi" w:cstheme="majorBidi"/>
        </w:rPr>
        <w:t>– Bendrosios sąlygos ir Specialiosios sąlygos kartu;</w:t>
      </w:r>
    </w:p>
    <w:p w14:paraId="229AFC7E"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lastRenderedPageBreak/>
        <w:t>1.1.1.12.</w:t>
      </w:r>
      <w:r w:rsidRPr="00B0030A">
        <w:rPr>
          <w:rFonts w:asciiTheme="majorBidi" w:hAnsiTheme="majorBidi" w:cstheme="majorBidi"/>
        </w:rPr>
        <w:tab/>
      </w:r>
      <w:r w:rsidRPr="00B0030A">
        <w:rPr>
          <w:rFonts w:asciiTheme="majorBidi" w:eastAsia="Arial" w:hAnsiTheme="majorBidi" w:cstheme="majorBidi"/>
        </w:rPr>
        <w:t xml:space="preserve"> </w:t>
      </w:r>
      <w:r w:rsidRPr="00B0030A">
        <w:rPr>
          <w:rFonts w:asciiTheme="majorBidi" w:eastAsia="Arial" w:hAnsiTheme="majorBidi" w:cstheme="majorBidi"/>
          <w:b/>
          <w:bCs/>
        </w:rPr>
        <w:t xml:space="preserve">Sutartis </w:t>
      </w:r>
      <w:r w:rsidRPr="00B0030A">
        <w:rPr>
          <w:rFonts w:asciiTheme="majorBidi" w:eastAsia="Arial" w:hAnsiTheme="majorBidi" w:cstheme="majorBidi"/>
        </w:rPr>
        <w:t>– Paslaugų pirkimo–pardavimo sutartis, kurią sudaro Sutarties sąlygos, Specialiosiose sąlygose išvardyti priedai ir Susitarimai;</w:t>
      </w:r>
    </w:p>
    <w:p w14:paraId="2ED54391"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 xml:space="preserve">1.1.1.13. </w:t>
      </w:r>
      <w:r w:rsidRPr="00B0030A">
        <w:rPr>
          <w:rFonts w:asciiTheme="majorBidi" w:eastAsia="Arial" w:hAnsiTheme="majorBidi" w:cstheme="majorBidi"/>
        </w:rPr>
        <w:tab/>
      </w:r>
      <w:r w:rsidRPr="00B0030A">
        <w:rPr>
          <w:rFonts w:asciiTheme="majorBidi" w:eastAsia="Arial" w:hAnsiTheme="majorBidi" w:cstheme="majorBidi"/>
          <w:b/>
          <w:bCs/>
        </w:rPr>
        <w:t>Šalis</w:t>
      </w:r>
      <w:r w:rsidRPr="00B0030A">
        <w:rPr>
          <w:rFonts w:asciiTheme="majorBidi" w:eastAsia="Arial" w:hAnsiTheme="majorBidi" w:cstheme="majorBidi"/>
        </w:rPr>
        <w:t xml:space="preserve"> – Pirkėjas arba Tiekėjas, kiekvienas atskirai, priklausomai nuo konteksto;</w:t>
      </w:r>
    </w:p>
    <w:p w14:paraId="468DEAB1"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 xml:space="preserve">1.1.1.14. </w:t>
      </w:r>
      <w:r w:rsidRPr="00B0030A">
        <w:rPr>
          <w:rFonts w:asciiTheme="majorBidi" w:eastAsia="Arial" w:hAnsiTheme="majorBidi" w:cstheme="majorBidi"/>
        </w:rPr>
        <w:tab/>
      </w:r>
      <w:r w:rsidRPr="00B0030A">
        <w:rPr>
          <w:rFonts w:asciiTheme="majorBidi" w:eastAsia="Arial" w:hAnsiTheme="majorBidi" w:cstheme="majorBidi"/>
          <w:b/>
          <w:bCs/>
        </w:rPr>
        <w:t>Šalys</w:t>
      </w:r>
      <w:r w:rsidRPr="00B0030A">
        <w:rPr>
          <w:rFonts w:asciiTheme="majorBidi" w:eastAsia="Arial" w:hAnsiTheme="majorBidi" w:cstheme="majorBidi"/>
        </w:rPr>
        <w:t xml:space="preserve"> – Pirkėjas ir Tiekėjas kartu;</w:t>
      </w:r>
    </w:p>
    <w:p w14:paraId="4D715A0C" w14:textId="77777777" w:rsidR="0005497A" w:rsidRPr="00B0030A" w:rsidRDefault="0005497A" w:rsidP="007D6AEC">
      <w:pPr>
        <w:widowControl w:val="0"/>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t>1.1.1.15.</w:t>
      </w:r>
      <w:r w:rsidRPr="00B0030A">
        <w:rPr>
          <w:rFonts w:asciiTheme="majorBidi" w:hAnsiTheme="majorBidi" w:cstheme="majorBidi"/>
        </w:rPr>
        <w:tab/>
        <w:t xml:space="preserve"> </w:t>
      </w:r>
      <w:r w:rsidRPr="00B0030A">
        <w:rPr>
          <w:rFonts w:asciiTheme="majorBidi" w:eastAsia="Arial" w:hAnsiTheme="majorBidi" w:cstheme="majorBidi"/>
          <w:b/>
        </w:rPr>
        <w:t>Tiekėjas</w:t>
      </w:r>
      <w:r w:rsidRPr="00B0030A">
        <w:rPr>
          <w:rFonts w:asciiTheme="majorBidi" w:eastAsia="Arial" w:hAnsiTheme="majorBidi" w:cstheme="majorBidi"/>
        </w:rPr>
        <w:t xml:space="preserve"> – asmuo, kuris Specialiosiose sąlygose yra įvardytas kaip Tiekėjas, </w:t>
      </w:r>
      <w:r w:rsidRPr="00B0030A">
        <w:rPr>
          <w:rFonts w:asciiTheme="majorBidi" w:hAnsiTheme="majorBidi" w:cstheme="majorBidi"/>
        </w:rPr>
        <w:t xml:space="preserve">teikiantis Specialiosiose sąlygose nurodytas </w:t>
      </w:r>
      <w:r w:rsidRPr="00B0030A">
        <w:rPr>
          <w:rFonts w:asciiTheme="majorBidi" w:eastAsia="Arial" w:hAnsiTheme="majorBidi" w:cstheme="majorBidi"/>
        </w:rPr>
        <w:t>Paslaugas</w:t>
      </w:r>
      <w:r w:rsidRPr="00B0030A">
        <w:rPr>
          <w:rFonts w:asciiTheme="majorBidi" w:hAnsiTheme="majorBidi" w:cstheme="majorBidi"/>
        </w:rPr>
        <w:t>;</w:t>
      </w:r>
    </w:p>
    <w:p w14:paraId="10985EB8" w14:textId="77777777" w:rsidR="0005497A" w:rsidRPr="00B0030A" w:rsidRDefault="0005497A" w:rsidP="007D6AEC">
      <w:pPr>
        <w:widowControl w:val="0"/>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t xml:space="preserve">1.1.1.16. </w:t>
      </w:r>
      <w:r w:rsidRPr="00B0030A">
        <w:rPr>
          <w:rFonts w:asciiTheme="majorBidi" w:hAnsiTheme="majorBidi" w:cstheme="majorBidi"/>
          <w:b/>
          <w:bCs/>
        </w:rPr>
        <w:t xml:space="preserve">Užsakymas </w:t>
      </w:r>
      <w:r w:rsidRPr="00B0030A">
        <w:rPr>
          <w:rFonts w:asciiTheme="majorBidi" w:hAnsiTheme="majorBidi" w:cstheme="majorBidi"/>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407682F3"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r w:rsidRPr="00B0030A">
        <w:rPr>
          <w:rFonts w:asciiTheme="majorBidi" w:eastAsia="Arial" w:hAnsiTheme="majorBidi" w:cstheme="majorBidi"/>
        </w:rPr>
        <w:t>1.1.1.17.</w:t>
      </w:r>
      <w:r w:rsidRPr="00B0030A">
        <w:rPr>
          <w:rFonts w:asciiTheme="majorBidi" w:hAnsiTheme="majorBidi" w:cstheme="majorBidi"/>
        </w:rPr>
        <w:tab/>
      </w:r>
      <w:r w:rsidRPr="00B0030A">
        <w:rPr>
          <w:rFonts w:asciiTheme="majorBidi" w:eastAsia="Arial" w:hAnsiTheme="majorBidi" w:cstheme="majorBidi"/>
        </w:rPr>
        <w:t xml:space="preserve"> </w:t>
      </w:r>
      <w:r w:rsidRPr="00B0030A">
        <w:rPr>
          <w:rFonts w:asciiTheme="majorBidi" w:eastAsia="Arial" w:hAnsiTheme="majorBidi" w:cstheme="majorBidi"/>
          <w:b/>
          <w:bCs/>
        </w:rPr>
        <w:t xml:space="preserve">VPĮ </w:t>
      </w:r>
      <w:r w:rsidRPr="00B0030A">
        <w:rPr>
          <w:rFonts w:asciiTheme="majorBidi" w:eastAsia="Arial" w:hAnsiTheme="majorBidi" w:cstheme="majorBidi"/>
        </w:rPr>
        <w:t>– Lietuvos Respublikos viešųjų pirkimų įstatymas.</w:t>
      </w:r>
    </w:p>
    <w:p w14:paraId="1D8A7068"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1.1.1.18.</w:t>
      </w:r>
      <w:r w:rsidRPr="00B0030A">
        <w:rPr>
          <w:rFonts w:asciiTheme="majorBidi" w:eastAsia="Arial" w:hAnsiTheme="majorBidi" w:cstheme="majorBidi"/>
        </w:rPr>
        <w:tab/>
        <w:t xml:space="preserve"> Kitų Sutartyje didžiąja raide rašomų sąvokų reikšmės yra nurodytos Sutarties tekste.</w:t>
      </w:r>
    </w:p>
    <w:p w14:paraId="63070E3C" w14:textId="77777777" w:rsidR="0005497A" w:rsidRPr="00B0030A" w:rsidRDefault="0005497A" w:rsidP="007D6AEC">
      <w:pPr>
        <w:widowControl w:val="0"/>
        <w:tabs>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1.1.2.</w:t>
      </w:r>
      <w:r w:rsidRPr="00B0030A">
        <w:rPr>
          <w:rFonts w:asciiTheme="majorBidi" w:hAnsiTheme="majorBidi" w:cstheme="majorBidi"/>
        </w:rPr>
        <w:tab/>
      </w:r>
      <w:r w:rsidRPr="00B0030A">
        <w:rPr>
          <w:rFonts w:asciiTheme="majorBidi" w:eastAsia="Arial" w:hAnsiTheme="majorBidi" w:cstheme="majorBidi"/>
        </w:rPr>
        <w:t xml:space="preserve">Sutartyje neapibrėžtos sąvokos suprantamos ir aiškinamos taip, kaip jas apibrėžia VPĮ ir kiti </w:t>
      </w:r>
      <w:r w:rsidRPr="00B0030A">
        <w:rPr>
          <w:rFonts w:asciiTheme="majorBidi" w:hAnsiTheme="majorBidi" w:cstheme="majorBidi"/>
        </w:rPr>
        <w:t>įstatymai bei teisės aktai</w:t>
      </w:r>
      <w:r w:rsidRPr="00B0030A">
        <w:rPr>
          <w:rFonts w:asciiTheme="majorBidi" w:eastAsia="Arial" w:hAnsiTheme="majorBidi" w:cstheme="majorBidi"/>
        </w:rPr>
        <w:t>, galiojantys Sutarties sudarymo ir vykdymo metu.</w:t>
      </w:r>
    </w:p>
    <w:p w14:paraId="20BA0670" w14:textId="77777777" w:rsidR="0005497A" w:rsidRPr="00B0030A" w:rsidRDefault="0005497A" w:rsidP="007D6AEC">
      <w:pPr>
        <w:widowControl w:val="0"/>
        <w:tabs>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1.1.3.</w:t>
      </w:r>
      <w:r w:rsidRPr="00B0030A">
        <w:rPr>
          <w:rFonts w:asciiTheme="majorBidi" w:eastAsia="Arial" w:hAnsiTheme="majorBidi" w:cstheme="majorBidi"/>
        </w:rPr>
        <w:tab/>
        <w:t>Kitos Sutartyje vartojamos sąvokos ir terminai turi bendrinę reikšmę arba artimiausią Sutarties pobūdžiui specialiąją reikšmę, jei Sutartyje nėra nustatyta ir paaiškinta kitokia jų reikšmė.</w:t>
      </w:r>
    </w:p>
    <w:p w14:paraId="1B95CD15"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p>
    <w:p w14:paraId="5CE962AA" w14:textId="77777777" w:rsidR="0005497A" w:rsidRPr="00B0030A" w:rsidRDefault="0005497A" w:rsidP="007D6AEC">
      <w:pPr>
        <w:keepNext/>
        <w:keepLines/>
        <w:tabs>
          <w:tab w:val="left" w:pos="567"/>
        </w:tabs>
        <w:spacing w:after="0"/>
        <w:jc w:val="center"/>
        <w:rPr>
          <w:rFonts w:asciiTheme="majorBidi" w:eastAsia="Cambria" w:hAnsiTheme="majorBidi" w:cstheme="majorBidi"/>
          <w:b/>
          <w:bCs/>
          <w14:numSpacing w14:val="tabular"/>
        </w:rPr>
      </w:pPr>
      <w:r w:rsidRPr="00B0030A">
        <w:rPr>
          <w:rFonts w:asciiTheme="majorBidi" w:eastAsia="Cambria" w:hAnsiTheme="majorBidi" w:cstheme="majorBidi"/>
          <w:b/>
          <w:bCs/>
          <w14:numSpacing w14:val="tabular"/>
        </w:rPr>
        <w:t>1.2.</w:t>
      </w:r>
      <w:r w:rsidRPr="00B0030A">
        <w:rPr>
          <w:rFonts w:asciiTheme="majorBidi" w:eastAsia="Cambria" w:hAnsiTheme="majorBidi" w:cstheme="majorBidi"/>
          <w:b/>
          <w:bCs/>
          <w14:numSpacing w14:val="tabular"/>
        </w:rPr>
        <w:tab/>
        <w:t>Sutarties aiškinimas</w:t>
      </w:r>
    </w:p>
    <w:p w14:paraId="007AEAE7" w14:textId="77777777" w:rsidR="0005497A" w:rsidRPr="00B0030A" w:rsidRDefault="0005497A" w:rsidP="007D6AEC">
      <w:pPr>
        <w:keepNext/>
        <w:keepLines/>
        <w:tabs>
          <w:tab w:val="left" w:pos="567"/>
        </w:tabs>
        <w:spacing w:after="0"/>
        <w:ind w:left="792"/>
        <w:jc w:val="both"/>
        <w:rPr>
          <w:rFonts w:asciiTheme="majorBidi" w:eastAsia="Cambria" w:hAnsiTheme="majorBidi" w:cstheme="majorBidi"/>
          <w:b/>
          <w:bCs/>
          <w14:numSpacing w14:val="tabular"/>
        </w:rPr>
      </w:pPr>
    </w:p>
    <w:p w14:paraId="06925CEA"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1.2.1.</w:t>
      </w:r>
      <w:r w:rsidRPr="00B0030A">
        <w:rPr>
          <w:rFonts w:asciiTheme="majorBidi" w:eastAsia="Arial" w:hAnsiTheme="majorBidi" w:cstheme="majorBidi"/>
        </w:rPr>
        <w:tab/>
        <w:t>Sutartis yra sudaryta ir turi būti aiškinama pagal Lietuvos Respublikos teisės aktus.</w:t>
      </w:r>
    </w:p>
    <w:p w14:paraId="38032AF1"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1.2.2.</w:t>
      </w:r>
      <w:r w:rsidRPr="00B0030A">
        <w:rPr>
          <w:rFonts w:asciiTheme="majorBidi" w:eastAsia="Arial" w:hAnsiTheme="majorBidi" w:cstheme="majorBidi"/>
        </w:rPr>
        <w:tab/>
        <w:t>Jei Bendrosios sąlygos ir (ar) Specialiosios sąlygos prieštarauja VPĮ ir kitų teisės aktų reikalavimams, taikomos VPĮ ir kitų teisės aktų nuostatos.</w:t>
      </w:r>
    </w:p>
    <w:p w14:paraId="6C932BC9"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1.2.3.</w:t>
      </w:r>
      <w:r w:rsidRPr="00B0030A">
        <w:rPr>
          <w:rFonts w:asciiTheme="majorBidi" w:eastAsia="Arial" w:hAnsiTheme="majorBidi" w:cstheme="majorBidi"/>
        </w:rPr>
        <w:tab/>
        <w:t>Diena Sutartyje reiškia kalendorinę dieną.</w:t>
      </w:r>
    </w:p>
    <w:p w14:paraId="65039C81"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1.2.4.</w:t>
      </w:r>
      <w:r w:rsidRPr="00B0030A">
        <w:rPr>
          <w:rFonts w:asciiTheme="majorBidi" w:eastAsia="Arial" w:hAnsiTheme="majorBidi" w:cstheme="majorBidi"/>
        </w:rPr>
        <w:tab/>
        <w:t>Darbo diena Sutartyje reiškia bet kurią dieną, išskyrus šeštadienį, sekmadienį ir švenčių dienas Lietuvoje, nurodytas Lietuvos Respublikos darbo kodekse.</w:t>
      </w:r>
    </w:p>
    <w:p w14:paraId="5697DCA6"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1.2.5.</w:t>
      </w:r>
      <w:r w:rsidRPr="00B0030A">
        <w:rPr>
          <w:rFonts w:asciiTheme="majorBidi" w:eastAsia="Arial" w:hAnsiTheme="majorBidi" w:cstheme="majorBidi"/>
        </w:rPr>
        <w:tab/>
        <w:t>Terminai pagal Sutartį yra skaičiuojami metais, mėnesiais, savaitėmis, darbo dienomis, kalendorinėmis dienomis, valandomis ir minutėmis.</w:t>
      </w:r>
    </w:p>
    <w:p w14:paraId="1AF8B9B4"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1.2.6.</w:t>
      </w:r>
      <w:r w:rsidRPr="00B0030A">
        <w:rPr>
          <w:rFonts w:asciiTheme="majorBidi" w:eastAsia="Arial" w:hAnsiTheme="majorBidi" w:cstheme="majorBidi"/>
        </w:rPr>
        <w:tab/>
        <w:t>Kvalifikacija, rėmimasis kitų ūkio subjektų pajėgumais, Paslaugų apimtis, peržiūra suprantami taip, kaip nustatyta VPĮ bei jį įgyvendinančiuose teisės aktuose.</w:t>
      </w:r>
    </w:p>
    <w:p w14:paraId="52F8E95C"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1.2.7.</w:t>
      </w:r>
      <w:r w:rsidRPr="00B0030A">
        <w:rPr>
          <w:rFonts w:asciiTheme="majorBidi" w:eastAsia="Arial" w:hAnsiTheme="majorBidi" w:cstheme="majorBidi"/>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321D4664"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1.2.8.</w:t>
      </w:r>
      <w:r w:rsidRPr="00B0030A">
        <w:rPr>
          <w:rFonts w:asciiTheme="majorBidi" w:eastAsia="Arial" w:hAnsiTheme="majorBidi" w:cstheme="majorBidi"/>
        </w:rPr>
        <w:tab/>
        <w:t>Informuoti, pranešti, įspėti arba atsakyti reiškia pateikti informaciją, pranešimą, įspėjimą arba atsakymą Bendrosiose ir (ar) Specialiosiose sąlygose nustatyta tvarka.</w:t>
      </w:r>
    </w:p>
    <w:p w14:paraId="2822273F"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1.2.9.</w:t>
      </w:r>
      <w:r w:rsidRPr="00B0030A">
        <w:rPr>
          <w:rFonts w:asciiTheme="majorBidi" w:eastAsia="Arial" w:hAnsiTheme="majorBidi" w:cstheme="majorBidi"/>
        </w:rPr>
        <w:tab/>
        <w:t>Patvirtinti reiškia pateikti patvirtinimą raštu arba pasirašyti dokumentą be išlygų ar su išlygomis, išskyrus atvejus, kai asmuo, pasirašydamas dokumentą, nurodo, jog atsisako jį patvirtinti.</w:t>
      </w:r>
    </w:p>
    <w:p w14:paraId="41486937"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1.2.10.</w:t>
      </w:r>
      <w:r w:rsidRPr="00B0030A">
        <w:rPr>
          <w:rFonts w:asciiTheme="majorBidi" w:eastAsia="Arial" w:hAnsiTheme="majorBidi" w:cstheme="majorBidi"/>
        </w:rPr>
        <w:tab/>
      </w:r>
      <w:r w:rsidRPr="00B0030A">
        <w:rPr>
          <w:rFonts w:asciiTheme="majorBidi" w:eastAsia="Arial" w:hAnsiTheme="majorBidi" w:cstheme="majorBidi"/>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1F927D8"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1.2.11.</w:t>
      </w:r>
      <w:r w:rsidRPr="00B0030A">
        <w:rPr>
          <w:rFonts w:asciiTheme="majorBidi" w:eastAsia="Arial" w:hAnsiTheme="majorBidi" w:cstheme="majorBidi"/>
        </w:rPr>
        <w:tab/>
      </w:r>
      <w:r w:rsidRPr="00B0030A">
        <w:rPr>
          <w:rFonts w:asciiTheme="majorBidi" w:eastAsia="Arial" w:hAnsiTheme="majorBidi" w:cstheme="majorBidi"/>
          <w:shd w:val="clear" w:color="auto" w:fill="FFFFFF"/>
        </w:rPr>
        <w:t>Jeigu Sutartyje nurodyta reikšmė skaičiais ir žodžiais skiriasi, vadovaujamasi žodžiais nurodyta reikšme.</w:t>
      </w:r>
    </w:p>
    <w:p w14:paraId="1E7A3A2D"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1.2.12.</w:t>
      </w:r>
      <w:r w:rsidRPr="00B0030A">
        <w:rPr>
          <w:rFonts w:asciiTheme="majorBidi" w:eastAsia="Arial" w:hAnsiTheme="majorBidi" w:cstheme="majorBidi"/>
        </w:rPr>
        <w:tab/>
      </w:r>
      <w:r w:rsidRPr="00B0030A">
        <w:rPr>
          <w:rFonts w:asciiTheme="majorBidi" w:eastAsia="Arial" w:hAnsiTheme="majorBidi" w:cstheme="majorBidi"/>
          <w:shd w:val="clear" w:color="auto" w:fill="FFFFFF"/>
        </w:rPr>
        <w:t>Jei pateikiamos nuorodos į teisės aktus, turi būti taikomos aktualios teisės aktų redakcijos, jeigu nenurodyta kitaip.</w:t>
      </w:r>
    </w:p>
    <w:p w14:paraId="5216865F"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p>
    <w:p w14:paraId="452DC2ED"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rPr>
        <w:t>1.3.</w:t>
      </w:r>
      <w:r w:rsidRPr="00B0030A">
        <w:rPr>
          <w:rFonts w:asciiTheme="majorBidi" w:eastAsia="Arial" w:hAnsiTheme="majorBidi" w:cstheme="majorBidi"/>
          <w:b/>
        </w:rPr>
        <w:tab/>
        <w:t>Dokumentų viršenybė</w:t>
      </w:r>
    </w:p>
    <w:p w14:paraId="079BE4D4"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outlineLvl w:val="1"/>
        <w:rPr>
          <w:rFonts w:asciiTheme="majorBidi" w:eastAsia="Arial" w:hAnsiTheme="majorBidi" w:cstheme="majorBidi"/>
          <w:b/>
        </w:rPr>
      </w:pPr>
    </w:p>
    <w:p w14:paraId="02A64D9F"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1.3.1.</w:t>
      </w:r>
      <w:r w:rsidRPr="00B0030A">
        <w:rPr>
          <w:rFonts w:asciiTheme="majorBidi" w:eastAsia="Cambria" w:hAnsiTheme="majorBidi" w:cstheme="majorBidi"/>
        </w:rPr>
        <w:tab/>
        <w:t>Sutartį sudarantys dokumentai turi būti suprantami kaip papildantys vienas kitą. Bet kokio Sutarties dokumentų sąlygų neatitikimo ar neaiškumo atveju, toks neatitikimas ar neaiškumas pašalinamas dokumentus aiškinant tokia eilės tvarka:</w:t>
      </w:r>
    </w:p>
    <w:p w14:paraId="40FC6D81" w14:textId="77777777" w:rsidR="0005497A" w:rsidRPr="00B0030A" w:rsidRDefault="0005497A" w:rsidP="007D6AEC">
      <w:pPr>
        <w:tabs>
          <w:tab w:val="left" w:pos="709"/>
        </w:tabs>
        <w:spacing w:after="0"/>
        <w:jc w:val="both"/>
        <w:outlineLvl w:val="2"/>
        <w:rPr>
          <w:rFonts w:asciiTheme="majorBidi" w:eastAsia="Trebuchet MS" w:hAnsiTheme="majorBidi" w:cstheme="majorBidi"/>
          <w:bCs/>
        </w:rPr>
      </w:pPr>
      <w:r w:rsidRPr="00B0030A">
        <w:rPr>
          <w:rFonts w:asciiTheme="majorBidi" w:eastAsia="Trebuchet MS" w:hAnsiTheme="majorBidi" w:cstheme="majorBidi"/>
        </w:rPr>
        <w:t xml:space="preserve">1.3.1.1. </w:t>
      </w:r>
      <w:r w:rsidRPr="00B0030A">
        <w:rPr>
          <w:rFonts w:asciiTheme="majorBidi" w:eastAsia="Trebuchet MS" w:hAnsiTheme="majorBidi" w:cstheme="majorBidi"/>
          <w:bCs/>
        </w:rPr>
        <w:t>Techninė specifikacija;</w:t>
      </w:r>
    </w:p>
    <w:p w14:paraId="2F01D62B" w14:textId="77777777" w:rsidR="0005497A" w:rsidRPr="00B0030A" w:rsidRDefault="0005497A" w:rsidP="007D6AEC">
      <w:pPr>
        <w:tabs>
          <w:tab w:val="left" w:pos="709"/>
        </w:tabs>
        <w:spacing w:after="0"/>
        <w:jc w:val="both"/>
        <w:outlineLvl w:val="2"/>
        <w:rPr>
          <w:rFonts w:asciiTheme="majorBidi" w:eastAsia="Trebuchet MS" w:hAnsiTheme="majorBidi" w:cstheme="majorBidi"/>
          <w:bCs/>
        </w:rPr>
      </w:pPr>
      <w:r w:rsidRPr="00B0030A">
        <w:rPr>
          <w:rFonts w:asciiTheme="majorBidi" w:eastAsia="Trebuchet MS" w:hAnsiTheme="majorBidi" w:cstheme="majorBidi"/>
          <w:bCs/>
        </w:rPr>
        <w:t>1.3.1.2. Specialiosios sąlygos;</w:t>
      </w:r>
    </w:p>
    <w:p w14:paraId="7481F41A" w14:textId="77777777" w:rsidR="0005497A" w:rsidRPr="00B0030A" w:rsidRDefault="0005497A" w:rsidP="007D6AEC">
      <w:pPr>
        <w:tabs>
          <w:tab w:val="left" w:pos="709"/>
        </w:tabs>
        <w:spacing w:after="0"/>
        <w:jc w:val="both"/>
        <w:outlineLvl w:val="2"/>
        <w:rPr>
          <w:rFonts w:asciiTheme="majorBidi" w:eastAsia="Trebuchet MS" w:hAnsiTheme="majorBidi" w:cstheme="majorBidi"/>
          <w:bCs/>
        </w:rPr>
      </w:pPr>
      <w:r w:rsidRPr="00B0030A">
        <w:rPr>
          <w:rFonts w:asciiTheme="majorBidi" w:eastAsia="Trebuchet MS" w:hAnsiTheme="majorBidi" w:cstheme="majorBidi"/>
          <w:bCs/>
        </w:rPr>
        <w:t>1.3.1.3. Bendrosios sąlygos;</w:t>
      </w:r>
    </w:p>
    <w:p w14:paraId="387E8A66" w14:textId="77777777" w:rsidR="0005497A" w:rsidRPr="00B0030A" w:rsidRDefault="0005497A" w:rsidP="007D6AEC">
      <w:pPr>
        <w:tabs>
          <w:tab w:val="left" w:pos="709"/>
        </w:tabs>
        <w:spacing w:after="0"/>
        <w:jc w:val="both"/>
        <w:outlineLvl w:val="2"/>
        <w:rPr>
          <w:rFonts w:asciiTheme="majorBidi" w:eastAsia="Trebuchet MS" w:hAnsiTheme="majorBidi" w:cstheme="majorBidi"/>
          <w:bCs/>
        </w:rPr>
      </w:pPr>
      <w:r w:rsidRPr="00B0030A">
        <w:rPr>
          <w:rFonts w:asciiTheme="majorBidi" w:eastAsia="Trebuchet MS" w:hAnsiTheme="majorBidi" w:cstheme="majorBidi"/>
          <w:bCs/>
        </w:rPr>
        <w:t>1.3.1.4. Pirkimo dokumentai (išskyrus techninę specifikaciją);</w:t>
      </w:r>
    </w:p>
    <w:p w14:paraId="699035C2" w14:textId="77777777" w:rsidR="0005497A" w:rsidRPr="00B0030A" w:rsidRDefault="0005497A" w:rsidP="007D6AEC">
      <w:pPr>
        <w:tabs>
          <w:tab w:val="left" w:pos="709"/>
        </w:tabs>
        <w:spacing w:after="0"/>
        <w:jc w:val="both"/>
        <w:outlineLvl w:val="2"/>
        <w:rPr>
          <w:rFonts w:asciiTheme="majorBidi" w:eastAsia="Trebuchet MS" w:hAnsiTheme="majorBidi" w:cstheme="majorBidi"/>
          <w:bCs/>
        </w:rPr>
      </w:pPr>
      <w:r w:rsidRPr="00B0030A">
        <w:rPr>
          <w:rFonts w:asciiTheme="majorBidi" w:eastAsia="Trebuchet MS" w:hAnsiTheme="majorBidi" w:cstheme="majorBidi"/>
          <w:bCs/>
        </w:rPr>
        <w:t>1.3.1.5. Pasiūlymas;</w:t>
      </w:r>
    </w:p>
    <w:p w14:paraId="5C6B30FC" w14:textId="77777777" w:rsidR="0005497A" w:rsidRPr="00B0030A" w:rsidRDefault="0005497A" w:rsidP="007D6AEC">
      <w:pPr>
        <w:tabs>
          <w:tab w:val="left" w:pos="709"/>
        </w:tabs>
        <w:spacing w:after="0"/>
        <w:jc w:val="both"/>
        <w:outlineLvl w:val="2"/>
        <w:rPr>
          <w:rFonts w:asciiTheme="majorBidi" w:eastAsia="Trebuchet MS" w:hAnsiTheme="majorBidi" w:cstheme="majorBidi"/>
          <w:bCs/>
        </w:rPr>
      </w:pPr>
      <w:r w:rsidRPr="00B0030A">
        <w:rPr>
          <w:rFonts w:asciiTheme="majorBidi" w:eastAsia="Trebuchet MS" w:hAnsiTheme="majorBidi" w:cstheme="majorBidi"/>
          <w:bCs/>
        </w:rPr>
        <w:t>1.3.1.6. Kiti Specialiosiose sąlygose išvardinti priedai.</w:t>
      </w:r>
    </w:p>
    <w:p w14:paraId="174327C3"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1.3.2.</w:t>
      </w:r>
      <w:r w:rsidRPr="00B0030A">
        <w:rPr>
          <w:rFonts w:asciiTheme="majorBidi" w:eastAsia="Cambria" w:hAnsiTheme="majorBidi" w:cstheme="majorBidi"/>
        </w:rPr>
        <w:tab/>
        <w:t xml:space="preserve"> Tuo atveju, kai Šalių Susitarimu yra keičiamos Sutarties sąlygos, naujai sutartos Sutarties sąlygos turi viršenybę prieš pakeistąsias.</w:t>
      </w:r>
    </w:p>
    <w:p w14:paraId="0659331E"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1.3.3.</w:t>
      </w:r>
      <w:r w:rsidRPr="00B0030A">
        <w:rPr>
          <w:rFonts w:asciiTheme="majorBidi" w:hAnsiTheme="majorBidi" w:cstheme="majorBidi"/>
        </w:rPr>
        <w:tab/>
      </w:r>
      <w:r w:rsidRPr="00B0030A">
        <w:rPr>
          <w:rFonts w:asciiTheme="majorBidi" w:eastAsia="Cambria" w:hAnsiTheme="majorBidi" w:cstheme="majorBidi"/>
        </w:rPr>
        <w:t>Jeigu Šalys sudaro Susitarimą dėl Sutarties sąlygų arba priedo papildymo nauja sąlyga, neatitikimo ar neaiškumo atveju tokia sąlyga turi viršenybę atitinkamai kitų Sutarties sąlygų arba kitų to priedo sąlygų atžvilgiu.</w:t>
      </w:r>
    </w:p>
    <w:p w14:paraId="270AC01F"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1.3.4.</w:t>
      </w:r>
      <w:r w:rsidRPr="00B0030A">
        <w:rPr>
          <w:rFonts w:asciiTheme="majorBidi" w:eastAsia="Arial" w:hAnsiTheme="majorBidi" w:cstheme="majorBidi"/>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0030A">
        <w:rPr>
          <w:rFonts w:asciiTheme="majorBidi" w:eastAsia="Arial" w:hAnsiTheme="majorBidi" w:cstheme="majorBidi"/>
          <w:vertAlign w:val="superscript"/>
        </w:rPr>
        <w:t>1</w:t>
      </w:r>
      <w:r w:rsidRPr="00B0030A">
        <w:rPr>
          <w:rFonts w:asciiTheme="majorBidi" w:eastAsia="Arial" w:hAnsiTheme="majorBidi" w:cstheme="majorBidi"/>
        </w:rPr>
        <w:t>).</w:t>
      </w:r>
    </w:p>
    <w:p w14:paraId="62791DE8"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p>
    <w:p w14:paraId="5B7D3368"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caps/>
        </w:rPr>
        <w:t>2.</w:t>
      </w:r>
      <w:r w:rsidRPr="00B0030A">
        <w:rPr>
          <w:rFonts w:asciiTheme="majorBidi" w:eastAsia="Arial" w:hAnsiTheme="majorBidi" w:cstheme="majorBidi"/>
          <w:b/>
          <w:caps/>
        </w:rPr>
        <w:tab/>
        <w:t>Sutarties dalykas</w:t>
      </w:r>
    </w:p>
    <w:p w14:paraId="6D2A0CB9"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both"/>
        <w:rPr>
          <w:rFonts w:asciiTheme="majorBidi" w:eastAsia="Arial" w:hAnsiTheme="majorBidi" w:cstheme="majorBidi"/>
          <w:b/>
          <w:caps/>
        </w:rPr>
      </w:pPr>
    </w:p>
    <w:p w14:paraId="0136FD49" w14:textId="77777777" w:rsidR="0005497A" w:rsidRPr="00B0030A" w:rsidRDefault="0005497A" w:rsidP="007D6AEC">
      <w:pPr>
        <w:widowControl w:val="0"/>
        <w:tabs>
          <w:tab w:val="left" w:pos="426"/>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2.1.</w:t>
      </w:r>
      <w:r w:rsidRPr="00B0030A">
        <w:rPr>
          <w:rFonts w:asciiTheme="majorBidi" w:eastAsia="Cambria" w:hAnsiTheme="majorBidi" w:cstheme="majorBidi"/>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B0030A">
        <w:rPr>
          <w:rFonts w:asciiTheme="majorBidi" w:eastAsia="Arial" w:hAnsiTheme="majorBidi" w:cstheme="majorBidi"/>
        </w:rPr>
        <w:t>Paslaugas</w:t>
      </w:r>
      <w:r w:rsidRPr="00B0030A">
        <w:rPr>
          <w:rFonts w:asciiTheme="majorBidi" w:eastAsia="Cambria" w:hAnsiTheme="majorBidi" w:cstheme="majorBidi"/>
        </w:rPr>
        <w:t xml:space="preserve"> bei sumokėti Tiekėjui Sutartyje nurodytą kainą Sutartyje nustatytomis sąlygomis ir tvarka.</w:t>
      </w:r>
    </w:p>
    <w:p w14:paraId="359F9889" w14:textId="77777777" w:rsidR="0005497A" w:rsidRPr="00B0030A" w:rsidRDefault="0005497A" w:rsidP="007D6AEC">
      <w:pPr>
        <w:widowControl w:val="0"/>
        <w:tabs>
          <w:tab w:val="left" w:pos="426"/>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2.2.</w:t>
      </w:r>
      <w:r w:rsidRPr="00B0030A">
        <w:rPr>
          <w:rFonts w:asciiTheme="majorBidi" w:eastAsia="Arial" w:hAnsiTheme="majorBidi" w:cstheme="majorBidi"/>
        </w:rPr>
        <w:tab/>
        <w:t xml:space="preserve">Šalys, vykdydamos Sutartį, įsipareigoja laikytis visų Sutarties vykdymui taikytinų </w:t>
      </w:r>
      <w:r w:rsidRPr="00B0030A">
        <w:rPr>
          <w:rFonts w:asciiTheme="majorBidi" w:hAnsiTheme="majorBidi" w:cstheme="majorBidi"/>
        </w:rPr>
        <w:t>įstatymų bei kitų teisės aktų</w:t>
      </w:r>
      <w:r w:rsidRPr="00B0030A">
        <w:rPr>
          <w:rFonts w:asciiTheme="majorBidi" w:eastAsia="Arial" w:hAnsiTheme="majorBidi" w:cstheme="majorBidi"/>
        </w:rPr>
        <w:t xml:space="preserve"> reikalavimų. Šalis turi teisę reikalauti, kad kita Šalis įvykdytų visus</w:t>
      </w:r>
      <w:r w:rsidRPr="00B0030A">
        <w:rPr>
          <w:rFonts w:asciiTheme="majorBidi" w:hAnsiTheme="majorBidi" w:cstheme="majorBidi"/>
        </w:rPr>
        <w:t xml:space="preserve"> įstatymų bei kitų teisės aktų</w:t>
      </w:r>
      <w:r w:rsidRPr="00B0030A">
        <w:rPr>
          <w:rFonts w:asciiTheme="majorBidi" w:eastAsia="Arial" w:hAnsiTheme="majorBidi" w:cstheme="majorBidi"/>
        </w:rPr>
        <w:t xml:space="preserve"> reikalavimus, taikomus Sutarties vykdymui. Nė viena iš Sutarties sąlygų nereiškia ir negali būti aiškinama kaip Pirkėjo atsisakymas </w:t>
      </w:r>
      <w:r w:rsidRPr="00B0030A">
        <w:rPr>
          <w:rFonts w:asciiTheme="majorBidi" w:hAnsiTheme="majorBidi" w:cstheme="majorBidi"/>
        </w:rPr>
        <w:t>įstatymuose bei kituose teisės aktuose</w:t>
      </w:r>
      <w:r w:rsidRPr="00B0030A">
        <w:rPr>
          <w:rFonts w:asciiTheme="majorBidi" w:eastAsia="Arial" w:hAnsiTheme="majorBidi" w:cstheme="majorBidi"/>
        </w:rPr>
        <w:t xml:space="preserve"> numatytų ir Sutartimi neaptartų Pirkėjo kitų teisių ir garantijų, susijusių su netinkamu Paslaugų teikimu ar jų kokybe, arba kaip Tiekėjo atsisakymas </w:t>
      </w:r>
      <w:r w:rsidRPr="00B0030A">
        <w:rPr>
          <w:rFonts w:asciiTheme="majorBidi" w:hAnsiTheme="majorBidi" w:cstheme="majorBidi"/>
        </w:rPr>
        <w:t>įstatymuose bei kituose teisės aktuose</w:t>
      </w:r>
      <w:r w:rsidRPr="00B0030A">
        <w:rPr>
          <w:rFonts w:asciiTheme="majorBidi" w:eastAsia="Arial" w:hAnsiTheme="majorBidi" w:cstheme="majorBidi"/>
        </w:rPr>
        <w:t xml:space="preserve"> numatytų ir Sutartimi neaptartų Tiekėjo kitų teisių ir garantijų dėl atlyginimo už suteiktas Paslaugas gavimo.</w:t>
      </w:r>
    </w:p>
    <w:p w14:paraId="46AB9065" w14:textId="77777777" w:rsidR="0005497A" w:rsidRPr="00B0030A" w:rsidRDefault="0005497A" w:rsidP="007D6AEC">
      <w:pPr>
        <w:widowControl w:val="0"/>
        <w:tabs>
          <w:tab w:val="left" w:pos="426"/>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2.3.</w:t>
      </w:r>
      <w:r w:rsidRPr="00B0030A">
        <w:rPr>
          <w:rFonts w:asciiTheme="majorBidi" w:eastAsia="Arial" w:hAnsiTheme="majorBidi" w:cstheme="majorBidi"/>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3ECF42B7" w14:textId="77777777" w:rsidR="0005497A" w:rsidRPr="00B0030A" w:rsidRDefault="0005497A" w:rsidP="007D6AEC">
      <w:pPr>
        <w:widowControl w:val="0"/>
        <w:tabs>
          <w:tab w:val="left" w:pos="426"/>
          <w:tab w:val="left" w:pos="567"/>
          <w:tab w:val="left" w:pos="851"/>
          <w:tab w:val="left" w:pos="992"/>
          <w:tab w:val="left" w:pos="1134"/>
        </w:tabs>
        <w:spacing w:after="0"/>
        <w:jc w:val="both"/>
        <w:rPr>
          <w:rFonts w:asciiTheme="majorBidi" w:eastAsia="Arial" w:hAnsiTheme="majorBidi" w:cstheme="majorBidi"/>
        </w:rPr>
      </w:pPr>
    </w:p>
    <w:p w14:paraId="303F4005"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caps/>
        </w:rPr>
        <w:t>3.</w:t>
      </w:r>
      <w:r w:rsidRPr="00B0030A">
        <w:rPr>
          <w:rFonts w:asciiTheme="majorBidi" w:eastAsia="Arial" w:hAnsiTheme="majorBidi" w:cstheme="majorBidi"/>
          <w:b/>
          <w:caps/>
        </w:rPr>
        <w:tab/>
        <w:t>TIEKĖJAS ir kiti Sutarties vykdymui pasitelkiami asmenys</w:t>
      </w:r>
    </w:p>
    <w:p w14:paraId="0587DBFB"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rPr>
          <w:rFonts w:asciiTheme="majorBidi" w:eastAsia="Arial" w:hAnsiTheme="majorBidi" w:cstheme="majorBidi"/>
          <w:b/>
          <w:caps/>
        </w:rPr>
      </w:pPr>
    </w:p>
    <w:p w14:paraId="480EEFB2" w14:textId="77777777" w:rsidR="0005497A" w:rsidRPr="00B0030A" w:rsidRDefault="0005497A" w:rsidP="007D6AEC">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rPr>
        <w:t>3.1.</w:t>
      </w:r>
      <w:r w:rsidRPr="00B0030A">
        <w:rPr>
          <w:rFonts w:asciiTheme="majorBidi" w:eastAsia="Arial" w:hAnsiTheme="majorBidi" w:cstheme="majorBidi"/>
          <w:b/>
        </w:rPr>
        <w:tab/>
        <w:t>Kvalifikacija ir kiti Tiekėjo pasiūlymu prisiimti įsipareigojimai</w:t>
      </w:r>
    </w:p>
    <w:p w14:paraId="000E4C65" w14:textId="77777777" w:rsidR="0005497A" w:rsidRPr="00B0030A" w:rsidRDefault="0005497A" w:rsidP="007D6AEC">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after="0"/>
        <w:jc w:val="both"/>
        <w:outlineLvl w:val="1"/>
        <w:rPr>
          <w:rFonts w:asciiTheme="majorBidi" w:eastAsia="Arial" w:hAnsiTheme="majorBidi" w:cstheme="majorBidi"/>
          <w:b/>
        </w:rPr>
      </w:pPr>
    </w:p>
    <w:p w14:paraId="3F95722B"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3.1.1.</w:t>
      </w:r>
      <w:r w:rsidRPr="00B0030A">
        <w:rPr>
          <w:rFonts w:asciiTheme="majorBidi" w:eastAsia="Cambria" w:hAnsiTheme="majorBidi" w:cstheme="majorBidi"/>
        </w:rPr>
        <w:tab/>
        <w:t xml:space="preserve">Tiekėjas atsako už tai, kad visą Sutarties vykdymo laikotarpį Tiekėjas būtų kompetentingas, patikimas </w:t>
      </w:r>
      <w:r w:rsidRPr="00B0030A">
        <w:rPr>
          <w:rFonts w:asciiTheme="majorBidi" w:eastAsia="Cambria" w:hAnsiTheme="majorBidi" w:cstheme="majorBidi"/>
        </w:rPr>
        <w:lastRenderedPageBreak/>
        <w:t>ir pajėgus (įskaitant ūkio subjektų, kurių pajėgumais remiasi Tiekėjas, pajėgumus) įvykdyti Sutarties reikalavimus:</w:t>
      </w:r>
    </w:p>
    <w:p w14:paraId="6349AD4B"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3.1.1.1.</w:t>
      </w:r>
      <w:r w:rsidRPr="00B0030A">
        <w:rPr>
          <w:rFonts w:asciiTheme="majorBidi" w:eastAsia="Arial" w:hAnsiTheme="majorBidi" w:cstheme="majorBidi"/>
        </w:rPr>
        <w:tab/>
        <w:t>turėtų teisę verstis ta veikla, kuri yra reikalinga Sutarčiai įvykdyti.</w:t>
      </w:r>
      <w:r w:rsidRPr="00B0030A">
        <w:rPr>
          <w:rFonts w:asciiTheme="majorBidi" w:hAnsiTheme="majorBidi" w:cstheme="majorBidi"/>
        </w:rPr>
        <w:t xml:space="preserve"> </w:t>
      </w:r>
      <w:r w:rsidRPr="00B0030A">
        <w:rPr>
          <w:rFonts w:asciiTheme="majorBidi" w:eastAsia="Arial" w:hAnsiTheme="majorBidi" w:cstheme="majorBidi"/>
        </w:rPr>
        <w:t>Pirkėjui pareikalavus, Tiekėjas turi pateikti dokumentus, įrodančius, kad Sutartį vykdo tik tokią teisę turintys asmenys;</w:t>
      </w:r>
    </w:p>
    <w:p w14:paraId="1C89FD46"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3.1.1.2.</w:t>
      </w:r>
      <w:r w:rsidRPr="00B0030A">
        <w:rPr>
          <w:rFonts w:asciiTheme="majorBidi" w:hAnsiTheme="majorBidi" w:cstheme="majorBidi"/>
        </w:rPr>
        <w:tab/>
      </w:r>
      <w:r w:rsidRPr="00B0030A">
        <w:rPr>
          <w:rFonts w:asciiTheme="majorBidi" w:eastAsia="Arial" w:hAnsiTheme="majorBidi" w:cstheme="majorBidi"/>
        </w:rPr>
        <w:t>atitiktų tiekėjų kvalifikacijai pirkimo dokumentuose nustatytus reikalavimus bei neturėtų pirkimo dokumentuose nustatytų pašalinimo pagrindų;</w:t>
      </w:r>
    </w:p>
    <w:p w14:paraId="74C636E6" w14:textId="77777777" w:rsidR="0005497A" w:rsidRPr="00B0030A" w:rsidRDefault="0005497A" w:rsidP="007D6AEC">
      <w:pPr>
        <w:widowControl w:val="0"/>
        <w:tabs>
          <w:tab w:val="right" w:pos="9808"/>
        </w:tabs>
        <w:suppressAutoHyphens/>
        <w:spacing w:after="0"/>
        <w:jc w:val="both"/>
        <w:textAlignment w:val="center"/>
        <w:rPr>
          <w:rFonts w:asciiTheme="majorBidi" w:eastAsia="Arial" w:hAnsiTheme="majorBidi" w:cstheme="majorBidi"/>
        </w:rPr>
      </w:pPr>
      <w:r w:rsidRPr="00B0030A">
        <w:rPr>
          <w:rFonts w:asciiTheme="majorBidi" w:hAnsiTheme="majorBidi" w:cstheme="majorBidi"/>
          <w:lang w:eastAsia="lt-LT"/>
        </w:rPr>
        <w:t xml:space="preserve">3.1.1.3.  laikytųsi Tiekėjo pasiūlyme nurodytų įsipareigojimų, įskaitant, bet neapsiribojant – atitiktų Tiekėjo </w:t>
      </w:r>
      <w:r w:rsidRPr="00B0030A">
        <w:rPr>
          <w:rFonts w:asciiTheme="majorBidi" w:hAnsiTheme="majorBidi" w:cstheme="majorBidi"/>
        </w:rPr>
        <w:t xml:space="preserve">pasiūlyme nurodytų kriterijų, dėl kurių jo pasiūlymas buvo išrinktas ekonomiškai naudingiausiu </w:t>
      </w:r>
      <w:r w:rsidRPr="00B0030A">
        <w:rPr>
          <w:rFonts w:asciiTheme="majorBidi" w:hAnsiTheme="majorBidi" w:cstheme="majorBidi"/>
          <w:lang w:eastAsia="lt-LT"/>
        </w:rPr>
        <w:t>(toliau – </w:t>
      </w:r>
      <w:r w:rsidRPr="00B0030A">
        <w:rPr>
          <w:rFonts w:asciiTheme="majorBidi" w:hAnsiTheme="majorBidi" w:cstheme="majorBidi"/>
          <w:b/>
          <w:bCs/>
          <w:lang w:eastAsia="lt-LT"/>
        </w:rPr>
        <w:t>Kokybiniai kriterijai</w:t>
      </w:r>
      <w:r w:rsidRPr="00B0030A">
        <w:rPr>
          <w:rFonts w:asciiTheme="majorBidi" w:hAnsiTheme="majorBidi" w:cstheme="majorBidi"/>
          <w:lang w:eastAsia="lt-LT"/>
        </w:rPr>
        <w:t>), reikšmes ir parametrus. Šiame papunktyje nurodytų įsipareigojimų laikymosi tikrinimo tvarka nustatoma Specialiosiose sąlygose;</w:t>
      </w:r>
      <w:r w:rsidRPr="00B0030A">
        <w:rPr>
          <w:rFonts w:asciiTheme="majorBidi" w:hAnsiTheme="majorBidi" w:cstheme="majorBidi"/>
        </w:rPr>
        <w:t xml:space="preserve"> </w:t>
      </w:r>
    </w:p>
    <w:p w14:paraId="733518E7"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57093FCA"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9"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18E11B8D" w14:textId="77777777" w:rsidR="0005497A" w:rsidRPr="00B0030A" w:rsidRDefault="0005497A" w:rsidP="007D6AEC">
      <w:pPr>
        <w:spacing w:after="0"/>
        <w:rPr>
          <w:rFonts w:asciiTheme="majorBidi" w:hAnsiTheme="majorBidi" w:cstheme="majorBidi"/>
        </w:rPr>
      </w:pPr>
    </w:p>
    <w:p w14:paraId="0EEAAAA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3.1.1.4.</w:t>
      </w:r>
      <w:r w:rsidRPr="00B0030A">
        <w:rPr>
          <w:rFonts w:asciiTheme="majorBidi" w:eastAsia="Arial" w:hAnsiTheme="majorBidi" w:cstheme="majorBidi"/>
        </w:rPr>
        <w:tab/>
        <w:t>užtikrintų nustatytų kokybės vadybos sistemos ir (arba) aplinkos apsaugos vadybos sistemos standartų taikymą, jeigu to reikalaujama pirkimo dokumentuose, ir turėtų tą patvirtinančius dokumentus;</w:t>
      </w:r>
    </w:p>
    <w:p w14:paraId="5BA22FA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 xml:space="preserve">3.1.1.5. </w:t>
      </w:r>
      <w:r w:rsidRPr="00B0030A">
        <w:rPr>
          <w:rFonts w:asciiTheme="majorBidi" w:eastAsia="Arial" w:hAnsiTheme="majorBidi" w:cstheme="majorBidi"/>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B0030A">
        <w:rPr>
          <w:rFonts w:asciiTheme="majorBidi" w:hAnsiTheme="majorBidi" w:cstheme="majorBidi"/>
        </w:rPr>
        <w:t>.</w:t>
      </w:r>
    </w:p>
    <w:p w14:paraId="780BB33F"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3.1.2.</w:t>
      </w:r>
      <w:r w:rsidRPr="00B0030A">
        <w:rPr>
          <w:rFonts w:asciiTheme="majorBidi" w:eastAsia="Arial" w:hAnsiTheme="majorBidi" w:cstheme="majorBidi"/>
        </w:rPr>
        <w:tab/>
        <w:t xml:space="preserve">Tuo atveju, kai Tiekėjas yra jungtinės veiklos sutarties pagrindu veikianti tiekėjų grupė, jos nariai Pirkėjui už Sutarties vykdymą atsako solidariai. </w:t>
      </w:r>
      <w:r w:rsidRPr="00B0030A">
        <w:rPr>
          <w:rFonts w:asciiTheme="majorBidi" w:eastAsia="Arial" w:hAnsiTheme="majorBidi" w:cstheme="majorBidi"/>
          <w:shd w:val="clear" w:color="auto" w:fill="FFFFFF"/>
        </w:rPr>
        <w:t xml:space="preserve">Jeigu Tiekėjas remiasi </w:t>
      </w:r>
      <w:r w:rsidRPr="00B0030A">
        <w:rPr>
          <w:rFonts w:asciiTheme="majorBidi" w:eastAsia="Arial" w:hAnsiTheme="majorBidi" w:cstheme="majorBidi"/>
        </w:rPr>
        <w:t xml:space="preserve">ūkio </w:t>
      </w:r>
      <w:r w:rsidRPr="00B0030A">
        <w:rPr>
          <w:rFonts w:asciiTheme="majorBidi" w:eastAsia="Arial" w:hAnsiTheme="majorBidi" w:cstheme="majorBidi"/>
          <w:shd w:val="clear" w:color="auto" w:fill="FFFFFF"/>
        </w:rPr>
        <w:t xml:space="preserve">subjektų pajėgumais, siekdamas atitikti finansinio ir ekonominio pajėgumo reikalavimus, Tiekėjas su tokiais </w:t>
      </w:r>
      <w:r w:rsidRPr="00B0030A">
        <w:rPr>
          <w:rFonts w:asciiTheme="majorBidi" w:eastAsia="Arial" w:hAnsiTheme="majorBidi" w:cstheme="majorBidi"/>
        </w:rPr>
        <w:t xml:space="preserve">ūkio </w:t>
      </w:r>
      <w:r w:rsidRPr="00B0030A">
        <w:rPr>
          <w:rFonts w:asciiTheme="majorBidi" w:eastAsia="Arial" w:hAnsiTheme="majorBidi" w:cstheme="majorBidi"/>
          <w:shd w:val="clear" w:color="auto" w:fill="FFFFFF"/>
        </w:rPr>
        <w:t>subjektais už Sutarties vykdymą atsako solidariai (jeigu to buvo reikalaujama pirkimo dokumentuose).</w:t>
      </w:r>
    </w:p>
    <w:p w14:paraId="73E868F3"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3.1.3.</w:t>
      </w:r>
      <w:r w:rsidRPr="00B0030A">
        <w:rPr>
          <w:rFonts w:asciiTheme="majorBidi" w:eastAsia="Arial" w:hAnsiTheme="majorBidi" w:cstheme="majorBidi"/>
        </w:rPr>
        <w:tab/>
        <w:t xml:space="preserve">Tiekėjas taip pat atsako už tai, kad Tiekėjas, Sutartį tiesiogiai vykdantys subtiekėjai ir specialistai atitiktų jiems </w:t>
      </w:r>
      <w:r w:rsidRPr="00B0030A">
        <w:rPr>
          <w:rFonts w:asciiTheme="majorBidi" w:hAnsiTheme="majorBidi" w:cstheme="majorBidi"/>
        </w:rPr>
        <w:t>įstatymų bei kitų teisės aktų</w:t>
      </w:r>
      <w:r w:rsidRPr="00B0030A">
        <w:rPr>
          <w:rFonts w:asciiTheme="majorBidi" w:eastAsia="Arial" w:hAnsiTheme="majorBidi" w:cstheme="majorBidi"/>
        </w:rPr>
        <w:t xml:space="preserve"> ir (arba) pirkimo dokumentuose nustatytus profesinės kvalifikacijos ir kitus reikalavimus bei turėtų teisę verstis ta veikla, kuriai jie pasitelkiami.</w:t>
      </w:r>
    </w:p>
    <w:p w14:paraId="360F363A"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bCs/>
        </w:rPr>
      </w:pPr>
    </w:p>
    <w:p w14:paraId="00A023F8"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bCs/>
        </w:rPr>
      </w:pPr>
      <w:r w:rsidRPr="00B0030A">
        <w:rPr>
          <w:rFonts w:asciiTheme="majorBidi" w:eastAsia="Arial" w:hAnsiTheme="majorBidi" w:cstheme="majorBidi"/>
          <w:b/>
          <w:bCs/>
        </w:rPr>
        <w:t>3.2.</w:t>
      </w:r>
      <w:r w:rsidRPr="00B0030A">
        <w:rPr>
          <w:rFonts w:asciiTheme="majorBidi" w:hAnsiTheme="majorBidi" w:cstheme="majorBidi"/>
        </w:rPr>
        <w:tab/>
      </w:r>
      <w:r w:rsidRPr="00B0030A">
        <w:rPr>
          <w:rFonts w:asciiTheme="majorBidi" w:eastAsia="Arial" w:hAnsiTheme="majorBidi" w:cstheme="majorBidi"/>
          <w:b/>
          <w:bCs/>
        </w:rPr>
        <w:t>Subtiekėjų bei specialistų pasitelkimas ir keitimas</w:t>
      </w:r>
    </w:p>
    <w:p w14:paraId="1A908CDB"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bCs/>
        </w:rPr>
      </w:pPr>
    </w:p>
    <w:p w14:paraId="36786409"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shd w:val="clear" w:color="auto" w:fill="FFFFFF"/>
        </w:rPr>
      </w:pPr>
      <w:r w:rsidRPr="00B0030A">
        <w:rPr>
          <w:rFonts w:asciiTheme="majorBidi" w:eastAsia="Arial" w:hAnsiTheme="majorBidi" w:cstheme="majorBidi"/>
        </w:rPr>
        <w:t>3.2.1.</w:t>
      </w:r>
      <w:r w:rsidRPr="00B0030A">
        <w:rPr>
          <w:rFonts w:asciiTheme="majorBidi" w:eastAsia="Arial" w:hAnsiTheme="majorBidi" w:cstheme="majorBidi"/>
        </w:rPr>
        <w:tab/>
      </w:r>
      <w:r w:rsidRPr="00B0030A">
        <w:rPr>
          <w:rFonts w:asciiTheme="majorBidi" w:eastAsia="Arial" w:hAnsiTheme="majorBidi" w:cstheme="majorBidi"/>
          <w:shd w:val="clear" w:color="auto" w:fill="FFFFFF"/>
        </w:rPr>
        <w:t>Tiekėjas įsipareigoja užtikrinti, kad Sutartį vykdys pirkime pasiūlyti ir kvalifikaci</w:t>
      </w:r>
      <w:r w:rsidRPr="00B0030A">
        <w:rPr>
          <w:rFonts w:asciiTheme="majorBidi" w:eastAsia="Arial" w:hAnsiTheme="majorBidi" w:cstheme="majorBidi"/>
        </w:rPr>
        <w:t>jos</w:t>
      </w:r>
      <w:r w:rsidRPr="00B0030A">
        <w:rPr>
          <w:rFonts w:asciiTheme="majorBidi" w:eastAsia="Arial" w:hAnsiTheme="majorBidi" w:cstheme="majorBidi"/>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B0030A">
        <w:rPr>
          <w:rFonts w:asciiTheme="majorBidi" w:eastAsia="Arial" w:hAnsiTheme="majorBidi" w:cstheme="majorBidi"/>
        </w:rPr>
        <w:t xml:space="preserve">ir specialistų </w:t>
      </w:r>
      <w:r w:rsidRPr="00B0030A">
        <w:rPr>
          <w:rFonts w:asciiTheme="majorBidi" w:eastAsia="Arial" w:hAnsiTheme="majorBidi" w:cstheme="majorBidi"/>
          <w:shd w:val="clear" w:color="auto" w:fill="FFFFFF"/>
        </w:rPr>
        <w:t>veiksmus ar neveikimą.</w:t>
      </w:r>
    </w:p>
    <w:p w14:paraId="43A26E45"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shd w:val="clear" w:color="auto" w:fill="FFFFFF"/>
        </w:rPr>
      </w:pPr>
      <w:r w:rsidRPr="00B0030A">
        <w:rPr>
          <w:rFonts w:asciiTheme="majorBidi" w:eastAsia="Arial" w:hAnsiTheme="majorBidi" w:cstheme="majorBidi"/>
        </w:rPr>
        <w:t>3.2.2.</w:t>
      </w:r>
      <w:r w:rsidRPr="00B0030A">
        <w:rPr>
          <w:rFonts w:asciiTheme="majorBidi" w:eastAsia="Arial" w:hAnsiTheme="majorBidi" w:cstheme="majorBidi"/>
        </w:rPr>
        <w:tab/>
      </w:r>
      <w:r w:rsidRPr="00B0030A">
        <w:rPr>
          <w:rFonts w:asciiTheme="majorBidi" w:eastAsia="Arial" w:hAnsiTheme="majorBidi" w:cstheme="majorBidi"/>
          <w:shd w:val="clear" w:color="auto" w:fill="FFFFFF"/>
        </w:rPr>
        <w:t>Sutarties vykdymui pasitelkiami subtiekėjai ir (ar) specialistai (jeigu tokie pasitelkiami) nurodomi Specialiosiose sąlygose.</w:t>
      </w:r>
    </w:p>
    <w:p w14:paraId="496D29AD"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kern w:val="2"/>
        </w:rPr>
        <w:t>3.2.3. Tiekėjas gali keisti ir (ar) pasitelkti subtiekėjus ir (ar) specialistus šiame Sutarties poskyryje nustatytais atvejais ir tvarka.</w:t>
      </w:r>
      <w:r w:rsidRPr="00B0030A">
        <w:rPr>
          <w:rFonts w:asciiTheme="majorBidi" w:hAnsiTheme="majorBidi" w:cstheme="majorBidi"/>
        </w:rPr>
        <w:t xml:space="preserve"> </w:t>
      </w:r>
    </w:p>
    <w:p w14:paraId="7BE4BF2A"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1186AEFD"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10"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76F3D5C8" w14:textId="77777777" w:rsidR="0005497A" w:rsidRPr="00B0030A" w:rsidRDefault="0005497A" w:rsidP="007D6AEC">
      <w:pPr>
        <w:spacing w:after="0"/>
        <w:rPr>
          <w:rFonts w:asciiTheme="majorBidi" w:hAnsiTheme="majorBidi" w:cstheme="majorBidi"/>
        </w:rPr>
      </w:pPr>
    </w:p>
    <w:p w14:paraId="035D4A81" w14:textId="77777777" w:rsidR="0005497A" w:rsidRPr="00B0030A" w:rsidRDefault="0005497A" w:rsidP="007D6AEC">
      <w:pPr>
        <w:widowControl w:val="0"/>
        <w:pBdr>
          <w:top w:val="nil"/>
          <w:left w:val="nil"/>
          <w:bottom w:val="nil"/>
          <w:right w:val="nil"/>
          <w:between w:val="nil"/>
        </w:pBdr>
        <w:tabs>
          <w:tab w:val="left" w:pos="709"/>
          <w:tab w:val="left" w:pos="851"/>
          <w:tab w:val="left" w:pos="1134"/>
        </w:tabs>
        <w:spacing w:after="0"/>
        <w:jc w:val="both"/>
        <w:rPr>
          <w:rFonts w:asciiTheme="majorBidi" w:eastAsia="Cambria" w:hAnsiTheme="majorBidi" w:cstheme="majorBidi"/>
          <w:shd w:val="clear" w:color="auto" w:fill="FFFFFF"/>
        </w:rPr>
      </w:pPr>
      <w:r w:rsidRPr="00B0030A">
        <w:rPr>
          <w:rFonts w:asciiTheme="majorBidi" w:eastAsia="Cambria" w:hAnsiTheme="majorBidi" w:cstheme="majorBidi"/>
          <w:shd w:val="clear" w:color="auto" w:fill="FFFFFF"/>
        </w:rPr>
        <w:t>3.2.4. Naujas subtiekėjas ar specialistas gali pradėti vykdyti jiems Tiekėjo pavestus įsipareigojimus pagal Sutartį ne anksčiau, nei bus pasirašytas Susitarimas.</w:t>
      </w:r>
    </w:p>
    <w:p w14:paraId="2CFFD942" w14:textId="77777777" w:rsidR="0005497A" w:rsidRPr="00B0030A" w:rsidRDefault="0005497A" w:rsidP="007D6AEC">
      <w:pPr>
        <w:widowControl w:val="0"/>
        <w:pBdr>
          <w:top w:val="nil"/>
          <w:left w:val="nil"/>
          <w:bottom w:val="nil"/>
          <w:right w:val="nil"/>
          <w:between w:val="nil"/>
        </w:pBdr>
        <w:tabs>
          <w:tab w:val="left" w:pos="709"/>
          <w:tab w:val="left" w:pos="851"/>
          <w:tab w:val="left" w:pos="1134"/>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B0030A">
        <w:rPr>
          <w:rFonts w:asciiTheme="majorBidi" w:eastAsia="Cambria" w:hAnsiTheme="majorBidi" w:cstheme="majorBidi"/>
        </w:rPr>
        <w:t>,</w:t>
      </w:r>
      <w:r w:rsidRPr="00B0030A">
        <w:rPr>
          <w:rFonts w:asciiTheme="majorBidi" w:eastAsia="Cambria" w:hAnsiTheme="majorBidi" w:cstheme="majorBidi"/>
          <w:shd w:val="clear" w:color="auto" w:fill="FFFFFF"/>
        </w:rPr>
        <w:t xml:space="preserve"> kokybės vadybos sistemos ir (arba) </w:t>
      </w:r>
      <w:r w:rsidRPr="00B0030A">
        <w:rPr>
          <w:rFonts w:asciiTheme="majorBidi" w:eastAsia="Cambria" w:hAnsiTheme="majorBidi" w:cstheme="majorBidi"/>
          <w:shd w:val="clear" w:color="auto" w:fill="FFFFFF"/>
        </w:rPr>
        <w:lastRenderedPageBreak/>
        <w:t xml:space="preserve">aplinkos apsaugos vadybos sistemos standartų </w:t>
      </w:r>
      <w:r w:rsidRPr="00B0030A">
        <w:rPr>
          <w:rFonts w:asciiTheme="majorBidi" w:eastAsia="Cambria" w:hAnsiTheme="majorBidi" w:cstheme="majorBidi"/>
        </w:rPr>
        <w:t xml:space="preserve">reikalavimų, reikalavimų dėl pašalinimo pagrindų nebuvimo, atitikties nacionalinio saugumo interesams bei reikalavimams </w:t>
      </w:r>
      <w:r w:rsidRPr="00B0030A">
        <w:rPr>
          <w:rFonts w:asciiTheme="majorBidi" w:eastAsia="Arial" w:hAnsiTheme="majorBidi" w:cstheme="majorBidi"/>
          <w:shd w:val="clear" w:color="auto" w:fill="FFFFFF"/>
        </w:rPr>
        <w:t xml:space="preserve">nebūti registruotu (nuolat gyvenančiu ar turinčiu pilietybę) nepatikimomis laikomose valstybėse ar teritorijose </w:t>
      </w:r>
      <w:r w:rsidRPr="00B0030A">
        <w:rPr>
          <w:rFonts w:asciiTheme="majorBidi" w:eastAsia="Cambria" w:hAnsiTheme="majorBidi" w:cstheme="majorBidi"/>
        </w:rPr>
        <w:t>(jei taikoma) ir Tiekėjo pasiūlyme nurodytų sąlygų pirkimo dokumentuose nustatytiems Kokybiniams</w:t>
      </w:r>
      <w:r w:rsidRPr="00B0030A">
        <w:rPr>
          <w:rFonts w:asciiTheme="majorBidi" w:eastAsia="Cambria" w:hAnsiTheme="majorBidi" w:cstheme="majorBidi"/>
          <w:b/>
          <w:bCs/>
        </w:rPr>
        <w:t xml:space="preserve"> </w:t>
      </w:r>
      <w:r w:rsidRPr="00B0030A">
        <w:rPr>
          <w:rFonts w:asciiTheme="majorBidi" w:eastAsia="Cambria" w:hAnsiTheme="majorBidi" w:cstheme="majorBidi"/>
        </w:rPr>
        <w:t>kriterijams pagrįsti (jei taikoma)</w:t>
      </w:r>
      <w:r w:rsidRPr="00B0030A">
        <w:rPr>
          <w:rFonts w:asciiTheme="majorBidi" w:eastAsia="Cambria" w:hAnsiTheme="majorBidi" w:cstheme="majorBidi"/>
          <w:shd w:val="clear" w:color="auto" w:fill="FFFFFF"/>
        </w:rPr>
        <w:t>, Tiekėjui taikoma Specialiosiose sąlygose nustatyto dydžio bauda.</w:t>
      </w:r>
    </w:p>
    <w:p w14:paraId="6E3E7AC3"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6DF8771C"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11"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6FFE5924" w14:textId="77777777" w:rsidR="0005497A" w:rsidRPr="00B0030A" w:rsidRDefault="0005497A" w:rsidP="007D6AEC">
      <w:pPr>
        <w:spacing w:after="0"/>
        <w:rPr>
          <w:rFonts w:asciiTheme="majorBidi" w:hAnsiTheme="majorBidi" w:cstheme="majorBidi"/>
        </w:rPr>
      </w:pPr>
    </w:p>
    <w:p w14:paraId="0BAEB08B" w14:textId="77777777" w:rsidR="0005497A" w:rsidRPr="00B0030A" w:rsidRDefault="0005497A" w:rsidP="007D6AEC">
      <w:pPr>
        <w:widowControl w:val="0"/>
        <w:tabs>
          <w:tab w:val="left" w:pos="993"/>
        </w:tabs>
        <w:spacing w:after="0"/>
        <w:jc w:val="both"/>
        <w:rPr>
          <w:rFonts w:asciiTheme="majorBidi" w:eastAsia="Arial" w:hAnsiTheme="majorBidi" w:cstheme="majorBidi"/>
          <w:shd w:val="clear" w:color="auto" w:fill="FFFFFF"/>
        </w:rPr>
      </w:pPr>
      <w:r w:rsidRPr="00B0030A">
        <w:rPr>
          <w:rFonts w:asciiTheme="majorBidi" w:eastAsia="Arial" w:hAnsiTheme="majorBidi" w:cstheme="majorBidi"/>
          <w:shd w:val="clear" w:color="auto" w:fill="FFFFFF"/>
        </w:rPr>
        <w:t xml:space="preserve">3.2.6. Tiekėjas turi teisę Sutarties vykdymui pasitelkti naujus, Specialiosiose sąlygose nenurodytus subtiekėjus, kurių pajėgumais Tiekėjas </w:t>
      </w:r>
      <w:r w:rsidRPr="00B0030A">
        <w:rPr>
          <w:rFonts w:asciiTheme="majorBidi" w:eastAsia="Cambria" w:hAnsiTheme="majorBidi" w:cstheme="majorBidi"/>
          <w:shd w:val="clear" w:color="auto" w:fill="FFFFFF"/>
        </w:rPr>
        <w:t>nesirėmė pirkimo dokumentuose numatytiems kvalifikacijos reikalavimams pagrįsti.</w:t>
      </w:r>
    </w:p>
    <w:p w14:paraId="47B77EB7" w14:textId="77777777" w:rsidR="0005497A" w:rsidRPr="00B0030A" w:rsidRDefault="0005497A" w:rsidP="007D6AEC">
      <w:pPr>
        <w:widowControl w:val="0"/>
        <w:tabs>
          <w:tab w:val="left" w:pos="993"/>
        </w:tabs>
        <w:spacing w:after="0"/>
        <w:jc w:val="both"/>
        <w:rPr>
          <w:rFonts w:asciiTheme="majorBidi" w:eastAsia="Arial" w:hAnsiTheme="majorBidi" w:cstheme="majorBidi"/>
          <w:shd w:val="clear" w:color="auto" w:fill="FFFFFF"/>
        </w:rPr>
      </w:pPr>
      <w:r w:rsidRPr="00B0030A">
        <w:rPr>
          <w:rFonts w:asciiTheme="majorBidi" w:eastAsia="Arial" w:hAnsiTheme="majorBidi" w:cstheme="majorBidi"/>
          <w:shd w:val="clear" w:color="auto" w:fill="FFFFFF"/>
        </w:rPr>
        <w:t xml:space="preserve">3.2.7. Sudarius Sutartį, tačiau ne vėliau negu Sutartis pradedama vykdyti, Tiekėjas įsipareigoja Pirkėjui pranešti tuo metu žinomų subtiekėjų, kurių pajėgumais Tiekėjas </w:t>
      </w:r>
      <w:r w:rsidRPr="00B0030A">
        <w:rPr>
          <w:rFonts w:asciiTheme="majorBidi" w:eastAsia="Cambria" w:hAnsiTheme="majorBidi" w:cstheme="majorBidi"/>
          <w:shd w:val="clear" w:color="auto" w:fill="FFFFFF"/>
        </w:rPr>
        <w:t>nesirėmė pirkimo dokumentuose numatytiems kvalifikacijos reikalavimams pagrįsti,</w:t>
      </w:r>
      <w:r w:rsidRPr="00B0030A">
        <w:rPr>
          <w:rFonts w:asciiTheme="majorBidi" w:eastAsia="Arial" w:hAnsiTheme="majorBidi" w:cstheme="majorBidi"/>
          <w:shd w:val="clear" w:color="auto" w:fill="FFFFFF"/>
        </w:rPr>
        <w:t xml:space="preserve"> pavadinimus, </w:t>
      </w:r>
      <w:r w:rsidRPr="00B0030A">
        <w:rPr>
          <w:rFonts w:asciiTheme="majorBidi" w:eastAsia="Arial" w:hAnsiTheme="majorBidi" w:cstheme="majorBidi"/>
        </w:rPr>
        <w:t xml:space="preserve">juridinio asmens kodą, </w:t>
      </w:r>
      <w:r w:rsidRPr="00B0030A">
        <w:rPr>
          <w:rFonts w:asciiTheme="majorBidi" w:eastAsia="Arial" w:hAnsiTheme="majorBidi" w:cstheme="majorBidi"/>
          <w:shd w:val="clear" w:color="auto" w:fill="FFFFFF"/>
        </w:rPr>
        <w:t>kontaktinius duomenis</w:t>
      </w:r>
      <w:r w:rsidRPr="00B0030A">
        <w:rPr>
          <w:rFonts w:asciiTheme="majorBidi" w:eastAsia="Arial" w:hAnsiTheme="majorBidi" w:cstheme="majorBidi"/>
        </w:rPr>
        <w:t>,</w:t>
      </w:r>
      <w:r w:rsidRPr="00B0030A">
        <w:rPr>
          <w:rFonts w:asciiTheme="majorBidi" w:eastAsia="Arial" w:hAnsiTheme="majorBidi" w:cstheme="majorBidi"/>
          <w:shd w:val="clear" w:color="auto" w:fill="FFFFFF"/>
        </w:rPr>
        <w:t xml:space="preserve"> jų atstovus.</w:t>
      </w:r>
    </w:p>
    <w:p w14:paraId="6585117D" w14:textId="77777777" w:rsidR="0005497A" w:rsidRPr="00B0030A" w:rsidRDefault="0005497A" w:rsidP="007D6AEC">
      <w:pPr>
        <w:widowControl w:val="0"/>
        <w:tabs>
          <w:tab w:val="left" w:pos="993"/>
        </w:tabs>
        <w:spacing w:after="0"/>
        <w:jc w:val="both"/>
        <w:rPr>
          <w:rFonts w:asciiTheme="majorBidi" w:eastAsia="Cambria" w:hAnsiTheme="majorBidi" w:cstheme="majorBidi"/>
          <w:shd w:val="clear" w:color="auto" w:fill="FFFFFF"/>
        </w:rPr>
      </w:pPr>
      <w:r w:rsidRPr="00B0030A">
        <w:rPr>
          <w:rFonts w:asciiTheme="majorBidi" w:eastAsia="Arial" w:hAnsiTheme="majorBidi" w:cstheme="majorBidi"/>
          <w:shd w:val="clear" w:color="auto" w:fill="FFFFFF"/>
        </w:rPr>
        <w:t>3.2.8. Tiekėjas, bet kuriuo Sutarties vykdymo metu,</w:t>
      </w:r>
      <w:r w:rsidRPr="00B0030A">
        <w:rPr>
          <w:rFonts w:asciiTheme="majorBidi" w:eastAsia="Cambria" w:hAnsiTheme="majorBidi" w:cstheme="majorBidi"/>
        </w:rPr>
        <w:t xml:space="preserve"> subtiekėjus, kurių pajėgumais Tiekėjas nesirėmė pirkimo dokumentuose numatytiems kvalifikacijos reikalavimams pagrįsti, gali keisti savo nuožiūra.</w:t>
      </w:r>
    </w:p>
    <w:p w14:paraId="3CFCCE8A" w14:textId="77777777" w:rsidR="0005497A" w:rsidRPr="00B0030A" w:rsidRDefault="0005497A" w:rsidP="007D6AEC">
      <w:pPr>
        <w:widowControl w:val="0"/>
        <w:pBdr>
          <w:top w:val="nil"/>
          <w:left w:val="nil"/>
          <w:bottom w:val="nil"/>
          <w:right w:val="nil"/>
          <w:between w:val="nil"/>
        </w:pBdr>
        <w:tabs>
          <w:tab w:val="left" w:pos="993"/>
        </w:tabs>
        <w:spacing w:after="0"/>
        <w:jc w:val="both"/>
        <w:rPr>
          <w:rFonts w:asciiTheme="majorBidi" w:eastAsia="Cambria" w:hAnsiTheme="majorBidi" w:cstheme="majorBidi"/>
        </w:rPr>
      </w:pPr>
      <w:r w:rsidRPr="00B0030A">
        <w:rPr>
          <w:rFonts w:asciiTheme="majorBidi" w:eastAsia="Arial" w:hAnsiTheme="majorBidi" w:cstheme="majorBidi"/>
          <w:shd w:val="clear" w:color="auto" w:fill="FFFFFF"/>
        </w:rPr>
        <w:t>3.2.9. Tiekėjas</w:t>
      </w:r>
      <w:r w:rsidRPr="00B0030A">
        <w:rPr>
          <w:rFonts w:asciiTheme="majorBidi" w:eastAsia="Arial" w:hAnsiTheme="majorBidi" w:cstheme="majorBidi"/>
        </w:rPr>
        <w:t>,</w:t>
      </w:r>
      <w:r w:rsidRPr="00B0030A">
        <w:rPr>
          <w:rFonts w:asciiTheme="majorBidi" w:eastAsia="Arial" w:hAnsiTheme="majorBidi" w:cstheme="majorBidi"/>
          <w:shd w:val="clear" w:color="auto" w:fill="FFFFFF"/>
        </w:rPr>
        <w:t xml:space="preserve"> </w:t>
      </w:r>
      <w:r w:rsidRPr="00B0030A">
        <w:rPr>
          <w:rFonts w:asciiTheme="majorBidi" w:eastAsia="Arial" w:hAnsiTheme="majorBidi" w:cstheme="majorBidi"/>
        </w:rPr>
        <w:t>bet kuriuo Sutarties vykdymo metu,</w:t>
      </w:r>
      <w:r w:rsidRPr="00B0030A">
        <w:rPr>
          <w:rFonts w:asciiTheme="majorBidi" w:eastAsia="Cambria" w:hAnsiTheme="majorBidi" w:cstheme="majorBidi"/>
        </w:rPr>
        <w:t xml:space="preserve"> </w:t>
      </w:r>
      <w:r w:rsidRPr="00B0030A">
        <w:rPr>
          <w:rFonts w:asciiTheme="majorBidi" w:eastAsia="Cambria" w:hAnsiTheme="majorBidi" w:cstheme="majorBidi"/>
          <w:shd w:val="clear" w:color="auto" w:fill="FFFFFF"/>
        </w:rPr>
        <w:t>ne vėliau nei prieš 5 (penkias) darbo dienas</w:t>
      </w:r>
      <w:r w:rsidRPr="00B0030A">
        <w:rPr>
          <w:rFonts w:asciiTheme="majorBidi" w:eastAsia="Arial" w:hAnsiTheme="majorBidi" w:cstheme="majorBidi"/>
          <w:shd w:val="clear" w:color="auto" w:fill="FFFFFF"/>
        </w:rPr>
        <w:t xml:space="preserve"> iki numatomo naujo subtiekėjo, kurio pajėgumais Tiekėjas </w:t>
      </w:r>
      <w:r w:rsidRPr="00B0030A">
        <w:rPr>
          <w:rFonts w:asciiTheme="majorBidi" w:eastAsia="Cambria" w:hAnsiTheme="majorBidi" w:cstheme="majorBidi"/>
          <w:shd w:val="clear" w:color="auto" w:fill="FFFFFF"/>
        </w:rPr>
        <w:t>nesirėmė pirkimo dokumentuose numatytiems kvalifikacijos reikalavimams pagrįsti,</w:t>
      </w:r>
      <w:r w:rsidRPr="00B0030A">
        <w:rPr>
          <w:rFonts w:asciiTheme="majorBidi" w:eastAsia="Arial" w:hAnsiTheme="majorBidi" w:cstheme="majorBidi"/>
          <w:shd w:val="clear" w:color="auto" w:fill="FFFFFF"/>
        </w:rPr>
        <w:t xml:space="preserve"> pasitelkimo</w:t>
      </w:r>
      <w:r w:rsidRPr="00B0030A">
        <w:rPr>
          <w:rFonts w:asciiTheme="majorBidi" w:eastAsia="Arial" w:hAnsiTheme="majorBidi" w:cstheme="majorBidi"/>
        </w:rPr>
        <w:t xml:space="preserve"> ir (arba) keitimo</w:t>
      </w:r>
      <w:r w:rsidRPr="00B0030A">
        <w:rPr>
          <w:rFonts w:asciiTheme="majorBidi" w:eastAsia="Arial" w:hAnsiTheme="majorBidi" w:cstheme="majorBidi"/>
          <w:shd w:val="clear" w:color="auto" w:fill="FFFFFF"/>
        </w:rPr>
        <w:t xml:space="preserve"> apie tai privalo informuoti </w:t>
      </w:r>
      <w:r w:rsidRPr="00B0030A">
        <w:rPr>
          <w:rFonts w:asciiTheme="majorBidi" w:hAnsiTheme="majorBidi" w:cstheme="majorBidi"/>
        </w:rPr>
        <w:t>Pirkėją</w:t>
      </w:r>
      <w:r w:rsidRPr="00B0030A">
        <w:rPr>
          <w:rFonts w:asciiTheme="majorBidi" w:eastAsia="Arial" w:hAnsiTheme="majorBidi" w:cstheme="majorBidi"/>
          <w:shd w:val="clear" w:color="auto" w:fill="FFFFFF"/>
        </w:rPr>
        <w:t xml:space="preserve">. </w:t>
      </w:r>
      <w:r w:rsidRPr="00B0030A">
        <w:rPr>
          <w:rFonts w:asciiTheme="majorBidi" w:hAnsiTheme="majorBidi" w:cstheme="majorBidi"/>
        </w:rPr>
        <w:t xml:space="preserve">Pirkėjas (jeigu buvo taikoma pirkimo dokumentuose) turi patikrinti, ar nėra </w:t>
      </w:r>
      <w:r w:rsidRPr="00B0030A">
        <w:rPr>
          <w:rFonts w:asciiTheme="majorBidi" w:eastAsia="Cambria" w:hAnsiTheme="majorBidi" w:cstheme="majorBidi"/>
        </w:rPr>
        <w:t xml:space="preserve">subtiekėjo pašalinimo pagrindų ir subtiekėjo atitiktį nacionalinio saugumo interesams ir reikalavimams </w:t>
      </w:r>
      <w:r w:rsidRPr="00B0030A">
        <w:rPr>
          <w:rFonts w:asciiTheme="majorBidi" w:eastAsia="Arial" w:hAnsiTheme="majorBidi" w:cstheme="majorBidi"/>
          <w:shd w:val="clear" w:color="auto" w:fill="FFFFFF"/>
        </w:rPr>
        <w:t>nebūti registruotu (nuolat gyvenančiu ar turinčiu pilietybę) nepatikimomis laikomose valstybėse ar teritorijose</w:t>
      </w:r>
      <w:r w:rsidRPr="00B0030A">
        <w:rPr>
          <w:rFonts w:asciiTheme="majorBidi" w:eastAsia="Cambria" w:hAnsiTheme="majorBidi" w:cstheme="majorBidi"/>
        </w:rPr>
        <w:t>. Jeigu subtiekėjo padėtis neatitinka bent vieno iš nurodytų reikalavimų, Pirkėjas reikalauja pakeisti šį subtiekėją reikalavimus atitinkančiu subtiekėju.</w:t>
      </w:r>
      <w:r w:rsidRPr="00B0030A">
        <w:rPr>
          <w:rFonts w:asciiTheme="majorBidi" w:hAnsiTheme="majorBidi" w:cstheme="majorBidi"/>
        </w:rPr>
        <w:t xml:space="preserve"> </w:t>
      </w:r>
      <w:r w:rsidRPr="00B0030A">
        <w:rPr>
          <w:rFonts w:asciiTheme="majorBidi" w:eastAsia="Cambria" w:hAnsiTheme="majorBidi" w:cstheme="majorBidi"/>
        </w:rPr>
        <w:t>Pirkėjas</w:t>
      </w:r>
      <w:r w:rsidRPr="00B0030A">
        <w:rPr>
          <w:rFonts w:asciiTheme="majorBidi" w:hAnsiTheme="majorBidi" w:cstheme="majorBidi"/>
        </w:rPr>
        <w:t xml:space="preserve"> per 5 (penkias) darbo dienas raštu informuoja Tiekėją apie sutikimą pasitelkti ir (ar) keisti naują subtiekėją, kurio pajėgumais Tiekėjas nesirėmė pirkimo dokumentuose numatytiems kvalifikacijos reikalavimams pagrįsti. </w:t>
      </w:r>
      <w:r w:rsidRPr="00B0030A">
        <w:rPr>
          <w:rFonts w:asciiTheme="majorBidi" w:eastAsia="Cambria" w:hAnsiTheme="majorBidi" w:cstheme="majorBidi"/>
        </w:rPr>
        <w:t>Pirkėjui sutikus, Šalys pasirašo Susitarimą, kuris laikomas neatsiejama Sutarties dalimi.</w:t>
      </w:r>
    </w:p>
    <w:p w14:paraId="498C4DB6" w14:textId="77777777" w:rsidR="0005497A" w:rsidRPr="00B0030A" w:rsidRDefault="0005497A" w:rsidP="007D6AEC">
      <w:pPr>
        <w:widowControl w:val="0"/>
        <w:pBdr>
          <w:top w:val="nil"/>
          <w:left w:val="nil"/>
          <w:bottom w:val="nil"/>
          <w:right w:val="nil"/>
          <w:between w:val="nil"/>
        </w:pBdr>
        <w:tabs>
          <w:tab w:val="left" w:pos="0"/>
          <w:tab w:val="left" w:pos="993"/>
        </w:tabs>
        <w:spacing w:after="0"/>
        <w:jc w:val="both"/>
        <w:rPr>
          <w:rFonts w:asciiTheme="majorBidi" w:eastAsia="Arial" w:hAnsiTheme="majorBidi" w:cstheme="majorBidi"/>
          <w:shd w:val="clear" w:color="auto" w:fill="FFFFFF"/>
        </w:rPr>
      </w:pPr>
      <w:r w:rsidRPr="00B0030A">
        <w:rPr>
          <w:rFonts w:asciiTheme="majorBidi" w:eastAsia="Arial" w:hAnsiTheme="majorBidi" w:cstheme="majorBidi"/>
        </w:rPr>
        <w:t>3.2.10. Subtiekėjai</w:t>
      </w:r>
      <w:r w:rsidRPr="00B0030A">
        <w:rPr>
          <w:rFonts w:asciiTheme="majorBidi" w:eastAsia="Arial" w:hAnsiTheme="majorBidi" w:cstheme="majorBidi"/>
          <w:shd w:val="clear" w:color="auto" w:fill="FFFFFF"/>
        </w:rPr>
        <w:t xml:space="preserve">, kurių pajėgumais Tiekėjas rėmėsi, kad atitiktų pirkimo dokumentuose nustatytus kvalifikacijos reikalavimus, gali būti </w:t>
      </w:r>
      <w:r w:rsidRPr="00B0030A">
        <w:rPr>
          <w:rFonts w:asciiTheme="majorBidi" w:eastAsia="Arial" w:hAnsiTheme="majorBidi" w:cstheme="majorBidi"/>
        </w:rPr>
        <w:t xml:space="preserve">keičiami </w:t>
      </w:r>
      <w:r w:rsidRPr="00B0030A">
        <w:rPr>
          <w:rFonts w:asciiTheme="majorBidi" w:eastAsia="Arial" w:hAnsiTheme="majorBidi" w:cstheme="majorBidi"/>
          <w:shd w:val="clear" w:color="auto" w:fill="FFFFFF"/>
        </w:rPr>
        <w:t>tik šiais atvejais:</w:t>
      </w:r>
    </w:p>
    <w:p w14:paraId="268E2732" w14:textId="77777777" w:rsidR="0005497A" w:rsidRPr="00B0030A" w:rsidRDefault="0005497A" w:rsidP="007D6AEC">
      <w:pPr>
        <w:widowControl w:val="0"/>
        <w:pBdr>
          <w:top w:val="nil"/>
          <w:left w:val="nil"/>
          <w:bottom w:val="nil"/>
          <w:right w:val="nil"/>
          <w:between w:val="nil"/>
        </w:pBdr>
        <w:tabs>
          <w:tab w:val="left" w:pos="0"/>
          <w:tab w:val="left" w:pos="1134"/>
        </w:tabs>
        <w:spacing w:after="0"/>
        <w:jc w:val="both"/>
        <w:rPr>
          <w:rFonts w:asciiTheme="majorBidi" w:eastAsia="Arial" w:hAnsiTheme="majorBidi" w:cstheme="majorBidi"/>
        </w:rPr>
      </w:pPr>
      <w:r w:rsidRPr="00B0030A">
        <w:rPr>
          <w:rFonts w:asciiTheme="majorBidi" w:eastAsia="Cambria" w:hAnsiTheme="majorBidi" w:cstheme="majorBidi"/>
          <w:shd w:val="clear" w:color="auto" w:fill="FFFFFF"/>
        </w:rPr>
        <w:t xml:space="preserve">3.2.10.1. kai subtiekėjui </w:t>
      </w:r>
      <w:r w:rsidRPr="00B0030A">
        <w:rPr>
          <w:rFonts w:asciiTheme="majorBidi" w:hAnsiTheme="majorBidi" w:cstheme="majorBidi"/>
        </w:rPr>
        <w:t>iškelta bankroto byla, pradėtas bankroto procesas ne teismo tvarka, jis tampa nemokus arba yra nemokumo tikimybė, sustabdo ūkinę veiklą ar kai įstatymuose ir kituose teisės aktuose nustatyta tvarka susidaro analogiška situacija</w:t>
      </w:r>
      <w:r w:rsidRPr="00B0030A">
        <w:rPr>
          <w:rFonts w:asciiTheme="majorBidi" w:eastAsia="Cambria" w:hAnsiTheme="majorBidi" w:cstheme="majorBidi"/>
          <w:shd w:val="clear" w:color="auto" w:fill="FFFFFF"/>
        </w:rPr>
        <w:t>;</w:t>
      </w:r>
    </w:p>
    <w:p w14:paraId="3682681B" w14:textId="77777777" w:rsidR="0005497A" w:rsidRPr="00B0030A" w:rsidRDefault="0005497A" w:rsidP="007D6AEC">
      <w:pPr>
        <w:widowControl w:val="0"/>
        <w:pBdr>
          <w:top w:val="nil"/>
          <w:left w:val="nil"/>
          <w:bottom w:val="nil"/>
          <w:right w:val="nil"/>
          <w:between w:val="nil"/>
        </w:pBdr>
        <w:tabs>
          <w:tab w:val="left" w:pos="0"/>
          <w:tab w:val="left" w:pos="1134"/>
        </w:tabs>
        <w:spacing w:after="0"/>
        <w:jc w:val="both"/>
        <w:rPr>
          <w:rFonts w:asciiTheme="majorBidi" w:eastAsia="Arial" w:hAnsiTheme="majorBidi" w:cstheme="majorBidi"/>
        </w:rPr>
      </w:pPr>
      <w:r w:rsidRPr="00B0030A">
        <w:rPr>
          <w:rFonts w:asciiTheme="majorBidi" w:eastAsia="Cambria" w:hAnsiTheme="majorBidi" w:cstheme="majorBidi"/>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3E09D77" w14:textId="77777777" w:rsidR="0005497A" w:rsidRPr="00B0030A" w:rsidRDefault="0005497A" w:rsidP="007D6AEC">
      <w:pPr>
        <w:widowControl w:val="0"/>
        <w:pBdr>
          <w:top w:val="nil"/>
          <w:left w:val="nil"/>
          <w:bottom w:val="nil"/>
          <w:right w:val="nil"/>
          <w:between w:val="nil"/>
        </w:pBdr>
        <w:tabs>
          <w:tab w:val="left" w:pos="0"/>
          <w:tab w:val="left" w:pos="1134"/>
        </w:tabs>
        <w:spacing w:after="0"/>
        <w:jc w:val="both"/>
        <w:rPr>
          <w:rFonts w:asciiTheme="majorBidi" w:eastAsia="Arial" w:hAnsiTheme="majorBidi" w:cstheme="majorBidi"/>
        </w:rPr>
      </w:pPr>
      <w:r w:rsidRPr="00B0030A">
        <w:rPr>
          <w:rFonts w:asciiTheme="majorBidi" w:eastAsia="Cambria" w:hAnsiTheme="majorBidi" w:cstheme="majorBidi"/>
          <w:shd w:val="clear" w:color="auto" w:fill="FFFFFF"/>
        </w:rPr>
        <w:t xml:space="preserve">3.2.10.3. </w:t>
      </w:r>
      <w:r w:rsidRPr="00B0030A">
        <w:rPr>
          <w:rFonts w:asciiTheme="majorBidi" w:eastAsia="Cambria" w:hAnsiTheme="majorBidi" w:cstheme="majorBidi"/>
        </w:rPr>
        <w:t>Tiekėjas ar subtiekėjas privalo pakeisti subtiekėją, jei paaiškėja, kad jis neatitinka jam pirkimo dokumentuose keliamų reikalavimų.</w:t>
      </w:r>
    </w:p>
    <w:p w14:paraId="1B05A6EA" w14:textId="77777777" w:rsidR="0005497A" w:rsidRPr="00B0030A" w:rsidRDefault="0005497A" w:rsidP="007D6AEC">
      <w:pPr>
        <w:widowControl w:val="0"/>
        <w:pBdr>
          <w:top w:val="nil"/>
          <w:left w:val="nil"/>
          <w:bottom w:val="nil"/>
          <w:right w:val="nil"/>
          <w:between w:val="nil"/>
        </w:pBdr>
        <w:tabs>
          <w:tab w:val="left" w:pos="993"/>
        </w:tabs>
        <w:spacing w:after="0"/>
        <w:ind w:left="720" w:hanging="720"/>
        <w:jc w:val="both"/>
        <w:rPr>
          <w:rFonts w:asciiTheme="majorBidi" w:eastAsia="Cambria" w:hAnsiTheme="majorBidi" w:cstheme="majorBidi"/>
        </w:rPr>
      </w:pPr>
      <w:r w:rsidRPr="00B0030A">
        <w:rPr>
          <w:rFonts w:asciiTheme="majorBidi" w:eastAsia="Cambria" w:hAnsiTheme="majorBidi" w:cstheme="majorBidi"/>
        </w:rPr>
        <w:t>3.2.11.</w:t>
      </w:r>
      <w:r w:rsidRPr="00B0030A">
        <w:rPr>
          <w:rFonts w:asciiTheme="majorBidi" w:eastAsia="Cambria" w:hAnsiTheme="majorBidi" w:cstheme="majorBidi"/>
        </w:rPr>
        <w:tab/>
      </w:r>
      <w:r w:rsidRPr="00B0030A">
        <w:rPr>
          <w:rFonts w:asciiTheme="majorBidi" w:eastAsia="Cambria" w:hAnsiTheme="majorBidi" w:cstheme="majorBidi"/>
          <w:shd w:val="clear" w:color="auto" w:fill="FFFFFF"/>
        </w:rPr>
        <w:t>Tiekėjo (ar subtiekėjų) specialista</w:t>
      </w:r>
      <w:r w:rsidRPr="00B0030A">
        <w:rPr>
          <w:rFonts w:asciiTheme="majorBidi" w:eastAsia="Cambria" w:hAnsiTheme="majorBidi" w:cstheme="majorBidi"/>
        </w:rPr>
        <w:t>i,</w:t>
      </w:r>
      <w:r w:rsidRPr="00B0030A">
        <w:rPr>
          <w:rFonts w:asciiTheme="majorBidi" w:eastAsia="Cambria" w:hAnsiTheme="majorBidi" w:cstheme="majorBidi"/>
          <w:shd w:val="clear" w:color="auto" w:fill="FFFFFF"/>
        </w:rPr>
        <w:t xml:space="preserve"> vykd</w:t>
      </w:r>
      <w:r w:rsidRPr="00B0030A">
        <w:rPr>
          <w:rFonts w:asciiTheme="majorBidi" w:eastAsia="Cambria" w:hAnsiTheme="majorBidi" w:cstheme="majorBidi"/>
        </w:rPr>
        <w:t>antys</w:t>
      </w:r>
      <w:r w:rsidRPr="00B0030A">
        <w:rPr>
          <w:rFonts w:asciiTheme="majorBidi" w:eastAsia="Cambria" w:hAnsiTheme="majorBidi" w:cstheme="majorBidi"/>
          <w:shd w:val="clear" w:color="auto" w:fill="FFFFFF"/>
        </w:rPr>
        <w:t xml:space="preserve"> Sutartį, gali būti keičiami šiais atvejais:</w:t>
      </w:r>
    </w:p>
    <w:p w14:paraId="42E119D4" w14:textId="77777777" w:rsidR="0005497A" w:rsidRPr="00B0030A" w:rsidRDefault="0005497A" w:rsidP="007D6AEC">
      <w:pPr>
        <w:widowControl w:val="0"/>
        <w:pBdr>
          <w:top w:val="nil"/>
          <w:left w:val="nil"/>
          <w:bottom w:val="nil"/>
          <w:right w:val="nil"/>
          <w:between w:val="nil"/>
        </w:pBdr>
        <w:tabs>
          <w:tab w:val="left" w:pos="1134"/>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0A8A40B" w14:textId="77777777" w:rsidR="0005497A" w:rsidRPr="00B0030A" w:rsidRDefault="0005497A" w:rsidP="007D6AEC">
      <w:pPr>
        <w:widowControl w:val="0"/>
        <w:pBdr>
          <w:top w:val="nil"/>
          <w:left w:val="nil"/>
          <w:bottom w:val="nil"/>
          <w:right w:val="nil"/>
          <w:between w:val="nil"/>
        </w:pBdr>
        <w:tabs>
          <w:tab w:val="left" w:pos="1134"/>
          <w:tab w:val="left" w:pos="1418"/>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3.2.11.2. Pirkėjo iniciatyva, jei Pirkėjas turi pagrįstų įtarimų, kad Tiekėjo Sutarties vykdymui paskirtas specialistas nekompetentingas vykdyti nustatytas pareigas;</w:t>
      </w:r>
    </w:p>
    <w:p w14:paraId="70AA2584" w14:textId="77777777" w:rsidR="0005497A" w:rsidRPr="00B0030A" w:rsidRDefault="0005497A" w:rsidP="007D6AEC">
      <w:pPr>
        <w:widowControl w:val="0"/>
        <w:pBdr>
          <w:top w:val="nil"/>
          <w:left w:val="nil"/>
          <w:bottom w:val="nil"/>
          <w:right w:val="nil"/>
          <w:between w:val="nil"/>
        </w:pBdr>
        <w:tabs>
          <w:tab w:val="left" w:pos="1134"/>
          <w:tab w:val="left" w:pos="1276"/>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 xml:space="preserve">3.2.11.3. </w:t>
      </w:r>
      <w:r w:rsidRPr="00B0030A">
        <w:rPr>
          <w:rFonts w:asciiTheme="majorBidi" w:eastAsia="Cambria" w:hAnsiTheme="majorBidi" w:cstheme="majorBidi"/>
        </w:rPr>
        <w:t>Tiekėjas ar subtiekėjas privalo pakeisti specialistą, jei paaiškėja, kad jis neatitinka jam pirkimo dokumentuose keliamų reikalavimų.</w:t>
      </w:r>
    </w:p>
    <w:p w14:paraId="4A6E2BE5" w14:textId="77777777" w:rsidR="0005497A" w:rsidRPr="00B0030A" w:rsidRDefault="0005497A" w:rsidP="007D6AEC">
      <w:pPr>
        <w:widowControl w:val="0"/>
        <w:tabs>
          <w:tab w:val="right" w:pos="9808"/>
        </w:tabs>
        <w:suppressAutoHyphens/>
        <w:spacing w:after="0"/>
        <w:jc w:val="both"/>
        <w:textAlignment w:val="center"/>
        <w:rPr>
          <w:rFonts w:asciiTheme="majorBidi" w:eastAsia="Cambria" w:hAnsiTheme="majorBidi" w:cstheme="majorBidi"/>
        </w:rPr>
      </w:pPr>
      <w:r w:rsidRPr="00B0030A">
        <w:rPr>
          <w:rFonts w:asciiTheme="majorBidi" w:eastAsia="Cambria" w:hAnsiTheme="majorBidi" w:cstheme="majorBidi"/>
          <w:kern w:val="2"/>
        </w:rPr>
        <w:lastRenderedPageBreak/>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B0030A">
        <w:rPr>
          <w:rFonts w:asciiTheme="majorBidi" w:hAnsiTheme="majorBidi" w:cstheme="majorBidi"/>
        </w:rPr>
        <w:t xml:space="preserve"> </w:t>
      </w:r>
    </w:p>
    <w:p w14:paraId="7F96BC3D"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54C07E60"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12"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77BCF96B" w14:textId="77777777" w:rsidR="0005497A" w:rsidRPr="00B0030A" w:rsidRDefault="0005497A" w:rsidP="007D6AEC">
      <w:pPr>
        <w:spacing w:after="0"/>
        <w:rPr>
          <w:rFonts w:asciiTheme="majorBidi" w:hAnsiTheme="majorBidi" w:cstheme="majorBidi"/>
        </w:rPr>
      </w:pPr>
    </w:p>
    <w:p w14:paraId="27B98831" w14:textId="77777777" w:rsidR="0005497A" w:rsidRPr="00B0030A" w:rsidRDefault="0005497A" w:rsidP="007D6AEC">
      <w:pPr>
        <w:widowControl w:val="0"/>
        <w:pBdr>
          <w:top w:val="nil"/>
          <w:left w:val="nil"/>
          <w:bottom w:val="nil"/>
          <w:right w:val="nil"/>
          <w:between w:val="nil"/>
        </w:pBdr>
        <w:tabs>
          <w:tab w:val="left" w:pos="0"/>
          <w:tab w:val="left" w:pos="567"/>
          <w:tab w:val="left" w:pos="851"/>
          <w:tab w:val="left" w:pos="992"/>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 xml:space="preserve">3.2.13. Tiekėjas privalo ne vėliau nei prieš 5 (penkias) darbo dienas iki numatomo subtiekėjo, </w:t>
      </w:r>
      <w:r w:rsidRPr="00B0030A">
        <w:rPr>
          <w:rFonts w:asciiTheme="majorBidi" w:eastAsia="Arial" w:hAnsiTheme="majorBidi" w:cstheme="majorBidi"/>
          <w:shd w:val="clear" w:color="auto" w:fill="FFFFFF"/>
        </w:rPr>
        <w:t>kurio pajėgumais Tiekėjas rėmėsi, kad atitiktų pirkimo dokumentuose nustatytus kvalifikacijos reikalavimus,</w:t>
      </w:r>
      <w:r w:rsidRPr="00B0030A">
        <w:rPr>
          <w:rFonts w:asciiTheme="majorBidi" w:eastAsia="Cambria" w:hAnsiTheme="majorBidi" w:cstheme="majorBidi"/>
          <w:shd w:val="clear" w:color="auto" w:fill="FFFFFF"/>
        </w:rPr>
        <w:t xml:space="preserve"> </w:t>
      </w:r>
      <w:r w:rsidRPr="00B0030A">
        <w:rPr>
          <w:rFonts w:asciiTheme="majorBidi" w:eastAsia="Arial" w:hAnsiTheme="majorBidi" w:cstheme="majorBidi"/>
          <w:shd w:val="clear" w:color="auto" w:fill="FFFFFF"/>
        </w:rPr>
        <w:t xml:space="preserve">ir (ar) specialisto </w:t>
      </w:r>
      <w:r w:rsidRPr="00B0030A">
        <w:rPr>
          <w:rFonts w:asciiTheme="majorBidi" w:eastAsia="Cambria" w:hAnsiTheme="majorBidi" w:cstheme="majorBidi"/>
          <w:shd w:val="clear" w:color="auto" w:fill="FFFFFF"/>
        </w:rPr>
        <w:t>keitimo pateikti Pirkėjui šiuos dokumentus:</w:t>
      </w:r>
    </w:p>
    <w:p w14:paraId="13AA7F45" w14:textId="77777777" w:rsidR="0005497A" w:rsidRPr="00B0030A" w:rsidRDefault="0005497A" w:rsidP="007D6AEC">
      <w:pPr>
        <w:widowControl w:val="0"/>
        <w:pBdr>
          <w:top w:val="nil"/>
          <w:left w:val="nil"/>
          <w:bottom w:val="nil"/>
          <w:right w:val="nil"/>
          <w:between w:val="nil"/>
        </w:pBdr>
        <w:tabs>
          <w:tab w:val="left" w:pos="1134"/>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3.2.13.1. argumentuotą rašytinį prašymą pakeisti subtiekėją ir (ar) specialistą, paaiškinant keitimo aplinkybę. Pirkėjas pasilieka teisę paprašyti įrodymų, pagrindžiančių keitimo aplinkybę;</w:t>
      </w:r>
    </w:p>
    <w:p w14:paraId="0EE127C7" w14:textId="77777777" w:rsidR="0005497A" w:rsidRPr="00B0030A" w:rsidRDefault="0005497A" w:rsidP="007D6AEC">
      <w:pPr>
        <w:widowControl w:val="0"/>
        <w:pBdr>
          <w:top w:val="nil"/>
          <w:left w:val="nil"/>
          <w:bottom w:val="nil"/>
          <w:right w:val="nil"/>
          <w:between w:val="nil"/>
        </w:pBdr>
        <w:tabs>
          <w:tab w:val="left" w:pos="1134"/>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 xml:space="preserve">3.2.13.2. </w:t>
      </w:r>
      <w:r w:rsidRPr="00B0030A">
        <w:rPr>
          <w:rFonts w:asciiTheme="majorBidi" w:eastAsia="Cambria" w:hAnsiTheme="majorBidi" w:cstheme="majorBidi"/>
        </w:rPr>
        <w:t xml:space="preserve">naujo subtiekėjo ir (ar) specialisto kvalifikaciją, atitiktį </w:t>
      </w:r>
      <w:r w:rsidRPr="00B0030A">
        <w:rPr>
          <w:rFonts w:asciiTheme="majorBidi" w:eastAsia="Cambria" w:hAnsiTheme="majorBidi" w:cstheme="majorBidi"/>
          <w:kern w:val="2"/>
        </w:rPr>
        <w:t xml:space="preserve">Kokybiniams kriterijams (jei taikoma), </w:t>
      </w:r>
      <w:r w:rsidRPr="00B0030A">
        <w:rPr>
          <w:rFonts w:asciiTheme="majorBidi" w:eastAsia="Cambria" w:hAnsiTheme="majorBidi" w:cstheme="majorBidi"/>
          <w:shd w:val="clear" w:color="auto" w:fill="FFFFFF"/>
        </w:rPr>
        <w:t xml:space="preserve">reikalaujamiems kokybės vadybos sistemos ir (arba) aplinkos apsaugos vadybos sistemos standartams (jei taikoma), </w:t>
      </w:r>
      <w:r w:rsidRPr="00B0030A">
        <w:rPr>
          <w:rFonts w:asciiTheme="majorBidi" w:eastAsia="Cambria" w:hAnsiTheme="majorBidi" w:cstheme="majorBidi"/>
        </w:rPr>
        <w:t xml:space="preserve">pašalinimo pagrindų nebuvimą ir atitiktį </w:t>
      </w:r>
      <w:r w:rsidRPr="00B0030A">
        <w:rPr>
          <w:rFonts w:asciiTheme="majorBidi" w:eastAsia="Arial" w:hAnsiTheme="majorBidi" w:cstheme="majorBidi"/>
          <w:shd w:val="clear" w:color="auto" w:fill="FFFFFF"/>
        </w:rPr>
        <w:t>nacionalinio saugumo interesams bei reikalavimams</w:t>
      </w:r>
      <w:r w:rsidRPr="00B0030A">
        <w:rPr>
          <w:rFonts w:asciiTheme="majorBidi" w:eastAsia="Cambria" w:hAnsiTheme="majorBidi" w:cstheme="majorBidi"/>
        </w:rPr>
        <w:t xml:space="preserve"> </w:t>
      </w:r>
      <w:r w:rsidRPr="00B0030A">
        <w:rPr>
          <w:rFonts w:asciiTheme="majorBidi" w:eastAsia="Arial" w:hAnsiTheme="majorBidi" w:cstheme="majorBidi"/>
          <w:shd w:val="clear" w:color="auto" w:fill="FFFFFF"/>
        </w:rPr>
        <w:t>nebūti registruotu (nuolat gyvenančiu ar turinčiu pilietybę) nepatikimomis laikomose valstybėse ar teritorijose</w:t>
      </w:r>
      <w:r w:rsidRPr="00B0030A">
        <w:rPr>
          <w:rFonts w:asciiTheme="majorBidi" w:eastAsia="Cambria" w:hAnsiTheme="majorBidi" w:cstheme="majorBidi"/>
        </w:rPr>
        <w:t xml:space="preserve"> (jei taikoma) įrodančius dokumentus pagal Sutarties reikalavimus.</w:t>
      </w:r>
      <w:r w:rsidRPr="00B0030A">
        <w:rPr>
          <w:rFonts w:asciiTheme="majorBidi" w:hAnsiTheme="majorBidi" w:cstheme="majorBidi"/>
        </w:rPr>
        <w:t xml:space="preserve"> </w:t>
      </w:r>
    </w:p>
    <w:p w14:paraId="6EBFA920"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49C8146E"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13"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1BC497B4" w14:textId="77777777" w:rsidR="0005497A" w:rsidRPr="00B0030A" w:rsidRDefault="0005497A" w:rsidP="007D6AEC">
      <w:pPr>
        <w:spacing w:after="0"/>
        <w:rPr>
          <w:rFonts w:asciiTheme="majorBidi" w:hAnsiTheme="majorBidi" w:cstheme="majorBidi"/>
        </w:rPr>
      </w:pPr>
    </w:p>
    <w:p w14:paraId="5FFCA2C4" w14:textId="77777777" w:rsidR="0005497A" w:rsidRPr="00B0030A" w:rsidRDefault="0005497A" w:rsidP="007D6AEC">
      <w:pPr>
        <w:widowControl w:val="0"/>
        <w:pBdr>
          <w:top w:val="nil"/>
          <w:left w:val="nil"/>
          <w:bottom w:val="nil"/>
          <w:right w:val="nil"/>
          <w:between w:val="nil"/>
        </w:pBdr>
        <w:tabs>
          <w:tab w:val="left" w:pos="567"/>
          <w:tab w:val="left" w:pos="851"/>
          <w:tab w:val="left" w:pos="992"/>
        </w:tabs>
        <w:spacing w:after="0"/>
        <w:jc w:val="both"/>
        <w:rPr>
          <w:rFonts w:asciiTheme="majorBidi" w:eastAsia="Cambria" w:hAnsiTheme="majorBidi" w:cstheme="majorBidi"/>
        </w:rPr>
      </w:pPr>
      <w:r w:rsidRPr="00B0030A">
        <w:rPr>
          <w:rFonts w:asciiTheme="majorBidi" w:eastAsia="Cambria" w:hAnsiTheme="majorBidi" w:cstheme="majorBidi"/>
        </w:rPr>
        <w:t xml:space="preserve">3.2.14. Pirkėjas, gavęs Tiekėjo prašymą su kitais Sutartyje nurodytais dokumentais, per 5 (penkias) darbo dienas įvertina keitimo galimybę ir raštu informuoja Tiekėją apie sutikimą pakeisti subtiekėją, </w:t>
      </w:r>
      <w:r w:rsidRPr="00B0030A">
        <w:rPr>
          <w:rFonts w:asciiTheme="majorBidi" w:eastAsia="Arial" w:hAnsiTheme="majorBidi" w:cstheme="majorBidi"/>
          <w:shd w:val="clear" w:color="auto" w:fill="FFFFFF"/>
        </w:rPr>
        <w:t>kurio pajėgumais Tiekėjas rėmėsi, kad atitiktų pirkimo dokumentuose nustatytus kvalifikacijos reikalavimus,</w:t>
      </w:r>
      <w:r w:rsidRPr="00B0030A">
        <w:rPr>
          <w:rFonts w:asciiTheme="majorBidi" w:eastAsia="Cambria" w:hAnsiTheme="majorBidi" w:cstheme="majorBidi"/>
        </w:rPr>
        <w:t xml:space="preserve"> ir (ar) specialistą. Pirkėjui sutikus, Šalys pasirašo Susitarimą, kuris laikomas neatsiejama Sutarties dalimi.</w:t>
      </w:r>
    </w:p>
    <w:p w14:paraId="79FD12E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b/>
          <w:bCs/>
          <w:shd w:val="clear" w:color="auto" w:fill="FFFFFF"/>
        </w:rPr>
      </w:pPr>
    </w:p>
    <w:p w14:paraId="7CCA9EE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center"/>
        <w:rPr>
          <w:rFonts w:asciiTheme="majorBidi" w:eastAsia="Cambria" w:hAnsiTheme="majorBidi" w:cstheme="majorBidi"/>
          <w:b/>
          <w:bCs/>
        </w:rPr>
      </w:pPr>
      <w:r w:rsidRPr="00B0030A">
        <w:rPr>
          <w:rFonts w:asciiTheme="majorBidi" w:eastAsia="Cambria" w:hAnsiTheme="majorBidi" w:cstheme="majorBidi"/>
          <w:b/>
          <w:bCs/>
        </w:rPr>
        <w:t>3.3. Jungtinės veiklos partnerių keitimas</w:t>
      </w:r>
    </w:p>
    <w:p w14:paraId="043FCBBC" w14:textId="77777777" w:rsidR="0005497A" w:rsidRPr="00B0030A" w:rsidRDefault="0005497A" w:rsidP="007D6AEC">
      <w:pPr>
        <w:widowControl w:val="0"/>
        <w:pBdr>
          <w:top w:val="nil"/>
          <w:left w:val="nil"/>
          <w:bottom w:val="nil"/>
          <w:right w:val="nil"/>
          <w:between w:val="nil"/>
        </w:pBdr>
        <w:tabs>
          <w:tab w:val="left" w:pos="567"/>
        </w:tabs>
        <w:spacing w:after="0"/>
        <w:jc w:val="both"/>
        <w:rPr>
          <w:rFonts w:asciiTheme="majorBidi" w:eastAsia="Cambria" w:hAnsiTheme="majorBidi" w:cstheme="majorBidi"/>
          <w:b/>
          <w:bCs/>
        </w:rPr>
      </w:pPr>
    </w:p>
    <w:p w14:paraId="1E77927D" w14:textId="77777777" w:rsidR="0005497A" w:rsidRPr="00B0030A" w:rsidRDefault="0005497A" w:rsidP="007D6AEC">
      <w:pPr>
        <w:widowControl w:val="0"/>
        <w:pBdr>
          <w:top w:val="nil"/>
          <w:left w:val="nil"/>
          <w:bottom w:val="nil"/>
          <w:right w:val="nil"/>
          <w:between w:val="nil"/>
        </w:pBdr>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 xml:space="preserve">3.3.1. Tiekėjas, vykdantis Sutartį </w:t>
      </w:r>
      <w:r w:rsidRPr="00B0030A">
        <w:rPr>
          <w:rFonts w:asciiTheme="majorBidi" w:eastAsia="Cambria" w:hAnsiTheme="majorBidi" w:cstheme="majorBidi"/>
        </w:rPr>
        <w:t xml:space="preserve">kaip tiekėjų grupė, veikianti </w:t>
      </w:r>
      <w:r w:rsidRPr="00B0030A">
        <w:rPr>
          <w:rFonts w:asciiTheme="majorBidi" w:eastAsia="Cambria" w:hAnsiTheme="majorBidi" w:cstheme="majorBidi"/>
          <w:shd w:val="clear" w:color="auto" w:fill="FFFFFF"/>
        </w:rPr>
        <w:t>jungtinės veiklos</w:t>
      </w:r>
      <w:r w:rsidRPr="00B0030A">
        <w:rPr>
          <w:rFonts w:asciiTheme="majorBidi" w:eastAsia="Cambria" w:hAnsiTheme="majorBidi" w:cstheme="majorBidi"/>
        </w:rPr>
        <w:t xml:space="preserve"> sutarties</w:t>
      </w:r>
      <w:r w:rsidRPr="00B0030A">
        <w:rPr>
          <w:rFonts w:asciiTheme="majorBidi" w:eastAsia="Cambria" w:hAnsiTheme="majorBidi" w:cstheme="majorBidi"/>
          <w:shd w:val="clear" w:color="auto" w:fill="FFFFFF"/>
        </w:rPr>
        <w:t xml:space="preserve"> pagrindu, turi teisę atsisakyti jungtinės veiklos partnerio (toliau – Partneris), jei dėl objektyvių ir pagrįstų aplinkybių </w:t>
      </w:r>
      <w:r w:rsidRPr="00B0030A">
        <w:rPr>
          <w:rFonts w:asciiTheme="majorBidi" w:eastAsia="Cambria" w:hAnsiTheme="majorBidi" w:cstheme="majorBidi"/>
        </w:rPr>
        <w:t>P</w:t>
      </w:r>
      <w:r w:rsidRPr="00B0030A">
        <w:rPr>
          <w:rFonts w:asciiTheme="majorBidi" w:eastAsia="Cambria" w:hAnsiTheme="majorBidi" w:cstheme="majorBidi"/>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C3B78CF"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0968E4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3.3.3. Tiekėjas privalo ne vėliau nei prieš 10 (dešimt) darbo dienų iki numatomo Partnerio keitimo arba atsisakymo pateikti Pirkėjui šiuos dokumentus:</w:t>
      </w:r>
    </w:p>
    <w:p w14:paraId="6ADCA449"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3.3.3.1. argumentuotą rašytinį prašymą pakeisti Tiekėjo sudėtį ir įrodymus, pagrindžiančius bent vieną Partnerio atsisakymo ar keitimo aplinkybę, nurodytą Sutartyje;</w:t>
      </w:r>
    </w:p>
    <w:p w14:paraId="2D977FB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280AE78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lastRenderedPageBreak/>
        <w:t>3.3.3.3. pasiliekančiojo Partnerio ar naujai pasitelkiamo Partnerio kvalifikaciją patvirtinančius dokumentus ir, jei</w:t>
      </w:r>
      <w:r w:rsidRPr="00B0030A">
        <w:rPr>
          <w:rFonts w:asciiTheme="majorBidi" w:hAnsiTheme="majorBidi" w:cstheme="majorBidi"/>
          <w:lang w:eastAsia="lt-LT"/>
        </w:rPr>
        <w:t xml:space="preserve">gu taikytina, kokybės vadybos ir (arba) aplinkos apsaugos vadybos sistemos standartų reikalavimus įrodančius dokumentus. Visais atvejais </w:t>
      </w:r>
      <w:r w:rsidRPr="00B0030A">
        <w:rPr>
          <w:rFonts w:asciiTheme="majorBidi" w:eastAsia="Cambria" w:hAnsiTheme="majorBidi" w:cstheme="majorBidi"/>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0030A">
        <w:rPr>
          <w:rFonts w:asciiTheme="majorBidi" w:eastAsia="Cambria" w:hAnsiTheme="majorBidi" w:cstheme="majorBidi"/>
        </w:rPr>
        <w:t xml:space="preserve">nacionalinio saugumo interesams bei reikalavimams </w:t>
      </w:r>
      <w:r w:rsidRPr="00B0030A">
        <w:rPr>
          <w:rFonts w:asciiTheme="majorBidi" w:eastAsia="Arial" w:hAnsiTheme="majorBidi" w:cstheme="majorBidi"/>
          <w:shd w:val="clear" w:color="auto" w:fill="FFFFFF"/>
        </w:rPr>
        <w:t>nebūti registruotu (nuolat gyvenančiu ar turinčiu pilietybę) nepatikimomis laikomose valstybėse ar teritorijose</w:t>
      </w:r>
      <w:r w:rsidRPr="00B0030A">
        <w:rPr>
          <w:rFonts w:asciiTheme="majorBidi" w:eastAsia="Cambria" w:hAnsiTheme="majorBidi" w:cstheme="majorBidi"/>
          <w:shd w:val="clear" w:color="auto" w:fill="FFFFFF"/>
        </w:rPr>
        <w:t xml:space="preserve"> (jei taikoma).</w:t>
      </w:r>
      <w:r w:rsidRPr="00B0030A">
        <w:rPr>
          <w:rFonts w:asciiTheme="majorBidi" w:hAnsiTheme="majorBidi" w:cstheme="majorBidi"/>
        </w:rPr>
        <w:t xml:space="preserve"> </w:t>
      </w:r>
    </w:p>
    <w:p w14:paraId="4561A074"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4D555DA1"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14"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5EF5BB02" w14:textId="77777777" w:rsidR="0005497A" w:rsidRPr="00B0030A" w:rsidRDefault="0005497A" w:rsidP="007D6AEC">
      <w:pPr>
        <w:spacing w:after="0"/>
        <w:rPr>
          <w:rFonts w:asciiTheme="majorBidi" w:hAnsiTheme="majorBidi" w:cstheme="majorBidi"/>
        </w:rPr>
      </w:pPr>
    </w:p>
    <w:p w14:paraId="14142D8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shd w:val="clear" w:color="auto" w:fill="FFFFFF"/>
        </w:rPr>
      </w:pPr>
      <w:r w:rsidRPr="00B0030A">
        <w:rPr>
          <w:rFonts w:asciiTheme="majorBidi" w:eastAsia="Cambria" w:hAnsiTheme="majorBidi" w:cstheme="majorBidi"/>
          <w:shd w:val="clear" w:color="auto" w:fill="FFFFFF"/>
        </w:rPr>
        <w:t>3.3.4. Pirkėjas, gavęs Tiekėjo prašymą su kitais Sutartyje nurodytais dokumentais, per 10 (dešimt) darbo dienų įvertina keitimo galimybes ir raštu informuoja Tiekėją apie sutikimą arba apie ne</w:t>
      </w:r>
      <w:r w:rsidRPr="00B0030A">
        <w:rPr>
          <w:rFonts w:asciiTheme="majorBidi" w:eastAsia="Cambria" w:hAnsiTheme="majorBidi" w:cstheme="majorBidi"/>
        </w:rPr>
        <w:t xml:space="preserve">sutikimą </w:t>
      </w:r>
      <w:r w:rsidRPr="00B0030A">
        <w:rPr>
          <w:rFonts w:asciiTheme="majorBidi" w:eastAsia="Cambria" w:hAnsiTheme="majorBidi" w:cstheme="majorBidi"/>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652403F6"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b/>
          <w:bCs/>
        </w:rPr>
      </w:pPr>
    </w:p>
    <w:p w14:paraId="31B8E5BC"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rPr>
        <w:t>3.4.</w:t>
      </w:r>
      <w:r w:rsidRPr="00B0030A">
        <w:rPr>
          <w:rFonts w:asciiTheme="majorBidi" w:eastAsia="Arial" w:hAnsiTheme="majorBidi" w:cstheme="majorBidi"/>
          <w:b/>
        </w:rPr>
        <w:tab/>
        <w:t>Susitarimai dėl tiesioginio atsiskaitymo su subtiekėjais</w:t>
      </w:r>
    </w:p>
    <w:p w14:paraId="1D523052"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75147727"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3.4.1.</w:t>
      </w:r>
      <w:r w:rsidRPr="00B0030A">
        <w:rPr>
          <w:rFonts w:asciiTheme="majorBidi" w:eastAsia="Arial" w:hAnsiTheme="majorBidi" w:cstheme="majorBidi"/>
        </w:rPr>
        <w:tab/>
      </w:r>
      <w:r w:rsidRPr="00B0030A">
        <w:rPr>
          <w:rFonts w:asciiTheme="majorBidi" w:eastAsia="Arial" w:hAnsiTheme="majorBidi" w:cstheme="majorBidi"/>
          <w:shd w:val="clear" w:color="auto" w:fill="FFFFFF"/>
        </w:rPr>
        <w:t>Subtiekėjams pageidaujant, Pirkėjas su jais atsiskaitys tiesiogiai. Pirkėjas numato tiesioginio atsiskaitymo galimybę su Sutartyje nurodytais subtiekėjais tokiomis sąlygomis ir tvarka:</w:t>
      </w:r>
    </w:p>
    <w:p w14:paraId="2D2C0A4E"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3.4.1.1.</w:t>
      </w:r>
      <w:r w:rsidRPr="00B0030A">
        <w:rPr>
          <w:rFonts w:asciiTheme="majorBidi" w:eastAsia="Cambria" w:hAnsiTheme="majorBidi" w:cstheme="majorBidi"/>
        </w:rPr>
        <w:tab/>
      </w:r>
      <w:r w:rsidRPr="00B0030A">
        <w:rPr>
          <w:rFonts w:asciiTheme="majorBidi" w:eastAsia="Cambria" w:hAnsiTheme="majorBidi" w:cstheme="majorBidi"/>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D9424F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3.4.1.2.</w:t>
      </w:r>
      <w:r w:rsidRPr="00B0030A">
        <w:rPr>
          <w:rFonts w:asciiTheme="majorBidi" w:eastAsia="Cambria" w:hAnsiTheme="majorBidi" w:cstheme="majorBidi"/>
        </w:rPr>
        <w:tab/>
      </w:r>
      <w:r w:rsidRPr="00B0030A">
        <w:rPr>
          <w:rFonts w:asciiTheme="majorBidi" w:eastAsia="Cambria" w:hAnsiTheme="majorBidi" w:cstheme="majorBidi"/>
          <w:shd w:val="clear" w:color="auto" w:fill="FFFFFF"/>
        </w:rPr>
        <w:t>Pirkėjas ne vėliau kaip per 3 (tris) darbo dienas nuo Bendrųjų sąlygų 3.4.1.1 punkte nurodytos informacijos gavimo dienos raštu informuoja subtiekėjus apie tiesioginio atsiskaitymo galimybę;</w:t>
      </w:r>
    </w:p>
    <w:p w14:paraId="075B9870"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3.4.1.3.</w:t>
      </w:r>
      <w:r w:rsidRPr="00B0030A">
        <w:rPr>
          <w:rFonts w:asciiTheme="majorBidi" w:eastAsia="Cambria" w:hAnsiTheme="majorBidi" w:cstheme="majorBidi"/>
        </w:rPr>
        <w:tab/>
      </w:r>
      <w:r w:rsidRPr="00B0030A">
        <w:rPr>
          <w:rFonts w:asciiTheme="majorBidi" w:eastAsia="Cambria" w:hAnsiTheme="majorBidi" w:cstheme="majorBidi"/>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FF3BFB3"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3.4.1.4.</w:t>
      </w:r>
      <w:r w:rsidRPr="00B0030A">
        <w:rPr>
          <w:rFonts w:asciiTheme="majorBidi" w:eastAsia="Cambria" w:hAnsiTheme="majorBidi" w:cstheme="majorBidi"/>
        </w:rPr>
        <w:tab/>
      </w:r>
      <w:r w:rsidRPr="00B0030A">
        <w:rPr>
          <w:rFonts w:asciiTheme="majorBidi" w:eastAsia="Cambria" w:hAnsiTheme="majorBidi" w:cstheme="majorBidi"/>
          <w:shd w:val="clear" w:color="auto" w:fill="FFFFFF"/>
        </w:rPr>
        <w:t>tiesioginio atsiskaitymo su subtiekėjais galimybė nekeičia Tiekėjo atsakomybės dėl Sutarties įvykdymo.</w:t>
      </w:r>
    </w:p>
    <w:p w14:paraId="250E2D0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Cambria" w:hAnsiTheme="majorBidi" w:cstheme="majorBidi"/>
          <w:b/>
          <w:bCs/>
        </w:rPr>
      </w:pPr>
    </w:p>
    <w:p w14:paraId="2BE1B70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ind w:left="360" w:hanging="360"/>
        <w:jc w:val="center"/>
        <w:rPr>
          <w:rFonts w:asciiTheme="majorBidi" w:eastAsia="Arial" w:hAnsiTheme="majorBidi" w:cstheme="majorBidi"/>
          <w:b/>
          <w:caps/>
        </w:rPr>
      </w:pPr>
      <w:r w:rsidRPr="00B0030A">
        <w:rPr>
          <w:rFonts w:asciiTheme="majorBidi" w:eastAsia="Arial" w:hAnsiTheme="majorBidi" w:cstheme="majorBidi"/>
          <w:b/>
          <w:caps/>
        </w:rPr>
        <w:t>4.</w:t>
      </w:r>
      <w:r w:rsidRPr="00B0030A">
        <w:rPr>
          <w:rFonts w:asciiTheme="majorBidi" w:eastAsia="Arial" w:hAnsiTheme="majorBidi" w:cstheme="majorBidi"/>
          <w:b/>
          <w:caps/>
        </w:rPr>
        <w:tab/>
        <w:t>Šalių bendradarbiavimas</w:t>
      </w:r>
    </w:p>
    <w:p w14:paraId="0D36CFA6"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caps/>
          <w:smallCaps/>
        </w:rPr>
      </w:pPr>
    </w:p>
    <w:p w14:paraId="0AC8D9D1"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rPr>
        <w:t>4.1.</w:t>
      </w:r>
      <w:r w:rsidRPr="00B0030A">
        <w:rPr>
          <w:rFonts w:asciiTheme="majorBidi" w:eastAsia="Arial" w:hAnsiTheme="majorBidi" w:cstheme="majorBidi"/>
          <w:b/>
        </w:rPr>
        <w:tab/>
        <w:t>Šalių bendradarbiavimo pareiga</w:t>
      </w:r>
    </w:p>
    <w:p w14:paraId="5658D77A"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outlineLvl w:val="1"/>
        <w:rPr>
          <w:rFonts w:asciiTheme="majorBidi" w:eastAsia="Arial" w:hAnsiTheme="majorBidi" w:cstheme="majorBidi"/>
          <w:b/>
        </w:rPr>
      </w:pPr>
    </w:p>
    <w:p w14:paraId="294F5823"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4.1.1.</w:t>
      </w:r>
      <w:r w:rsidRPr="00B0030A">
        <w:rPr>
          <w:rFonts w:asciiTheme="majorBidi" w:eastAsia="Arial" w:hAnsiTheme="majorBidi" w:cstheme="majorBidi"/>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3F4F102"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4.1.2.</w:t>
      </w:r>
      <w:r w:rsidRPr="00B0030A">
        <w:rPr>
          <w:rFonts w:asciiTheme="majorBidi" w:eastAsia="Arial" w:hAnsiTheme="majorBidi" w:cstheme="majorBidi"/>
        </w:rPr>
        <w:tab/>
        <w:t xml:space="preserve">Šalys įsipareigoja užtikrinti, kad viena kitai teiks dokumentus ir (ar) kitą informaciją, kurie yra būtini </w:t>
      </w:r>
      <w:r w:rsidRPr="00B0030A">
        <w:rPr>
          <w:rFonts w:asciiTheme="majorBidi" w:eastAsia="Arial" w:hAnsiTheme="majorBidi" w:cstheme="majorBidi"/>
        </w:rPr>
        <w:lastRenderedPageBreak/>
        <w:t>Šalių tinkamam įsipareigojimų įvykdymui pagal Sutartį.</w:t>
      </w:r>
    </w:p>
    <w:p w14:paraId="46CEBFB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4.1.3.</w:t>
      </w:r>
      <w:r w:rsidRPr="00B0030A">
        <w:rPr>
          <w:rFonts w:asciiTheme="majorBidi" w:eastAsia="Arial" w:hAnsiTheme="majorBidi" w:cstheme="majorBidi"/>
        </w:rPr>
        <w:tab/>
      </w:r>
      <w:r w:rsidRPr="00B0030A">
        <w:rPr>
          <w:rFonts w:asciiTheme="majorBidi" w:eastAsia="Arial" w:hAnsiTheme="majorBidi" w:cstheme="majorBidi"/>
          <w:shd w:val="clear" w:color="auto" w:fill="FFFFFF"/>
        </w:rPr>
        <w:t xml:space="preserve">Jeigu Šalis susiduria su </w:t>
      </w:r>
      <w:r w:rsidRPr="00B0030A">
        <w:rPr>
          <w:rFonts w:asciiTheme="majorBidi" w:eastAsia="Arial" w:hAnsiTheme="majorBidi" w:cstheme="majorBidi"/>
        </w:rPr>
        <w:t>S</w:t>
      </w:r>
      <w:r w:rsidRPr="00B0030A">
        <w:rPr>
          <w:rFonts w:asciiTheme="majorBidi" w:eastAsia="Arial" w:hAnsiTheme="majorBidi" w:cstheme="majorBidi"/>
          <w:shd w:val="clear" w:color="auto" w:fill="FFFFFF"/>
        </w:rPr>
        <w:t>utarties vykdymo kliūtimi, ji turi nedelsdama, bet ne vėliau kaip per 5 (penkias) darbo dienas, įspėti kitą Šalį apie tokia</w:t>
      </w:r>
      <w:r w:rsidRPr="00B0030A">
        <w:rPr>
          <w:rFonts w:asciiTheme="majorBidi" w:eastAsia="Arial" w:hAnsiTheme="majorBidi" w:cstheme="majorBidi"/>
        </w:rPr>
        <w:t>s</w:t>
      </w:r>
      <w:r w:rsidRPr="00B0030A">
        <w:rPr>
          <w:rFonts w:asciiTheme="majorBidi" w:eastAsia="Arial" w:hAnsiTheme="majorBidi" w:cstheme="majorBidi"/>
          <w:shd w:val="clear" w:color="auto" w:fill="FFFFFF"/>
        </w:rPr>
        <w:t xml:space="preserve"> kliūtis</w:t>
      </w:r>
      <w:r w:rsidRPr="00B0030A">
        <w:rPr>
          <w:rFonts w:asciiTheme="majorBidi" w:eastAsia="Arial" w:hAnsiTheme="majorBidi" w:cstheme="majorBidi"/>
        </w:rPr>
        <w:t xml:space="preserve"> ir imtis visų nuo jos priklausančių protingų priemonių toms kliūtims pašalinti.</w:t>
      </w:r>
    </w:p>
    <w:p w14:paraId="049D3E67"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ind w:firstLine="53"/>
        <w:jc w:val="both"/>
        <w:rPr>
          <w:rFonts w:asciiTheme="majorBidi" w:eastAsia="Arial" w:hAnsiTheme="majorBidi" w:cstheme="majorBidi"/>
          <w:b/>
          <w:bCs/>
        </w:rPr>
      </w:pPr>
    </w:p>
    <w:p w14:paraId="1F6F9903"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bCs/>
        </w:rPr>
      </w:pPr>
      <w:r w:rsidRPr="00B0030A">
        <w:rPr>
          <w:rFonts w:asciiTheme="majorBidi" w:eastAsia="Arial" w:hAnsiTheme="majorBidi" w:cstheme="majorBidi"/>
          <w:b/>
          <w:bCs/>
        </w:rPr>
        <w:t>4.2.</w:t>
      </w:r>
      <w:r w:rsidRPr="00B0030A">
        <w:rPr>
          <w:rFonts w:asciiTheme="majorBidi" w:hAnsiTheme="majorBidi" w:cstheme="majorBidi"/>
        </w:rPr>
        <w:tab/>
      </w:r>
      <w:r w:rsidRPr="00B0030A">
        <w:rPr>
          <w:rFonts w:asciiTheme="majorBidi" w:eastAsia="Arial" w:hAnsiTheme="majorBidi" w:cstheme="majorBidi"/>
          <w:b/>
          <w:bCs/>
        </w:rPr>
        <w:t>Kontaktiniai asmenys</w:t>
      </w:r>
    </w:p>
    <w:p w14:paraId="174DC648"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1DBC88DB"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4.2.1.</w:t>
      </w:r>
      <w:r w:rsidRPr="00B0030A">
        <w:rPr>
          <w:rFonts w:asciiTheme="majorBidi" w:hAnsiTheme="majorBidi" w:cstheme="majorBidi"/>
        </w:rPr>
        <w:tab/>
      </w:r>
      <w:r w:rsidRPr="00B0030A">
        <w:rPr>
          <w:rFonts w:asciiTheme="majorBidi" w:eastAsia="Arial" w:hAnsiTheme="majorBidi" w:cstheme="majorBidi"/>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64DB0516"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4.2.2.</w:t>
      </w:r>
      <w:r w:rsidRPr="00B0030A">
        <w:rPr>
          <w:rFonts w:asciiTheme="majorBidi" w:eastAsia="Arial" w:hAnsiTheme="majorBidi" w:cstheme="majorBidi"/>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B0030A">
        <w:rPr>
          <w:rFonts w:asciiTheme="majorBidi" w:hAnsiTheme="majorBidi" w:cstheme="majorBidi"/>
        </w:rPr>
        <w:t xml:space="preserve"> </w:t>
      </w:r>
      <w:r w:rsidRPr="00B0030A">
        <w:rPr>
          <w:rFonts w:asciiTheme="majorBidi" w:eastAsia="Arial" w:hAnsiTheme="majorBidi" w:cstheme="majorBidi"/>
        </w:rPr>
        <w:t>vardą, pavardę, el. paštą ir telefono numerį.</w:t>
      </w:r>
    </w:p>
    <w:p w14:paraId="415EFA6E"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4.2.3.</w:t>
      </w:r>
      <w:r w:rsidRPr="00B0030A">
        <w:rPr>
          <w:rFonts w:asciiTheme="majorBidi" w:hAnsiTheme="majorBidi" w:cstheme="majorBidi"/>
        </w:rPr>
        <w:tab/>
      </w:r>
      <w:r w:rsidRPr="00B0030A">
        <w:rPr>
          <w:rFonts w:asciiTheme="majorBidi" w:eastAsia="Arial" w:hAnsiTheme="majorBidi" w:cstheme="majorBidi"/>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3BA14D7"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b/>
          <w:bCs/>
        </w:rPr>
      </w:pPr>
    </w:p>
    <w:p w14:paraId="44BE75DD"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heme="majorBidi" w:eastAsia="Arial" w:hAnsiTheme="majorBidi" w:cstheme="majorBidi"/>
          <w:b/>
          <w:bCs/>
          <w:caps/>
        </w:rPr>
      </w:pPr>
      <w:r w:rsidRPr="00B0030A">
        <w:rPr>
          <w:rFonts w:asciiTheme="majorBidi" w:eastAsia="Arial" w:hAnsiTheme="majorBidi" w:cstheme="majorBidi"/>
          <w:b/>
          <w:bCs/>
          <w:caps/>
        </w:rPr>
        <w:t>5.</w:t>
      </w:r>
      <w:r w:rsidRPr="00B0030A">
        <w:rPr>
          <w:rFonts w:asciiTheme="majorBidi" w:hAnsiTheme="majorBidi" w:cstheme="majorBidi"/>
        </w:rPr>
        <w:tab/>
      </w:r>
      <w:r w:rsidRPr="00B0030A">
        <w:rPr>
          <w:rFonts w:asciiTheme="majorBidi" w:eastAsia="Arial" w:hAnsiTheme="majorBidi" w:cstheme="majorBidi"/>
          <w:b/>
          <w:bCs/>
          <w:caps/>
        </w:rPr>
        <w:t>SUTARTIES VYKDYMO METU PATEIKIAMI dokumentai</w:t>
      </w:r>
    </w:p>
    <w:p w14:paraId="59BC7F91" w14:textId="77777777" w:rsidR="0005497A" w:rsidRPr="00B0030A" w:rsidRDefault="0005497A" w:rsidP="007D6AEC">
      <w:pPr>
        <w:keepNext/>
        <w:keepLines/>
        <w:pBdr>
          <w:top w:val="nil"/>
          <w:left w:val="nil"/>
          <w:bottom w:val="nil"/>
          <w:right w:val="nil"/>
          <w:between w:val="nil"/>
        </w:pBdr>
        <w:tabs>
          <w:tab w:val="left" w:pos="0"/>
          <w:tab w:val="left" w:pos="426"/>
          <w:tab w:val="left" w:pos="567"/>
          <w:tab w:val="left" w:pos="851"/>
          <w:tab w:val="left" w:pos="992"/>
          <w:tab w:val="left" w:pos="1134"/>
        </w:tabs>
        <w:spacing w:after="0"/>
        <w:jc w:val="both"/>
        <w:outlineLvl w:val="1"/>
        <w:rPr>
          <w:rFonts w:asciiTheme="majorBidi" w:eastAsia="Arial" w:hAnsiTheme="majorBidi" w:cstheme="majorBidi"/>
          <w:b/>
        </w:rPr>
      </w:pPr>
    </w:p>
    <w:p w14:paraId="2F76C72D"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5.1.</w:t>
      </w:r>
      <w:r w:rsidRPr="00B0030A">
        <w:rPr>
          <w:rFonts w:asciiTheme="majorBidi" w:hAnsiTheme="majorBidi" w:cstheme="majorBidi"/>
        </w:rPr>
        <w:tab/>
      </w:r>
      <w:r w:rsidRPr="00B0030A">
        <w:rPr>
          <w:rFonts w:asciiTheme="majorBidi" w:eastAsia="Arial" w:hAnsiTheme="majorBidi" w:cstheme="majorBidi"/>
        </w:rPr>
        <w:t>Jeigu Tiekėjas turi parengti ir (ar) pateikti Pirkėjui Paslaugų rezultato naudojimo instrukcijas, jos turi būti aiškios ir detalios, kad Pirkėjas, vadovaudamasis jomis, galėtų tinkamai naudotis Paslaugų rezultatu.</w:t>
      </w:r>
    </w:p>
    <w:p w14:paraId="7AC3D998"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5.2.</w:t>
      </w:r>
      <w:r w:rsidRPr="00B0030A">
        <w:rPr>
          <w:rFonts w:asciiTheme="majorBidi" w:eastAsia="Arial" w:hAnsiTheme="majorBidi" w:cstheme="majorBidi"/>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67F8AAA"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5.3.</w:t>
      </w:r>
      <w:r w:rsidRPr="00B0030A">
        <w:rPr>
          <w:rFonts w:asciiTheme="majorBidi" w:eastAsia="Arial" w:hAnsiTheme="majorBidi" w:cstheme="majorBidi"/>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25F76BB5"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b/>
          <w:bCs/>
        </w:rPr>
      </w:pPr>
    </w:p>
    <w:p w14:paraId="1FEBD154"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caps/>
        </w:rPr>
        <w:t>6.</w:t>
      </w:r>
      <w:r w:rsidRPr="00B0030A">
        <w:rPr>
          <w:rFonts w:asciiTheme="majorBidi" w:eastAsia="Arial" w:hAnsiTheme="majorBidi" w:cstheme="majorBidi"/>
          <w:b/>
          <w:caps/>
        </w:rPr>
        <w:tab/>
      </w:r>
      <w:r w:rsidRPr="00B0030A">
        <w:rPr>
          <w:rFonts w:asciiTheme="majorBidi" w:eastAsia="Arial" w:hAnsiTheme="majorBidi" w:cstheme="majorBidi"/>
          <w:b/>
          <w:bCs/>
        </w:rPr>
        <w:t>PASLAUGŲ</w:t>
      </w:r>
      <w:r w:rsidRPr="00B0030A">
        <w:rPr>
          <w:rFonts w:asciiTheme="majorBidi" w:eastAsia="Arial" w:hAnsiTheme="majorBidi" w:cstheme="majorBidi"/>
          <w:b/>
          <w:caps/>
        </w:rPr>
        <w:t xml:space="preserve"> </w:t>
      </w:r>
      <w:r w:rsidRPr="00B0030A">
        <w:rPr>
          <w:rFonts w:asciiTheme="majorBidi" w:eastAsia="Arial" w:hAnsiTheme="majorBidi" w:cstheme="majorBidi"/>
          <w:b/>
          <w:bCs/>
        </w:rPr>
        <w:t>TEIKIMO</w:t>
      </w:r>
      <w:r w:rsidRPr="00B0030A">
        <w:rPr>
          <w:rFonts w:asciiTheme="majorBidi" w:eastAsia="Arial" w:hAnsiTheme="majorBidi" w:cstheme="majorBidi"/>
          <w:b/>
          <w:caps/>
        </w:rPr>
        <w:t xml:space="preserve"> PABAIGA IR </w:t>
      </w:r>
      <w:r w:rsidRPr="00B0030A">
        <w:rPr>
          <w:rFonts w:asciiTheme="majorBidi" w:eastAsia="Arial" w:hAnsiTheme="majorBidi" w:cstheme="majorBidi"/>
          <w:b/>
          <w:bCs/>
        </w:rPr>
        <w:t>PASLAUGŲ REZULTATO</w:t>
      </w:r>
      <w:r w:rsidRPr="00B0030A">
        <w:rPr>
          <w:rFonts w:asciiTheme="majorBidi" w:eastAsia="Arial" w:hAnsiTheme="majorBidi" w:cstheme="majorBidi"/>
          <w:b/>
        </w:rPr>
        <w:t xml:space="preserve"> </w:t>
      </w:r>
      <w:r w:rsidRPr="00B0030A">
        <w:rPr>
          <w:rFonts w:asciiTheme="majorBidi" w:eastAsia="Arial" w:hAnsiTheme="majorBidi" w:cstheme="majorBidi"/>
          <w:b/>
          <w:caps/>
        </w:rPr>
        <w:t>priėmimas</w:t>
      </w:r>
    </w:p>
    <w:p w14:paraId="34CA3D70"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rPr>
          <w:rFonts w:asciiTheme="majorBidi" w:eastAsia="Arial" w:hAnsiTheme="majorBidi" w:cstheme="majorBidi"/>
          <w:b/>
          <w:caps/>
        </w:rPr>
      </w:pPr>
    </w:p>
    <w:p w14:paraId="4DA3B4D3"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rPr>
        <w:t>6.1.</w:t>
      </w:r>
      <w:r w:rsidRPr="00B0030A">
        <w:rPr>
          <w:rFonts w:asciiTheme="majorBidi" w:eastAsia="Arial" w:hAnsiTheme="majorBidi" w:cstheme="majorBidi"/>
          <w:b/>
        </w:rPr>
        <w:tab/>
      </w:r>
      <w:r w:rsidRPr="00B0030A">
        <w:rPr>
          <w:rFonts w:asciiTheme="majorBidi" w:eastAsia="Arial" w:hAnsiTheme="majorBidi" w:cstheme="majorBidi"/>
          <w:b/>
          <w:bCs/>
        </w:rPr>
        <w:t>Paslaugų</w:t>
      </w:r>
      <w:r w:rsidRPr="00B0030A">
        <w:rPr>
          <w:rFonts w:asciiTheme="majorBidi" w:eastAsia="Arial" w:hAnsiTheme="majorBidi" w:cstheme="majorBidi"/>
          <w:b/>
        </w:rPr>
        <w:t xml:space="preserve"> teikimo pabaiga</w:t>
      </w:r>
    </w:p>
    <w:p w14:paraId="1C5CD2E7"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outlineLvl w:val="1"/>
        <w:rPr>
          <w:rFonts w:asciiTheme="majorBidi" w:eastAsia="Arial" w:hAnsiTheme="majorBidi" w:cstheme="majorBidi"/>
          <w:b/>
        </w:rPr>
      </w:pPr>
    </w:p>
    <w:p w14:paraId="3013B000"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6.1.1.</w:t>
      </w:r>
      <w:r w:rsidRPr="00B0030A">
        <w:rPr>
          <w:rFonts w:asciiTheme="majorBidi" w:eastAsia="Arial" w:hAnsiTheme="majorBidi" w:cstheme="majorBidi"/>
        </w:rPr>
        <w:tab/>
        <w:t>Paslaugų teikimas laikomas užbaigtu, kai yra įvykdytos visos šios sąlygos:</w:t>
      </w:r>
    </w:p>
    <w:p w14:paraId="7E53BFCC"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6.1.1.1.</w:t>
      </w:r>
      <w:r w:rsidRPr="00B0030A">
        <w:rPr>
          <w:rFonts w:asciiTheme="majorBidi" w:eastAsia="Arial" w:hAnsiTheme="majorBidi" w:cstheme="majorBidi"/>
        </w:rPr>
        <w:tab/>
        <w:t xml:space="preserve">Tiekėjas suteikė visas Paslaugas pagal Sutarties ir </w:t>
      </w:r>
      <w:r w:rsidRPr="00B0030A">
        <w:rPr>
          <w:rFonts w:asciiTheme="majorBidi" w:hAnsiTheme="majorBidi" w:cstheme="majorBidi"/>
        </w:rPr>
        <w:t>įstatymų bei kitų teisės aktų</w:t>
      </w:r>
      <w:r w:rsidRPr="00B0030A">
        <w:rPr>
          <w:rFonts w:asciiTheme="majorBidi" w:eastAsia="Arial" w:hAnsiTheme="majorBidi" w:cstheme="majorBidi"/>
        </w:rPr>
        <w:t xml:space="preserve"> reikalavimus;</w:t>
      </w:r>
    </w:p>
    <w:p w14:paraId="6DF1E01B"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6.1.1.2.</w:t>
      </w:r>
      <w:r w:rsidRPr="00B0030A">
        <w:rPr>
          <w:rFonts w:asciiTheme="majorBidi" w:eastAsia="Arial" w:hAnsiTheme="majorBidi" w:cstheme="majorBidi"/>
        </w:rPr>
        <w:tab/>
        <w:t>Tiekėjas perdavė Pirkėjui visą reikalingą dokumentaciją, įskaitant naudojimo instrukcijas, sertifikatus ir garantijas (jei to reikalaujama);</w:t>
      </w:r>
    </w:p>
    <w:p w14:paraId="732F5455"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6.1.1.3.</w:t>
      </w:r>
      <w:r w:rsidRPr="00B0030A">
        <w:rPr>
          <w:rFonts w:asciiTheme="majorBidi" w:hAnsiTheme="majorBidi" w:cstheme="majorBidi"/>
        </w:rPr>
        <w:tab/>
      </w:r>
      <w:r w:rsidRPr="00B0030A">
        <w:rPr>
          <w:rFonts w:asciiTheme="majorBidi" w:eastAsia="Arial" w:hAnsiTheme="majorBidi" w:cstheme="majorBidi"/>
        </w:rPr>
        <w:t>Tiekėjas apmokė Pirkėjo personalą, kaip naudotis Paslaugų rezultatu (jeigu to reikalaujama);</w:t>
      </w:r>
    </w:p>
    <w:p w14:paraId="79C329B3"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6.1.1.4.</w:t>
      </w:r>
      <w:r w:rsidRPr="00B0030A">
        <w:rPr>
          <w:rFonts w:asciiTheme="majorBidi" w:hAnsiTheme="majorBidi" w:cstheme="majorBidi"/>
        </w:rPr>
        <w:tab/>
      </w:r>
      <w:r w:rsidRPr="00B0030A">
        <w:rPr>
          <w:rFonts w:asciiTheme="majorBidi" w:eastAsia="Arial" w:hAnsiTheme="majorBidi" w:cstheme="majorBidi"/>
        </w:rPr>
        <w:t>buvo pasirašytas Paslaugų perdavimo–priėmimo aktas ar Paslaugų perdavimo–priėmimo aktai, jei numatytas Paslaugų teikimas etapais ar periodais, ar kitas Sutartyje numatytas dokumentas, nuo kurio pasirašymo laikoma, kad Paslaugos buvo priimtos;</w:t>
      </w:r>
    </w:p>
    <w:p w14:paraId="4F23BCBA"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lastRenderedPageBreak/>
        <w:t>6.1.1.5.</w:t>
      </w:r>
      <w:r w:rsidRPr="00B0030A">
        <w:rPr>
          <w:rFonts w:asciiTheme="majorBidi" w:hAnsiTheme="majorBidi" w:cstheme="majorBidi"/>
        </w:rPr>
        <w:tab/>
      </w:r>
      <w:r w:rsidRPr="00B0030A">
        <w:rPr>
          <w:rFonts w:asciiTheme="majorBidi" w:eastAsia="Arial" w:hAnsiTheme="majorBidi" w:cstheme="majorBidi"/>
        </w:rPr>
        <w:t xml:space="preserve">Tiekėjas įvykdė kitas sąlygas, numatytas </w:t>
      </w:r>
      <w:r w:rsidRPr="00B0030A">
        <w:rPr>
          <w:rFonts w:asciiTheme="majorBidi" w:hAnsiTheme="majorBidi" w:cstheme="majorBidi"/>
        </w:rPr>
        <w:t>įstatymuose bei kituose teisės aktuose</w:t>
      </w:r>
      <w:r w:rsidRPr="00B0030A">
        <w:rPr>
          <w:rFonts w:asciiTheme="majorBidi" w:eastAsia="Arial" w:hAnsiTheme="majorBidi" w:cstheme="majorBidi"/>
        </w:rPr>
        <w:t>, Sutartyje ir pasiūlyme, kurios turi būti įvykdytos tam, kad būtų laikoma, jog Paslaugų teikimas yra užbaigtas, ir pateikė Pirkėjui tai įrodančius dokumentus.</w:t>
      </w:r>
    </w:p>
    <w:p w14:paraId="290BF96C"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p>
    <w:p w14:paraId="4B6C7382"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bCs/>
        </w:rPr>
      </w:pPr>
      <w:r w:rsidRPr="00B0030A">
        <w:rPr>
          <w:rFonts w:asciiTheme="majorBidi" w:eastAsia="Arial" w:hAnsiTheme="majorBidi" w:cstheme="majorBidi"/>
          <w:b/>
          <w:bCs/>
        </w:rPr>
        <w:t>6.2.</w:t>
      </w:r>
      <w:r w:rsidRPr="00B0030A">
        <w:rPr>
          <w:rFonts w:asciiTheme="majorBidi" w:hAnsiTheme="majorBidi" w:cstheme="majorBidi"/>
        </w:rPr>
        <w:tab/>
      </w:r>
      <w:r w:rsidRPr="00B0030A">
        <w:rPr>
          <w:rFonts w:asciiTheme="majorBidi" w:eastAsia="Arial" w:hAnsiTheme="majorBidi" w:cstheme="majorBidi"/>
          <w:b/>
          <w:bCs/>
        </w:rPr>
        <w:t>Paslaugų, kurios yra vienkartinio pobūdžio, teikiamos periodiškai arba pagal Pirkėjo Užsakymą perdavimas–priėmimas</w:t>
      </w:r>
    </w:p>
    <w:p w14:paraId="1A9822D0"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597C3E35"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6.2.1.</w:t>
      </w:r>
      <w:r w:rsidRPr="00B0030A">
        <w:rPr>
          <w:rFonts w:asciiTheme="majorBidi" w:hAnsiTheme="majorBidi" w:cstheme="majorBidi"/>
        </w:rPr>
        <w:tab/>
      </w:r>
      <w:r w:rsidRPr="00B0030A">
        <w:rPr>
          <w:rFonts w:asciiTheme="majorBidi" w:eastAsia="Arial" w:hAnsiTheme="majorBidi" w:cstheme="majorBidi"/>
        </w:rPr>
        <w:t xml:space="preserve">Tiekėjas privalo </w:t>
      </w:r>
      <w:r w:rsidRPr="00B0030A">
        <w:rPr>
          <w:rFonts w:asciiTheme="majorBidi" w:hAnsiTheme="majorBidi" w:cstheme="majorBidi"/>
        </w:rPr>
        <w:t>suteikti Paslaugas ir perduoti Paslaugų rezultatą (jei taikoma) Pirkėjui</w:t>
      </w:r>
      <w:r w:rsidRPr="00B0030A">
        <w:rPr>
          <w:rFonts w:asciiTheme="majorBidi" w:eastAsia="Arial" w:hAnsiTheme="majorBidi" w:cstheme="majorBidi"/>
        </w:rPr>
        <w:t>, o Pirkėjas privalo kokybiškai suteiktas ir Sutarties bei įstatymų ir kitų teisės aktų reikalavimus atitinkančias Paslaugas priimti. Paslaugos turi būti suteiktos Specialiosiose sąlygose nurodytu būdu ir terminais.</w:t>
      </w:r>
    </w:p>
    <w:p w14:paraId="0E6B5D62"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6.2.2.</w:t>
      </w:r>
      <w:r w:rsidRPr="00B0030A">
        <w:rPr>
          <w:rFonts w:asciiTheme="majorBidi" w:hAnsiTheme="majorBidi" w:cstheme="majorBidi"/>
        </w:rPr>
        <w:tab/>
      </w:r>
      <w:r w:rsidRPr="00B0030A">
        <w:rPr>
          <w:rFonts w:asciiTheme="majorBidi" w:eastAsia="Arial" w:hAnsiTheme="majorBidi" w:cstheme="majorBidi"/>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7EA422E"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6.2.3.</w:t>
      </w:r>
      <w:r w:rsidRPr="00B0030A">
        <w:rPr>
          <w:rFonts w:asciiTheme="majorBidi" w:eastAsia="Arial" w:hAnsiTheme="majorBidi" w:cstheme="majorBidi"/>
        </w:rPr>
        <w:tab/>
        <w:t>Tiekėjui suteikus Paslaugas, Pirkėjas atlieka jų patikrinimą ir privalo:</w:t>
      </w:r>
    </w:p>
    <w:p w14:paraId="00F9C6CA"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6.2.3.1.</w:t>
      </w:r>
      <w:r w:rsidRPr="00B0030A">
        <w:rPr>
          <w:rFonts w:asciiTheme="majorBidi" w:hAnsiTheme="majorBidi" w:cstheme="majorBidi"/>
        </w:rPr>
        <w:tab/>
      </w:r>
      <w:r w:rsidRPr="00B0030A">
        <w:rPr>
          <w:rFonts w:asciiTheme="majorBidi" w:eastAsia="Arial" w:hAnsiTheme="majorBidi" w:cstheme="majorBidi"/>
        </w:rPr>
        <w:t>ne vėliau kaip per 5 (penkias) darbo dienas nuo faktinio Paslaugų suteikimo ir Paslaugų perdavimo–priėmimo akto pateikimo priimti Paslaugų rezultatą, pasirašydamas Paslaugų perdavimo–priėmimo aktą; arba</w:t>
      </w:r>
    </w:p>
    <w:p w14:paraId="094BF254"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6.2.3.2.</w:t>
      </w:r>
      <w:r w:rsidRPr="00B0030A">
        <w:rPr>
          <w:rFonts w:asciiTheme="majorBidi" w:hAnsiTheme="majorBidi" w:cstheme="majorBidi"/>
        </w:rPr>
        <w:tab/>
      </w:r>
      <w:r w:rsidRPr="00B0030A">
        <w:rPr>
          <w:rFonts w:asciiTheme="majorBidi" w:eastAsia="Arial" w:hAnsiTheme="majorBidi" w:cstheme="majorBidi"/>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B0030A">
        <w:rPr>
          <w:rFonts w:asciiTheme="majorBidi" w:eastAsia="Arial" w:hAnsiTheme="majorBidi" w:cstheme="majorBidi"/>
          <w:b/>
          <w:bCs/>
        </w:rPr>
        <w:t>toliau – Defektų aktas</w:t>
      </w:r>
      <w:r w:rsidRPr="00B0030A">
        <w:rPr>
          <w:rFonts w:asciiTheme="majorBidi" w:eastAsia="Arial" w:hAnsiTheme="majorBidi" w:cstheme="majorBidi"/>
        </w:rPr>
        <w:t>); arba</w:t>
      </w:r>
    </w:p>
    <w:p w14:paraId="419C23CF"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6.2.3.3.</w:t>
      </w:r>
      <w:r w:rsidRPr="00B0030A">
        <w:rPr>
          <w:rFonts w:asciiTheme="majorBidi" w:hAnsiTheme="majorBidi" w:cstheme="majorBidi"/>
        </w:rPr>
        <w:tab/>
      </w:r>
      <w:r w:rsidRPr="00B0030A">
        <w:rPr>
          <w:rFonts w:asciiTheme="majorBidi" w:eastAsia="Arial" w:hAnsiTheme="majorBidi" w:cstheme="majorBidi"/>
        </w:rPr>
        <w:t>atsisakyti priimti Paslaugų rezultatą ir įteikti (arba išsiųsti) Defektų aktą Tiekėjui dėl netinkamų Paslaugų ar jų dalies.</w:t>
      </w:r>
    </w:p>
    <w:p w14:paraId="1E169062"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6.2.4.</w:t>
      </w:r>
      <w:r w:rsidRPr="00B0030A">
        <w:rPr>
          <w:rFonts w:asciiTheme="majorBidi" w:hAnsiTheme="majorBidi" w:cstheme="majorBidi"/>
        </w:rPr>
        <w:tab/>
      </w:r>
      <w:r w:rsidRPr="00B0030A">
        <w:rPr>
          <w:rFonts w:asciiTheme="majorBidi" w:eastAsia="Arial" w:hAnsiTheme="majorBidi" w:cstheme="majorBidi"/>
        </w:rPr>
        <w:t>Paslaugų perdavimo–priėmimo akte turi būti nurodoma data, kada Tiekėjas suteikė Paslaugas ir pateikė visus reikiamus dokumentus.</w:t>
      </w:r>
    </w:p>
    <w:p w14:paraId="62ADC908"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6.2.5.</w:t>
      </w:r>
      <w:r w:rsidRPr="00B0030A">
        <w:rPr>
          <w:rFonts w:asciiTheme="majorBidi" w:hAnsiTheme="majorBidi" w:cstheme="majorBidi"/>
        </w:rPr>
        <w:tab/>
      </w:r>
      <w:r w:rsidRPr="00B0030A">
        <w:rPr>
          <w:rFonts w:asciiTheme="majorBidi" w:eastAsia="Arial" w:hAnsiTheme="majorBidi" w:cstheme="majorBidi"/>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006120C"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6.2.6.</w:t>
      </w:r>
      <w:r w:rsidRPr="00B0030A">
        <w:rPr>
          <w:rFonts w:asciiTheme="majorBidi" w:hAnsiTheme="majorBidi" w:cstheme="majorBidi"/>
        </w:rPr>
        <w:tab/>
      </w:r>
      <w:r w:rsidRPr="00B0030A">
        <w:rPr>
          <w:rFonts w:asciiTheme="majorBidi" w:eastAsia="Arial" w:hAnsiTheme="majorBidi" w:cstheme="majorBidi"/>
        </w:rPr>
        <w:t>Jeigu Pirkėjas per 5 (penkias) darbo dienas nuo Paslaugų perdavimo–priėmimo akto gavimo nepateikia (neišsiunčia) Tiekėjui Defektų akto, laikoma, kad Pirkėjas Paslaugas priėmė ir joms pretenzijų neturi.</w:t>
      </w:r>
    </w:p>
    <w:p w14:paraId="43EF1D8B"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6.2.7.</w:t>
      </w:r>
      <w:r w:rsidRPr="00B0030A">
        <w:rPr>
          <w:rFonts w:asciiTheme="majorBidi" w:hAnsiTheme="majorBidi" w:cstheme="majorBidi"/>
        </w:rPr>
        <w:tab/>
        <w:t xml:space="preserve">Su Paslaugomis susijusių prekių </w:t>
      </w:r>
      <w:r w:rsidRPr="00B0030A">
        <w:rPr>
          <w:rFonts w:asciiTheme="majorBidi" w:eastAsia="Arial" w:hAnsiTheme="majorBidi" w:cstheme="majorBidi"/>
        </w:rPr>
        <w:t>praradimo ar sugadinimo ar atsitiktinio žuvimo rizika Pirkėjui iš Tiekėjo pereina nuo faktinio tokių Paslaugų priėmimo momento.</w:t>
      </w:r>
    </w:p>
    <w:p w14:paraId="474D2667"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6.2.8.</w:t>
      </w:r>
      <w:r w:rsidRPr="00B0030A">
        <w:rPr>
          <w:rFonts w:asciiTheme="majorBidi" w:hAnsiTheme="majorBidi" w:cstheme="majorBidi"/>
        </w:rPr>
        <w:tab/>
      </w:r>
      <w:r w:rsidRPr="00B0030A">
        <w:rPr>
          <w:rFonts w:asciiTheme="majorBidi" w:eastAsia="Arial" w:hAnsiTheme="majorBidi" w:cstheme="majorBidi"/>
        </w:rPr>
        <w:t>Pirkėjas turi teisę naudotis Paslaugų rezultatu (jei taikoma) tik po Paslaugų perdavimo–priėmimo akto pasirašymo.</w:t>
      </w:r>
    </w:p>
    <w:p w14:paraId="75C70D2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7050021B"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b/>
          <w:bCs/>
        </w:rPr>
      </w:pPr>
    </w:p>
    <w:p w14:paraId="486DB288"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rPr>
        <w:lastRenderedPageBreak/>
        <w:t>6.3.</w:t>
      </w:r>
      <w:r w:rsidRPr="00B0030A">
        <w:rPr>
          <w:rFonts w:asciiTheme="majorBidi" w:eastAsia="Arial" w:hAnsiTheme="majorBidi" w:cstheme="majorBidi"/>
          <w:b/>
        </w:rPr>
        <w:tab/>
      </w:r>
      <w:r w:rsidRPr="00B0030A">
        <w:rPr>
          <w:rFonts w:asciiTheme="majorBidi" w:eastAsia="Arial" w:hAnsiTheme="majorBidi" w:cstheme="majorBidi"/>
          <w:b/>
          <w:bCs/>
        </w:rPr>
        <w:t>Paslaugų</w:t>
      </w:r>
      <w:r w:rsidRPr="00B0030A">
        <w:rPr>
          <w:rFonts w:asciiTheme="majorBidi" w:eastAsia="Arial" w:hAnsiTheme="majorBidi" w:cstheme="majorBidi"/>
          <w:b/>
        </w:rPr>
        <w:t>, kurios teikiamos etapais, perdavimas–priėmimas</w:t>
      </w:r>
    </w:p>
    <w:p w14:paraId="3366D476"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outlineLvl w:val="1"/>
        <w:rPr>
          <w:rFonts w:asciiTheme="majorBidi" w:eastAsia="Arial" w:hAnsiTheme="majorBidi" w:cstheme="majorBidi"/>
          <w:b/>
          <w:bCs/>
        </w:rPr>
      </w:pPr>
    </w:p>
    <w:p w14:paraId="0AF19088" w14:textId="77777777" w:rsidR="0005497A" w:rsidRPr="00B0030A" w:rsidRDefault="0005497A" w:rsidP="007D6AEC">
      <w:pPr>
        <w:spacing w:after="0"/>
        <w:rPr>
          <w:rFonts w:asciiTheme="majorBidi" w:eastAsia="Arial" w:hAnsiTheme="majorBidi" w:cstheme="majorBidi"/>
        </w:rPr>
      </w:pPr>
      <w:r w:rsidRPr="00B0030A">
        <w:rPr>
          <w:rFonts w:asciiTheme="majorBidi" w:eastAsia="Arial" w:hAnsiTheme="majorBidi" w:cstheme="majorBidi"/>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04266D4"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6.3.2.</w:t>
      </w:r>
      <w:r w:rsidRPr="00B0030A">
        <w:rPr>
          <w:rFonts w:asciiTheme="majorBidi" w:hAnsiTheme="majorBidi" w:cstheme="majorBidi"/>
        </w:rPr>
        <w:tab/>
      </w:r>
      <w:r w:rsidRPr="00B0030A">
        <w:rPr>
          <w:rFonts w:asciiTheme="majorBidi" w:eastAsia="Arial" w:hAnsiTheme="majorBidi" w:cstheme="majorBidi"/>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E6FC069" w14:textId="77777777" w:rsidR="0005497A" w:rsidRPr="00B0030A" w:rsidRDefault="0005497A" w:rsidP="007D6AEC">
      <w:pPr>
        <w:spacing w:after="0"/>
        <w:jc w:val="both"/>
        <w:rPr>
          <w:rFonts w:asciiTheme="majorBidi" w:eastAsia="Arial" w:hAnsiTheme="majorBidi" w:cstheme="majorBidi"/>
        </w:rPr>
      </w:pPr>
      <w:r w:rsidRPr="00B0030A">
        <w:rPr>
          <w:rFonts w:asciiTheme="majorBidi" w:eastAsia="Arial" w:hAnsiTheme="majorBidi" w:cstheme="majorBidi"/>
        </w:rPr>
        <w:t>6.3.3. Pirkėjas pasirašo kiekvieną Paslaugų perdavimo–priėmimo aktą su sąlyga, kad buvo priimti visi ankstesni etapai, jeigu Specialiosiose sąlygose nėra nurodyta kitaip.</w:t>
      </w:r>
    </w:p>
    <w:p w14:paraId="60355D7A" w14:textId="77777777" w:rsidR="0005497A" w:rsidRPr="00B0030A" w:rsidRDefault="0005497A" w:rsidP="007D6AEC">
      <w:pPr>
        <w:spacing w:after="0"/>
        <w:jc w:val="both"/>
        <w:rPr>
          <w:rFonts w:asciiTheme="majorBidi" w:eastAsia="Arial" w:hAnsiTheme="majorBidi" w:cstheme="majorBidi"/>
        </w:rPr>
      </w:pPr>
      <w:r w:rsidRPr="00B0030A">
        <w:rPr>
          <w:rFonts w:asciiTheme="majorBidi" w:eastAsia="Arial" w:hAnsiTheme="majorBidi" w:cstheme="majorBidi"/>
        </w:rPr>
        <w:t>6.3.4. Suteikus visuose etapuose numatytas Paslaugas, t. y. baigus teikti Paslaugas, pasirašomas galutinis suteiktų Paslaugų perdavimo–priėmimo aktas.</w:t>
      </w:r>
    </w:p>
    <w:p w14:paraId="7A4FE948"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6.3.5.</w:t>
      </w:r>
      <w:r w:rsidRPr="00B0030A">
        <w:rPr>
          <w:rFonts w:asciiTheme="majorBidi" w:hAnsiTheme="majorBidi" w:cstheme="majorBidi"/>
        </w:rPr>
        <w:tab/>
      </w:r>
      <w:r w:rsidRPr="00B0030A">
        <w:rPr>
          <w:rFonts w:asciiTheme="majorBidi" w:eastAsia="Arial" w:hAnsiTheme="majorBidi" w:cstheme="majorBidi"/>
        </w:rPr>
        <w:t>Tiekėjui suteikus Paslaugas konkrečiame etape, Pirkėjas atlieka Paslaugų rezultato patikrinimą ir privalo:</w:t>
      </w:r>
    </w:p>
    <w:p w14:paraId="66B578CC"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6.3.5.1. ne vėliau kaip per 5 (penkias) darbo dienas nuo faktinio Paslaugų etapo suteikimo ir Paslaugų perdavimo–priėmimo akto pateikimo priimti Paslaugų etapo rezultatą, pasirašydamas Paslaugų perdavimo–priėmimo aktą; arba</w:t>
      </w:r>
    </w:p>
    <w:p w14:paraId="5AE81DDF"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6.3.5.2.</w:t>
      </w:r>
      <w:r w:rsidRPr="00B0030A">
        <w:rPr>
          <w:rFonts w:asciiTheme="majorBidi" w:hAnsiTheme="majorBidi" w:cstheme="majorBidi"/>
        </w:rPr>
        <w:tab/>
      </w:r>
      <w:r w:rsidRPr="00B0030A">
        <w:rPr>
          <w:rFonts w:asciiTheme="majorBidi" w:eastAsia="Arial" w:hAnsiTheme="majorBidi" w:cstheme="majorBidi"/>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B0030A">
        <w:rPr>
          <w:rFonts w:asciiTheme="majorBidi" w:eastAsia="Arial" w:hAnsiTheme="majorBidi" w:cstheme="majorBidi"/>
          <w:b/>
          <w:bCs/>
        </w:rPr>
        <w:t>Defektų aktas</w:t>
      </w:r>
      <w:r w:rsidRPr="00B0030A">
        <w:rPr>
          <w:rFonts w:asciiTheme="majorBidi" w:eastAsia="Arial" w:hAnsiTheme="majorBidi" w:cstheme="majorBidi"/>
        </w:rPr>
        <w:t>); arba</w:t>
      </w:r>
    </w:p>
    <w:p w14:paraId="15CEE635"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6.3.5.3. atsisakyti priimti Paslaugų etapo rezultatą ir įteikti (arba išsiųsti) Defektų aktą Tiekėjui dėl netinkamai suteiktų šio etapo Paslaugų.</w:t>
      </w:r>
    </w:p>
    <w:p w14:paraId="3D622BD6"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6.3.6.</w:t>
      </w:r>
      <w:r w:rsidRPr="00B0030A">
        <w:rPr>
          <w:rFonts w:asciiTheme="majorBidi" w:hAnsiTheme="majorBidi" w:cstheme="majorBidi"/>
        </w:rPr>
        <w:tab/>
      </w:r>
      <w:r w:rsidRPr="00B0030A">
        <w:rPr>
          <w:rFonts w:asciiTheme="majorBidi" w:eastAsia="Arial" w:hAnsiTheme="majorBidi" w:cstheme="majorBidi"/>
        </w:rPr>
        <w:t>Paslaugų perdavimo–priėmimo akte turi būti nurodoma data, kada Tiekėjas suteikė Paslaugas konkrečiame etape ir pateikė visus reikiamus dokumentus (jei taikoma).</w:t>
      </w:r>
    </w:p>
    <w:p w14:paraId="7A388D80"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6.3.7.</w:t>
      </w:r>
      <w:r w:rsidRPr="00B0030A">
        <w:rPr>
          <w:rFonts w:asciiTheme="majorBidi" w:eastAsia="Arial" w:hAnsiTheme="majorBidi" w:cstheme="majorBidi"/>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69962C1"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6.3.8.</w:t>
      </w:r>
      <w:r w:rsidRPr="00B0030A">
        <w:rPr>
          <w:rFonts w:asciiTheme="majorBidi" w:hAnsiTheme="majorBidi" w:cstheme="majorBidi"/>
        </w:rPr>
        <w:tab/>
      </w:r>
      <w:r w:rsidRPr="00B0030A">
        <w:rPr>
          <w:rFonts w:asciiTheme="majorBidi" w:eastAsia="Arial" w:hAnsiTheme="majorBidi" w:cstheme="majorBidi"/>
        </w:rPr>
        <w:t>Jeigu Pirkėjas per 5 (penkias) darbo dienas nuo Paslaugų perdavimo–priėmimo akto gavimo nepateikia (neišsiunčia) Tiekėjui Defektų akto, laikoma, kad Pirkėjas Paslaugas konkrečiame etape priėmė ir joms pretenzijų neturi.</w:t>
      </w:r>
    </w:p>
    <w:p w14:paraId="256E7EAD"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6.3.9.</w:t>
      </w:r>
      <w:r w:rsidRPr="00B0030A">
        <w:rPr>
          <w:rFonts w:asciiTheme="majorBidi" w:hAnsiTheme="majorBidi" w:cstheme="majorBidi"/>
        </w:rPr>
        <w:tab/>
      </w:r>
      <w:r w:rsidRPr="00B0030A">
        <w:rPr>
          <w:rFonts w:asciiTheme="majorBidi" w:eastAsia="Arial" w:hAnsiTheme="majorBidi" w:cstheme="majorBidi"/>
        </w:rPr>
        <w:t xml:space="preserve">Pirkėjas turi teisę naudotis Paslaugų, teikiamų etapais, rezultatu tik po galutinio Paslaugų perdavimo–priėmimo akto pasirašymo, </w:t>
      </w:r>
      <w:r w:rsidRPr="00B0030A">
        <w:rPr>
          <w:rFonts w:asciiTheme="majorBidi" w:hAnsiTheme="majorBidi" w:cstheme="majorBidi"/>
        </w:rPr>
        <w:t>jeigu kitaip nenumatyta Specialiosiose sąlygose.</w:t>
      </w:r>
    </w:p>
    <w:p w14:paraId="1AFE704B" w14:textId="77777777" w:rsidR="0005497A" w:rsidRPr="00B0030A" w:rsidRDefault="0005497A" w:rsidP="007D6AEC">
      <w:pPr>
        <w:keepNext/>
        <w:keepLines/>
        <w:tabs>
          <w:tab w:val="left" w:pos="567"/>
          <w:tab w:val="left" w:pos="851"/>
          <w:tab w:val="left" w:pos="992"/>
          <w:tab w:val="left" w:pos="1134"/>
        </w:tabs>
        <w:spacing w:after="0"/>
        <w:jc w:val="both"/>
        <w:rPr>
          <w:rFonts w:asciiTheme="majorBidi" w:eastAsia="Arial" w:hAnsiTheme="majorBidi" w:cstheme="majorBidi"/>
          <w:bCs/>
        </w:rPr>
      </w:pPr>
      <w:r w:rsidRPr="00B0030A">
        <w:rPr>
          <w:rFonts w:asciiTheme="majorBidi" w:eastAsia="Arial" w:hAnsiTheme="majorBidi" w:cstheme="majorBidi"/>
        </w:rPr>
        <w:t>6.3.10. Bet kurio vėlesnio Paslaugų etapo atlikimo terminas, susijęs su ankstesniojo Paslaugų etapo suteikimu, nėra automatiškai pratęsiamas, kai Pirkėjas nepasirašo ankstesniojo etapo Paslaugų perdavimo–priėmimo akto dėl Tiekėjo kaltės.</w:t>
      </w:r>
    </w:p>
    <w:p w14:paraId="2E269EA0"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 xml:space="preserve">6.3.11.Jeigu Tiekėjas Paslaugas suteikė anksčiau negu per Specialiosiose sąlygose nustatytą Paslaugų teikimo etapo terminą, tačiau Paslaugos turi trūkumų ir Tiekėjas šių trūkumų neištaiso iki Specialiosiose sąlygose </w:t>
      </w:r>
      <w:r w:rsidRPr="00B0030A">
        <w:rPr>
          <w:rFonts w:asciiTheme="majorBidi" w:eastAsia="Arial" w:hAnsiTheme="majorBidi" w:cstheme="majorBidi"/>
        </w:rPr>
        <w:lastRenderedPageBreak/>
        <w:t>nurodyto Paslaugų etapo termino pabaigos, Tiekėjui iki tinkamų Paslaugų suteikimo dienos taikomos Specialiosiose sąlygose nurodyto dydžio netesybos.</w:t>
      </w:r>
    </w:p>
    <w:p w14:paraId="1AA02E81"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0E24BE31"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heme="majorBidi" w:eastAsia="Arial" w:hAnsiTheme="majorBidi" w:cstheme="majorBidi"/>
          <w:b/>
          <w:bCs/>
          <w:caps/>
        </w:rPr>
      </w:pPr>
      <w:r w:rsidRPr="00B0030A">
        <w:rPr>
          <w:rFonts w:asciiTheme="majorBidi" w:eastAsia="Arial" w:hAnsiTheme="majorBidi" w:cstheme="majorBidi"/>
          <w:b/>
          <w:bCs/>
          <w:caps/>
        </w:rPr>
        <w:t>7.</w:t>
      </w:r>
      <w:r w:rsidRPr="00B0030A">
        <w:rPr>
          <w:rFonts w:asciiTheme="majorBidi" w:hAnsiTheme="majorBidi" w:cstheme="majorBidi"/>
        </w:rPr>
        <w:tab/>
      </w:r>
      <w:r w:rsidRPr="00B0030A">
        <w:rPr>
          <w:rFonts w:asciiTheme="majorBidi" w:eastAsia="Arial" w:hAnsiTheme="majorBidi" w:cstheme="majorBidi"/>
          <w:b/>
          <w:bCs/>
          <w:caps/>
        </w:rPr>
        <w:t>Tiekėjo garantiniai įsipareigojimai</w:t>
      </w:r>
    </w:p>
    <w:p w14:paraId="32A12189"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rPr>
          <w:rFonts w:asciiTheme="majorBidi" w:eastAsia="Arial" w:hAnsiTheme="majorBidi" w:cstheme="majorBidi"/>
          <w:b/>
          <w:caps/>
        </w:rPr>
      </w:pPr>
    </w:p>
    <w:p w14:paraId="6A906666"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ind w:left="360" w:hanging="360"/>
        <w:jc w:val="center"/>
        <w:outlineLvl w:val="1"/>
        <w:rPr>
          <w:rFonts w:asciiTheme="majorBidi" w:eastAsia="Arial" w:hAnsiTheme="majorBidi" w:cstheme="majorBidi"/>
          <w:b/>
        </w:rPr>
      </w:pPr>
      <w:r w:rsidRPr="00B0030A">
        <w:rPr>
          <w:rFonts w:asciiTheme="majorBidi" w:eastAsia="Arial" w:hAnsiTheme="majorBidi" w:cstheme="majorBidi"/>
          <w:b/>
          <w:bCs/>
        </w:rPr>
        <w:t>7.1.</w:t>
      </w:r>
      <w:r w:rsidRPr="00B0030A">
        <w:rPr>
          <w:rFonts w:asciiTheme="majorBidi" w:eastAsia="Arial" w:hAnsiTheme="majorBidi" w:cstheme="majorBidi"/>
          <w:b/>
          <w:bCs/>
        </w:rPr>
        <w:tab/>
      </w:r>
      <w:r w:rsidRPr="00B0030A">
        <w:rPr>
          <w:rFonts w:asciiTheme="majorBidi" w:eastAsia="Arial" w:hAnsiTheme="majorBidi" w:cstheme="majorBidi"/>
          <w:b/>
        </w:rPr>
        <w:t>Garantiniai terminai (jei taikoma)</w:t>
      </w:r>
    </w:p>
    <w:p w14:paraId="40B54AE5"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ind w:left="360"/>
        <w:outlineLvl w:val="1"/>
        <w:rPr>
          <w:rFonts w:asciiTheme="majorBidi" w:eastAsia="Arial" w:hAnsiTheme="majorBidi" w:cstheme="majorBidi"/>
          <w:b/>
        </w:rPr>
      </w:pPr>
    </w:p>
    <w:p w14:paraId="060705FE" w14:textId="77777777" w:rsidR="0005497A" w:rsidRPr="00B0030A" w:rsidRDefault="0005497A" w:rsidP="007D6AEC">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7.1.1.</w:t>
      </w:r>
      <w:r w:rsidRPr="00B0030A">
        <w:rPr>
          <w:rFonts w:asciiTheme="majorBidi" w:hAnsiTheme="majorBidi" w:cstheme="majorBidi"/>
        </w:rPr>
        <w:tab/>
      </w:r>
      <w:r w:rsidRPr="00B0030A">
        <w:rPr>
          <w:rFonts w:asciiTheme="majorBidi" w:eastAsia="Arial" w:hAnsiTheme="majorBidi" w:cstheme="majorBidi"/>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567D89BC" w14:textId="77777777" w:rsidR="0005497A" w:rsidRPr="00B0030A" w:rsidRDefault="0005497A" w:rsidP="007D6AEC">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7.1.2.</w:t>
      </w:r>
      <w:r w:rsidRPr="00B0030A">
        <w:rPr>
          <w:rFonts w:asciiTheme="majorBidi" w:eastAsia="Arial" w:hAnsiTheme="majorBidi" w:cstheme="majorBidi"/>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2919CE6F" w14:textId="77777777" w:rsidR="0005497A" w:rsidRPr="00B0030A" w:rsidRDefault="0005497A" w:rsidP="007D6AEC">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7.1.3.</w:t>
      </w:r>
      <w:r w:rsidRPr="00B0030A">
        <w:rPr>
          <w:rFonts w:asciiTheme="majorBidi" w:hAnsiTheme="majorBidi" w:cstheme="majorBidi"/>
        </w:rPr>
        <w:tab/>
      </w:r>
      <w:r w:rsidRPr="00B0030A">
        <w:rPr>
          <w:rFonts w:asciiTheme="majorBidi" w:eastAsia="Arial" w:hAnsiTheme="majorBidi" w:cstheme="majorBidi"/>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E1149B2" w14:textId="77777777" w:rsidR="0005497A" w:rsidRPr="00B0030A" w:rsidRDefault="0005497A" w:rsidP="007D6AEC">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heme="majorBidi" w:eastAsia="Arial" w:hAnsiTheme="majorBidi" w:cstheme="majorBidi"/>
          <w:b/>
          <w:bCs/>
        </w:rPr>
      </w:pPr>
    </w:p>
    <w:p w14:paraId="5845158B"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bCs/>
        </w:rPr>
      </w:pPr>
      <w:r w:rsidRPr="00B0030A">
        <w:rPr>
          <w:rFonts w:asciiTheme="majorBidi" w:eastAsia="Arial" w:hAnsiTheme="majorBidi" w:cstheme="majorBidi"/>
          <w:b/>
          <w:bCs/>
        </w:rPr>
        <w:t>7.2.</w:t>
      </w:r>
      <w:r w:rsidRPr="00B0030A">
        <w:rPr>
          <w:rFonts w:asciiTheme="majorBidi" w:hAnsiTheme="majorBidi" w:cstheme="majorBidi"/>
        </w:rPr>
        <w:tab/>
      </w:r>
      <w:r w:rsidRPr="00B0030A">
        <w:rPr>
          <w:rFonts w:asciiTheme="majorBidi" w:eastAsia="Arial" w:hAnsiTheme="majorBidi" w:cstheme="majorBidi"/>
          <w:b/>
          <w:bCs/>
        </w:rPr>
        <w:t>Pretenzijos dėl Paslaugų trūkumų</w:t>
      </w:r>
    </w:p>
    <w:p w14:paraId="6D585434"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70A33F81"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7.2.1.</w:t>
      </w:r>
      <w:r w:rsidRPr="00B0030A">
        <w:rPr>
          <w:rFonts w:asciiTheme="majorBidi" w:hAnsiTheme="majorBidi" w:cstheme="majorBidi"/>
        </w:rPr>
        <w:t xml:space="preserve"> </w:t>
      </w:r>
      <w:r w:rsidRPr="00B0030A">
        <w:rPr>
          <w:rFonts w:asciiTheme="majorBidi" w:eastAsia="Arial" w:hAnsiTheme="majorBidi" w:cstheme="majorBidi"/>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B0030A">
        <w:rPr>
          <w:rFonts w:asciiTheme="majorBidi" w:hAnsiTheme="majorBidi" w:cstheme="majorBidi"/>
        </w:rPr>
        <w:t xml:space="preserve"> </w:t>
      </w:r>
    </w:p>
    <w:p w14:paraId="41C8385E"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39273568"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15"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3038A6A8" w14:textId="77777777" w:rsidR="0005497A" w:rsidRPr="00B0030A" w:rsidRDefault="0005497A" w:rsidP="007D6AEC">
      <w:pPr>
        <w:spacing w:after="0"/>
        <w:rPr>
          <w:rFonts w:asciiTheme="majorBidi" w:hAnsiTheme="majorBidi" w:cstheme="majorBidi"/>
        </w:rPr>
      </w:pPr>
    </w:p>
    <w:p w14:paraId="085E46A3"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7.2.2.</w:t>
      </w:r>
      <w:r w:rsidRPr="00B0030A">
        <w:rPr>
          <w:rFonts w:asciiTheme="majorBidi" w:eastAsia="Arial" w:hAnsiTheme="majorBidi" w:cstheme="majorBidi"/>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23C89942" w14:textId="77777777" w:rsidR="0005497A" w:rsidRPr="00B0030A" w:rsidRDefault="0005497A" w:rsidP="007D6AEC">
      <w:pPr>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t xml:space="preserve">7.2.3. Jei Tiekėjas nepripažįsta </w:t>
      </w:r>
      <w:r w:rsidRPr="00B0030A">
        <w:rPr>
          <w:rFonts w:asciiTheme="majorBidi" w:eastAsia="Arial" w:hAnsiTheme="majorBidi" w:cstheme="majorBidi"/>
        </w:rPr>
        <w:t>Paslaugų</w:t>
      </w:r>
      <w:r w:rsidRPr="00B0030A">
        <w:rPr>
          <w:rFonts w:asciiTheme="majorBidi" w:hAnsiTheme="majorBidi" w:cstheme="majorBidi"/>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AC3BBC" w14:textId="77777777" w:rsidR="0005497A" w:rsidRPr="00B0030A" w:rsidRDefault="0005497A" w:rsidP="007D6AEC">
      <w:pPr>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t xml:space="preserve">7.2.3.1. jei </w:t>
      </w:r>
      <w:r w:rsidRPr="00B0030A">
        <w:rPr>
          <w:rFonts w:asciiTheme="majorBidi" w:eastAsia="Arial" w:hAnsiTheme="majorBidi" w:cstheme="majorBidi"/>
        </w:rPr>
        <w:t>Paslaugų rezultatas</w:t>
      </w:r>
      <w:r w:rsidRPr="00B0030A">
        <w:rPr>
          <w:rFonts w:asciiTheme="majorBidi" w:hAnsiTheme="majorBidi" w:cstheme="majorBidi"/>
        </w:rPr>
        <w:t xml:space="preserve"> atitinka Sutartyje ir įstatymuose bei kituose teisės aktuose nurodytus reikalavimus – Pirkėjas;</w:t>
      </w:r>
    </w:p>
    <w:p w14:paraId="277C956F" w14:textId="77777777" w:rsidR="0005497A" w:rsidRPr="00B0030A" w:rsidRDefault="0005497A" w:rsidP="007D6AEC">
      <w:pPr>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t xml:space="preserve">7.2.3.2. jei </w:t>
      </w:r>
      <w:r w:rsidRPr="00B0030A">
        <w:rPr>
          <w:rFonts w:asciiTheme="majorBidi" w:eastAsia="Arial" w:hAnsiTheme="majorBidi" w:cstheme="majorBidi"/>
        </w:rPr>
        <w:t>Paslaugų rezultatas</w:t>
      </w:r>
      <w:r w:rsidRPr="00B0030A">
        <w:rPr>
          <w:rFonts w:asciiTheme="majorBidi" w:hAnsiTheme="majorBidi" w:cstheme="majorBidi"/>
        </w:rPr>
        <w:t xml:space="preserve"> neatitinka Sutartyje ir įstatymuose bei kituose teisės aktuose nurodytų reikalavimų – Tiekėjas.</w:t>
      </w:r>
    </w:p>
    <w:p w14:paraId="717D79A5" w14:textId="77777777" w:rsidR="0005497A" w:rsidRPr="00B0030A" w:rsidRDefault="0005497A" w:rsidP="007D6AEC">
      <w:pPr>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t>7.2.4. Ekspertizės išvados Šalims yra privalomos.</w:t>
      </w:r>
    </w:p>
    <w:p w14:paraId="75B0A33A" w14:textId="77777777" w:rsidR="0005497A" w:rsidRPr="00B0030A" w:rsidRDefault="0005497A" w:rsidP="007D6AEC">
      <w:pPr>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1472E4AE" w14:textId="77777777" w:rsidR="0005497A" w:rsidRPr="00B0030A" w:rsidRDefault="0005497A" w:rsidP="007D6AEC">
      <w:pPr>
        <w:tabs>
          <w:tab w:val="left" w:pos="567"/>
          <w:tab w:val="left" w:pos="851"/>
          <w:tab w:val="left" w:pos="992"/>
          <w:tab w:val="left" w:pos="1134"/>
        </w:tabs>
        <w:spacing w:after="0"/>
        <w:jc w:val="both"/>
        <w:rPr>
          <w:rFonts w:asciiTheme="majorBidi" w:eastAsia="Arial" w:hAnsiTheme="majorBidi" w:cstheme="majorBidi"/>
          <w:b/>
          <w:bCs/>
        </w:rPr>
      </w:pPr>
    </w:p>
    <w:p w14:paraId="16BB9D63"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bCs/>
        </w:rPr>
        <w:lastRenderedPageBreak/>
        <w:t>7.3.</w:t>
      </w:r>
      <w:r w:rsidRPr="00B0030A">
        <w:rPr>
          <w:rFonts w:asciiTheme="majorBidi" w:eastAsia="Arial" w:hAnsiTheme="majorBidi" w:cstheme="majorBidi"/>
          <w:b/>
          <w:bCs/>
        </w:rPr>
        <w:tab/>
        <w:t xml:space="preserve">Paslaugų </w:t>
      </w:r>
      <w:r w:rsidRPr="00B0030A">
        <w:rPr>
          <w:rFonts w:asciiTheme="majorBidi" w:eastAsia="Arial" w:hAnsiTheme="majorBidi" w:cstheme="majorBidi"/>
          <w:b/>
        </w:rPr>
        <w:t>trūkumų šalinimas</w:t>
      </w:r>
    </w:p>
    <w:p w14:paraId="36919EF4"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0B8BD521"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7.3.1.</w:t>
      </w:r>
      <w:r w:rsidRPr="00B0030A">
        <w:rPr>
          <w:rFonts w:asciiTheme="majorBidi" w:hAnsiTheme="majorBidi" w:cstheme="majorBidi"/>
        </w:rPr>
        <w:tab/>
      </w:r>
      <w:r w:rsidRPr="00B0030A">
        <w:rPr>
          <w:rFonts w:asciiTheme="majorBidi" w:eastAsia="Arial" w:hAnsiTheme="majorBidi" w:cstheme="majorBidi"/>
        </w:rPr>
        <w:t>Tiekėjas privalo nemokamai pašalinti Paslaugų rezultato trūkumus. Jeigu nustatomi s</w:t>
      </w:r>
      <w:r w:rsidRPr="00B0030A">
        <w:rPr>
          <w:rFonts w:asciiTheme="majorBidi" w:hAnsiTheme="majorBidi" w:cstheme="majorBidi"/>
        </w:rPr>
        <w:t xml:space="preserve">u Paslaugomis susijusių prekių trūkumai, Tiekėjas privalo </w:t>
      </w:r>
      <w:r w:rsidRPr="00B0030A">
        <w:rPr>
          <w:rFonts w:asciiTheme="majorBidi" w:eastAsia="Arial" w:hAnsiTheme="majorBidi" w:cstheme="majorBidi"/>
        </w:rPr>
        <w:t xml:space="preserve">pašalinti </w:t>
      </w:r>
      <w:r w:rsidRPr="00B0030A">
        <w:rPr>
          <w:rFonts w:asciiTheme="majorBidi" w:hAnsiTheme="majorBidi" w:cstheme="majorBidi"/>
        </w:rPr>
        <w:t>jų</w:t>
      </w:r>
      <w:r w:rsidRPr="00B0030A">
        <w:rPr>
          <w:rFonts w:asciiTheme="majorBidi" w:eastAsia="Arial" w:hAnsiTheme="majorBidi" w:cstheme="majorBidi"/>
        </w:rPr>
        <w:t xml:space="preserve"> trūkumus, sutaisydamas prekes ar jų dalį arba pakeisdamas prekę nauja preke ar jos dalimi.</w:t>
      </w:r>
    </w:p>
    <w:p w14:paraId="0E7C0857"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7.3.2.</w:t>
      </w:r>
      <w:r w:rsidRPr="00B0030A">
        <w:rPr>
          <w:rFonts w:asciiTheme="majorBidi" w:eastAsia="Arial" w:hAnsiTheme="majorBidi" w:cstheme="majorBidi"/>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4758B1AB"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7.3.3.</w:t>
      </w:r>
      <w:r w:rsidRPr="00B0030A">
        <w:rPr>
          <w:rFonts w:asciiTheme="majorBidi" w:hAnsiTheme="majorBidi" w:cstheme="majorBidi"/>
        </w:rPr>
        <w:tab/>
      </w:r>
      <w:r w:rsidRPr="00B0030A">
        <w:rPr>
          <w:rFonts w:asciiTheme="majorBidi" w:eastAsia="Arial" w:hAnsiTheme="majorBidi" w:cstheme="majorBidi"/>
        </w:rPr>
        <w:t>Sutaisytoje su Paslaugų teikimu susijusių prekių dalyje pakartotinai nustačius prekių trūkumų, Tiekėjas privalo pakeisti prekes naujomis kokybiškomis prekėmis, nebent Pirkėjas raštu sutiktų prekes dar kartą taisyti.</w:t>
      </w:r>
    </w:p>
    <w:p w14:paraId="30A4D293"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7.3.4.</w:t>
      </w:r>
      <w:r w:rsidRPr="00B0030A">
        <w:rPr>
          <w:rFonts w:asciiTheme="majorBidi" w:hAnsiTheme="majorBidi" w:cstheme="majorBidi"/>
        </w:rPr>
        <w:tab/>
      </w:r>
      <w:r w:rsidRPr="00B0030A">
        <w:rPr>
          <w:rFonts w:asciiTheme="majorBidi" w:eastAsia="Arial" w:hAnsiTheme="majorBidi" w:cstheme="majorBidi"/>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3E2F28FE"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7.3.5.</w:t>
      </w:r>
      <w:r w:rsidRPr="00B0030A">
        <w:rPr>
          <w:rFonts w:asciiTheme="majorBidi" w:eastAsia="Arial" w:hAnsiTheme="majorBidi" w:cstheme="majorBidi"/>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2447F14"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7.3.6.</w:t>
      </w:r>
      <w:r w:rsidRPr="00B0030A">
        <w:rPr>
          <w:rFonts w:asciiTheme="majorBidi" w:eastAsia="Arial" w:hAnsiTheme="majorBidi" w:cstheme="majorBidi"/>
        </w:rPr>
        <w:tab/>
        <w:t>Tiekėjas, pašalinęs visus Paslaugų trūkumus, privalo apie tai informuoti Pirkėją.</w:t>
      </w:r>
    </w:p>
    <w:p w14:paraId="08CBDDD6"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7.3.7.</w:t>
      </w:r>
      <w:r w:rsidRPr="00B0030A">
        <w:rPr>
          <w:rFonts w:asciiTheme="majorBidi" w:hAnsiTheme="majorBidi" w:cstheme="majorBidi"/>
        </w:rPr>
        <w:tab/>
      </w:r>
      <w:r w:rsidRPr="00B0030A">
        <w:rPr>
          <w:rFonts w:asciiTheme="majorBidi" w:eastAsia="Arial" w:hAnsiTheme="majorBidi" w:cstheme="majorBidi"/>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00A1DBB"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p>
    <w:p w14:paraId="6F23513E"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bCs/>
        </w:rPr>
      </w:pPr>
      <w:r w:rsidRPr="00B0030A">
        <w:rPr>
          <w:rFonts w:asciiTheme="majorBidi" w:eastAsia="Arial" w:hAnsiTheme="majorBidi" w:cstheme="majorBidi"/>
          <w:b/>
          <w:bCs/>
        </w:rPr>
        <w:t>7.4.</w:t>
      </w:r>
      <w:r w:rsidRPr="00B0030A">
        <w:rPr>
          <w:rFonts w:asciiTheme="majorBidi" w:hAnsiTheme="majorBidi" w:cstheme="majorBidi"/>
        </w:rPr>
        <w:tab/>
      </w:r>
      <w:r w:rsidRPr="00B0030A">
        <w:rPr>
          <w:rFonts w:asciiTheme="majorBidi" w:eastAsia="Arial" w:hAnsiTheme="majorBidi" w:cstheme="majorBidi"/>
          <w:b/>
          <w:bCs/>
        </w:rPr>
        <w:t>Pirkėjo teisės, Tiekėjui nepašalinus Paslaugų trūkumų</w:t>
      </w:r>
    </w:p>
    <w:p w14:paraId="38F0AE36"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04581CA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7.4.1.</w:t>
      </w:r>
      <w:r w:rsidRPr="00B0030A">
        <w:rPr>
          <w:rFonts w:asciiTheme="majorBidi" w:eastAsia="Arial" w:hAnsiTheme="majorBidi" w:cstheme="majorBidi"/>
        </w:rPr>
        <w:tab/>
        <w:t>Jeigu Tiekėjas atsisako pašalinti arba nepašalina Paslaugų trūkumų per Pirkėjo nustatytus protingus terminus, Pirkėjas turi teisę:</w:t>
      </w:r>
    </w:p>
    <w:p w14:paraId="435097C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7.4.1.1.</w:t>
      </w:r>
      <w:r w:rsidRPr="00B0030A">
        <w:rPr>
          <w:rFonts w:asciiTheme="majorBidi" w:eastAsia="Arial" w:hAnsiTheme="majorBidi" w:cstheme="majorBidi"/>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5DC587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strike/>
        </w:rPr>
      </w:pPr>
      <w:r w:rsidRPr="00B0030A">
        <w:rPr>
          <w:rFonts w:asciiTheme="majorBidi" w:eastAsia="Arial" w:hAnsiTheme="majorBidi" w:cstheme="majorBidi"/>
        </w:rPr>
        <w:t>7.4.1.2.</w:t>
      </w:r>
      <w:r w:rsidRPr="00B0030A">
        <w:rPr>
          <w:rFonts w:asciiTheme="majorBidi" w:hAnsiTheme="majorBidi" w:cstheme="majorBidi"/>
        </w:rPr>
        <w:tab/>
      </w:r>
      <w:r w:rsidRPr="00B0030A">
        <w:rPr>
          <w:rFonts w:asciiTheme="majorBidi" w:eastAsia="Arial" w:hAnsiTheme="majorBidi" w:cstheme="majorBidi"/>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713B4BAF"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7.4.1.3.atsisakyti Paslaugų ir nemokėti už tokias Paslaugas ar reikalauti grąžinti už Paslaugas sumokėtą sumą bei nutraukti Sutartį.</w:t>
      </w:r>
    </w:p>
    <w:p w14:paraId="0AD37316"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7.4.2.</w:t>
      </w:r>
      <w:r w:rsidRPr="00B0030A">
        <w:rPr>
          <w:rFonts w:asciiTheme="majorBidi" w:hAnsiTheme="majorBidi" w:cstheme="majorBidi"/>
        </w:rPr>
        <w:tab/>
      </w:r>
      <w:r w:rsidRPr="00B0030A">
        <w:rPr>
          <w:rFonts w:asciiTheme="majorBidi" w:eastAsia="Arial" w:hAnsiTheme="majorBidi" w:cstheme="majorBidi"/>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CF2C5DE"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7.4.3.</w:t>
      </w:r>
      <w:r w:rsidRPr="00B0030A">
        <w:rPr>
          <w:rFonts w:asciiTheme="majorBidi" w:eastAsia="Arial" w:hAnsiTheme="majorBidi" w:cstheme="majorBidi"/>
        </w:rPr>
        <w:tab/>
        <w:t>Tiekėjas privalo patenkinti Pirkėjo pagal Bendrųjų sąlygų 7.4.4 papunktį pareikštą piniginį reikalavimą per 30 (trisdešimt) dienų arba per ilgesnį Pirkėjo reikalavime nurodytą protingą terminą.</w:t>
      </w:r>
    </w:p>
    <w:p w14:paraId="389DBC4D"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7.4.4.</w:t>
      </w:r>
      <w:r w:rsidRPr="00B0030A">
        <w:rPr>
          <w:rFonts w:asciiTheme="majorBidi" w:hAnsiTheme="majorBidi" w:cstheme="majorBidi"/>
        </w:rPr>
        <w:tab/>
      </w:r>
      <w:r w:rsidRPr="00B0030A">
        <w:rPr>
          <w:rFonts w:asciiTheme="majorBidi" w:eastAsia="Arial" w:hAnsiTheme="majorBidi" w:cstheme="majorBidi"/>
        </w:rPr>
        <w:t>Už vėlavimą pašalinti Paslaugų trūkumus Pirkėjas privalo reikalauti Tiekėjo sumokėti Specialiosiose sąlygose nustatyto dydžio netesybas.</w:t>
      </w:r>
    </w:p>
    <w:p w14:paraId="164DAA1F"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3C841A10"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heme="majorBidi" w:eastAsia="Arial" w:hAnsiTheme="majorBidi" w:cstheme="majorBidi"/>
          <w:b/>
          <w:bCs/>
          <w:caps/>
        </w:rPr>
      </w:pPr>
      <w:r w:rsidRPr="00B0030A">
        <w:rPr>
          <w:rFonts w:asciiTheme="majorBidi" w:eastAsia="Arial" w:hAnsiTheme="majorBidi" w:cstheme="majorBidi"/>
          <w:b/>
          <w:bCs/>
          <w:caps/>
        </w:rPr>
        <w:t>8.</w:t>
      </w:r>
      <w:r w:rsidRPr="00B0030A">
        <w:rPr>
          <w:rFonts w:asciiTheme="majorBidi" w:hAnsiTheme="majorBidi" w:cstheme="majorBidi"/>
        </w:rPr>
        <w:tab/>
      </w:r>
      <w:r w:rsidRPr="00B0030A">
        <w:rPr>
          <w:rFonts w:asciiTheme="majorBidi" w:eastAsia="Arial" w:hAnsiTheme="majorBidi" w:cstheme="majorBidi"/>
          <w:b/>
          <w:bCs/>
          <w:caps/>
        </w:rPr>
        <w:t>PASLAUGŲ SUTEIKIMO TERMINAI</w:t>
      </w:r>
    </w:p>
    <w:p w14:paraId="32E8B77F"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rPr>
          <w:rFonts w:asciiTheme="majorBidi" w:eastAsia="Arial" w:hAnsiTheme="majorBidi" w:cstheme="majorBidi"/>
          <w:b/>
          <w:caps/>
        </w:rPr>
      </w:pPr>
    </w:p>
    <w:p w14:paraId="24D45B41"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bCs/>
        </w:rPr>
      </w:pPr>
      <w:r w:rsidRPr="00B0030A">
        <w:rPr>
          <w:rFonts w:asciiTheme="majorBidi" w:eastAsia="Arial" w:hAnsiTheme="majorBidi" w:cstheme="majorBidi"/>
          <w:b/>
          <w:bCs/>
        </w:rPr>
        <w:t>8.1.</w:t>
      </w:r>
      <w:r w:rsidRPr="00B0030A">
        <w:rPr>
          <w:rFonts w:asciiTheme="majorBidi" w:hAnsiTheme="majorBidi" w:cstheme="majorBidi"/>
        </w:rPr>
        <w:tab/>
      </w:r>
      <w:r w:rsidRPr="00B0030A">
        <w:rPr>
          <w:rFonts w:asciiTheme="majorBidi" w:eastAsia="Arial" w:hAnsiTheme="majorBidi" w:cstheme="majorBidi"/>
          <w:b/>
          <w:bCs/>
        </w:rPr>
        <w:t>Paslaugų terminai ir teikimo grafikas</w:t>
      </w:r>
    </w:p>
    <w:p w14:paraId="01BD9779"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61689BAD"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8.1.1.</w:t>
      </w:r>
      <w:r w:rsidRPr="00B0030A">
        <w:rPr>
          <w:rFonts w:asciiTheme="majorBidi" w:eastAsia="Arial" w:hAnsiTheme="majorBidi" w:cstheme="majorBidi"/>
        </w:rPr>
        <w:tab/>
        <w:t>Tiekėjas privalo suteikti Paslaugas laikydamasis terminų, nurodytų Specialiosiose sąlygose.</w:t>
      </w:r>
    </w:p>
    <w:p w14:paraId="052927D3"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8.1.2.</w:t>
      </w:r>
      <w:r w:rsidRPr="00B0030A">
        <w:rPr>
          <w:rFonts w:asciiTheme="majorBidi" w:eastAsia="Arial" w:hAnsiTheme="majorBidi" w:cstheme="majorBidi"/>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B0030A">
        <w:rPr>
          <w:rFonts w:asciiTheme="majorBidi" w:eastAsia="Arial" w:hAnsiTheme="majorBidi" w:cstheme="majorBidi"/>
          <w:b/>
          <w:bCs/>
        </w:rPr>
        <w:t>Grafikas</w:t>
      </w:r>
      <w:r w:rsidRPr="00B0030A">
        <w:rPr>
          <w:rFonts w:asciiTheme="majorBidi" w:eastAsia="Arial" w:hAnsiTheme="majorBidi" w:cstheme="majorBidi"/>
        </w:rPr>
        <w:t>).</w:t>
      </w:r>
    </w:p>
    <w:p w14:paraId="16E98A51"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8.1.3.</w:t>
      </w:r>
      <w:r w:rsidRPr="00B0030A">
        <w:rPr>
          <w:rFonts w:asciiTheme="majorBidi" w:hAnsiTheme="majorBidi" w:cstheme="majorBidi"/>
        </w:rPr>
        <w:tab/>
      </w:r>
      <w:r w:rsidRPr="00B0030A">
        <w:rPr>
          <w:rFonts w:asciiTheme="majorBidi" w:eastAsia="Arial" w:hAnsiTheme="majorBidi" w:cstheme="majorBidi"/>
        </w:rPr>
        <w:t>Jei aktualu, Grafike turi būti pažymėta, kurios Paslaugos gali būti teikiamos lygiagrečiai, o kurios gali būti teikiamos tik numatytu eiliškumu.</w:t>
      </w:r>
    </w:p>
    <w:p w14:paraId="186C15E7"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0590F58B"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bCs/>
        </w:rPr>
        <w:t>8.2.</w:t>
      </w:r>
      <w:r w:rsidRPr="00B0030A">
        <w:rPr>
          <w:rFonts w:asciiTheme="majorBidi" w:eastAsia="Arial" w:hAnsiTheme="majorBidi" w:cstheme="majorBidi"/>
          <w:b/>
          <w:bCs/>
        </w:rPr>
        <w:tab/>
      </w:r>
      <w:r w:rsidRPr="00B0030A">
        <w:rPr>
          <w:rFonts w:asciiTheme="majorBidi" w:eastAsia="Arial" w:hAnsiTheme="majorBidi" w:cstheme="majorBidi"/>
          <w:b/>
        </w:rPr>
        <w:t xml:space="preserve">Netesybos už </w:t>
      </w:r>
      <w:r w:rsidRPr="00B0030A">
        <w:rPr>
          <w:rFonts w:asciiTheme="majorBidi" w:eastAsia="Arial" w:hAnsiTheme="majorBidi" w:cstheme="majorBidi"/>
          <w:b/>
          <w:bCs/>
        </w:rPr>
        <w:t>Paslaugų teikimo</w:t>
      </w:r>
      <w:r w:rsidRPr="00B0030A">
        <w:rPr>
          <w:rFonts w:asciiTheme="majorBidi" w:eastAsia="Arial" w:hAnsiTheme="majorBidi" w:cstheme="majorBidi"/>
          <w:b/>
        </w:rPr>
        <w:t xml:space="preserve"> vėlavimą</w:t>
      </w:r>
    </w:p>
    <w:p w14:paraId="252898EF" w14:textId="77777777" w:rsidR="0005497A" w:rsidRPr="00B0030A" w:rsidRDefault="0005497A" w:rsidP="007D6AEC">
      <w:pPr>
        <w:keepNext/>
        <w:keepLines/>
        <w:widowControl w:val="0"/>
        <w:pBdr>
          <w:top w:val="nil"/>
          <w:left w:val="nil"/>
          <w:bottom w:val="nil"/>
          <w:right w:val="nil"/>
          <w:between w:val="nil"/>
        </w:pBdr>
        <w:tabs>
          <w:tab w:val="left" w:pos="709"/>
          <w:tab w:val="left" w:pos="851"/>
          <w:tab w:val="left" w:pos="992"/>
          <w:tab w:val="left" w:pos="1134"/>
        </w:tabs>
        <w:spacing w:after="0"/>
        <w:jc w:val="both"/>
        <w:outlineLvl w:val="1"/>
        <w:rPr>
          <w:rFonts w:asciiTheme="majorBidi" w:eastAsia="Arial" w:hAnsiTheme="majorBidi" w:cstheme="majorBidi"/>
          <w:b/>
        </w:rPr>
      </w:pPr>
    </w:p>
    <w:p w14:paraId="217FCE96" w14:textId="77777777" w:rsidR="0005497A" w:rsidRPr="00B0030A" w:rsidRDefault="0005497A" w:rsidP="007D6AEC">
      <w:pPr>
        <w:widowControl w:val="0"/>
        <w:pBdr>
          <w:top w:val="nil"/>
          <w:left w:val="nil"/>
          <w:bottom w:val="nil"/>
          <w:right w:val="nil"/>
          <w:between w:val="nil"/>
        </w:pBdr>
        <w:tabs>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8.2.1.</w:t>
      </w:r>
      <w:r w:rsidRPr="00B0030A">
        <w:rPr>
          <w:rFonts w:asciiTheme="majorBidi" w:eastAsia="Arial" w:hAnsiTheme="majorBidi" w:cstheme="majorBidi"/>
        </w:rPr>
        <w:tab/>
        <w:t>Jeigu Tiekėjas praleidžia Paslaugų teikimo terminus, nustatytus Specialiosiose sąlygose, Tiekėjui iki Paslaugų suteikimo dienos taikomos Specialiosiose sąlygose nurodyto dydžio netesybos.</w:t>
      </w:r>
    </w:p>
    <w:p w14:paraId="3F250817" w14:textId="77777777" w:rsidR="0005497A" w:rsidRPr="00B0030A" w:rsidRDefault="0005497A" w:rsidP="007D6AEC">
      <w:pPr>
        <w:widowControl w:val="0"/>
        <w:pBdr>
          <w:top w:val="nil"/>
          <w:left w:val="nil"/>
          <w:bottom w:val="nil"/>
          <w:right w:val="nil"/>
          <w:between w:val="nil"/>
        </w:pBdr>
        <w:tabs>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8.2.2.</w:t>
      </w:r>
      <w:r w:rsidRPr="00B0030A">
        <w:rPr>
          <w:rFonts w:asciiTheme="majorBidi" w:eastAsia="Arial" w:hAnsiTheme="majorBidi" w:cstheme="majorBidi"/>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0AB42BA8"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hAnsiTheme="majorBidi" w:cstheme="majorBidi"/>
        </w:rPr>
        <w:t xml:space="preserve">8.2.3. Jei Tiekėjui pagal šią Sutartį yra priskaičiuotos netesybos, Pirkėjo už </w:t>
      </w:r>
      <w:r w:rsidRPr="00B0030A">
        <w:rPr>
          <w:rFonts w:asciiTheme="majorBidi" w:eastAsia="Arial" w:hAnsiTheme="majorBidi" w:cstheme="majorBidi"/>
        </w:rPr>
        <w:t>Paslaugas</w:t>
      </w:r>
      <w:r w:rsidRPr="00B0030A">
        <w:rPr>
          <w:rFonts w:asciiTheme="majorBidi" w:hAnsiTheme="majorBidi" w:cstheme="majorBidi"/>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CFB829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17CD4A99"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9.</w:t>
      </w:r>
      <w:r w:rsidRPr="00B0030A">
        <w:rPr>
          <w:rFonts w:asciiTheme="majorBidi" w:eastAsia="Arial" w:hAnsiTheme="majorBidi" w:cstheme="majorBidi"/>
          <w:b/>
          <w:bCs/>
          <w:caps/>
        </w:rPr>
        <w:tab/>
      </w:r>
      <w:r w:rsidRPr="00B0030A">
        <w:rPr>
          <w:rFonts w:asciiTheme="majorBidi" w:eastAsia="Arial" w:hAnsiTheme="majorBidi" w:cstheme="majorBidi"/>
          <w:b/>
          <w:caps/>
        </w:rPr>
        <w:t>Prievolių pagal Sutartį įvykdymo užtikrinimo būdai</w:t>
      </w:r>
    </w:p>
    <w:p w14:paraId="39B39976" w14:textId="77777777" w:rsidR="0005497A" w:rsidRPr="00B0030A" w:rsidRDefault="0005497A" w:rsidP="007D6AEC">
      <w:pPr>
        <w:keepNext/>
        <w:keepLines/>
        <w:widowControl w:val="0"/>
        <w:pBdr>
          <w:top w:val="nil"/>
          <w:left w:val="nil"/>
          <w:bottom w:val="nil"/>
          <w:right w:val="nil"/>
          <w:between w:val="nil"/>
        </w:pBdr>
        <w:tabs>
          <w:tab w:val="left" w:pos="284"/>
          <w:tab w:val="left" w:pos="567"/>
          <w:tab w:val="left" w:pos="851"/>
          <w:tab w:val="left" w:pos="992"/>
          <w:tab w:val="left" w:pos="1134"/>
        </w:tabs>
        <w:spacing w:after="0"/>
        <w:rPr>
          <w:rFonts w:asciiTheme="majorBidi" w:eastAsia="Arial" w:hAnsiTheme="majorBidi" w:cstheme="majorBidi"/>
          <w:b/>
          <w:caps/>
        </w:rPr>
      </w:pPr>
    </w:p>
    <w:p w14:paraId="3A13217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AF733F7"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48912F85"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10.</w:t>
      </w:r>
      <w:r w:rsidRPr="00B0030A">
        <w:rPr>
          <w:rFonts w:asciiTheme="majorBidi" w:eastAsia="Arial" w:hAnsiTheme="majorBidi" w:cstheme="majorBidi"/>
          <w:b/>
          <w:bCs/>
          <w:caps/>
        </w:rPr>
        <w:tab/>
      </w:r>
      <w:r w:rsidRPr="00B0030A">
        <w:rPr>
          <w:rFonts w:asciiTheme="majorBidi" w:eastAsia="Arial" w:hAnsiTheme="majorBidi" w:cstheme="majorBidi"/>
          <w:b/>
          <w:caps/>
        </w:rPr>
        <w:t>Sutarties įvykdymo užtikrinimas (JEI TAIKOMA)</w:t>
      </w:r>
    </w:p>
    <w:p w14:paraId="04D8E247"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0F6D72E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shd w:val="clear" w:color="auto" w:fill="FFFFFF"/>
        </w:rPr>
      </w:pPr>
      <w:r w:rsidRPr="00B0030A">
        <w:rPr>
          <w:rFonts w:asciiTheme="majorBidi" w:eastAsia="Arial" w:hAnsiTheme="majorBidi" w:cstheme="majorBidi"/>
          <w:shd w:val="clear" w:color="auto" w:fill="FFFFFF"/>
        </w:rPr>
        <w:t xml:space="preserve">10.1. Šio skyriaus nuostatos taikomos tuomet, jei Specialiosiose sąlygose numatyta, kad tinkamam Sutarties įvykdymui užtikrinti Tiekėjas turi pateikti </w:t>
      </w:r>
      <w:r w:rsidRPr="00B0030A">
        <w:rPr>
          <w:rFonts w:asciiTheme="majorBidi" w:eastAsia="Cambria" w:hAnsiTheme="majorBidi" w:cstheme="majorBidi"/>
          <w:shd w:val="clear" w:color="auto" w:fill="FFFFFF"/>
        </w:rPr>
        <w:t xml:space="preserve">pirmo pareikalavimo </w:t>
      </w:r>
      <w:r w:rsidRPr="00B0030A">
        <w:rPr>
          <w:rFonts w:asciiTheme="majorBidi" w:eastAsia="Arial" w:hAnsiTheme="majorBidi" w:cstheme="majorBidi"/>
          <w:shd w:val="clear" w:color="auto" w:fill="FFFFFF"/>
        </w:rPr>
        <w:t>banko garantiją arba draudimo bendrovės laidavimo draudimo raštą arba kitą Specialiosiose sąlygose nurodytą sutartinių įsipareigojimų įvykdymo užtikrinimą.</w:t>
      </w:r>
    </w:p>
    <w:p w14:paraId="74DE72E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r w:rsidRPr="00B0030A">
        <w:rPr>
          <w:rFonts w:asciiTheme="majorBidi" w:hAnsiTheme="majorBidi" w:cstheme="majorBidi"/>
          <w:b/>
          <w:bCs/>
        </w:rPr>
        <w:t>Pastaba.</w:t>
      </w:r>
      <w:r w:rsidRPr="00B0030A">
        <w:rPr>
          <w:rFonts w:asciiTheme="majorBidi" w:hAnsiTheme="majorBidi" w:cstheme="majorBidi"/>
        </w:rPr>
        <w:t xml:space="preserve"> </w:t>
      </w:r>
      <w:r w:rsidRPr="00B0030A">
        <w:rPr>
          <w:rFonts w:asciiTheme="majorBidi" w:eastAsia="Arial" w:hAnsiTheme="majorBidi" w:cstheme="majorBidi"/>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4EA86A6" w14:textId="77777777" w:rsidR="0005497A" w:rsidRPr="00B0030A" w:rsidRDefault="0005497A" w:rsidP="007D6AEC">
      <w:pPr>
        <w:tabs>
          <w:tab w:val="left" w:pos="567"/>
        </w:tabs>
        <w:spacing w:after="0"/>
        <w:jc w:val="both"/>
        <w:rPr>
          <w:rFonts w:asciiTheme="majorBidi" w:eastAsia="Cambria" w:hAnsiTheme="majorBidi" w:cstheme="majorBidi"/>
        </w:rPr>
      </w:pPr>
      <w:r w:rsidRPr="00B0030A">
        <w:rPr>
          <w:rFonts w:asciiTheme="majorBidi" w:eastAsia="Cambria" w:hAnsiTheme="majorBidi" w:cstheme="majorBidi"/>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0030A">
        <w:rPr>
          <w:rFonts w:asciiTheme="majorBidi" w:eastAsia="Cambria" w:hAnsiTheme="majorBidi" w:cstheme="majorBidi"/>
        </w:rPr>
        <w:t xml:space="preserve">kartu </w:t>
      </w:r>
      <w:r w:rsidRPr="00B0030A">
        <w:rPr>
          <w:rFonts w:asciiTheme="majorBidi" w:eastAsia="Cambria" w:hAnsiTheme="majorBidi" w:cstheme="majorBidi"/>
        </w:rPr>
        <w:lastRenderedPageBreak/>
        <w:t>su draudimo bendrovės laidavimo draudimo raštu turi būti pateiktas ir pasirašytas draudimo liudijimas (polisas) bei dokumentas, įrodantis, kad draudimo įmoka už išduotą laidavimo draudimo raštą yra sumokėta</w:t>
      </w:r>
      <w:r w:rsidRPr="00B0030A">
        <w:rPr>
          <w:rFonts w:asciiTheme="majorBidi" w:eastAsia="Cambria" w:hAnsiTheme="majorBidi" w:cstheme="majorBidi"/>
          <w:shd w:val="clear" w:color="auto" w:fill="FFFFFF"/>
        </w:rPr>
        <w:t xml:space="preserve">), atitinkantį Bendrųjų sąlygų 10 skyriuje nurodytas sąlygas, per Specialiosiose sąlygose nustatytą terminą (toliau – </w:t>
      </w:r>
      <w:r w:rsidRPr="00B0030A">
        <w:rPr>
          <w:rFonts w:asciiTheme="majorBidi" w:eastAsia="Cambria" w:hAnsiTheme="majorBidi" w:cstheme="majorBidi"/>
          <w:b/>
          <w:bCs/>
          <w:shd w:val="clear" w:color="auto" w:fill="FFFFFF"/>
        </w:rPr>
        <w:t>Sutarties įvykdymo užtikrinimas</w:t>
      </w:r>
      <w:r w:rsidRPr="00B0030A">
        <w:rPr>
          <w:rFonts w:asciiTheme="majorBidi" w:eastAsia="Cambria" w:hAnsiTheme="majorBidi" w:cstheme="majorBidi"/>
          <w:shd w:val="clear" w:color="auto" w:fill="FFFFFF"/>
        </w:rPr>
        <w:t>).</w:t>
      </w:r>
    </w:p>
    <w:p w14:paraId="043C3E7D"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635ED05"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2DD2A7B8"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578FB97"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D5876BF"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10.7. Sutarties įvykdymo užtikrinimas turi įsigalioti ne vėliau negu jo pateikimo Pirkėjui dieną.</w:t>
      </w:r>
    </w:p>
    <w:p w14:paraId="15D03B48"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10.8. Sutarties įvykdymo užtikrinimo suma turi būti nurodoma ir išmokama eurais.</w:t>
      </w:r>
    </w:p>
    <w:p w14:paraId="707EEDFA"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10.9. Sutarties įvykdymo užtikrinimas turi būti surašytas lietuvių arba kita kalba (esant Pirkėjo prašymui, turi būti pateiktas vertimas į lietuvių kalbą).</w:t>
      </w:r>
    </w:p>
    <w:p w14:paraId="507C9232"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10.10. Sutarties įvykdymo užtikrinime nurodytas jo galiojimo terminas turi būti ne trumpesnis nei nurodytas Specialiosiose sąlygose.</w:t>
      </w:r>
    </w:p>
    <w:p w14:paraId="5601641A"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E6A0E6B"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10.12. Jeigu Sutartyje nustatytomis sąlygomis </w:t>
      </w:r>
      <w:r w:rsidRPr="00B0030A">
        <w:rPr>
          <w:rFonts w:asciiTheme="majorBidi" w:eastAsia="Arial" w:hAnsiTheme="majorBidi" w:cstheme="majorBidi"/>
        </w:rPr>
        <w:t>Paslaugų</w:t>
      </w:r>
      <w:r w:rsidRPr="00B0030A">
        <w:rPr>
          <w:rFonts w:asciiTheme="majorBidi" w:hAnsiTheme="majorBidi" w:cstheme="majorBidi"/>
        </w:rPr>
        <w:t xml:space="preserve"> suteikimo terminas yra pratęsiamas arba nukeliamas dėl Sutarties sustabdymo, arba suteikti </w:t>
      </w:r>
      <w:r w:rsidRPr="00B0030A">
        <w:rPr>
          <w:rFonts w:asciiTheme="majorBidi" w:eastAsia="Arial" w:hAnsiTheme="majorBidi" w:cstheme="majorBidi"/>
        </w:rPr>
        <w:t>Paslaugas</w:t>
      </w:r>
      <w:r w:rsidRPr="00B0030A">
        <w:rPr>
          <w:rFonts w:asciiTheme="majorBidi" w:hAnsiTheme="majorBidi" w:cstheme="majorBidi"/>
        </w:rPr>
        <w:t xml:space="preserve"> arba taisyti </w:t>
      </w:r>
      <w:r w:rsidRPr="00B0030A">
        <w:rPr>
          <w:rFonts w:asciiTheme="majorBidi" w:eastAsia="Arial" w:hAnsiTheme="majorBidi" w:cstheme="majorBidi"/>
        </w:rPr>
        <w:t>Paslaugų</w:t>
      </w:r>
      <w:r w:rsidRPr="00B0030A">
        <w:rPr>
          <w:rFonts w:asciiTheme="majorBidi" w:hAnsiTheme="majorBidi" w:cstheme="majorBidi"/>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5B7D19A"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47F0B34C" w14:textId="77777777" w:rsidR="0005497A" w:rsidRPr="00B0030A" w:rsidRDefault="0005497A" w:rsidP="007D6AEC">
      <w:pPr>
        <w:tabs>
          <w:tab w:val="left" w:pos="567"/>
        </w:tabs>
        <w:spacing w:after="0"/>
        <w:jc w:val="both"/>
        <w:rPr>
          <w:rFonts w:asciiTheme="majorBidi" w:hAnsiTheme="majorBidi" w:cstheme="majorBidi"/>
        </w:rPr>
      </w:pPr>
      <w:r w:rsidRPr="00B0030A">
        <w:rPr>
          <w:rFonts w:asciiTheme="majorBidi" w:hAnsiTheme="majorBidi" w:cstheme="majorBidi"/>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w:t>
      </w:r>
      <w:r w:rsidRPr="00B0030A">
        <w:rPr>
          <w:rFonts w:asciiTheme="majorBidi" w:hAnsiTheme="majorBidi" w:cstheme="majorBidi"/>
        </w:rPr>
        <w:lastRenderedPageBreak/>
        <w:t>išdavusio banko (draudimo bendrovės) veiklos sustabdymu arba galimu veiklos sustabdymu (įskaitant nemokumą, likvidavimą ar teisinės apsaugos taikymo procedūras).</w:t>
      </w:r>
    </w:p>
    <w:p w14:paraId="781B46D8"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4979BD4F"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10.16. Pirkėjas gali pasinaudoti Sutarties įvykdymo užtikrinimu, esant bet kuriai iš žemiau nurodytų aplinkybių:</w:t>
      </w:r>
    </w:p>
    <w:p w14:paraId="5E606ED1"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10.16.1. Tiekėjas neįvykdė, nevykdo arba netinkamai vykdo savo įsipareigojimus pagal Sutartį;</w:t>
      </w:r>
    </w:p>
    <w:p w14:paraId="34883014"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10.16.2. Tiekėjas per protingai nustatytą laikotarpį neįvykdo Pirkėjo nurodymo ištaisyti </w:t>
      </w:r>
      <w:r w:rsidRPr="00B0030A">
        <w:rPr>
          <w:rFonts w:asciiTheme="majorBidi" w:eastAsia="Arial" w:hAnsiTheme="majorBidi" w:cstheme="majorBidi"/>
        </w:rPr>
        <w:t>Paslaugų</w:t>
      </w:r>
      <w:r w:rsidRPr="00B0030A">
        <w:rPr>
          <w:rFonts w:asciiTheme="majorBidi" w:hAnsiTheme="majorBidi" w:cstheme="majorBidi"/>
        </w:rPr>
        <w:t xml:space="preserve"> trūkumus;</w:t>
      </w:r>
    </w:p>
    <w:p w14:paraId="67A9352C"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6169C4E1"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10.16.4. Tiekėjas be pateisinamos priežasties (ne Sutartyje nustatytais atvejais) vienašališkai nutraukia Sutartį.</w:t>
      </w:r>
    </w:p>
    <w:p w14:paraId="31B2DB28" w14:textId="77777777" w:rsidR="0005497A" w:rsidRPr="00B0030A" w:rsidRDefault="0005497A" w:rsidP="007D6AEC">
      <w:pPr>
        <w:tabs>
          <w:tab w:val="left" w:pos="567"/>
        </w:tabs>
        <w:spacing w:after="0"/>
        <w:jc w:val="both"/>
        <w:textAlignment w:val="baseline"/>
        <w:rPr>
          <w:rFonts w:asciiTheme="majorBidi" w:hAnsiTheme="majorBidi" w:cstheme="majorBidi"/>
          <w:b/>
          <w:bCs/>
        </w:rPr>
      </w:pPr>
    </w:p>
    <w:p w14:paraId="358E6B31" w14:textId="77777777" w:rsidR="0005497A" w:rsidRPr="00B0030A" w:rsidRDefault="0005497A" w:rsidP="007D6AEC">
      <w:pPr>
        <w:keepNext/>
        <w:keepLines/>
        <w:tabs>
          <w:tab w:val="left" w:pos="567"/>
          <w:tab w:val="left" w:pos="851"/>
          <w:tab w:val="left" w:pos="992"/>
          <w:tab w:val="left" w:pos="1134"/>
        </w:tabs>
        <w:spacing w:after="0"/>
        <w:jc w:val="center"/>
        <w:rPr>
          <w:rFonts w:asciiTheme="majorBidi" w:eastAsia="Cambria" w:hAnsiTheme="majorBidi" w:cstheme="majorBidi"/>
          <w:caps/>
          <w14:numSpacing w14:val="tabular"/>
        </w:rPr>
      </w:pPr>
      <w:r w:rsidRPr="00B0030A">
        <w:rPr>
          <w:rFonts w:asciiTheme="majorBidi" w:eastAsia="Cambria" w:hAnsiTheme="majorBidi" w:cstheme="majorBidi"/>
          <w:b/>
          <w:bCs/>
          <w:caps/>
          <w14:numSpacing w14:val="tabular"/>
        </w:rPr>
        <w:t>11.</w:t>
      </w:r>
      <w:r w:rsidRPr="00B0030A">
        <w:rPr>
          <w:rFonts w:asciiTheme="majorBidi" w:eastAsia="Cambria" w:hAnsiTheme="majorBidi" w:cstheme="majorBidi"/>
          <w:b/>
          <w:bCs/>
          <w:caps/>
          <w14:numSpacing w14:val="tabular"/>
        </w:rPr>
        <w:tab/>
        <w:t>SUTARTIES KAINA IR JOS PERSKAIČIAVIMAS</w:t>
      </w:r>
    </w:p>
    <w:p w14:paraId="33B31297"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77DCF1E2"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723872CB"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11.2. Pradinės sutarties vertė yra nurodyta Specialiosiose sąlygose.</w:t>
      </w:r>
    </w:p>
    <w:p w14:paraId="7A98D426"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540FA021"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11.4. Sutarties kainos peržiūra atliekama Specialiosiose sąlygose nustatyta tvarka.</w:t>
      </w:r>
    </w:p>
    <w:p w14:paraId="767EE23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7CBA063D" w14:textId="77777777" w:rsidR="0005497A" w:rsidRPr="00B0030A" w:rsidRDefault="0005497A" w:rsidP="007D6AEC">
      <w:pPr>
        <w:keepNext/>
        <w:keepLines/>
        <w:tabs>
          <w:tab w:val="left" w:pos="567"/>
          <w:tab w:val="left" w:pos="851"/>
          <w:tab w:val="left" w:pos="992"/>
          <w:tab w:val="left" w:pos="1134"/>
        </w:tabs>
        <w:spacing w:after="0"/>
        <w:jc w:val="center"/>
        <w:rPr>
          <w:rFonts w:asciiTheme="majorBidi" w:eastAsia="Cambria" w:hAnsiTheme="majorBidi" w:cstheme="majorBidi"/>
          <w:b/>
          <w:bCs/>
          <w:caps/>
          <w14:numSpacing w14:val="tabular"/>
        </w:rPr>
      </w:pPr>
      <w:r w:rsidRPr="00B0030A">
        <w:rPr>
          <w:rFonts w:asciiTheme="majorBidi" w:eastAsia="Cambria" w:hAnsiTheme="majorBidi" w:cstheme="majorBidi"/>
          <w:b/>
          <w:bCs/>
          <w:caps/>
          <w14:numSpacing w14:val="tabular"/>
        </w:rPr>
        <w:t>12.</w:t>
      </w:r>
      <w:r w:rsidRPr="00B0030A">
        <w:rPr>
          <w:rFonts w:asciiTheme="majorBidi" w:eastAsia="Cambria" w:hAnsiTheme="majorBidi" w:cstheme="majorBidi"/>
          <w:b/>
          <w:bCs/>
          <w:caps/>
          <w14:numSpacing w14:val="tabular"/>
        </w:rPr>
        <w:tab/>
        <w:t>ATSISKAITYMO TVARKA</w:t>
      </w:r>
    </w:p>
    <w:p w14:paraId="078E487A" w14:textId="77777777" w:rsidR="0005497A" w:rsidRPr="00B0030A" w:rsidRDefault="0005497A" w:rsidP="007D6AEC">
      <w:pPr>
        <w:keepNext/>
        <w:keepLines/>
        <w:tabs>
          <w:tab w:val="left" w:pos="567"/>
          <w:tab w:val="left" w:pos="851"/>
          <w:tab w:val="left" w:pos="992"/>
          <w:tab w:val="left" w:pos="1134"/>
        </w:tabs>
        <w:spacing w:after="0"/>
        <w:jc w:val="center"/>
        <w:rPr>
          <w:rFonts w:asciiTheme="majorBidi" w:eastAsia="Cambria" w:hAnsiTheme="majorBidi" w:cstheme="majorBidi"/>
          <w:b/>
          <w:bCs/>
          <w:caps/>
          <w14:numSpacing w14:val="tabular"/>
        </w:rPr>
      </w:pPr>
    </w:p>
    <w:p w14:paraId="787F1C9A"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bCs/>
        </w:rPr>
      </w:pPr>
      <w:r w:rsidRPr="00B0030A">
        <w:rPr>
          <w:rFonts w:asciiTheme="majorBidi" w:eastAsia="Arial" w:hAnsiTheme="majorBidi" w:cstheme="majorBidi"/>
          <w:b/>
          <w:bCs/>
        </w:rPr>
        <w:t>12.1.</w:t>
      </w:r>
      <w:r w:rsidRPr="00B0030A">
        <w:rPr>
          <w:rFonts w:asciiTheme="majorBidi" w:hAnsiTheme="majorBidi" w:cstheme="majorBidi"/>
        </w:rPr>
        <w:tab/>
      </w:r>
      <w:r w:rsidRPr="00B0030A">
        <w:rPr>
          <w:rFonts w:asciiTheme="majorBidi" w:eastAsia="Arial" w:hAnsiTheme="majorBidi" w:cstheme="majorBidi"/>
          <w:b/>
          <w:bCs/>
        </w:rPr>
        <w:t>Išankstinis mokėjimas (avansas) (jei taikoma)</w:t>
      </w:r>
    </w:p>
    <w:p w14:paraId="3F792732"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25E18EB2"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12.1.1. Bendrųjų sąlygų 12.1 poskyrio sąlygos taikomos tuo atveju, jei Specialiosiose sąlygose yra nurodyta, kad Tiekėjui mokamas išankstinis mokėjimas (avansas) (toliau –</w:t>
      </w:r>
      <w:r w:rsidRPr="00B0030A">
        <w:rPr>
          <w:rFonts w:asciiTheme="majorBidi" w:hAnsiTheme="majorBidi" w:cstheme="majorBidi"/>
          <w:b/>
          <w:bCs/>
        </w:rPr>
        <w:t xml:space="preserve"> Avansas</w:t>
      </w:r>
      <w:r w:rsidRPr="00B0030A">
        <w:rPr>
          <w:rFonts w:asciiTheme="majorBidi" w:hAnsiTheme="majorBidi" w:cstheme="majorBidi"/>
        </w:rPr>
        <w:t>).</w:t>
      </w:r>
    </w:p>
    <w:p w14:paraId="592BFADC"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12.1.2. Pirkėjas sumoka Tiekėjui ne didesnį kaip Specialiosiose sąlygose nurodyto dydžio Avansą.</w:t>
      </w:r>
    </w:p>
    <w:p w14:paraId="0743AC9B"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0030A">
        <w:rPr>
          <w:rFonts w:asciiTheme="majorBidi" w:hAnsiTheme="majorBidi" w:cstheme="majorBidi"/>
          <w:b/>
        </w:rPr>
        <w:t>Avanso užtikrinimas</w:t>
      </w:r>
      <w:r w:rsidRPr="00B0030A">
        <w:rPr>
          <w:rFonts w:asciiTheme="majorBidi" w:hAnsiTheme="majorBidi" w:cstheme="majorBidi"/>
        </w:rPr>
        <w:t>).</w:t>
      </w:r>
    </w:p>
    <w:p w14:paraId="4A417240"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b/>
          <w:bCs/>
        </w:rPr>
        <w:t>Pastaba.</w:t>
      </w:r>
      <w:r w:rsidRPr="00B0030A">
        <w:rPr>
          <w:rFonts w:asciiTheme="majorBidi" w:hAnsiTheme="majorBidi" w:cstheme="majorBidi"/>
        </w:rPr>
        <w:t xml:space="preserve"> </w:t>
      </w:r>
      <w:r w:rsidRPr="00B0030A">
        <w:rPr>
          <w:rFonts w:asciiTheme="majorBidi" w:eastAsia="Arial" w:hAnsiTheme="majorBidi" w:cstheme="majorBidi"/>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0030A">
        <w:rPr>
          <w:rFonts w:asciiTheme="majorBidi" w:hAnsiTheme="majorBidi" w:cstheme="majorBidi"/>
        </w:rPr>
        <w:t xml:space="preserve"> </w:t>
      </w:r>
      <w:r w:rsidRPr="00B0030A">
        <w:rPr>
          <w:rFonts w:asciiTheme="majorBidi" w:eastAsia="Arial" w:hAnsiTheme="majorBidi" w:cstheme="majorBidi"/>
          <w:shd w:val="clear" w:color="auto" w:fill="FFFFFF"/>
        </w:rPr>
        <w:t>įstatymų bei kitų teisės aktų</w:t>
      </w:r>
      <w:r w:rsidRPr="00B0030A">
        <w:rPr>
          <w:rFonts w:asciiTheme="majorBidi" w:eastAsia="Arial" w:hAnsiTheme="majorBidi" w:cstheme="majorBidi"/>
        </w:rPr>
        <w:t xml:space="preserve"> </w:t>
      </w:r>
      <w:r w:rsidRPr="00B0030A">
        <w:rPr>
          <w:rFonts w:asciiTheme="majorBidi" w:eastAsia="Arial" w:hAnsiTheme="majorBidi" w:cstheme="majorBidi"/>
          <w:shd w:val="clear" w:color="auto" w:fill="FFFFFF"/>
        </w:rPr>
        <w:t>nuostatas.</w:t>
      </w:r>
    </w:p>
    <w:p w14:paraId="4BC8E714"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lastRenderedPageBreak/>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555BE55"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7573BB70"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73EA9B90"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12.1.7. Avanso užtikrinimo suma turi būti nurodoma ir išmokama eurais.</w:t>
      </w:r>
    </w:p>
    <w:p w14:paraId="0A5EE877"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12.1.8. Avanso užtikrinimas turi būti surašytas lietuvių arba kita kalba (esant Pirkėjo prašymui, turi būti pateiktas vertimas į lietuvių kalbą).</w:t>
      </w:r>
    </w:p>
    <w:p w14:paraId="7608C829"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12.1.9. Avanso užtikrinimas, neatitinkantis šiame Sutarties poskyryje nustatytų reikalavimų, nebus priimamas.</w:t>
      </w:r>
    </w:p>
    <w:p w14:paraId="49F3D02B"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2985E474"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12.1.11. Pirkėjas sumoka Tiekėjui Avansą per Specialiosiose sąlygose numatytą terminą nuo išankstinio mokėjimo sąskaitos ir Avanso užtikrinimo (jei taikoma) gavimo dienos. Sumokėto Avanso suma išskaitoma iš mokėtinos sumos.</w:t>
      </w:r>
    </w:p>
    <w:p w14:paraId="109A0006"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12.1.12. Nutraukus Sutartį, Tiekėjas privalo grąžinti Pirkėjui gautą Avansą per 5 (penkias) darbo dienas (jeigu dalis </w:t>
      </w:r>
      <w:r w:rsidRPr="00B0030A">
        <w:rPr>
          <w:rFonts w:asciiTheme="majorBidi" w:eastAsia="Arial" w:hAnsiTheme="majorBidi" w:cstheme="majorBidi"/>
        </w:rPr>
        <w:t>Paslaugų yra suteikta</w:t>
      </w:r>
      <w:r w:rsidRPr="00B0030A">
        <w:rPr>
          <w:rFonts w:asciiTheme="majorBidi" w:hAnsiTheme="majorBidi" w:cstheme="majorBidi"/>
        </w:rPr>
        <w:t xml:space="preserve">, Pirkėjas jas yra priėmęs ir </w:t>
      </w:r>
      <w:r w:rsidRPr="00B0030A">
        <w:rPr>
          <w:rFonts w:asciiTheme="majorBidi" w:eastAsia="Arial" w:hAnsiTheme="majorBidi" w:cstheme="majorBidi"/>
        </w:rPr>
        <w:t>Paslaugų rezultatu</w:t>
      </w:r>
      <w:r w:rsidRPr="00B0030A">
        <w:rPr>
          <w:rFonts w:asciiTheme="majorBidi" w:hAnsiTheme="majorBidi" w:cstheme="majorBidi"/>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EFF9D66" w14:textId="77777777" w:rsidR="0005497A" w:rsidRPr="00B0030A" w:rsidRDefault="0005497A" w:rsidP="007D6AEC">
      <w:pPr>
        <w:tabs>
          <w:tab w:val="left" w:pos="567"/>
        </w:tabs>
        <w:spacing w:after="0"/>
        <w:jc w:val="both"/>
        <w:textAlignment w:val="baseline"/>
        <w:rPr>
          <w:rFonts w:asciiTheme="majorBidi" w:hAnsiTheme="majorBidi" w:cstheme="majorBidi"/>
        </w:rPr>
      </w:pPr>
    </w:p>
    <w:p w14:paraId="2F464D3D"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bCs/>
        </w:rPr>
        <w:t>12.2.</w:t>
      </w:r>
      <w:r w:rsidRPr="00B0030A">
        <w:rPr>
          <w:rFonts w:asciiTheme="majorBidi" w:eastAsia="Arial" w:hAnsiTheme="majorBidi" w:cstheme="majorBidi"/>
          <w:b/>
          <w:bCs/>
        </w:rPr>
        <w:tab/>
      </w:r>
      <w:r w:rsidRPr="00B0030A">
        <w:rPr>
          <w:rFonts w:asciiTheme="majorBidi" w:eastAsia="Arial" w:hAnsiTheme="majorBidi" w:cstheme="majorBidi"/>
          <w:b/>
        </w:rPr>
        <w:t>Mokėjimų tvarka</w:t>
      </w:r>
    </w:p>
    <w:p w14:paraId="370DE850"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2B962605"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12.2.1.</w:t>
      </w:r>
      <w:r w:rsidRPr="00B0030A">
        <w:rPr>
          <w:rFonts w:asciiTheme="majorBidi" w:eastAsia="Arial" w:hAnsiTheme="majorBidi" w:cstheme="majorBidi"/>
        </w:rPr>
        <w:tab/>
      </w:r>
      <w:r w:rsidRPr="00B0030A">
        <w:rPr>
          <w:rFonts w:asciiTheme="majorBidi" w:hAnsiTheme="majorBidi" w:cstheme="majorBidi"/>
        </w:rPr>
        <w:t xml:space="preserve">Tiekėjas išrašo Sąskaitą tik Šalims pasirašius </w:t>
      </w:r>
      <w:r w:rsidRPr="00B0030A">
        <w:rPr>
          <w:rFonts w:asciiTheme="majorBidi" w:eastAsia="Arial" w:hAnsiTheme="majorBidi" w:cstheme="majorBidi"/>
        </w:rPr>
        <w:t>Paslaugų</w:t>
      </w:r>
      <w:r w:rsidRPr="00B0030A">
        <w:rPr>
          <w:rFonts w:asciiTheme="majorBidi" w:hAnsiTheme="majorBidi" w:cstheme="majorBidi"/>
        </w:rPr>
        <w:t xml:space="preserve"> perdavimo–priėmimo aktą, jeigu kitaip nenumatyta Specialiosiose sąlygose</w:t>
      </w:r>
      <w:r w:rsidRPr="00B0030A">
        <w:rPr>
          <w:rFonts w:asciiTheme="majorBidi" w:eastAsia="Arial" w:hAnsiTheme="majorBidi" w:cstheme="majorBidi"/>
        </w:rPr>
        <w:t>:</w:t>
      </w:r>
    </w:p>
    <w:p w14:paraId="3A3D694E"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12.2.1.1.</w:t>
      </w:r>
      <w:r w:rsidRPr="00B0030A">
        <w:rPr>
          <w:rFonts w:asciiTheme="majorBidi" w:eastAsia="Arial" w:hAnsiTheme="majorBidi" w:cstheme="majorBidi"/>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60FDA6DB"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 xml:space="preserve">12.2.1.2. </w:t>
      </w:r>
      <w:r w:rsidRPr="00B0030A">
        <w:rPr>
          <w:rFonts w:asciiTheme="majorBidi" w:eastAsia="Arial" w:hAnsiTheme="majorBidi" w:cstheme="majorBidi"/>
        </w:rPr>
        <w:tab/>
        <w:t>Europos elektroninių sąskaitų faktūrų standarto neatitinkančią elektroninę sąskaitą faktūrą Tiekėjas gali teikti tik naudodamasis Sąskaitų administravimo bendrosios informacinės sistemos(toliau – SABIS priemonėmis.</w:t>
      </w:r>
    </w:p>
    <w:p w14:paraId="7DF7115F"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12.2.2.</w:t>
      </w:r>
      <w:r w:rsidRPr="00B0030A">
        <w:rPr>
          <w:rFonts w:asciiTheme="majorBidi" w:eastAsia="Arial" w:hAnsiTheme="majorBidi" w:cstheme="majorBidi"/>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0A626659"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lastRenderedPageBreak/>
        <w:t>12.2.3.</w:t>
      </w:r>
      <w:r w:rsidRPr="00B0030A">
        <w:rPr>
          <w:rFonts w:asciiTheme="majorBidi" w:hAnsiTheme="majorBidi" w:cstheme="majorBidi"/>
        </w:rPr>
        <w:tab/>
        <w:t>Išankstinio mokėjimo sąskaitas (jeigu Specialiosiose sąlygose yra numatytas Avanso mokėjimas) Tiekėjas privalo pateikti šiame Sutarties poskyryje nustatyta tvarka.</w:t>
      </w:r>
    </w:p>
    <w:p w14:paraId="7BFD091E"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12.2.4.</w:t>
      </w:r>
      <w:r w:rsidRPr="00B0030A">
        <w:rPr>
          <w:rFonts w:asciiTheme="majorBidi" w:hAnsiTheme="majorBidi" w:cstheme="majorBidi"/>
        </w:rPr>
        <w:tab/>
      </w:r>
      <w:r w:rsidRPr="00B0030A">
        <w:rPr>
          <w:rFonts w:asciiTheme="majorBidi" w:eastAsia="Arial" w:hAnsiTheme="majorBidi" w:cstheme="majorBidi"/>
        </w:rPr>
        <w:t>Pirkėjas atlieka mokėjimus už Paslaugas Specialiosiose sąlygose nustatytais terminais.</w:t>
      </w:r>
    </w:p>
    <w:p w14:paraId="3553CB38"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12.2.5.</w:t>
      </w:r>
      <w:r w:rsidRPr="00B0030A">
        <w:rPr>
          <w:rFonts w:asciiTheme="majorBidi" w:eastAsia="Arial" w:hAnsiTheme="majorBidi" w:cstheme="majorBidi"/>
        </w:rPr>
        <w:tab/>
        <w:t>Už mokėjimų pagal Sutartį vėlavimus Pirkėjui taikomos netesybos Specialiosiose sąlygose nustatyta tvarka.</w:t>
      </w:r>
    </w:p>
    <w:p w14:paraId="6AA7FEFB"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12.2.6.</w:t>
      </w:r>
      <w:r w:rsidRPr="00B0030A">
        <w:rPr>
          <w:rFonts w:asciiTheme="majorBidi" w:hAnsiTheme="majorBidi" w:cstheme="majorBidi"/>
        </w:rPr>
        <w:tab/>
      </w:r>
      <w:r w:rsidRPr="00B0030A">
        <w:rPr>
          <w:rFonts w:asciiTheme="majorBidi" w:eastAsia="Arial" w:hAnsiTheme="majorBidi" w:cstheme="majorBidi"/>
        </w:rPr>
        <w:t>Jei Paslaugos teikiamos etapais ar periodais aukščiau nurodyta atsiskaitymo tvarka galioja kiekvienam Paslaugų teikimo etapui ar periodui, jei Specialiosiose sąlygose nenustatyta kitaip.</w:t>
      </w:r>
    </w:p>
    <w:p w14:paraId="49EDC2A4" w14:textId="77777777" w:rsidR="0005497A" w:rsidRPr="00B0030A" w:rsidRDefault="0005497A" w:rsidP="007D6AEC">
      <w:pPr>
        <w:widowControl w:val="0"/>
        <w:pBdr>
          <w:top w:val="nil"/>
          <w:left w:val="nil"/>
          <w:bottom w:val="nil"/>
          <w:right w:val="nil"/>
          <w:between w:val="nil"/>
        </w:pBdr>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12.2.7.</w:t>
      </w:r>
      <w:r w:rsidRPr="00B0030A">
        <w:rPr>
          <w:rFonts w:asciiTheme="majorBidi" w:eastAsia="Arial" w:hAnsiTheme="majorBidi" w:cstheme="majorBidi"/>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4150F727"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5A266A62"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bCs/>
        </w:rPr>
        <w:t>12.3.</w:t>
      </w:r>
      <w:r w:rsidRPr="00B0030A">
        <w:rPr>
          <w:rFonts w:asciiTheme="majorBidi" w:eastAsia="Arial" w:hAnsiTheme="majorBidi" w:cstheme="majorBidi"/>
          <w:b/>
          <w:bCs/>
        </w:rPr>
        <w:tab/>
      </w:r>
      <w:r w:rsidRPr="00B0030A">
        <w:rPr>
          <w:rFonts w:asciiTheme="majorBidi" w:eastAsia="Arial" w:hAnsiTheme="majorBidi" w:cstheme="majorBidi"/>
          <w:b/>
        </w:rPr>
        <w:t>Kiti atsiskaitymo klausimai</w:t>
      </w:r>
    </w:p>
    <w:p w14:paraId="0ECC1BEE"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47582345"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12.3.1.</w:t>
      </w:r>
      <w:r w:rsidRPr="00B0030A">
        <w:rPr>
          <w:rFonts w:asciiTheme="majorBidi" w:eastAsia="Arial" w:hAnsiTheme="majorBidi" w:cstheme="majorBidi"/>
        </w:rPr>
        <w:tab/>
        <w:t>Pirkėjas privalo pervesti mokėjimus Tiekėjui į Tiekėjo banko sąskaitą, nurodytą Specialiosiose sąlygose.</w:t>
      </w:r>
    </w:p>
    <w:p w14:paraId="1B4DF58C"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12.3.2.</w:t>
      </w:r>
      <w:r w:rsidRPr="00B0030A">
        <w:rPr>
          <w:rFonts w:asciiTheme="majorBidi" w:eastAsia="Arial" w:hAnsiTheme="majorBidi" w:cstheme="majorBidi"/>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8D1A96B"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12.3.3.</w:t>
      </w:r>
      <w:r w:rsidRPr="00B0030A">
        <w:rPr>
          <w:rFonts w:asciiTheme="majorBidi" w:eastAsia="Arial" w:hAnsiTheme="majorBidi" w:cstheme="majorBidi"/>
        </w:rPr>
        <w:tab/>
        <w:t>Visi mokėjimai pagal Sutartį atliekami eurais.</w:t>
      </w:r>
    </w:p>
    <w:p w14:paraId="3E5D3222"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12.3.4.</w:t>
      </w:r>
      <w:r w:rsidRPr="00B0030A">
        <w:rPr>
          <w:rFonts w:asciiTheme="majorBidi" w:eastAsia="Arial" w:hAnsiTheme="majorBidi" w:cstheme="majorBidi"/>
        </w:rPr>
        <w:tab/>
        <w:t>Už pavėluotus mokėjimus pagal Sutartį mokančioji Šalis privalo sumokėti kitai Šaliai Specialiosiose sąlygose nurodyto dydžio netesybas.</w:t>
      </w:r>
    </w:p>
    <w:p w14:paraId="1859080A"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2A961843"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13.</w:t>
      </w:r>
      <w:r w:rsidRPr="00B0030A">
        <w:rPr>
          <w:rFonts w:asciiTheme="majorBidi" w:eastAsia="Arial" w:hAnsiTheme="majorBidi" w:cstheme="majorBidi"/>
          <w:b/>
          <w:bCs/>
          <w:caps/>
        </w:rPr>
        <w:tab/>
      </w:r>
      <w:r w:rsidRPr="00B0030A">
        <w:rPr>
          <w:rFonts w:asciiTheme="majorBidi" w:eastAsia="Arial" w:hAnsiTheme="majorBidi" w:cstheme="majorBidi"/>
          <w:b/>
          <w:caps/>
        </w:rPr>
        <w:t>Konfidenciali informacija</w:t>
      </w:r>
    </w:p>
    <w:p w14:paraId="5B2D97C2"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7F23CA02"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13.1.</w:t>
      </w:r>
      <w:r w:rsidRPr="00B0030A">
        <w:rPr>
          <w:rFonts w:asciiTheme="majorBidi" w:eastAsia="Arial" w:hAnsiTheme="majorBidi" w:cstheme="majorBidi"/>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B09BB72"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13.2.</w:t>
      </w:r>
      <w:r w:rsidRPr="00B0030A">
        <w:rPr>
          <w:rFonts w:asciiTheme="majorBidi" w:eastAsia="Arial" w:hAnsiTheme="majorBidi" w:cstheme="majorBidi"/>
        </w:rPr>
        <w:tab/>
        <w:t>Šalis turi teisę atskleisti kitos Šalies konfidencialią informaciją šiais atvejais:</w:t>
      </w:r>
    </w:p>
    <w:p w14:paraId="5F68BCAF"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13.2.1.</w:t>
      </w:r>
      <w:r w:rsidRPr="00B0030A">
        <w:rPr>
          <w:rFonts w:asciiTheme="majorBidi" w:eastAsia="Arial" w:hAnsiTheme="majorBidi" w:cstheme="majorBidi"/>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01B6F39"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13.2.2.</w:t>
      </w:r>
      <w:r w:rsidRPr="00B0030A">
        <w:rPr>
          <w:rFonts w:asciiTheme="majorBidi" w:eastAsia="Arial" w:hAnsiTheme="majorBidi" w:cstheme="majorBidi"/>
        </w:rPr>
        <w:tab/>
        <w:t xml:space="preserve">konfidencialią informaciją yra būtina atskleisti pagal </w:t>
      </w:r>
      <w:r w:rsidRPr="00B0030A">
        <w:rPr>
          <w:rFonts w:asciiTheme="majorBidi" w:hAnsiTheme="majorBidi" w:cstheme="majorBidi"/>
        </w:rPr>
        <w:t>įstatymų bei kitų teisės aktų</w:t>
      </w:r>
      <w:r w:rsidRPr="00B0030A">
        <w:rPr>
          <w:rFonts w:asciiTheme="majorBidi" w:eastAsia="Arial" w:hAnsiTheme="majorBidi" w:cstheme="majorBidi"/>
        </w:rPr>
        <w:t xml:space="preserve"> reikalavimus, įskaitant atvejus, kai to reikalauja viešojo administravimo subjektai, taip, kaip jie apibrėžti Lietuvos Respublikos viešojo administravimo įstatyme.</w:t>
      </w:r>
    </w:p>
    <w:p w14:paraId="4786BBE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13.3.</w:t>
      </w:r>
      <w:r w:rsidRPr="00B0030A">
        <w:rPr>
          <w:rFonts w:asciiTheme="majorBidi" w:eastAsia="Arial" w:hAnsiTheme="majorBidi" w:cstheme="majorBidi"/>
        </w:rPr>
        <w:tab/>
        <w:t xml:space="preserve">Prieš atskleisdama konfidencialią informaciją, Šalis privalo informuoti kitą Šalį (tiek, kiek tai nedraudžiama pagal </w:t>
      </w:r>
      <w:r w:rsidRPr="00B0030A">
        <w:rPr>
          <w:rFonts w:asciiTheme="majorBidi" w:hAnsiTheme="majorBidi" w:cstheme="majorBidi"/>
        </w:rPr>
        <w:t>įstatymus bei kitus teisės aktus</w:t>
      </w:r>
      <w:r w:rsidRPr="00B0030A">
        <w:rPr>
          <w:rFonts w:asciiTheme="majorBidi" w:eastAsia="Arial" w:hAnsiTheme="majorBidi" w:cstheme="majorBidi"/>
        </w:rPr>
        <w:t>) apie būtinybę arba gautą viešojo administravimo subjekto reikalavimą atskleisti konfidencialią informaciją ir imtis protingų priemonių, siekdama užtikrinti atskleistos informacijos konfidencialumą.</w:t>
      </w:r>
    </w:p>
    <w:p w14:paraId="16E30008"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13.4.</w:t>
      </w:r>
      <w:r w:rsidRPr="00B0030A">
        <w:rPr>
          <w:rFonts w:asciiTheme="majorBidi" w:eastAsia="Arial" w:hAnsiTheme="majorBidi" w:cstheme="majorBidi"/>
        </w:rPr>
        <w:tab/>
        <w:t>Šalis atsako:</w:t>
      </w:r>
    </w:p>
    <w:p w14:paraId="1D850375"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lastRenderedPageBreak/>
        <w:t>13.4.1.</w:t>
      </w:r>
      <w:r w:rsidRPr="00B0030A">
        <w:rPr>
          <w:rFonts w:asciiTheme="majorBidi" w:eastAsia="Arial" w:hAnsiTheme="majorBidi" w:cstheme="majorBidi"/>
        </w:rPr>
        <w:tab/>
        <w:t>už bet kokį neteisėtą, įskaitant atsitiktinį, kitos Šalies konfidencialios informacijos ar bet kurios jos dalies atskleidimą ar perdavimą arba konfidencialios informacijos neteisėtą naudojimą;</w:t>
      </w:r>
    </w:p>
    <w:p w14:paraId="12E25D19"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13.4.2.</w:t>
      </w:r>
      <w:r w:rsidRPr="00B0030A">
        <w:rPr>
          <w:rFonts w:asciiTheme="majorBidi" w:eastAsia="Arial" w:hAnsiTheme="majorBidi" w:cstheme="majorBidi"/>
        </w:rPr>
        <w:tab/>
        <w:t>už tai, kad nesiėmė visų protingų veiksmų, kad išsaugotų ir apsaugotų kitos Šalies konfidencialią informaciją ar bet kurią jos dalį, užkirstų kelią tolesniam jos neteisėtam atskleidimui, perdavimui ar naudojimui.</w:t>
      </w:r>
    </w:p>
    <w:p w14:paraId="111A4766"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13.5.</w:t>
      </w:r>
      <w:r w:rsidRPr="00B0030A">
        <w:rPr>
          <w:rFonts w:asciiTheme="majorBidi" w:eastAsia="Arial" w:hAnsiTheme="majorBidi" w:cstheme="majorBidi"/>
        </w:rPr>
        <w:tab/>
        <w:t>Šalis, nepagrįstai atskleidusi kitos Šalies konfidencialią informaciją, privalo sumokėti kitai Šaliai Specialiosiose sąlygose nurodyto dydžio baudą.</w:t>
      </w:r>
    </w:p>
    <w:p w14:paraId="3831DA30"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6B8C3DE0"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14.</w:t>
      </w:r>
      <w:r w:rsidRPr="00B0030A">
        <w:rPr>
          <w:rFonts w:asciiTheme="majorBidi" w:eastAsia="Arial" w:hAnsiTheme="majorBidi" w:cstheme="majorBidi"/>
          <w:b/>
          <w:bCs/>
          <w:caps/>
        </w:rPr>
        <w:tab/>
      </w:r>
      <w:r w:rsidRPr="00B0030A">
        <w:rPr>
          <w:rFonts w:asciiTheme="majorBidi" w:eastAsia="Arial" w:hAnsiTheme="majorBidi" w:cstheme="majorBidi"/>
          <w:b/>
          <w:caps/>
        </w:rPr>
        <w:t>Asmens duomenų apsauga</w:t>
      </w:r>
    </w:p>
    <w:p w14:paraId="7E2E9D6D"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5D5A63E5"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14.1.</w:t>
      </w:r>
      <w:r w:rsidRPr="00B0030A">
        <w:rPr>
          <w:rFonts w:asciiTheme="majorBidi" w:eastAsia="Arial" w:hAnsiTheme="majorBidi" w:cstheme="majorBidi"/>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FB7276C" w14:textId="77777777" w:rsidR="0005497A" w:rsidRPr="00B0030A" w:rsidRDefault="0005497A" w:rsidP="007D6AEC">
      <w:pPr>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t>14.2.</w:t>
      </w:r>
      <w:r w:rsidRPr="00B0030A">
        <w:rPr>
          <w:rFonts w:asciiTheme="majorBidi" w:hAnsiTheme="majorBidi" w:cstheme="majorBidi"/>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0705544" w14:textId="77777777" w:rsidR="0005497A" w:rsidRPr="00B0030A" w:rsidRDefault="0005497A" w:rsidP="007D6AEC">
      <w:pPr>
        <w:tabs>
          <w:tab w:val="left" w:pos="0"/>
          <w:tab w:val="left" w:pos="851"/>
          <w:tab w:val="left" w:pos="992"/>
          <w:tab w:val="left" w:pos="1134"/>
        </w:tabs>
        <w:spacing w:after="0"/>
        <w:jc w:val="both"/>
        <w:rPr>
          <w:rFonts w:asciiTheme="majorBidi" w:eastAsia="Arial" w:hAnsiTheme="majorBidi" w:cstheme="majorBidi"/>
          <w:b/>
          <w:bCs/>
        </w:rPr>
      </w:pPr>
    </w:p>
    <w:p w14:paraId="5083F56F"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caps/>
        </w:rPr>
      </w:pPr>
      <w:r w:rsidRPr="00B0030A">
        <w:rPr>
          <w:rFonts w:asciiTheme="majorBidi" w:eastAsia="Arial" w:hAnsiTheme="majorBidi" w:cstheme="majorBidi"/>
          <w:b/>
          <w:bCs/>
          <w:caps/>
        </w:rPr>
        <w:t>15.</w:t>
      </w:r>
      <w:r w:rsidRPr="00B0030A">
        <w:rPr>
          <w:rFonts w:asciiTheme="majorBidi" w:eastAsia="Arial" w:hAnsiTheme="majorBidi" w:cstheme="majorBidi"/>
          <w:b/>
          <w:bCs/>
          <w:caps/>
        </w:rPr>
        <w:tab/>
      </w:r>
      <w:r w:rsidRPr="00B0030A">
        <w:rPr>
          <w:rFonts w:asciiTheme="majorBidi" w:eastAsia="Arial" w:hAnsiTheme="majorBidi" w:cstheme="majorBidi"/>
          <w:b/>
          <w:caps/>
        </w:rPr>
        <w:t>INTELEKTINĖ NUOSAVYBĖ</w:t>
      </w:r>
    </w:p>
    <w:p w14:paraId="716B7418"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caps/>
        </w:rPr>
      </w:pPr>
    </w:p>
    <w:p w14:paraId="4251B594"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B0030A">
        <w:rPr>
          <w:rFonts w:asciiTheme="majorBidi" w:eastAsia="Arial" w:hAnsiTheme="majorBidi" w:cstheme="majorBidi"/>
        </w:rPr>
        <w:t>Paslaugų</w:t>
      </w:r>
      <w:r w:rsidRPr="00B0030A">
        <w:rPr>
          <w:rFonts w:asciiTheme="majorBidi" w:hAnsiTheme="majorBidi" w:cstheme="majorBidi"/>
        </w:rPr>
        <w:t xml:space="preserve"> pobūdžio ar (ir) išimtinių teisių, patentų ir kt.</w:t>
      </w:r>
    </w:p>
    <w:p w14:paraId="53AFC827"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B0030A">
        <w:rPr>
          <w:rFonts w:asciiTheme="majorBidi" w:hAnsiTheme="majorBidi" w:cstheme="majorBidi"/>
        </w:rPr>
        <w:t>sui</w:t>
      </w:r>
      <w:proofErr w:type="spellEnd"/>
      <w:r w:rsidRPr="00B0030A">
        <w:rPr>
          <w:rFonts w:asciiTheme="majorBidi" w:hAnsiTheme="majorBidi" w:cstheme="majorBidi"/>
        </w:rPr>
        <w:t xml:space="preserve"> </w:t>
      </w:r>
      <w:proofErr w:type="spellStart"/>
      <w:r w:rsidRPr="00B0030A">
        <w:rPr>
          <w:rFonts w:asciiTheme="majorBidi" w:hAnsiTheme="majorBidi" w:cstheme="majorBidi"/>
        </w:rPr>
        <w:t>generis</w:t>
      </w:r>
      <w:proofErr w:type="spellEnd"/>
      <w:r w:rsidRPr="00B0030A">
        <w:rPr>
          <w:rFonts w:asciiTheme="majorBidi" w:hAnsiTheme="majorBidi" w:cstheme="majorBidi"/>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199E74C2"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6EF2023A" w14:textId="77777777" w:rsidR="0005497A" w:rsidRPr="00B0030A" w:rsidRDefault="0005497A" w:rsidP="007D6AEC">
      <w:pPr>
        <w:tabs>
          <w:tab w:val="left" w:pos="567"/>
        </w:tabs>
        <w:spacing w:after="0"/>
        <w:jc w:val="both"/>
        <w:textAlignment w:val="baseline"/>
        <w:rPr>
          <w:rFonts w:asciiTheme="majorBidi" w:hAnsiTheme="majorBidi" w:cstheme="majorBidi"/>
          <w:b/>
          <w:bCs/>
        </w:rPr>
      </w:pPr>
    </w:p>
    <w:p w14:paraId="554C5D69"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16.</w:t>
      </w:r>
      <w:r w:rsidRPr="00B0030A">
        <w:rPr>
          <w:rFonts w:asciiTheme="majorBidi" w:eastAsia="Arial" w:hAnsiTheme="majorBidi" w:cstheme="majorBidi"/>
          <w:b/>
          <w:bCs/>
          <w:caps/>
        </w:rPr>
        <w:tab/>
      </w:r>
      <w:r w:rsidRPr="00B0030A">
        <w:rPr>
          <w:rFonts w:asciiTheme="majorBidi" w:eastAsia="Arial" w:hAnsiTheme="majorBidi" w:cstheme="majorBidi"/>
          <w:b/>
          <w:caps/>
        </w:rPr>
        <w:t>Pareiškimai ir garantijos</w:t>
      </w:r>
    </w:p>
    <w:p w14:paraId="6DA8662D"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7064AECD"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16.1. Kiekviena iš Šalių pareiškia ir garantuoja kitai Šaliai, kad:</w:t>
      </w:r>
    </w:p>
    <w:p w14:paraId="6192E263"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16.1.1. yra teisėtai priimti ir galioja visi būtini sprendimai, gauti leidimai bei sutikimai, taip pat teisėtai atlikti ir galioja kiti teisiniai veiksmai, reikalingi Sutarties sudarymui, galiojimui ir vykdymui;</w:t>
      </w:r>
    </w:p>
    <w:p w14:paraId="5B03C9CD"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lastRenderedPageBreak/>
        <w:t xml:space="preserve">16.1.2. sudarydama Sutartį, Šalis neviršija savo kompetencijos ir nepažeidžia jai taikomų </w:t>
      </w:r>
      <w:r w:rsidRPr="00B0030A">
        <w:rPr>
          <w:rFonts w:asciiTheme="majorBidi" w:hAnsiTheme="majorBidi" w:cstheme="majorBidi"/>
        </w:rPr>
        <w:t>įstatymų bei kitų teisės aktų</w:t>
      </w:r>
      <w:r w:rsidRPr="00B0030A">
        <w:rPr>
          <w:rFonts w:asciiTheme="majorBidi" w:eastAsia="Arial" w:hAnsiTheme="majorBidi" w:cstheme="majorBidi"/>
        </w:rPr>
        <w:t>, teismo ar arbitražo teismo sprendimų, administracinių aktų, sutarčių ar kitų prievolių pagal taikomą privatinę teisę, viešąją teisę, Europos Sąjungos teisę arba tarptautinę teisę;</w:t>
      </w:r>
    </w:p>
    <w:p w14:paraId="3B61B582"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E7D159E"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FB31CA0"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55DF1E0"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16.1.6. visi Šalies pareiškimai ir garantijos yra išsamūs ir nepalieka nutylėtų jokių aplinkybių, kurios darytų šiuos pareiškimus ar garantijas neteisingais.</w:t>
      </w:r>
    </w:p>
    <w:p w14:paraId="601510B7"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 xml:space="preserve">16.2. Tiekėjas papildomai pareiškia ir garantuoja Pirkėjui, kad Tiekėjas, subtiekėjai, jungtinės veiklos partneriai ir specialistai turi galiojančius ir teisėtus visus </w:t>
      </w:r>
      <w:r w:rsidRPr="00B0030A">
        <w:rPr>
          <w:rFonts w:asciiTheme="majorBidi" w:hAnsiTheme="majorBidi" w:cstheme="majorBidi"/>
        </w:rPr>
        <w:t>įstatymuose bei kituose teisės aktuose</w:t>
      </w:r>
      <w:r w:rsidRPr="00B0030A">
        <w:rPr>
          <w:rFonts w:asciiTheme="majorBidi" w:eastAsia="Arial" w:hAnsiTheme="majorBidi" w:cstheme="majorBidi"/>
        </w:rPr>
        <w:t xml:space="preserve"> numatytus leidimus, licencijas, atestatus, teisės pripažinimo dokumentus, reikalingus vykdant Sutartį.</w:t>
      </w:r>
    </w:p>
    <w:p w14:paraId="232F1D5D"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shd w:val="clear" w:color="auto" w:fill="FFFFFF"/>
        </w:rPr>
      </w:pPr>
      <w:r w:rsidRPr="00B0030A">
        <w:rPr>
          <w:rFonts w:asciiTheme="majorBidi" w:eastAsia="Arial" w:hAnsiTheme="majorBidi" w:cstheme="majorBidi"/>
          <w:shd w:val="clear" w:color="auto" w:fill="FFFFFF"/>
        </w:rPr>
        <w:t xml:space="preserve">16.3. </w:t>
      </w:r>
      <w:r w:rsidRPr="00B0030A">
        <w:rPr>
          <w:rFonts w:asciiTheme="majorBidi" w:hAnsiTheme="majorBidi" w:cstheme="majorBidi"/>
        </w:rPr>
        <w:t>Tiekėjas pareiškia, kad suteiktų Paslaugų rezultato disponavimo, valdymo ir naudojimosi teisės nėra apribotos</w:t>
      </w:r>
      <w:r w:rsidRPr="00B0030A">
        <w:rPr>
          <w:rFonts w:asciiTheme="majorBidi" w:eastAsia="Arial" w:hAnsiTheme="majorBidi" w:cstheme="majorBidi"/>
        </w:rPr>
        <w:t xml:space="preserve"> </w:t>
      </w:r>
      <w:r w:rsidRPr="00B0030A">
        <w:rPr>
          <w:rFonts w:asciiTheme="majorBidi" w:eastAsia="Arial" w:hAnsiTheme="majorBidi" w:cstheme="majorBidi"/>
          <w:shd w:val="clear" w:color="auto" w:fill="FFFFFF"/>
        </w:rPr>
        <w:t xml:space="preserve">ir jokie tretieji asmenys neturi pretenzijų į Sutartimi perduodamą </w:t>
      </w:r>
      <w:r w:rsidRPr="00B0030A">
        <w:rPr>
          <w:rFonts w:asciiTheme="majorBidi" w:eastAsia="Arial" w:hAnsiTheme="majorBidi" w:cstheme="majorBidi"/>
        </w:rPr>
        <w:t>Paslaugų rezultatą</w:t>
      </w:r>
      <w:r w:rsidRPr="00B0030A">
        <w:rPr>
          <w:rFonts w:asciiTheme="majorBidi" w:eastAsia="Arial" w:hAnsiTheme="majorBidi" w:cstheme="majorBidi"/>
          <w:shd w:val="clear" w:color="auto" w:fill="FFFFFF"/>
        </w:rPr>
        <w:t>.</w:t>
      </w:r>
    </w:p>
    <w:p w14:paraId="61864D4D" w14:textId="77777777" w:rsidR="0005497A" w:rsidRPr="00B0030A" w:rsidRDefault="0005497A" w:rsidP="007D6AEC">
      <w:pPr>
        <w:widowControl w:val="0"/>
        <w:tabs>
          <w:tab w:val="left" w:pos="567"/>
          <w:tab w:val="left" w:pos="851"/>
          <w:tab w:val="left" w:pos="992"/>
          <w:tab w:val="left" w:pos="1134"/>
        </w:tabs>
        <w:spacing w:after="0"/>
        <w:jc w:val="both"/>
        <w:rPr>
          <w:rFonts w:asciiTheme="majorBidi" w:hAnsiTheme="majorBidi" w:cstheme="majorBidi"/>
        </w:rPr>
      </w:pPr>
      <w:r w:rsidRPr="00B0030A">
        <w:rPr>
          <w:rFonts w:asciiTheme="majorBidi" w:eastAsia="Arial" w:hAnsiTheme="majorBidi" w:cstheme="majorBidi"/>
        </w:rPr>
        <w:t>16.4. T</w:t>
      </w:r>
      <w:r w:rsidRPr="00B0030A">
        <w:rPr>
          <w:rFonts w:asciiTheme="majorBidi" w:hAnsiTheme="majorBidi" w:cstheme="majorBidi"/>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8507EFA"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p>
    <w:p w14:paraId="43242E43"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17.</w:t>
      </w:r>
      <w:r w:rsidRPr="00B0030A">
        <w:rPr>
          <w:rFonts w:asciiTheme="majorBidi" w:eastAsia="Arial" w:hAnsiTheme="majorBidi" w:cstheme="majorBidi"/>
          <w:b/>
          <w:bCs/>
          <w:caps/>
        </w:rPr>
        <w:tab/>
      </w:r>
      <w:r w:rsidRPr="00B0030A">
        <w:rPr>
          <w:rFonts w:asciiTheme="majorBidi" w:eastAsia="Arial" w:hAnsiTheme="majorBidi" w:cstheme="majorBidi"/>
          <w:b/>
          <w:caps/>
        </w:rPr>
        <w:t>Bendrieji atsakomybės klausimai</w:t>
      </w:r>
    </w:p>
    <w:p w14:paraId="5E0F9A7A"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p>
    <w:p w14:paraId="17A627DE"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17.1. Netesybų sumokėjimas už vėlavimą ar pareigų pagal Sutartį pažeidimą neatleidžia Šalies nuo Sutartyje numatytų jos pareigų vykdymo.</w:t>
      </w:r>
    </w:p>
    <w:p w14:paraId="5C54388D" w14:textId="77777777" w:rsidR="0005497A" w:rsidRPr="00B0030A" w:rsidRDefault="0005497A" w:rsidP="007D6AEC">
      <w:pPr>
        <w:widowControl w:val="0"/>
        <w:tabs>
          <w:tab w:val="left" w:pos="567"/>
          <w:tab w:val="left" w:pos="851"/>
          <w:tab w:val="left" w:pos="992"/>
          <w:tab w:val="left" w:pos="1134"/>
        </w:tabs>
        <w:spacing w:after="0"/>
        <w:jc w:val="both"/>
        <w:rPr>
          <w:rFonts w:asciiTheme="majorBidi" w:hAnsiTheme="majorBidi" w:cstheme="majorBidi"/>
        </w:rPr>
      </w:pPr>
      <w:r w:rsidRPr="00B0030A">
        <w:rPr>
          <w:rFonts w:asciiTheme="majorBidi" w:hAnsiTheme="majorBidi" w:cstheme="majorBidi"/>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0030A">
        <w:rPr>
          <w:rFonts w:asciiTheme="majorBidi" w:hAnsiTheme="majorBidi" w:cstheme="majorBidi"/>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60A6F50"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95D0DBA"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17.4. Šioje Sutartyje numatytos teisių gynybos priemonės neapriboja Šalių teisės pasinaudoti kitomis teisėtomis teisių gynybos priemonėmis.</w:t>
      </w:r>
    </w:p>
    <w:p w14:paraId="01E48538"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 xml:space="preserve">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w:t>
      </w:r>
      <w:r w:rsidRPr="00B0030A">
        <w:rPr>
          <w:rFonts w:asciiTheme="majorBidi" w:eastAsia="Arial" w:hAnsiTheme="majorBidi" w:cstheme="majorBidi"/>
        </w:rPr>
        <w:lastRenderedPageBreak/>
        <w:t>Šalis.</w:t>
      </w:r>
    </w:p>
    <w:p w14:paraId="36D77782"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17.6. Pasibaigus Sutarties galiojimui, Šalys neatleidžiamos nuo atsakomybės už Sutarties pažeidimą. Pasibaigus Sutarties galiojimui, Šalys nepraranda teisės reikalauti atlyginti dėl Sutarties nevykdymo patirtus nuostolius bei sumokėti netesybas.</w:t>
      </w:r>
    </w:p>
    <w:p w14:paraId="0310789F" w14:textId="77777777" w:rsidR="0005497A" w:rsidRPr="00B0030A" w:rsidRDefault="0005497A" w:rsidP="007D6AEC">
      <w:pPr>
        <w:tabs>
          <w:tab w:val="left" w:pos="567"/>
        </w:tabs>
        <w:spacing w:after="0"/>
        <w:jc w:val="both"/>
        <w:textAlignment w:val="baseline"/>
        <w:rPr>
          <w:rFonts w:asciiTheme="majorBidi" w:eastAsia="Arial" w:hAnsiTheme="majorBidi" w:cstheme="majorBidi"/>
        </w:rPr>
      </w:pPr>
      <w:r w:rsidRPr="00B0030A">
        <w:rPr>
          <w:rFonts w:asciiTheme="majorBidi" w:eastAsia="Arial" w:hAnsiTheme="majorBidi" w:cstheme="majorBidi"/>
        </w:rPr>
        <w:t xml:space="preserve">17.7. </w:t>
      </w:r>
      <w:r w:rsidRPr="00B0030A">
        <w:rPr>
          <w:rFonts w:asciiTheme="majorBidi" w:hAnsiTheme="majorBidi" w:cstheme="majorBidi"/>
        </w:rPr>
        <w:t xml:space="preserve">Jeigu Sutartis nutraukiama dėl esminio sutarties pažeidimo pagal Bendrųjų sąlygų 22.2.1 papunktį ir (ar) Tiekėjas esminę Sutarties sąlygą, nurodytą </w:t>
      </w:r>
      <w:r w:rsidRPr="00B0030A">
        <w:rPr>
          <w:rFonts w:asciiTheme="majorBidi" w:eastAsia="Arial" w:hAnsiTheme="majorBidi" w:cstheme="majorBidi"/>
        </w:rPr>
        <w:t>Specialiųjų sąlygų 10 skyriuje</w:t>
      </w:r>
      <w:r w:rsidRPr="00B0030A">
        <w:rPr>
          <w:rFonts w:asciiTheme="majorBidi" w:hAnsiTheme="majorBidi" w:cstheme="majorBidi"/>
        </w:rPr>
        <w:t xml:space="preserv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9F00D55"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Papildyta papunkčiu:</w:t>
      </w:r>
    </w:p>
    <w:p w14:paraId="793C37BD"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16"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163357E8" w14:textId="77777777" w:rsidR="0005497A" w:rsidRPr="00B0030A" w:rsidRDefault="0005497A" w:rsidP="007D6AEC">
      <w:pPr>
        <w:spacing w:after="0"/>
        <w:rPr>
          <w:rFonts w:asciiTheme="majorBidi" w:hAnsiTheme="majorBidi" w:cstheme="majorBidi"/>
        </w:rPr>
      </w:pPr>
    </w:p>
    <w:p w14:paraId="4AC017B4"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18.</w:t>
      </w:r>
      <w:r w:rsidRPr="00B0030A">
        <w:rPr>
          <w:rFonts w:asciiTheme="majorBidi" w:eastAsia="Arial" w:hAnsiTheme="majorBidi" w:cstheme="majorBidi"/>
          <w:b/>
          <w:bCs/>
          <w:caps/>
        </w:rPr>
        <w:tab/>
      </w:r>
      <w:r w:rsidRPr="00B0030A">
        <w:rPr>
          <w:rFonts w:asciiTheme="majorBidi" w:eastAsia="Arial" w:hAnsiTheme="majorBidi" w:cstheme="majorBidi"/>
          <w:b/>
          <w:caps/>
        </w:rPr>
        <w:t>Nenugalima jėga (FORCE MAJEURE)</w:t>
      </w:r>
    </w:p>
    <w:p w14:paraId="465A259D"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0B61CDFB"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18.1.</w:t>
      </w:r>
      <w:r w:rsidRPr="00B0030A">
        <w:rPr>
          <w:rFonts w:asciiTheme="majorBidi" w:eastAsia="Arial" w:hAnsiTheme="majorBidi" w:cstheme="majorBidi"/>
          <w:b/>
          <w:bCs/>
        </w:rPr>
        <w:tab/>
      </w:r>
      <w:r w:rsidRPr="00B0030A">
        <w:rPr>
          <w:rFonts w:asciiTheme="majorBidi" w:eastAsia="Arial" w:hAnsiTheme="majorBidi" w:cstheme="majorBidi"/>
        </w:rPr>
        <w:t>Atsakomybė pagal Sutartį netaikoma, taip pat Šalys gali būti visiškai ar iš dalies atleistos nuo civilinės atsakomybės šiais pagrindais:</w:t>
      </w:r>
    </w:p>
    <w:p w14:paraId="4227D6C6"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18.1.1.</w:t>
      </w:r>
      <w:r w:rsidRPr="00B0030A">
        <w:rPr>
          <w:rFonts w:asciiTheme="majorBidi" w:eastAsia="Cambria" w:hAnsiTheme="majorBidi" w:cstheme="majorBidi"/>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D673370"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Cambria" w:hAnsiTheme="majorBidi" w:cstheme="majorBidi"/>
        </w:rPr>
      </w:pPr>
      <w:r w:rsidRPr="00B0030A">
        <w:rPr>
          <w:rFonts w:asciiTheme="majorBidi" w:hAnsiTheme="majorBidi" w:cstheme="majorBidi"/>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2D0A6E"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18.2.</w:t>
      </w:r>
      <w:r w:rsidRPr="00B0030A">
        <w:rPr>
          <w:rFonts w:asciiTheme="majorBidi" w:eastAsia="Arial" w:hAnsiTheme="majorBidi" w:cstheme="majorBidi"/>
          <w:b/>
          <w:bCs/>
        </w:rPr>
        <w:tab/>
      </w:r>
      <w:r w:rsidRPr="00B0030A">
        <w:rPr>
          <w:rFonts w:asciiTheme="majorBidi" w:eastAsia="Arial" w:hAnsiTheme="majorBidi" w:cstheme="majorBidi"/>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9F60763" w14:textId="77777777" w:rsidR="0005497A" w:rsidRPr="00B0030A" w:rsidRDefault="0005497A" w:rsidP="007D6AEC">
      <w:pPr>
        <w:widowControl w:val="0"/>
        <w:tabs>
          <w:tab w:val="left" w:pos="567"/>
          <w:tab w:val="left" w:pos="709"/>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18.3.</w:t>
      </w:r>
      <w:r w:rsidRPr="00B0030A">
        <w:rPr>
          <w:rFonts w:asciiTheme="majorBidi" w:hAnsiTheme="majorBidi" w:cstheme="majorBidi"/>
        </w:rPr>
        <w:tab/>
      </w:r>
      <w:r w:rsidRPr="00B0030A">
        <w:rPr>
          <w:rFonts w:asciiTheme="majorBidi" w:eastAsia="Arial" w:hAnsiTheme="majorBidi" w:cstheme="majorBid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E862A40"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18.4.</w:t>
      </w:r>
      <w:r w:rsidRPr="00B0030A">
        <w:rPr>
          <w:rFonts w:asciiTheme="majorBidi" w:eastAsia="Arial" w:hAnsiTheme="majorBidi" w:cstheme="majorBidi"/>
        </w:rPr>
        <w:tab/>
        <w:t>Jeigu nenugalimos jėgos (</w:t>
      </w:r>
      <w:r w:rsidRPr="00B0030A">
        <w:rPr>
          <w:rFonts w:asciiTheme="majorBidi" w:eastAsia="Arial" w:hAnsiTheme="majorBidi" w:cstheme="majorBidi"/>
          <w:iCs/>
        </w:rPr>
        <w:t>force majeure</w:t>
      </w:r>
      <w:r w:rsidRPr="00B0030A">
        <w:rPr>
          <w:rFonts w:asciiTheme="majorBidi" w:eastAsia="Arial" w:hAnsiTheme="majorBidi" w:cstheme="majorBidi"/>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C0F7F17"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b/>
          <w:bCs/>
        </w:rPr>
      </w:pPr>
    </w:p>
    <w:p w14:paraId="098B64C8"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19.</w:t>
      </w:r>
      <w:r w:rsidRPr="00B0030A">
        <w:rPr>
          <w:rFonts w:asciiTheme="majorBidi" w:eastAsia="Arial" w:hAnsiTheme="majorBidi" w:cstheme="majorBidi"/>
          <w:b/>
          <w:bCs/>
          <w:caps/>
        </w:rPr>
        <w:tab/>
      </w:r>
      <w:r w:rsidRPr="00B0030A">
        <w:rPr>
          <w:rFonts w:asciiTheme="majorBidi" w:eastAsia="Arial" w:hAnsiTheme="majorBidi" w:cstheme="majorBidi"/>
          <w:b/>
          <w:caps/>
        </w:rPr>
        <w:t>Sutarties nuostatų negaliojimas</w:t>
      </w:r>
    </w:p>
    <w:p w14:paraId="43A614D0"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55794654"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19.1.</w:t>
      </w:r>
      <w:r w:rsidRPr="00B0030A">
        <w:rPr>
          <w:rFonts w:asciiTheme="majorBidi" w:hAnsiTheme="majorBidi" w:cstheme="majorBidi"/>
        </w:rPr>
        <w:tab/>
      </w:r>
      <w:r w:rsidRPr="00B0030A">
        <w:rPr>
          <w:rFonts w:asciiTheme="majorBidi" w:eastAsia="Arial" w:hAnsiTheme="majorBidi" w:cstheme="majorBidi"/>
        </w:rPr>
        <w:t xml:space="preserve">Jeigu kuri nors Sutarties nuostata yra arba tampa dalinai ar visai negaliojanti, Šalys privalo kuo skubiau sudaryti Susitarimą, ir juo pakeisti negaliojančią nuostatą kita nuostata, kuri, kiek tai yra įmanoma, turėtų tokį patį ekonominį ir teisinį efektą, kokio buvo siekta susitariant dėl negaliojančios Sutarties nuostatos. Tokia </w:t>
      </w:r>
      <w:r w:rsidRPr="00B0030A">
        <w:rPr>
          <w:rFonts w:asciiTheme="majorBidi" w:eastAsia="Arial" w:hAnsiTheme="majorBidi" w:cstheme="majorBidi"/>
        </w:rPr>
        <w:lastRenderedPageBreak/>
        <w:t xml:space="preserve">negaliojanti nuostata nedaro negaliojančiomis kitų Sutarties nuostatų, jeigu tai nepažeidžia </w:t>
      </w:r>
      <w:r w:rsidRPr="00B0030A">
        <w:rPr>
          <w:rFonts w:asciiTheme="majorBidi" w:hAnsiTheme="majorBidi" w:cstheme="majorBidi"/>
        </w:rPr>
        <w:t>įstatymų bei kitų teisės aktų</w:t>
      </w:r>
      <w:r w:rsidRPr="00B0030A">
        <w:rPr>
          <w:rFonts w:asciiTheme="majorBidi" w:eastAsia="Arial" w:hAnsiTheme="majorBidi" w:cstheme="majorBidi"/>
        </w:rPr>
        <w:t xml:space="preserve"> ir galima daryti prielaidą, kad Sutartis būtų buvusi teisėtai sudaryta ir neįtraukus nuostatos, kuri yra negaliojanti.</w:t>
      </w:r>
    </w:p>
    <w:p w14:paraId="288BEB65"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19.2.</w:t>
      </w:r>
      <w:r w:rsidRPr="00B0030A">
        <w:rPr>
          <w:rFonts w:asciiTheme="majorBidi" w:eastAsia="Arial" w:hAnsiTheme="majorBidi" w:cstheme="majorBidi"/>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AD2443B"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0F904A4D"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20.</w:t>
      </w:r>
      <w:r w:rsidRPr="00B0030A">
        <w:rPr>
          <w:rFonts w:asciiTheme="majorBidi" w:eastAsia="Arial" w:hAnsiTheme="majorBidi" w:cstheme="majorBidi"/>
          <w:b/>
          <w:bCs/>
          <w:caps/>
        </w:rPr>
        <w:tab/>
      </w:r>
      <w:r w:rsidRPr="00B0030A">
        <w:rPr>
          <w:rFonts w:asciiTheme="majorBidi" w:eastAsia="Arial" w:hAnsiTheme="majorBidi" w:cstheme="majorBidi"/>
          <w:b/>
          <w:caps/>
        </w:rPr>
        <w:t>Sutarties pakeitimai</w:t>
      </w:r>
    </w:p>
    <w:p w14:paraId="2D7F2EA9"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032DD633" w14:textId="77777777" w:rsidR="0005497A" w:rsidRPr="00B0030A" w:rsidRDefault="0005497A" w:rsidP="007D6AEC">
      <w:pPr>
        <w:tabs>
          <w:tab w:val="left" w:pos="284"/>
          <w:tab w:val="left" w:pos="567"/>
        </w:tabs>
        <w:spacing w:after="0"/>
        <w:jc w:val="both"/>
        <w:rPr>
          <w:rFonts w:asciiTheme="majorBidi" w:hAnsiTheme="majorBidi" w:cstheme="majorBidi"/>
        </w:rPr>
      </w:pPr>
      <w:r w:rsidRPr="00B0030A">
        <w:rPr>
          <w:rFonts w:asciiTheme="majorBidi" w:hAnsiTheme="majorBidi" w:cstheme="majorBidi"/>
        </w:rPr>
        <w:t>20.1. Sutarties sąlygos Sutarties galiojimo laikotarpiu negali būti keičiamos, išskyrus tokias Sutarties sąlygas, kurių keitimas numatytas Sutartyje ir (ar) galimas vadovaujantis VPĮ nuostatomis.</w:t>
      </w:r>
    </w:p>
    <w:p w14:paraId="107F1CFA"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20.2. Sutarties pakeitimai įforminami Šalims sudarant Susitarimą.</w:t>
      </w:r>
    </w:p>
    <w:p w14:paraId="77874A02"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B0030A">
        <w:rPr>
          <w:rFonts w:asciiTheme="majorBidi" w:hAnsiTheme="majorBidi" w:cstheme="majorBidi"/>
        </w:rPr>
        <w:t>įstatymų bei kitų teisės aktų</w:t>
      </w:r>
      <w:r w:rsidRPr="00B0030A">
        <w:rPr>
          <w:rFonts w:asciiTheme="majorBidi" w:eastAsia="Arial" w:hAnsiTheme="majorBidi" w:cstheme="majorBidi"/>
        </w:rPr>
        <w:t xml:space="preserve"> nuostatomis.</w:t>
      </w:r>
    </w:p>
    <w:p w14:paraId="1C2F1F7F"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20.4. Susitarimas įsigalioja nuo jo sudarymo, jei Susitarime nenurodyta kitaip. Susitarimą Pirkėjas privalo paviešinti VPĮ 33 ir 86 straipsniuose nustatyta tvarka.</w:t>
      </w:r>
    </w:p>
    <w:p w14:paraId="56D80CD9"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971C623"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5CCAF65E"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21.</w:t>
      </w:r>
      <w:r w:rsidRPr="00B0030A">
        <w:rPr>
          <w:rFonts w:asciiTheme="majorBidi" w:eastAsia="Arial" w:hAnsiTheme="majorBidi" w:cstheme="majorBidi"/>
          <w:b/>
          <w:bCs/>
          <w:caps/>
        </w:rPr>
        <w:tab/>
      </w:r>
      <w:r w:rsidRPr="00B0030A">
        <w:rPr>
          <w:rFonts w:asciiTheme="majorBidi" w:eastAsia="Arial" w:hAnsiTheme="majorBidi" w:cstheme="majorBidi"/>
          <w:b/>
          <w:caps/>
        </w:rPr>
        <w:t>Sutarties sUSTABDYMAS</w:t>
      </w:r>
    </w:p>
    <w:p w14:paraId="715A6331"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339C2FFC"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B0030A">
        <w:rPr>
          <w:rFonts w:asciiTheme="majorBidi" w:eastAsia="Arial" w:hAnsiTheme="majorBidi" w:cstheme="majorBidi"/>
        </w:rPr>
        <w:t>Paslaugų</w:t>
      </w:r>
      <w:r w:rsidRPr="00B0030A">
        <w:rPr>
          <w:rFonts w:asciiTheme="majorBidi" w:hAnsiTheme="majorBidi" w:cstheme="majorBidi"/>
        </w:rPr>
        <w:t xml:space="preserve"> (jų dalies) teikimo sustabdymą iki atitinkamų aplinkybių pasibaigimo.</w:t>
      </w:r>
    </w:p>
    <w:p w14:paraId="09E9A0A8"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21.2. </w:t>
      </w:r>
      <w:r w:rsidRPr="00B0030A">
        <w:rPr>
          <w:rFonts w:asciiTheme="majorBidi" w:eastAsia="Arial" w:hAnsiTheme="majorBidi" w:cstheme="majorBidi"/>
        </w:rPr>
        <w:t>Paslaugų</w:t>
      </w:r>
      <w:r w:rsidRPr="00B0030A">
        <w:rPr>
          <w:rFonts w:asciiTheme="majorBidi" w:hAnsiTheme="majorBidi" w:cstheme="majorBidi"/>
        </w:rPr>
        <w:t xml:space="preserve"> (jų dalies) teikimas gali būti stabdomas esant bent vienai iš šių aplinkybių:</w:t>
      </w:r>
    </w:p>
    <w:p w14:paraId="62C4F2CB"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A34491"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21.2.2. Tiekėjas Sutartyje nurodyta tvarka negali teikti Paslaugų (pavyzdžiui, Pirkėjas dėl objektyvių priežasčių negali sudaryti techninių galimybių Paslaugų teikimui), o Tiekėjas dėl to negali vykdyti Sutarties;</w:t>
      </w:r>
    </w:p>
    <w:p w14:paraId="6A8A3AF3"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21.2.3. dėl nenumatytų prekių, paslaugų ir (ar) darbų, susijusių su perkamu objektu, kurių poreikis paaiškėjo tik vykdant Sutartį, įsigijimo;</w:t>
      </w:r>
    </w:p>
    <w:p w14:paraId="54047908"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21.2.4. ne dėl Pirkėjo kaltės vėluoja kitos Pirkėjo pirkimo sutarties, turinčios tiesioginės įtakos šiai Sutarčiai, vykdymas;</w:t>
      </w:r>
    </w:p>
    <w:p w14:paraId="4AA4124E"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21.2.5. esant įrodymais pagrįstoms kliūtims ar trukdymams, sukeltiems Tiekėjui kitų trečiųjų asmenų ne dėl Tiekėjo ne laiku ar netinkamai pagal Sutarties sąlygas ir tvarką įvykdytų sutartinių įsipareigojimų;</w:t>
      </w:r>
    </w:p>
    <w:p w14:paraId="135F117B"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21.2.6. pasikeitus galiojančiam teisės aktui ar įsigaliojus naujam teisės aktui, kuris turi įtakos šios Sutarties vykdymui;</w:t>
      </w:r>
    </w:p>
    <w:p w14:paraId="412E58AD"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lastRenderedPageBreak/>
        <w:t>21.2.7. sutartinių įsipareigojimų stabdymo būtinybė atsirado dėl sustabdyto, perskirstyto, negauto ir panašiai Pirkėjo Paslaugų pirkimui skirto finansavimo arba finansavimo trūkumo;</w:t>
      </w:r>
    </w:p>
    <w:p w14:paraId="2A0CB925"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21.2.8. dėl teisminių (arbitražinių) ginčų su Pirkėju ar trečiaisiais asmenimis, kurių dalykas yra tiesiogiai susijęs su Sutarties vykdymu.</w:t>
      </w:r>
    </w:p>
    <w:p w14:paraId="4527812E"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21.3. Jei </w:t>
      </w:r>
      <w:r w:rsidRPr="00B0030A">
        <w:rPr>
          <w:rFonts w:asciiTheme="majorBidi" w:eastAsia="Arial" w:hAnsiTheme="majorBidi" w:cstheme="majorBidi"/>
        </w:rPr>
        <w:t>Paslaugų</w:t>
      </w:r>
      <w:r w:rsidRPr="00B0030A">
        <w:rPr>
          <w:rFonts w:asciiTheme="majorBidi" w:hAnsiTheme="majorBidi" w:cstheme="majorBidi"/>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7939928"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21.4. Jei </w:t>
      </w:r>
      <w:r w:rsidRPr="00B0030A">
        <w:rPr>
          <w:rFonts w:asciiTheme="majorBidi" w:eastAsia="Arial" w:hAnsiTheme="majorBidi" w:cstheme="majorBidi"/>
        </w:rPr>
        <w:t>Paslaugų</w:t>
      </w:r>
      <w:r w:rsidRPr="00B0030A">
        <w:rPr>
          <w:rFonts w:asciiTheme="majorBidi" w:hAnsiTheme="majorBidi" w:cstheme="majorBidi"/>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4674609"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21.5. Sutartinių įsipareigojimų vykdymas gali būti stabdomas tik Sutarties galiojimo laikotarpiu tokia tvarka:</w:t>
      </w:r>
    </w:p>
    <w:p w14:paraId="58F68B14"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054266DF"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F711C00"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14C2589"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148C413"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21.7. Sutartinių įsipareigojimų vykdymas sustabdomas ne ilgesniam kaip konkrečios, pagrįstos aplinkybės egzistavimo laikotarpiui.</w:t>
      </w:r>
    </w:p>
    <w:p w14:paraId="4F96D56F"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886D691"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17E27150"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21.10. Atnaujinus Sutarties vykdymą, neįvykdytų prievolių (jų dalies) įvykdymo terminai ir Sutarties galiojimas nukeliami tokiam terminui, kiek buvo likę laiko jų įvykdymui (Sutarties galiojimui) jų sustabdymo metu.</w:t>
      </w:r>
    </w:p>
    <w:p w14:paraId="6521CE78"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lastRenderedPageBreak/>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5CFACB93" w14:textId="77777777" w:rsidR="0005497A" w:rsidRPr="00B0030A" w:rsidRDefault="0005497A" w:rsidP="007D6AEC">
      <w:pPr>
        <w:tabs>
          <w:tab w:val="left" w:pos="567"/>
        </w:tabs>
        <w:spacing w:after="0"/>
        <w:jc w:val="both"/>
        <w:textAlignment w:val="baseline"/>
        <w:rPr>
          <w:rFonts w:asciiTheme="majorBidi" w:hAnsiTheme="majorBidi" w:cstheme="majorBidi"/>
          <w:b/>
          <w:bCs/>
        </w:rPr>
      </w:pPr>
    </w:p>
    <w:p w14:paraId="1C60BB85"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caps/>
        </w:rPr>
      </w:pPr>
      <w:r w:rsidRPr="00B0030A">
        <w:rPr>
          <w:rFonts w:asciiTheme="majorBidi" w:eastAsia="Arial" w:hAnsiTheme="majorBidi" w:cstheme="majorBidi"/>
          <w:b/>
          <w:bCs/>
          <w:caps/>
        </w:rPr>
        <w:t>22.</w:t>
      </w:r>
      <w:r w:rsidRPr="00B0030A">
        <w:rPr>
          <w:rFonts w:asciiTheme="majorBidi" w:eastAsia="Arial" w:hAnsiTheme="majorBidi" w:cstheme="majorBidi"/>
          <w:b/>
          <w:bCs/>
          <w:caps/>
        </w:rPr>
        <w:tab/>
      </w:r>
      <w:r w:rsidRPr="00B0030A">
        <w:rPr>
          <w:rFonts w:asciiTheme="majorBidi" w:eastAsia="Arial" w:hAnsiTheme="majorBidi" w:cstheme="majorBidi"/>
          <w:b/>
          <w:caps/>
        </w:rPr>
        <w:t>Sutarties nutraukimas</w:t>
      </w:r>
    </w:p>
    <w:p w14:paraId="46068D1F"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0460B3C2" w14:textId="77777777" w:rsidR="0005497A" w:rsidRPr="00B0030A" w:rsidRDefault="0005497A" w:rsidP="007D6AEC">
      <w:pPr>
        <w:tabs>
          <w:tab w:val="left" w:pos="567"/>
          <w:tab w:val="left" w:pos="851"/>
          <w:tab w:val="left" w:pos="992"/>
          <w:tab w:val="left" w:pos="1134"/>
        </w:tabs>
        <w:spacing w:after="0"/>
        <w:jc w:val="both"/>
        <w:rPr>
          <w:rFonts w:asciiTheme="majorBidi" w:eastAsia="Cambria" w:hAnsiTheme="majorBidi" w:cstheme="majorBidi"/>
          <w:b/>
          <w:bCs/>
        </w:rPr>
      </w:pPr>
      <w:r w:rsidRPr="00B0030A">
        <w:rPr>
          <w:rFonts w:asciiTheme="majorBidi" w:eastAsia="Cambria" w:hAnsiTheme="majorBidi" w:cstheme="majorBidi"/>
        </w:rPr>
        <w:t>Sutartis gali būti nutraukiama VPĮ 90 straipsnyje ir Sutartyje numatytais atvejais, įskaitant galimybę nutraukti Sutartį Šalių susitarimu.</w:t>
      </w:r>
    </w:p>
    <w:p w14:paraId="0CDCD69F" w14:textId="77777777" w:rsidR="0005497A" w:rsidRPr="00B0030A" w:rsidRDefault="0005497A" w:rsidP="007D6AEC">
      <w:pPr>
        <w:tabs>
          <w:tab w:val="left" w:pos="567"/>
          <w:tab w:val="left" w:pos="851"/>
          <w:tab w:val="left" w:pos="992"/>
          <w:tab w:val="left" w:pos="1134"/>
        </w:tabs>
        <w:spacing w:after="0"/>
        <w:jc w:val="both"/>
        <w:rPr>
          <w:rFonts w:asciiTheme="majorBidi" w:eastAsia="Cambria" w:hAnsiTheme="majorBidi" w:cstheme="majorBidi"/>
          <w:b/>
          <w:bCs/>
        </w:rPr>
      </w:pPr>
    </w:p>
    <w:p w14:paraId="0F224DA2"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bCs/>
        </w:rPr>
        <w:t>22.1.</w:t>
      </w:r>
      <w:r w:rsidRPr="00B0030A">
        <w:rPr>
          <w:rFonts w:asciiTheme="majorBidi" w:eastAsia="Arial" w:hAnsiTheme="majorBidi" w:cstheme="majorBidi"/>
          <w:b/>
          <w:bCs/>
        </w:rPr>
        <w:tab/>
      </w:r>
      <w:r w:rsidRPr="00B0030A">
        <w:rPr>
          <w:rFonts w:asciiTheme="majorBidi" w:eastAsia="Arial" w:hAnsiTheme="majorBidi" w:cstheme="majorBidi"/>
          <w:b/>
        </w:rPr>
        <w:t>Pretenzijos dėl Sutarties pažeidimų</w:t>
      </w:r>
    </w:p>
    <w:p w14:paraId="3208F859"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1D2C4686"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69A5480"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0030A">
        <w:rPr>
          <w:rFonts w:asciiTheme="majorBidi" w:hAnsiTheme="majorBidi" w:cstheme="majorBidi"/>
          <w:bCs/>
        </w:rPr>
        <w:t xml:space="preserve"> </w:t>
      </w:r>
      <w:r w:rsidRPr="00B0030A">
        <w:rPr>
          <w:rFonts w:asciiTheme="majorBidi" w:hAnsiTheme="majorBidi" w:cstheme="majorBidi"/>
        </w:rPr>
        <w:t>Tiekėjo teisė siūlyti kitą terminą nelaikoma Pirkėjo pareiga tą terminą priimti. Pretenziją gavusios Šalies pasiūlytasis terminas pakeičia terminą, nurodytą pretenzijoje, tik jeigu kita Šalis jį patvirtina.</w:t>
      </w:r>
    </w:p>
    <w:p w14:paraId="29A899D4" w14:textId="77777777" w:rsidR="0005497A" w:rsidRPr="00B0030A" w:rsidRDefault="0005497A" w:rsidP="007D6AEC">
      <w:pPr>
        <w:tabs>
          <w:tab w:val="left" w:pos="567"/>
        </w:tabs>
        <w:spacing w:after="0"/>
        <w:jc w:val="both"/>
        <w:textAlignment w:val="baseline"/>
        <w:rPr>
          <w:rFonts w:asciiTheme="majorBidi" w:hAnsiTheme="majorBidi" w:cstheme="majorBidi"/>
          <w:b/>
          <w:bCs/>
        </w:rPr>
      </w:pPr>
    </w:p>
    <w:p w14:paraId="44222000"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bCs/>
        </w:rPr>
        <w:t>22.2.</w:t>
      </w:r>
      <w:r w:rsidRPr="00B0030A">
        <w:rPr>
          <w:rFonts w:asciiTheme="majorBidi" w:eastAsia="Arial" w:hAnsiTheme="majorBidi" w:cstheme="majorBidi"/>
          <w:b/>
          <w:bCs/>
        </w:rPr>
        <w:tab/>
      </w:r>
      <w:r w:rsidRPr="00B0030A">
        <w:rPr>
          <w:rFonts w:asciiTheme="majorBidi" w:eastAsia="Arial" w:hAnsiTheme="majorBidi" w:cstheme="majorBidi"/>
          <w:b/>
        </w:rPr>
        <w:t>Sutarties nutraukimas Pirkėjo iniciatyva</w:t>
      </w:r>
    </w:p>
    <w:p w14:paraId="6C326C80"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657955CC"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7ADD5124"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22.2.2. Pirkėjas turi teisę vienašališkai nutraukti Sutartį ar jos dalį raštu įspėjęs Tiekėją prieš ne trumpesnį nei 10 (dešimties) dienų terminą, jeigu:</w:t>
      </w:r>
    </w:p>
    <w:p w14:paraId="177ED0B6"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22.2.2.1. Tiekėjui yra iškelta bankroto byla, pradėtas bankroto procesas ne teismo tvarka, jis tampa nemokus arba yra nemokumo tikimybė, sustabdo ūkinę veiklą ar susidaro</w:t>
      </w:r>
      <w:r w:rsidRPr="00B0030A">
        <w:rPr>
          <w:rFonts w:asciiTheme="majorBidi" w:hAnsiTheme="majorBidi" w:cstheme="majorBidi"/>
          <w:bCs/>
        </w:rPr>
        <w:t xml:space="preserve"> </w:t>
      </w:r>
      <w:r w:rsidRPr="00B0030A">
        <w:rPr>
          <w:rFonts w:asciiTheme="majorBidi" w:hAnsiTheme="majorBidi" w:cstheme="majorBidi"/>
        </w:rPr>
        <w:t>įstatymuose ir kituose teisės aktuose nustatyta tvarka analogiška situacija</w:t>
      </w:r>
      <w:r w:rsidRPr="00B0030A">
        <w:rPr>
          <w:rFonts w:asciiTheme="majorBidi" w:hAnsiTheme="majorBidi" w:cstheme="majorBidi"/>
          <w:shd w:val="clear" w:color="auto" w:fill="FFFFFF"/>
        </w:rPr>
        <w:t>;</w:t>
      </w:r>
    </w:p>
    <w:p w14:paraId="771988B1" w14:textId="77777777" w:rsidR="0005497A" w:rsidRPr="00B0030A" w:rsidRDefault="0005497A" w:rsidP="007D6AEC">
      <w:pPr>
        <w:tabs>
          <w:tab w:val="left" w:pos="567"/>
        </w:tabs>
        <w:spacing w:after="0"/>
        <w:jc w:val="both"/>
        <w:rPr>
          <w:rFonts w:asciiTheme="majorBidi" w:hAnsiTheme="majorBidi" w:cstheme="majorBidi"/>
        </w:rPr>
      </w:pPr>
      <w:r w:rsidRPr="00B0030A">
        <w:rPr>
          <w:rFonts w:asciiTheme="majorBidi" w:hAnsiTheme="majorBidi" w:cstheme="majorBidi"/>
        </w:rPr>
        <w:t>22.2.2.2. Tiekėjo padėtis pasikeičia ir jis atitinka pirkimo dokumentuose nustatytą pašalinimo pagrindą;</w:t>
      </w:r>
    </w:p>
    <w:p w14:paraId="299DDF72"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22.2.2.3. pasikeičia teisės aktai, susiję su Sutarties objektu, Sutarties vykdymu, ar su Pirkėjo vykdoma veikla, kuriai buvo sudaryta Sutartis, ir dėl tokių pakeitimų Pirkėjas nusprendžia nutraukti Sutartį;</w:t>
      </w:r>
    </w:p>
    <w:p w14:paraId="2891D6AE"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22.2.2.4. Pirkėjas nusprendžia nebevykdyti veiklos, kurios vykdymui Sutartimi įsigyjamos Paslaugos ir Sutarties poreikis išnyksta;</w:t>
      </w:r>
    </w:p>
    <w:p w14:paraId="7DE5A8E0"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22.2.2.5. Pirkėjo valdymo organas priima sprendimą, dėl kurio Sutarties poreikis išnyksta;</w:t>
      </w:r>
    </w:p>
    <w:p w14:paraId="6E8C8724"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22.2.2.6. pasikeičia (pablogėja) Pirkėjo finansinė padėtis ar Pirkėjas negauna arba netenka finansavimo ir dėl šios priežasties nusprendžia nutraukti Sutartį;</w:t>
      </w:r>
    </w:p>
    <w:p w14:paraId="20297454"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22.2.2.7. keičiasi Pirkėjo organizacinė struktūra – juridinis statusas, pobūdis ar valdymo struktūra ir tai gali turėti įtakos tinkamam Sutarties įvykdymui arba Sutarties poreikiui;</w:t>
      </w:r>
    </w:p>
    <w:p w14:paraId="716084EB"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22.2.2.8. nebelieka perkamų </w:t>
      </w:r>
      <w:r w:rsidRPr="00B0030A">
        <w:rPr>
          <w:rFonts w:asciiTheme="majorBidi" w:eastAsia="Arial" w:hAnsiTheme="majorBidi" w:cstheme="majorBidi"/>
        </w:rPr>
        <w:t>Paslaugų</w:t>
      </w:r>
      <w:r w:rsidRPr="00B0030A">
        <w:rPr>
          <w:rFonts w:asciiTheme="majorBidi" w:hAnsiTheme="majorBidi" w:cstheme="majorBidi"/>
        </w:rPr>
        <w:t xml:space="preserve"> poreikio;</w:t>
      </w:r>
    </w:p>
    <w:p w14:paraId="1ED81360"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lastRenderedPageBreak/>
        <w:t>22.2.2.9. Pirkėjas iš pirkimų priežiūrą atliekančių institucijų gauna nurodymą ar rekomendaciją nutraukti Sutartį;</w:t>
      </w:r>
    </w:p>
    <w:p w14:paraId="626C01D8"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22.2.2.10. Tiekėjas vėluoja pateikti Sutarties įvykdymo užtikrinimo pratęsimą ilgiau kaip 10 (dešimt) darbo dienų nuo paskutinio Sutarties įvykdymo užtikrinimo galiojimo termino pabaigos arba atsisako jį pateikti;</w:t>
      </w:r>
    </w:p>
    <w:p w14:paraId="648FAF9B" w14:textId="77777777" w:rsidR="0005497A" w:rsidRPr="00B0030A" w:rsidRDefault="0005497A" w:rsidP="007D6AEC">
      <w:pPr>
        <w:tabs>
          <w:tab w:val="left" w:pos="567"/>
        </w:tabs>
        <w:spacing w:after="0"/>
        <w:jc w:val="both"/>
        <w:textAlignment w:val="baseline"/>
        <w:rPr>
          <w:rFonts w:asciiTheme="majorBidi" w:eastAsia="Arial" w:hAnsiTheme="majorBidi" w:cstheme="majorBidi"/>
        </w:rPr>
      </w:pPr>
      <w:r w:rsidRPr="00B0030A">
        <w:rPr>
          <w:rFonts w:asciiTheme="majorBidi" w:hAnsiTheme="majorBidi" w:cstheme="majorBidi"/>
        </w:rPr>
        <w:t>22.2.2.11.</w:t>
      </w:r>
      <w:r w:rsidRPr="00B0030A">
        <w:rPr>
          <w:rFonts w:asciiTheme="majorBidi" w:eastAsia="Arial" w:hAnsiTheme="majorBidi" w:cstheme="majorBidi"/>
        </w:rPr>
        <w:t xml:space="preserve"> Tiekėjas atsisako pašalinti arba nepašalina Paslaugų trūkumų per Pirkėjo nustatytus protingus terminus;</w:t>
      </w:r>
    </w:p>
    <w:p w14:paraId="7750BBFA"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22.2.2.12. Tiekėjas pažeidžia Sutartį arba įstatymus bei kitus teisės aktus ir per Pirkėjo rašytinėje pretenzijoje nurodytą terminą neištaiso pažeidimo;</w:t>
      </w:r>
    </w:p>
    <w:p w14:paraId="6F484A85" w14:textId="77777777" w:rsidR="0005497A" w:rsidRPr="00B0030A" w:rsidRDefault="0005497A" w:rsidP="007D6AEC">
      <w:pPr>
        <w:tabs>
          <w:tab w:val="left" w:pos="567"/>
        </w:tabs>
        <w:spacing w:after="0"/>
        <w:jc w:val="both"/>
        <w:textAlignment w:val="baseline"/>
        <w:rPr>
          <w:rFonts w:asciiTheme="majorBidi" w:hAnsiTheme="majorBidi" w:cstheme="majorBidi"/>
          <w:iCs/>
        </w:rPr>
      </w:pPr>
      <w:r w:rsidRPr="00B0030A">
        <w:rPr>
          <w:rFonts w:asciiTheme="majorBidi" w:hAnsiTheme="majorBidi" w:cstheme="majorBidi"/>
        </w:rPr>
        <w:t xml:space="preserve">22.2.2.13. </w:t>
      </w:r>
      <w:r w:rsidRPr="00B0030A">
        <w:rPr>
          <w:rFonts w:asciiTheme="majorBidi" w:hAnsiTheme="majorBidi" w:cstheme="majorBidi"/>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35FD550" w14:textId="77777777" w:rsidR="0005497A" w:rsidRPr="00B0030A" w:rsidRDefault="0005497A" w:rsidP="007D6AEC">
      <w:pPr>
        <w:tabs>
          <w:tab w:val="left" w:pos="567"/>
        </w:tabs>
        <w:spacing w:after="0"/>
        <w:jc w:val="both"/>
        <w:textAlignment w:val="baseline"/>
        <w:rPr>
          <w:rFonts w:asciiTheme="majorBidi" w:hAnsiTheme="majorBidi" w:cstheme="majorBidi"/>
          <w:iCs/>
        </w:rPr>
      </w:pPr>
      <w:r w:rsidRPr="00B0030A">
        <w:rPr>
          <w:rFonts w:asciiTheme="majorBidi" w:hAnsiTheme="majorBidi" w:cstheme="majorBidi"/>
          <w:iCs/>
        </w:rPr>
        <w:t>22.2.2.14. paaiškėja VPĮ 37 straipsnio 8 dalyje ir (ar) 47 straipsnio 8 dalyje nurodytos aplinkybės.</w:t>
      </w:r>
    </w:p>
    <w:p w14:paraId="4E8747C9"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36D9CF2C"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CEDAD10"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515361A"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39C93D84"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17"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7849C206" w14:textId="77777777" w:rsidR="0005497A" w:rsidRPr="00B0030A" w:rsidRDefault="0005497A" w:rsidP="007D6AEC">
      <w:pPr>
        <w:spacing w:after="0"/>
        <w:rPr>
          <w:rFonts w:asciiTheme="majorBidi" w:hAnsiTheme="majorBidi" w:cstheme="majorBidi"/>
        </w:rPr>
      </w:pPr>
    </w:p>
    <w:p w14:paraId="40A54E8D"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22.2.6. Pirkėjas turi teisę vienašališkai nutraukti Sutartį ir kitais Specialiosiose sąlygose (jei taikoma) ir įstatymuose bei kituose teisės aktuose įtvirtintais atvejais.</w:t>
      </w:r>
    </w:p>
    <w:p w14:paraId="20C34021"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22.2.7. Sutartis laikoma nutraukta kitą dieną po to, kai pasibaigia įspėjimo apie Sutarties nutraukimą terminas.</w:t>
      </w:r>
    </w:p>
    <w:p w14:paraId="7D8001B5"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32CE8726" w14:textId="77777777" w:rsidR="0005497A" w:rsidRPr="00B0030A" w:rsidRDefault="0005497A" w:rsidP="007D6AEC">
      <w:pPr>
        <w:tabs>
          <w:tab w:val="left" w:pos="567"/>
        </w:tabs>
        <w:spacing w:after="0"/>
        <w:jc w:val="both"/>
        <w:textAlignment w:val="baseline"/>
        <w:rPr>
          <w:rFonts w:asciiTheme="majorBidi" w:hAnsiTheme="majorBidi" w:cstheme="majorBidi"/>
          <w:b/>
          <w:bCs/>
        </w:rPr>
      </w:pPr>
    </w:p>
    <w:p w14:paraId="3823832A"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center"/>
        <w:rPr>
          <w:rFonts w:asciiTheme="majorBidi" w:eastAsia="Arial" w:hAnsiTheme="majorBidi" w:cstheme="majorBidi"/>
          <w:b/>
          <w:bCs/>
        </w:rPr>
      </w:pPr>
      <w:r w:rsidRPr="00B0030A">
        <w:rPr>
          <w:rFonts w:asciiTheme="majorBidi" w:eastAsia="Arial" w:hAnsiTheme="majorBidi" w:cstheme="majorBidi"/>
          <w:b/>
          <w:bCs/>
        </w:rPr>
        <w:t>22.3.</w:t>
      </w:r>
      <w:r w:rsidRPr="00B0030A">
        <w:rPr>
          <w:rFonts w:asciiTheme="majorBidi" w:eastAsia="Arial" w:hAnsiTheme="majorBidi" w:cstheme="majorBidi"/>
          <w:b/>
          <w:bCs/>
        </w:rPr>
        <w:tab/>
        <w:t>Sutarties nutraukimas Tiekėjo iniciatyva</w:t>
      </w:r>
    </w:p>
    <w:p w14:paraId="456BAB3D" w14:textId="77777777" w:rsidR="0005497A" w:rsidRPr="00B0030A" w:rsidRDefault="0005497A" w:rsidP="007D6AEC">
      <w:pPr>
        <w:widowControl w:val="0"/>
        <w:pBdr>
          <w:top w:val="nil"/>
          <w:left w:val="nil"/>
          <w:bottom w:val="nil"/>
          <w:right w:val="nil"/>
          <w:between w:val="nil"/>
        </w:pBdr>
        <w:tabs>
          <w:tab w:val="left" w:pos="567"/>
          <w:tab w:val="left" w:pos="851"/>
          <w:tab w:val="left" w:pos="992"/>
          <w:tab w:val="left" w:pos="1134"/>
        </w:tabs>
        <w:spacing w:after="0"/>
        <w:jc w:val="both"/>
        <w:rPr>
          <w:rFonts w:asciiTheme="majorBidi" w:eastAsia="Arial" w:hAnsiTheme="majorBidi" w:cstheme="majorBidi"/>
          <w:b/>
          <w:bCs/>
        </w:rPr>
      </w:pPr>
    </w:p>
    <w:p w14:paraId="4E9519DA"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490DA01A"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22.3.2. Tiekėjas turi teisę vienašališkai nutraukti Sutartį, įspėjęs Pirkėją raštu prieš ne trumpesnį nei 10 (dešimties) dienų terminą, jeigu:</w:t>
      </w:r>
    </w:p>
    <w:p w14:paraId="2AC3F278"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9A416"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22.3.2.2. Pirkėjas pažeidžia Sutartį arba įstatymus bei kitus teisės aktus ir per Tiekėjo rašytinėje pretenzijoje nurodytą terminą neištaiso pažeidimo, išskyrus Bendrųjų sąlygų 22.3.1 punkte nustatytą atvejį.</w:t>
      </w:r>
    </w:p>
    <w:p w14:paraId="5058A633"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22.3.3. Jeigu Bendrųjų sąlygų 22.3.1 punkte nurodytos aplinkybės yra susijusios tik su atskira dalimi arba atskiru Susitarimu, Tiekėjas turi teisę nutraukti Sutartį tik tos dalies atžvilgiu arba nutraukti tik tokį Susitarimą.</w:t>
      </w:r>
    </w:p>
    <w:p w14:paraId="73ECD3EE"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22.3.4. Tiekėjas turi teisę vienašališkai nutraukti Sutartį ir kitais įstatymuose bei kituose teisės aktuose įtvirtintais atvejais.</w:t>
      </w:r>
    </w:p>
    <w:p w14:paraId="5F8B56C2"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lang w:eastAsia="lt-LT"/>
        </w:rPr>
        <w:t xml:space="preserve">22.3.5. Jei Sutartis nutraukiama </w:t>
      </w:r>
      <w:r w:rsidRPr="00B0030A">
        <w:rPr>
          <w:rFonts w:asciiTheme="majorBidi" w:hAnsiTheme="majorBidi" w:cstheme="majorBidi"/>
        </w:rPr>
        <w:t xml:space="preserve">dėl Pirkėjo esminio Sutarties pažeidimo </w:t>
      </w:r>
      <w:r w:rsidRPr="00B0030A">
        <w:rPr>
          <w:rFonts w:asciiTheme="majorBidi" w:hAnsiTheme="majorBidi" w:cstheme="majorBidi"/>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B0030A">
        <w:rPr>
          <w:rFonts w:asciiTheme="majorBidi" w:hAnsiTheme="majorBidi" w:cstheme="majorBidi"/>
        </w:rPr>
        <w:t xml:space="preserve"> </w:t>
      </w:r>
    </w:p>
    <w:p w14:paraId="7F8C2FB5" w14:textId="77777777" w:rsidR="0005497A" w:rsidRPr="00B0030A" w:rsidRDefault="0005497A" w:rsidP="007D6AEC">
      <w:pPr>
        <w:spacing w:after="0"/>
        <w:rPr>
          <w:rFonts w:asciiTheme="majorBidi" w:eastAsia="MS Mincho" w:hAnsiTheme="majorBidi" w:cstheme="majorBidi"/>
          <w:i/>
          <w:iCs/>
        </w:rPr>
      </w:pPr>
      <w:r w:rsidRPr="00B0030A">
        <w:rPr>
          <w:rFonts w:asciiTheme="majorBidi" w:eastAsia="MS Mincho" w:hAnsiTheme="majorBidi" w:cstheme="majorBidi"/>
          <w:i/>
          <w:iCs/>
        </w:rPr>
        <w:t>Papunkčio pakeitimai:</w:t>
      </w:r>
    </w:p>
    <w:p w14:paraId="400F2DC9" w14:textId="77777777" w:rsidR="0005497A" w:rsidRPr="00B0030A" w:rsidRDefault="0005497A" w:rsidP="007D6AEC">
      <w:pPr>
        <w:spacing w:after="0"/>
        <w:jc w:val="both"/>
        <w:rPr>
          <w:rFonts w:asciiTheme="majorBidi" w:eastAsia="MS Mincho" w:hAnsiTheme="majorBidi" w:cstheme="majorBidi"/>
          <w:i/>
          <w:iCs/>
        </w:rPr>
      </w:pPr>
      <w:r w:rsidRPr="00B0030A">
        <w:rPr>
          <w:rFonts w:asciiTheme="majorBidi" w:eastAsia="MS Mincho" w:hAnsiTheme="majorBidi" w:cstheme="majorBidi"/>
          <w:i/>
          <w:iCs/>
        </w:rPr>
        <w:t xml:space="preserve">Nr. </w:t>
      </w:r>
      <w:hyperlink r:id="rId18" w:history="1">
        <w:r w:rsidRPr="00B0030A">
          <w:rPr>
            <w:rFonts w:asciiTheme="majorBidi" w:eastAsia="MS Mincho" w:hAnsiTheme="majorBidi" w:cstheme="majorBidi"/>
            <w:i/>
            <w:iCs/>
            <w:color w:val="0000FF" w:themeColor="hyperlink"/>
            <w:u w:val="single"/>
          </w:rPr>
          <w:t>1S-52</w:t>
        </w:r>
      </w:hyperlink>
      <w:r w:rsidRPr="00B0030A">
        <w:rPr>
          <w:rFonts w:asciiTheme="majorBidi" w:eastAsia="MS Mincho" w:hAnsiTheme="majorBidi" w:cstheme="majorBidi"/>
          <w:i/>
          <w:iCs/>
        </w:rPr>
        <w:t>, 2025-04-17, paskelbta TAR 2025-04-18, i. k. 2025-06847</w:t>
      </w:r>
    </w:p>
    <w:p w14:paraId="215C5BC0" w14:textId="77777777" w:rsidR="0005497A" w:rsidRPr="00B0030A" w:rsidRDefault="0005497A" w:rsidP="007D6AEC">
      <w:pPr>
        <w:spacing w:after="0"/>
        <w:rPr>
          <w:rFonts w:asciiTheme="majorBidi" w:hAnsiTheme="majorBidi" w:cstheme="majorBidi"/>
        </w:rPr>
      </w:pPr>
    </w:p>
    <w:p w14:paraId="6F38A585"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22.3.6. Sutartis laikoma nutraukta kitą dieną po to, kai pasibaigia įspėjimo apie Sutarties nutraukimą terminas.</w:t>
      </w:r>
    </w:p>
    <w:p w14:paraId="6B32D82C"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89C0FBD" w14:textId="77777777" w:rsidR="0005497A" w:rsidRPr="00B0030A" w:rsidRDefault="0005497A" w:rsidP="007D6AEC">
      <w:pPr>
        <w:tabs>
          <w:tab w:val="left" w:pos="567"/>
        </w:tabs>
        <w:spacing w:after="0"/>
        <w:jc w:val="both"/>
        <w:textAlignment w:val="baseline"/>
        <w:rPr>
          <w:rFonts w:asciiTheme="majorBidi" w:hAnsiTheme="majorBidi" w:cstheme="majorBidi"/>
          <w:b/>
          <w:bCs/>
        </w:rPr>
      </w:pPr>
    </w:p>
    <w:p w14:paraId="361493F6"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center"/>
        <w:outlineLvl w:val="1"/>
        <w:rPr>
          <w:rFonts w:asciiTheme="majorBidi" w:eastAsia="Arial" w:hAnsiTheme="majorBidi" w:cstheme="majorBidi"/>
          <w:b/>
        </w:rPr>
      </w:pPr>
      <w:r w:rsidRPr="00B0030A">
        <w:rPr>
          <w:rFonts w:asciiTheme="majorBidi" w:eastAsia="Arial" w:hAnsiTheme="majorBidi" w:cstheme="majorBidi"/>
          <w:b/>
          <w:bCs/>
        </w:rPr>
        <w:t>22.4.</w:t>
      </w:r>
      <w:r w:rsidRPr="00B0030A">
        <w:rPr>
          <w:rFonts w:asciiTheme="majorBidi" w:eastAsia="Arial" w:hAnsiTheme="majorBidi" w:cstheme="majorBidi"/>
          <w:b/>
          <w:bCs/>
        </w:rPr>
        <w:tab/>
      </w:r>
      <w:r w:rsidRPr="00B0030A">
        <w:rPr>
          <w:rFonts w:asciiTheme="majorBidi" w:eastAsia="Arial" w:hAnsiTheme="majorBidi" w:cstheme="majorBidi"/>
          <w:b/>
        </w:rPr>
        <w:t>Šalių teisės ir pareigos Sutarties nutraukimo atveju</w:t>
      </w:r>
    </w:p>
    <w:p w14:paraId="4E7D1716" w14:textId="77777777" w:rsidR="0005497A" w:rsidRPr="00B0030A" w:rsidRDefault="0005497A" w:rsidP="007D6AEC">
      <w:pPr>
        <w:keepNext/>
        <w:keepLines/>
        <w:widowControl w:val="0"/>
        <w:pBdr>
          <w:top w:val="nil"/>
          <w:left w:val="nil"/>
          <w:bottom w:val="nil"/>
          <w:right w:val="nil"/>
          <w:between w:val="nil"/>
        </w:pBdr>
        <w:tabs>
          <w:tab w:val="left" w:pos="567"/>
          <w:tab w:val="left" w:pos="851"/>
          <w:tab w:val="left" w:pos="992"/>
          <w:tab w:val="left" w:pos="1134"/>
        </w:tabs>
        <w:spacing w:after="0"/>
        <w:jc w:val="both"/>
        <w:outlineLvl w:val="1"/>
        <w:rPr>
          <w:rFonts w:asciiTheme="majorBidi" w:eastAsia="Arial" w:hAnsiTheme="majorBidi" w:cstheme="majorBidi"/>
          <w:b/>
        </w:rPr>
      </w:pPr>
    </w:p>
    <w:p w14:paraId="2FEB9537"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22.4.1. Sutarties nutraukimas neturi įtakos ginčų nagrinėjimo tvarką nustatančių Sutarties sąlygų ir kitų Sutarties sąlygų, kurios pagal savo esmę lieka galioti ir po Sutarties nutraukimo, galiojimui.</w:t>
      </w:r>
    </w:p>
    <w:p w14:paraId="7BC819DF"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22.4.2. Nutraukus Sutartį, Šalys privalo:</w:t>
      </w:r>
    </w:p>
    <w:p w14:paraId="4695775F"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22.4.2.1. įsitikinti, jog iki Sutarties nutraukimo dienos suteiktos </w:t>
      </w:r>
      <w:r w:rsidRPr="00B0030A">
        <w:rPr>
          <w:rFonts w:asciiTheme="majorBidi" w:eastAsia="Arial" w:hAnsiTheme="majorBidi" w:cstheme="majorBidi"/>
        </w:rPr>
        <w:t>Paslaugos</w:t>
      </w:r>
      <w:r w:rsidRPr="00B0030A">
        <w:rPr>
          <w:rFonts w:asciiTheme="majorBidi" w:hAnsiTheme="majorBidi" w:cstheme="majorBidi"/>
        </w:rPr>
        <w:t xml:space="preserve"> ir kiti atlikti veiksmai atitinka Sutarties reikalavimus ir Šalys dėl to viena kitai nebereikš pretenzijų;</w:t>
      </w:r>
    </w:p>
    <w:p w14:paraId="6F115EFC"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 xml:space="preserve">22.4.2.2. atsiskaityti už iki Sutarties nutraukimo suteiktas </w:t>
      </w:r>
      <w:r w:rsidRPr="00B0030A">
        <w:rPr>
          <w:rFonts w:asciiTheme="majorBidi" w:eastAsia="Arial" w:hAnsiTheme="majorBidi" w:cstheme="majorBidi"/>
        </w:rPr>
        <w:t>Paslaugas</w:t>
      </w:r>
      <w:r w:rsidRPr="00B0030A">
        <w:rPr>
          <w:rFonts w:asciiTheme="majorBidi" w:hAnsiTheme="majorBidi" w:cstheme="majorBidi"/>
        </w:rPr>
        <w:t>, atitinkančias Sutarties reikalavimus;</w:t>
      </w:r>
    </w:p>
    <w:p w14:paraId="0875E3D5" w14:textId="77777777" w:rsidR="0005497A" w:rsidRPr="00B0030A" w:rsidRDefault="0005497A" w:rsidP="007D6AEC">
      <w:pPr>
        <w:tabs>
          <w:tab w:val="left" w:pos="567"/>
        </w:tabs>
        <w:spacing w:after="0"/>
        <w:jc w:val="both"/>
        <w:textAlignment w:val="baseline"/>
        <w:rPr>
          <w:rFonts w:asciiTheme="majorBidi" w:hAnsiTheme="majorBidi" w:cstheme="majorBidi"/>
        </w:rPr>
      </w:pPr>
      <w:r w:rsidRPr="00B0030A">
        <w:rPr>
          <w:rFonts w:asciiTheme="majorBidi" w:hAnsiTheme="majorBidi" w:cstheme="majorBidi"/>
        </w:rPr>
        <w:t>22.4.2.3. per 10 (dešimt) dienų nuo pranešimo apie Sutarties nutraukimą gavimo dienos ar Susitarimo dėl Sutarties nutraukimo sudarymo dienos perduoti viena kitai visus dokumentus, kuriuos buvo būtina perduoti pagal Sutarties nuostatas.</w:t>
      </w:r>
    </w:p>
    <w:p w14:paraId="2DB226A4" w14:textId="77777777" w:rsidR="0005497A" w:rsidRPr="00B0030A" w:rsidRDefault="0005497A" w:rsidP="007D6AEC">
      <w:pPr>
        <w:tabs>
          <w:tab w:val="left" w:pos="567"/>
        </w:tabs>
        <w:spacing w:after="0"/>
        <w:jc w:val="both"/>
        <w:textAlignment w:val="baseline"/>
        <w:rPr>
          <w:rFonts w:asciiTheme="majorBidi" w:hAnsiTheme="majorBidi" w:cstheme="majorBidi"/>
          <w:b/>
          <w:bCs/>
        </w:rPr>
      </w:pPr>
    </w:p>
    <w:p w14:paraId="26812743"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center"/>
        <w:rPr>
          <w:rFonts w:asciiTheme="majorBidi" w:eastAsia="Arial" w:hAnsiTheme="majorBidi" w:cstheme="majorBidi"/>
          <w:b/>
          <w:bCs/>
          <w:caps/>
        </w:rPr>
      </w:pPr>
      <w:r w:rsidRPr="00B0030A">
        <w:rPr>
          <w:rFonts w:asciiTheme="majorBidi" w:eastAsia="Arial" w:hAnsiTheme="majorBidi" w:cstheme="majorBidi"/>
          <w:b/>
          <w:bCs/>
          <w:caps/>
        </w:rPr>
        <w:lastRenderedPageBreak/>
        <w:t>23.</w:t>
      </w:r>
      <w:r w:rsidRPr="00B0030A">
        <w:rPr>
          <w:rFonts w:asciiTheme="majorBidi" w:hAnsiTheme="majorBidi" w:cstheme="majorBidi"/>
        </w:rPr>
        <w:tab/>
      </w:r>
      <w:r w:rsidRPr="00B0030A">
        <w:rPr>
          <w:rFonts w:asciiTheme="majorBidi" w:eastAsia="Arial" w:hAnsiTheme="majorBidi" w:cstheme="majorBidi"/>
          <w:b/>
          <w:bCs/>
          <w:caps/>
        </w:rPr>
        <w:t>PREKIŲ MODELIO AR GAMINTOJO KEITIMAS</w:t>
      </w:r>
    </w:p>
    <w:p w14:paraId="43CC0C55"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eastAsia="Arial" w:hAnsiTheme="majorBidi" w:cstheme="majorBidi"/>
          <w:b/>
          <w:caps/>
        </w:rPr>
      </w:pPr>
    </w:p>
    <w:p w14:paraId="0601EE4D" w14:textId="77777777" w:rsidR="0005497A" w:rsidRPr="00B0030A" w:rsidRDefault="0005497A" w:rsidP="007D6AEC">
      <w:pPr>
        <w:spacing w:after="0"/>
        <w:jc w:val="both"/>
        <w:rPr>
          <w:rFonts w:asciiTheme="majorBidi" w:hAnsiTheme="majorBidi" w:cstheme="majorBidi"/>
        </w:rPr>
      </w:pPr>
      <w:r w:rsidRPr="00B0030A">
        <w:rPr>
          <w:rFonts w:asciiTheme="majorBidi" w:eastAsia="Arial" w:hAnsiTheme="majorBidi" w:cstheme="majorBidi"/>
          <w:caps/>
        </w:rPr>
        <w:t xml:space="preserve">23.1. </w:t>
      </w:r>
      <w:r w:rsidRPr="00B0030A">
        <w:rPr>
          <w:rFonts w:asciiTheme="majorBidi" w:hAnsiTheme="majorBidi" w:cstheme="majorBidi"/>
        </w:rPr>
        <w:t>Tais atvejais, kai kartu su Paslaugomis yra perkamos prekės, Tiekėjas turi teisę keisti prekių modelį ir (ar) gamintoją, jei yra visos toliau nurodytos sąlygos:</w:t>
      </w:r>
    </w:p>
    <w:p w14:paraId="131FB626"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0030A">
        <w:rPr>
          <w:rFonts w:asciiTheme="majorBidi" w:hAnsiTheme="majorBidi" w:cstheme="majorBidi"/>
          <w:vertAlign w:val="superscript"/>
        </w:rPr>
        <w:t xml:space="preserve">1 </w:t>
      </w:r>
      <w:r w:rsidRPr="00B0030A">
        <w:rPr>
          <w:rFonts w:asciiTheme="majorBidi" w:hAnsiTheme="majorBidi" w:cstheme="majorBidi"/>
        </w:rPr>
        <w:t>dalies nuostatų;</w:t>
      </w:r>
    </w:p>
    <w:p w14:paraId="429B8FCB"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4E83D3B"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0030A">
        <w:rPr>
          <w:rFonts w:asciiTheme="majorBidi" w:hAnsiTheme="majorBidi" w:cstheme="majorBidi"/>
          <w:shd w:val="clear" w:color="auto" w:fill="FFFFFF"/>
        </w:rPr>
        <w:t>ir lygiavertiškumo ar geresnės kokybės nei Sutartyje nurodytos prekės</w:t>
      </w:r>
      <w:r w:rsidRPr="00B0030A">
        <w:rPr>
          <w:rFonts w:asciiTheme="majorBidi" w:hAnsiTheme="majorBidi" w:cstheme="majorBidi"/>
        </w:rPr>
        <w:t>;</w:t>
      </w:r>
    </w:p>
    <w:p w14:paraId="3C81DC25"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23.1.4. Šalys sudarė rašytinį Susitarimą prie Sutarties dėl prekių keitimo.</w:t>
      </w:r>
    </w:p>
    <w:p w14:paraId="5CE75DDE" w14:textId="77777777" w:rsidR="0005497A" w:rsidRPr="00B0030A" w:rsidRDefault="0005497A" w:rsidP="007D6AEC">
      <w:pPr>
        <w:spacing w:after="0"/>
        <w:jc w:val="both"/>
        <w:rPr>
          <w:rFonts w:asciiTheme="majorBidi" w:hAnsiTheme="majorBidi" w:cstheme="majorBidi"/>
        </w:rPr>
      </w:pPr>
      <w:r w:rsidRPr="00B0030A">
        <w:rPr>
          <w:rFonts w:asciiTheme="majorBidi" w:hAnsiTheme="majorBidi" w:cstheme="majorBidi"/>
        </w:rPr>
        <w:t>23.2. Šiame Bendrųjų sąlygų skyriuje nurodytu atveju prekės turi būti pristatytos už ne didesnę nei pasiūlyme nurodytą kainą.</w:t>
      </w:r>
    </w:p>
    <w:p w14:paraId="3308F31A"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jc w:val="both"/>
        <w:rPr>
          <w:rFonts w:asciiTheme="majorBidi" w:hAnsiTheme="majorBidi" w:cstheme="majorBidi"/>
        </w:rPr>
      </w:pPr>
    </w:p>
    <w:p w14:paraId="79630409"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ind w:left="360" w:hanging="360"/>
        <w:jc w:val="center"/>
        <w:rPr>
          <w:rFonts w:asciiTheme="majorBidi" w:eastAsia="Arial" w:hAnsiTheme="majorBidi" w:cstheme="majorBidi"/>
          <w:b/>
          <w:caps/>
        </w:rPr>
      </w:pPr>
      <w:r w:rsidRPr="00B0030A">
        <w:rPr>
          <w:rFonts w:asciiTheme="majorBidi" w:eastAsia="Arial" w:hAnsiTheme="majorBidi" w:cstheme="majorBidi"/>
          <w:b/>
          <w:bCs/>
          <w:caps/>
        </w:rPr>
        <w:t>24.</w:t>
      </w:r>
      <w:r w:rsidRPr="00B0030A">
        <w:rPr>
          <w:rFonts w:asciiTheme="majorBidi" w:eastAsia="Arial" w:hAnsiTheme="majorBidi" w:cstheme="majorBidi"/>
          <w:b/>
          <w:bCs/>
          <w:caps/>
        </w:rPr>
        <w:tab/>
      </w:r>
      <w:r w:rsidRPr="00B0030A">
        <w:rPr>
          <w:rFonts w:asciiTheme="majorBidi" w:eastAsia="Arial" w:hAnsiTheme="majorBidi" w:cstheme="majorBidi"/>
          <w:b/>
          <w:caps/>
        </w:rPr>
        <w:t>Bendravimo tvarka ir kalba</w:t>
      </w:r>
    </w:p>
    <w:p w14:paraId="669EB412"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ind w:left="360"/>
        <w:jc w:val="both"/>
        <w:rPr>
          <w:rFonts w:asciiTheme="majorBidi" w:eastAsia="Arial" w:hAnsiTheme="majorBidi" w:cstheme="majorBidi"/>
          <w:b/>
          <w:caps/>
        </w:rPr>
      </w:pPr>
    </w:p>
    <w:p w14:paraId="716EF878" w14:textId="77777777" w:rsidR="0005497A" w:rsidRPr="00B0030A" w:rsidRDefault="0005497A" w:rsidP="007D6AEC">
      <w:pPr>
        <w:tabs>
          <w:tab w:val="left" w:pos="567"/>
          <w:tab w:val="left" w:pos="851"/>
          <w:tab w:val="left" w:pos="992"/>
          <w:tab w:val="left" w:pos="1134"/>
        </w:tabs>
        <w:spacing w:after="0"/>
        <w:jc w:val="both"/>
        <w:rPr>
          <w:rFonts w:asciiTheme="majorBidi" w:eastAsia="Arial" w:hAnsiTheme="majorBidi" w:cstheme="majorBidi"/>
          <w:shd w:val="clear" w:color="auto" w:fill="FFFFFF"/>
        </w:rPr>
      </w:pPr>
      <w:r w:rsidRPr="00B0030A">
        <w:rPr>
          <w:rFonts w:asciiTheme="majorBidi" w:eastAsia="Arial" w:hAnsiTheme="majorBidi" w:cstheme="majorBidi"/>
        </w:rPr>
        <w:t>24.1.</w:t>
      </w:r>
      <w:r w:rsidRPr="00B0030A">
        <w:rPr>
          <w:rFonts w:asciiTheme="majorBidi" w:eastAsia="Arial" w:hAnsiTheme="majorBidi" w:cstheme="majorBidi"/>
        </w:rPr>
        <w:tab/>
      </w:r>
      <w:r w:rsidRPr="00B0030A">
        <w:rPr>
          <w:rFonts w:asciiTheme="majorBidi" w:eastAsia="Arial" w:hAnsiTheme="majorBidi" w:cstheme="majorBidi"/>
          <w:bCs/>
        </w:rPr>
        <w:t xml:space="preserve">Sutartis sudaroma lietuvių kalba. Jeigu Sutartis ar kuris nors ją sudarantis dokumentas sudaromas kita kalba arba išverčiamas į kitą kalbą, visais atvejais </w:t>
      </w:r>
      <w:r w:rsidRPr="00B0030A">
        <w:rPr>
          <w:rFonts w:asciiTheme="majorBidi" w:eastAsia="Arial" w:hAnsiTheme="majorBidi" w:cstheme="majorBidi"/>
          <w:shd w:val="clear" w:color="auto" w:fill="FFFFFF"/>
        </w:rPr>
        <w:t>autentišku laikomas tik lietuvių kalba parengtas Sutarties tekstas (jei yra neatitikimų, pirmenybė teikiama lietuvių kalba parengtam tekstui).</w:t>
      </w:r>
    </w:p>
    <w:p w14:paraId="493EFCF1" w14:textId="77777777" w:rsidR="0005497A" w:rsidRPr="00B0030A" w:rsidRDefault="0005497A" w:rsidP="007D6AEC">
      <w:pPr>
        <w:widowControl w:val="0"/>
        <w:tabs>
          <w:tab w:val="left" w:pos="567"/>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07A9261" w14:textId="77777777" w:rsidR="0005497A" w:rsidRPr="00B0030A" w:rsidRDefault="0005497A" w:rsidP="007D6AEC">
      <w:pPr>
        <w:widowControl w:val="0"/>
        <w:tabs>
          <w:tab w:val="left" w:pos="0"/>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24.3. Jeigu pranešimas yra įteikiamas asmeniškai arba siunčiamas paštu ar per kurjerį, jis turi būti įteikiamas pasirašytinai ir laikomas gautu gavimo patvirtinime nurodytą dieną.</w:t>
      </w:r>
    </w:p>
    <w:p w14:paraId="494E4B22" w14:textId="77777777" w:rsidR="0005497A" w:rsidRPr="00B0030A" w:rsidRDefault="0005497A" w:rsidP="007D6AEC">
      <w:pPr>
        <w:widowControl w:val="0"/>
        <w:tabs>
          <w:tab w:val="left" w:pos="0"/>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24.4. Jeigu pranešimas siunčiamas el. paštu, laikoma, kad Šalis jį gavo kitą darbo dieną.</w:t>
      </w:r>
    </w:p>
    <w:p w14:paraId="5BA54485" w14:textId="77777777" w:rsidR="0005497A" w:rsidRPr="00B0030A" w:rsidRDefault="0005497A" w:rsidP="007D6AEC">
      <w:pPr>
        <w:widowControl w:val="0"/>
        <w:tabs>
          <w:tab w:val="left" w:pos="0"/>
          <w:tab w:val="left" w:pos="851"/>
          <w:tab w:val="left" w:pos="992"/>
          <w:tab w:val="left" w:pos="1134"/>
        </w:tabs>
        <w:spacing w:after="0"/>
        <w:jc w:val="both"/>
        <w:rPr>
          <w:rFonts w:asciiTheme="majorBidi" w:eastAsia="Arial" w:hAnsiTheme="majorBidi" w:cstheme="majorBidi"/>
        </w:rPr>
      </w:pPr>
      <w:r w:rsidRPr="00B0030A">
        <w:rPr>
          <w:rFonts w:asciiTheme="majorBidi" w:eastAsia="Arial" w:hAnsiTheme="majorBidi" w:cstheme="majorBidi"/>
        </w:rPr>
        <w:t>24.5. Jeigu pranešimas siunčiamas keliais skirtingais būdais, laikoma, kad gavėjas jį gavo tada, kai jis gavo pirmesnįjį pranešimą.</w:t>
      </w:r>
    </w:p>
    <w:p w14:paraId="6E42951B" w14:textId="77777777" w:rsidR="0005497A" w:rsidRPr="00B0030A" w:rsidRDefault="0005497A" w:rsidP="007D6AEC">
      <w:pPr>
        <w:widowControl w:val="0"/>
        <w:tabs>
          <w:tab w:val="left" w:pos="0"/>
          <w:tab w:val="left" w:pos="851"/>
          <w:tab w:val="left" w:pos="992"/>
          <w:tab w:val="left" w:pos="1134"/>
        </w:tabs>
        <w:spacing w:after="0"/>
        <w:jc w:val="both"/>
        <w:rPr>
          <w:rFonts w:asciiTheme="majorBidi" w:eastAsia="Arial" w:hAnsiTheme="majorBidi" w:cstheme="majorBidi"/>
          <w:b/>
          <w:bCs/>
        </w:rPr>
      </w:pPr>
    </w:p>
    <w:p w14:paraId="0B5F1124"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ind w:left="360" w:hanging="360"/>
        <w:jc w:val="center"/>
        <w:rPr>
          <w:rFonts w:asciiTheme="majorBidi" w:eastAsia="Arial" w:hAnsiTheme="majorBidi" w:cstheme="majorBidi"/>
          <w:b/>
          <w:caps/>
        </w:rPr>
      </w:pPr>
      <w:r w:rsidRPr="00B0030A">
        <w:rPr>
          <w:rFonts w:asciiTheme="majorBidi" w:eastAsia="Arial" w:hAnsiTheme="majorBidi" w:cstheme="majorBidi"/>
          <w:b/>
          <w:bCs/>
          <w:caps/>
        </w:rPr>
        <w:t>25.</w:t>
      </w:r>
      <w:r w:rsidRPr="00B0030A">
        <w:rPr>
          <w:rFonts w:asciiTheme="majorBidi" w:eastAsia="Arial" w:hAnsiTheme="majorBidi" w:cstheme="majorBidi"/>
          <w:b/>
          <w:bCs/>
          <w:caps/>
        </w:rPr>
        <w:tab/>
      </w:r>
      <w:r w:rsidRPr="00B0030A">
        <w:rPr>
          <w:rFonts w:asciiTheme="majorBidi" w:eastAsia="Arial" w:hAnsiTheme="majorBidi" w:cstheme="majorBidi"/>
          <w:b/>
          <w:caps/>
        </w:rPr>
        <w:t>Pretenzijos ir ginčų sprendimas</w:t>
      </w:r>
    </w:p>
    <w:p w14:paraId="59214DF2" w14:textId="77777777" w:rsidR="0005497A" w:rsidRPr="00B0030A" w:rsidRDefault="0005497A" w:rsidP="007D6AEC">
      <w:pPr>
        <w:keepNext/>
        <w:keepLines/>
        <w:widowControl w:val="0"/>
        <w:pBdr>
          <w:top w:val="nil"/>
          <w:left w:val="nil"/>
          <w:bottom w:val="nil"/>
          <w:right w:val="nil"/>
          <w:between w:val="nil"/>
        </w:pBdr>
        <w:tabs>
          <w:tab w:val="left" w:pos="426"/>
          <w:tab w:val="left" w:pos="567"/>
          <w:tab w:val="left" w:pos="851"/>
          <w:tab w:val="left" w:pos="992"/>
          <w:tab w:val="left" w:pos="1134"/>
        </w:tabs>
        <w:spacing w:after="0"/>
        <w:ind w:left="360"/>
        <w:jc w:val="both"/>
        <w:rPr>
          <w:rFonts w:asciiTheme="majorBidi" w:eastAsia="Arial" w:hAnsiTheme="majorBidi" w:cstheme="majorBidi"/>
          <w:b/>
          <w:caps/>
        </w:rPr>
      </w:pPr>
    </w:p>
    <w:p w14:paraId="6DB81BC5" w14:textId="77777777" w:rsidR="0005497A" w:rsidRPr="00B0030A" w:rsidRDefault="0005497A" w:rsidP="007D6AEC">
      <w:pPr>
        <w:widowControl w:val="0"/>
        <w:tabs>
          <w:tab w:val="left" w:pos="0"/>
          <w:tab w:val="left" w:pos="851"/>
          <w:tab w:val="left" w:pos="992"/>
          <w:tab w:val="left" w:pos="1134"/>
        </w:tabs>
        <w:spacing w:after="0"/>
        <w:jc w:val="both"/>
        <w:rPr>
          <w:rFonts w:asciiTheme="majorBidi" w:eastAsia="Cambria" w:hAnsiTheme="majorBidi" w:cstheme="majorBidi"/>
        </w:rPr>
      </w:pPr>
      <w:r w:rsidRPr="00B0030A">
        <w:rPr>
          <w:rFonts w:asciiTheme="majorBidi" w:eastAsia="Cambria" w:hAnsiTheme="majorBidi" w:cstheme="majorBidi"/>
        </w:rPr>
        <w:t>25.1. Bet kokie ginčai, nesutarimai ar reikalavimai, kylantys iš Sutarties arba susiję su Sutartimi, jos pažeidimu, nutraukimu ar galiojimu, visų pirma privalo būti sprendžiami derybomis tarp Šalių vadovų arba jų įgaliotų asmenų.</w:t>
      </w:r>
    </w:p>
    <w:p w14:paraId="4B0E531F" w14:textId="77777777" w:rsidR="0005497A" w:rsidRPr="00B0030A" w:rsidRDefault="0005497A" w:rsidP="0005497A">
      <w:pPr>
        <w:widowControl w:val="0"/>
        <w:tabs>
          <w:tab w:val="left" w:pos="142"/>
          <w:tab w:val="left" w:pos="851"/>
          <w:tab w:val="left" w:pos="992"/>
          <w:tab w:val="left" w:pos="1134"/>
        </w:tabs>
        <w:jc w:val="both"/>
        <w:rPr>
          <w:rFonts w:asciiTheme="majorBidi" w:eastAsia="Cambria" w:hAnsiTheme="majorBidi" w:cstheme="majorBidi"/>
        </w:rPr>
      </w:pPr>
      <w:r w:rsidRPr="00B0030A">
        <w:rPr>
          <w:rFonts w:asciiTheme="majorBidi" w:eastAsia="Cambria" w:hAnsiTheme="majorBidi" w:cstheme="majorBidi"/>
        </w:rPr>
        <w:t xml:space="preserve">25.2. Jeigu Šalys neišsprendžia ginčo derybų būdu, tuomet toks ginčas, nesutarimas ar reikalavimas, kylantis </w:t>
      </w:r>
      <w:r w:rsidRPr="00B0030A">
        <w:rPr>
          <w:rFonts w:asciiTheme="majorBidi" w:eastAsia="Cambria" w:hAnsiTheme="majorBidi" w:cstheme="majorBidi"/>
        </w:rPr>
        <w:lastRenderedPageBreak/>
        <w:t>iš šios Sutarties arba susijęs su ja ar jos pažeidimu, nutraukimu arba negaliojimu, yra galutinai sprendžiamas Lietuvos Respublikos teismuose</w:t>
      </w:r>
      <w:r w:rsidRPr="00B0030A">
        <w:rPr>
          <w:rFonts w:asciiTheme="majorBidi" w:hAnsiTheme="majorBidi" w:cstheme="majorBidi"/>
        </w:rPr>
        <w:t xml:space="preserve"> </w:t>
      </w:r>
      <w:r w:rsidRPr="00B0030A">
        <w:rPr>
          <w:rFonts w:asciiTheme="majorBidi" w:eastAsia="Cambria" w:hAnsiTheme="majorBidi" w:cstheme="majorBidi"/>
        </w:rPr>
        <w:t>Lietuvos Respublikos įstatymuose nustatyta tvarka.</w:t>
      </w:r>
    </w:p>
    <w:p w14:paraId="7F979E28" w14:textId="77777777" w:rsidR="0005497A" w:rsidRPr="00B0030A" w:rsidRDefault="0005497A" w:rsidP="0005497A">
      <w:pPr>
        <w:widowControl w:val="0"/>
        <w:tabs>
          <w:tab w:val="left" w:pos="426"/>
          <w:tab w:val="left" w:pos="567"/>
          <w:tab w:val="left" w:pos="709"/>
          <w:tab w:val="left" w:pos="851"/>
          <w:tab w:val="left" w:pos="992"/>
          <w:tab w:val="left" w:pos="1134"/>
        </w:tabs>
        <w:jc w:val="both"/>
        <w:rPr>
          <w:rFonts w:asciiTheme="majorBidi" w:eastAsia="Arial" w:hAnsiTheme="majorBidi" w:cstheme="majorBidi"/>
        </w:rPr>
      </w:pPr>
      <w:r w:rsidRPr="00B0030A">
        <w:rPr>
          <w:rFonts w:asciiTheme="majorBidi" w:eastAsia="Arial" w:hAnsiTheme="majorBidi" w:cstheme="majorBidi"/>
        </w:rPr>
        <w:t>25.3. Kilę ginčai nesudaro pagrindo Šalims atsisakyti vykdyti savo prievoles pagal Sutartį.</w:t>
      </w:r>
    </w:p>
    <w:p w14:paraId="769B52D3" w14:textId="77777777" w:rsidR="0005497A" w:rsidRPr="00B0030A" w:rsidRDefault="0005497A" w:rsidP="0005497A">
      <w:pPr>
        <w:widowControl w:val="0"/>
        <w:tabs>
          <w:tab w:val="left" w:pos="426"/>
          <w:tab w:val="left" w:pos="567"/>
          <w:tab w:val="left" w:pos="709"/>
          <w:tab w:val="left" w:pos="851"/>
          <w:tab w:val="left" w:pos="992"/>
          <w:tab w:val="left" w:pos="1134"/>
        </w:tabs>
        <w:jc w:val="both"/>
        <w:rPr>
          <w:rFonts w:asciiTheme="majorBidi" w:eastAsia="Arial" w:hAnsiTheme="majorBidi" w:cstheme="majorBidi"/>
        </w:rPr>
      </w:pPr>
    </w:p>
    <w:p w14:paraId="3FC550E1" w14:textId="77777777" w:rsidR="0005497A" w:rsidRPr="00B0030A" w:rsidRDefault="0005497A" w:rsidP="0005497A">
      <w:pPr>
        <w:widowControl w:val="0"/>
        <w:tabs>
          <w:tab w:val="left" w:pos="426"/>
          <w:tab w:val="left" w:pos="567"/>
          <w:tab w:val="left" w:pos="709"/>
          <w:tab w:val="left" w:pos="851"/>
          <w:tab w:val="left" w:pos="992"/>
          <w:tab w:val="left" w:pos="1134"/>
        </w:tabs>
        <w:jc w:val="center"/>
        <w:rPr>
          <w:rFonts w:asciiTheme="majorBidi" w:hAnsiTheme="majorBidi" w:cstheme="majorBidi"/>
          <w:bCs/>
          <w:caps/>
        </w:rPr>
      </w:pPr>
      <w:r w:rsidRPr="00B0030A">
        <w:rPr>
          <w:rFonts w:asciiTheme="majorBidi" w:hAnsiTheme="majorBidi" w:cstheme="majorBidi"/>
          <w:b/>
          <w:bCs/>
        </w:rPr>
        <w:t>______________</w:t>
      </w:r>
    </w:p>
    <w:p w14:paraId="0FBC94B1" w14:textId="77777777" w:rsidR="0005497A" w:rsidRPr="00B0030A" w:rsidRDefault="0005497A" w:rsidP="0005497A">
      <w:pPr>
        <w:ind w:left="5954"/>
        <w:rPr>
          <w:rFonts w:asciiTheme="majorBidi" w:hAnsiTheme="majorBidi" w:cstheme="majorBidi"/>
        </w:rPr>
        <w:sectPr w:rsidR="0005497A" w:rsidRPr="00B0030A" w:rsidSect="008E254F">
          <w:headerReference w:type="default" r:id="rId19"/>
          <w:footerReference w:type="default" r:id="rId20"/>
          <w:endnotePr>
            <w:numFmt w:val="decimal"/>
          </w:endnotePr>
          <w:pgSz w:w="12240" w:h="15840" w:code="1"/>
          <w:pgMar w:top="1134" w:right="900" w:bottom="1134" w:left="1701" w:header="720" w:footer="720" w:gutter="0"/>
          <w:pgNumType w:start="1"/>
          <w:cols w:space="720"/>
          <w:titlePg/>
          <w:docGrid w:linePitch="360"/>
        </w:sectPr>
      </w:pPr>
    </w:p>
    <w:p w14:paraId="68CE209D" w14:textId="77777777" w:rsidR="0005497A" w:rsidRPr="00B0030A" w:rsidRDefault="0005497A" w:rsidP="007D6AEC">
      <w:pPr>
        <w:widowControl w:val="0"/>
        <w:pBdr>
          <w:top w:val="nil"/>
          <w:left w:val="nil"/>
          <w:bottom w:val="nil"/>
          <w:right w:val="nil"/>
          <w:between w:val="nil"/>
        </w:pBdr>
        <w:tabs>
          <w:tab w:val="left" w:pos="567"/>
          <w:tab w:val="left" w:pos="851"/>
        </w:tabs>
        <w:spacing w:after="0"/>
        <w:jc w:val="center"/>
        <w:rPr>
          <w:rFonts w:asciiTheme="majorBidi" w:hAnsiTheme="majorBidi" w:cstheme="majorBidi"/>
          <w:b/>
          <w:bCs/>
          <w:caps/>
        </w:rPr>
      </w:pPr>
      <w:r w:rsidRPr="00B0030A">
        <w:rPr>
          <w:rFonts w:asciiTheme="majorBidi" w:hAnsiTheme="majorBidi" w:cstheme="majorBidi"/>
          <w:b/>
          <w:bCs/>
          <w:caps/>
        </w:rPr>
        <w:lastRenderedPageBreak/>
        <w:t>paslaugų pirkimo-pardavimo sutarties Specialiosios sąlygos</w:t>
      </w:r>
    </w:p>
    <w:p w14:paraId="46C6110F" w14:textId="77777777" w:rsidR="0005497A" w:rsidRPr="00B0030A" w:rsidRDefault="0005497A" w:rsidP="007D6AEC">
      <w:pPr>
        <w:widowControl w:val="0"/>
        <w:pBdr>
          <w:top w:val="nil"/>
          <w:left w:val="nil"/>
          <w:bottom w:val="nil"/>
          <w:right w:val="nil"/>
          <w:between w:val="nil"/>
        </w:pBdr>
        <w:tabs>
          <w:tab w:val="left" w:pos="567"/>
          <w:tab w:val="left" w:pos="851"/>
        </w:tabs>
        <w:spacing w:after="0"/>
        <w:jc w:val="center"/>
        <w:rPr>
          <w:rFonts w:asciiTheme="majorBidi" w:hAnsiTheme="majorBidi" w:cstheme="majorBidi"/>
          <w:b/>
          <w:bCs/>
          <w:caps/>
        </w:rPr>
      </w:pPr>
    </w:p>
    <w:p w14:paraId="3789471D" w14:textId="77777777" w:rsidR="0005497A" w:rsidRPr="00B0030A" w:rsidRDefault="0005497A" w:rsidP="007D6AEC">
      <w:pPr>
        <w:widowControl w:val="0"/>
        <w:pBdr>
          <w:top w:val="nil"/>
          <w:left w:val="nil"/>
          <w:bottom w:val="nil"/>
          <w:right w:val="nil"/>
          <w:between w:val="nil"/>
        </w:pBdr>
        <w:tabs>
          <w:tab w:val="left" w:pos="567"/>
          <w:tab w:val="left" w:pos="851"/>
        </w:tabs>
        <w:spacing w:after="0"/>
        <w:jc w:val="center"/>
        <w:rPr>
          <w:rFonts w:asciiTheme="majorBidi" w:hAnsiTheme="majorBidi" w:cstheme="majorBidi"/>
          <w:caps/>
        </w:rPr>
      </w:pPr>
    </w:p>
    <w:p w14:paraId="2879F522" w14:textId="77777777" w:rsidR="0005497A" w:rsidRPr="00B0030A" w:rsidRDefault="0005497A" w:rsidP="007D6AEC">
      <w:pPr>
        <w:spacing w:after="0"/>
        <w:jc w:val="center"/>
        <w:rPr>
          <w:rFonts w:asciiTheme="majorBidi" w:hAnsiTheme="majorBidi" w:cstheme="majorBid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5497A" w:rsidRPr="00B0030A" w14:paraId="59D7B82B" w14:textId="77777777" w:rsidTr="007D6AEC">
        <w:tc>
          <w:tcPr>
            <w:tcW w:w="2448" w:type="dxa"/>
          </w:tcPr>
          <w:p w14:paraId="69BDEBC5" w14:textId="77777777" w:rsidR="0005497A" w:rsidRPr="00B0030A" w:rsidRDefault="0005497A" w:rsidP="007D6AEC">
            <w:pPr>
              <w:spacing w:after="0"/>
              <w:jc w:val="both"/>
              <w:rPr>
                <w:rFonts w:asciiTheme="majorBidi" w:hAnsiTheme="majorBidi" w:cstheme="majorBidi"/>
                <w:b/>
                <w:kern w:val="2"/>
              </w:rPr>
            </w:pPr>
            <w:r w:rsidRPr="00B0030A">
              <w:rPr>
                <w:rFonts w:asciiTheme="majorBidi" w:hAnsiTheme="majorBidi" w:cstheme="majorBidi"/>
                <w:b/>
                <w:kern w:val="2"/>
              </w:rPr>
              <w:t>Sutarties pavadinimas</w:t>
            </w:r>
          </w:p>
        </w:tc>
        <w:tc>
          <w:tcPr>
            <w:tcW w:w="7110" w:type="dxa"/>
            <w:gridSpan w:val="3"/>
          </w:tcPr>
          <w:p w14:paraId="360ADD47" w14:textId="79D8DC99" w:rsidR="0005497A" w:rsidRPr="00B0030A" w:rsidRDefault="00874C98" w:rsidP="007D6AEC">
            <w:pPr>
              <w:spacing w:after="0"/>
              <w:jc w:val="both"/>
              <w:rPr>
                <w:rFonts w:asciiTheme="majorBidi" w:hAnsiTheme="majorBidi" w:cstheme="majorBidi"/>
                <w:kern w:val="2"/>
              </w:rPr>
            </w:pPr>
            <w:r w:rsidRPr="00B0030A">
              <w:rPr>
                <w:rFonts w:asciiTheme="majorBidi" w:hAnsiTheme="majorBidi" w:cstheme="majorBidi"/>
                <w:b/>
                <w:bCs/>
                <w:color w:val="000000"/>
              </w:rPr>
              <w:t>Šiaulių miesto savivaldybės statomų, rekonstruojamų ir remontuojamų transporto infrastruktūros statinių pagrindų ir dangų laboratorinių kokybės bandymų ir tyrimų atlikimo paslauga.</w:t>
            </w:r>
          </w:p>
        </w:tc>
      </w:tr>
      <w:tr w:rsidR="0005497A" w:rsidRPr="00B0030A" w14:paraId="0F016031" w14:textId="77777777" w:rsidTr="007D6AEC">
        <w:tc>
          <w:tcPr>
            <w:tcW w:w="2448" w:type="dxa"/>
          </w:tcPr>
          <w:p w14:paraId="43C13F7C" w14:textId="77777777" w:rsidR="0005497A" w:rsidRPr="00B0030A" w:rsidRDefault="0005497A" w:rsidP="007D6AEC">
            <w:pPr>
              <w:spacing w:after="0"/>
              <w:jc w:val="both"/>
              <w:rPr>
                <w:rFonts w:asciiTheme="majorBidi" w:hAnsiTheme="majorBidi" w:cstheme="majorBidi"/>
                <w:b/>
                <w:kern w:val="2"/>
              </w:rPr>
            </w:pPr>
            <w:r w:rsidRPr="00B0030A">
              <w:rPr>
                <w:rFonts w:asciiTheme="majorBidi" w:hAnsiTheme="majorBidi" w:cstheme="majorBidi"/>
                <w:b/>
                <w:kern w:val="2"/>
              </w:rPr>
              <w:t>Sutarties data</w:t>
            </w:r>
          </w:p>
        </w:tc>
        <w:tc>
          <w:tcPr>
            <w:tcW w:w="2177" w:type="dxa"/>
          </w:tcPr>
          <w:p w14:paraId="67AD472B" w14:textId="77777777" w:rsidR="0005497A" w:rsidRPr="00B0030A" w:rsidRDefault="0005497A" w:rsidP="007D6AEC">
            <w:pPr>
              <w:spacing w:after="0"/>
              <w:jc w:val="both"/>
              <w:rPr>
                <w:rFonts w:asciiTheme="majorBidi" w:hAnsiTheme="majorBidi" w:cstheme="majorBidi"/>
                <w:kern w:val="2"/>
              </w:rPr>
            </w:pPr>
          </w:p>
        </w:tc>
        <w:tc>
          <w:tcPr>
            <w:tcW w:w="2362" w:type="dxa"/>
          </w:tcPr>
          <w:p w14:paraId="7D9035A0" w14:textId="77777777" w:rsidR="0005497A" w:rsidRPr="00B0030A" w:rsidRDefault="0005497A" w:rsidP="007D6AEC">
            <w:pPr>
              <w:spacing w:after="0"/>
              <w:jc w:val="both"/>
              <w:rPr>
                <w:rFonts w:asciiTheme="majorBidi" w:hAnsiTheme="majorBidi" w:cstheme="majorBidi"/>
                <w:b/>
                <w:kern w:val="2"/>
              </w:rPr>
            </w:pPr>
            <w:r w:rsidRPr="00B0030A">
              <w:rPr>
                <w:rFonts w:asciiTheme="majorBidi" w:hAnsiTheme="majorBidi" w:cstheme="majorBidi"/>
                <w:b/>
                <w:kern w:val="2"/>
              </w:rPr>
              <w:t>Sutarties numeris</w:t>
            </w:r>
          </w:p>
        </w:tc>
        <w:tc>
          <w:tcPr>
            <w:tcW w:w="2571" w:type="dxa"/>
          </w:tcPr>
          <w:p w14:paraId="206648BE" w14:textId="77777777" w:rsidR="0005497A" w:rsidRPr="00B0030A" w:rsidRDefault="0005497A" w:rsidP="007D6AEC">
            <w:pPr>
              <w:spacing w:after="0"/>
              <w:jc w:val="both"/>
              <w:rPr>
                <w:rFonts w:asciiTheme="majorBidi" w:hAnsiTheme="majorBidi" w:cstheme="majorBidi"/>
                <w:kern w:val="2"/>
              </w:rPr>
            </w:pPr>
          </w:p>
        </w:tc>
      </w:tr>
    </w:tbl>
    <w:p w14:paraId="42D3EFFF" w14:textId="77777777" w:rsidR="0005497A" w:rsidRPr="00B0030A" w:rsidRDefault="0005497A" w:rsidP="007D6AEC">
      <w:pPr>
        <w:spacing w:after="0"/>
        <w:jc w:val="both"/>
        <w:rPr>
          <w:rFonts w:asciiTheme="majorBidi" w:hAnsiTheme="majorBidi" w:cstheme="majorBid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5497A" w:rsidRPr="00B0030A" w14:paraId="5338C1BB" w14:textId="77777777" w:rsidTr="007D6AEC">
        <w:tc>
          <w:tcPr>
            <w:tcW w:w="9558" w:type="dxa"/>
            <w:gridSpan w:val="3"/>
          </w:tcPr>
          <w:p w14:paraId="57AAEC51"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1. SUTARTIES ŠALYS</w:t>
            </w:r>
          </w:p>
        </w:tc>
      </w:tr>
      <w:tr w:rsidR="0005497A" w:rsidRPr="00B0030A" w14:paraId="74F4813B" w14:textId="77777777" w:rsidTr="007D6AEC">
        <w:tc>
          <w:tcPr>
            <w:tcW w:w="2808" w:type="dxa"/>
            <w:vMerge w:val="restart"/>
          </w:tcPr>
          <w:p w14:paraId="436D08C3" w14:textId="77777777" w:rsidR="0005497A" w:rsidRPr="00B0030A" w:rsidRDefault="0005497A" w:rsidP="007D6AEC">
            <w:pPr>
              <w:spacing w:after="0"/>
              <w:jc w:val="center"/>
              <w:rPr>
                <w:rFonts w:asciiTheme="majorBidi" w:hAnsiTheme="majorBidi" w:cstheme="majorBidi"/>
                <w:b/>
                <w:kern w:val="2"/>
              </w:rPr>
            </w:pPr>
          </w:p>
          <w:p w14:paraId="48F5F4E9" w14:textId="77777777" w:rsidR="0005497A" w:rsidRPr="00B0030A" w:rsidRDefault="0005497A" w:rsidP="007D6AEC">
            <w:pPr>
              <w:spacing w:after="0"/>
              <w:jc w:val="center"/>
              <w:rPr>
                <w:rFonts w:asciiTheme="majorBidi" w:hAnsiTheme="majorBidi" w:cstheme="majorBidi"/>
                <w:b/>
                <w:kern w:val="2"/>
              </w:rPr>
            </w:pPr>
          </w:p>
          <w:p w14:paraId="1EC160D8" w14:textId="77777777" w:rsidR="0005497A" w:rsidRPr="00B0030A" w:rsidRDefault="0005497A" w:rsidP="007D6AEC">
            <w:pPr>
              <w:spacing w:after="0"/>
              <w:jc w:val="center"/>
              <w:rPr>
                <w:rFonts w:asciiTheme="majorBidi" w:hAnsiTheme="majorBidi" w:cstheme="majorBidi"/>
                <w:b/>
                <w:kern w:val="2"/>
              </w:rPr>
            </w:pPr>
          </w:p>
          <w:p w14:paraId="7BACFBE8" w14:textId="77777777" w:rsidR="0005497A" w:rsidRPr="00B0030A" w:rsidRDefault="0005497A" w:rsidP="007D6AEC">
            <w:pPr>
              <w:spacing w:after="0"/>
              <w:rPr>
                <w:rFonts w:asciiTheme="majorBidi" w:hAnsiTheme="majorBidi" w:cstheme="majorBidi"/>
                <w:b/>
                <w:kern w:val="2"/>
              </w:rPr>
            </w:pPr>
          </w:p>
          <w:p w14:paraId="3648F163"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1.1. Pirkėjas</w:t>
            </w:r>
          </w:p>
        </w:tc>
        <w:tc>
          <w:tcPr>
            <w:tcW w:w="3240" w:type="dxa"/>
          </w:tcPr>
          <w:p w14:paraId="2761316B"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1.1.1. Pavadinimas</w:t>
            </w:r>
          </w:p>
        </w:tc>
        <w:tc>
          <w:tcPr>
            <w:tcW w:w="3510" w:type="dxa"/>
          </w:tcPr>
          <w:p w14:paraId="56B1902A" w14:textId="4B183287" w:rsidR="0005497A" w:rsidRPr="00B0030A" w:rsidRDefault="00C6125B" w:rsidP="000F79CE">
            <w:pPr>
              <w:spacing w:after="0"/>
              <w:jc w:val="center"/>
              <w:rPr>
                <w:rFonts w:asciiTheme="majorBidi" w:hAnsiTheme="majorBidi" w:cstheme="majorBidi"/>
                <w:kern w:val="2"/>
              </w:rPr>
            </w:pPr>
            <w:r w:rsidRPr="00B0030A">
              <w:rPr>
                <w:rFonts w:asciiTheme="majorBidi" w:hAnsiTheme="majorBidi" w:cstheme="majorBidi"/>
              </w:rPr>
              <w:t>Šiaulių miesto savivaldybės administracija</w:t>
            </w:r>
          </w:p>
        </w:tc>
      </w:tr>
      <w:tr w:rsidR="0005497A" w:rsidRPr="00B0030A" w14:paraId="306D40E3" w14:textId="77777777" w:rsidTr="007D6AEC">
        <w:tc>
          <w:tcPr>
            <w:tcW w:w="2808" w:type="dxa"/>
            <w:vMerge/>
          </w:tcPr>
          <w:p w14:paraId="630EBCCD" w14:textId="77777777" w:rsidR="0005497A" w:rsidRPr="00B0030A" w:rsidRDefault="0005497A" w:rsidP="007D6AEC">
            <w:pPr>
              <w:spacing w:after="0"/>
              <w:rPr>
                <w:rFonts w:asciiTheme="majorBidi" w:hAnsiTheme="majorBidi" w:cstheme="majorBidi"/>
                <w:kern w:val="2"/>
              </w:rPr>
            </w:pPr>
          </w:p>
        </w:tc>
        <w:tc>
          <w:tcPr>
            <w:tcW w:w="3240" w:type="dxa"/>
          </w:tcPr>
          <w:p w14:paraId="476DF4CA"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1.1.2. Juridinio asmens kodas</w:t>
            </w:r>
          </w:p>
        </w:tc>
        <w:tc>
          <w:tcPr>
            <w:tcW w:w="3510" w:type="dxa"/>
          </w:tcPr>
          <w:p w14:paraId="6054CDEF" w14:textId="62835FDF" w:rsidR="0005497A" w:rsidRPr="00B0030A" w:rsidRDefault="00C6125B" w:rsidP="000F79CE">
            <w:pPr>
              <w:spacing w:after="0"/>
              <w:jc w:val="center"/>
              <w:rPr>
                <w:rFonts w:asciiTheme="majorBidi" w:hAnsiTheme="majorBidi" w:cstheme="majorBidi"/>
                <w:kern w:val="2"/>
              </w:rPr>
            </w:pPr>
            <w:r w:rsidRPr="00B0030A">
              <w:rPr>
                <w:rFonts w:asciiTheme="majorBidi" w:hAnsiTheme="majorBidi" w:cstheme="majorBidi"/>
                <w:shd w:val="clear" w:color="auto" w:fill="FFFFFF"/>
              </w:rPr>
              <w:t>188771865</w:t>
            </w:r>
          </w:p>
        </w:tc>
      </w:tr>
      <w:tr w:rsidR="0005497A" w:rsidRPr="00B0030A" w14:paraId="660FEC65" w14:textId="77777777" w:rsidTr="007D6AEC">
        <w:tc>
          <w:tcPr>
            <w:tcW w:w="2808" w:type="dxa"/>
            <w:vMerge/>
          </w:tcPr>
          <w:p w14:paraId="6A5F0FFE" w14:textId="77777777" w:rsidR="0005497A" w:rsidRPr="00B0030A" w:rsidRDefault="0005497A" w:rsidP="007D6AEC">
            <w:pPr>
              <w:spacing w:after="0"/>
              <w:rPr>
                <w:rFonts w:asciiTheme="majorBidi" w:hAnsiTheme="majorBidi" w:cstheme="majorBidi"/>
                <w:kern w:val="2"/>
              </w:rPr>
            </w:pPr>
          </w:p>
        </w:tc>
        <w:tc>
          <w:tcPr>
            <w:tcW w:w="3240" w:type="dxa"/>
          </w:tcPr>
          <w:p w14:paraId="5BF560B5"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1.1.3. Adresas</w:t>
            </w:r>
          </w:p>
        </w:tc>
        <w:tc>
          <w:tcPr>
            <w:tcW w:w="3510" w:type="dxa"/>
          </w:tcPr>
          <w:p w14:paraId="6F8BECFF" w14:textId="185CA831" w:rsidR="0005497A" w:rsidRPr="00B0030A" w:rsidRDefault="00C6125B" w:rsidP="000F79CE">
            <w:pPr>
              <w:ind w:firstLine="567"/>
              <w:jc w:val="center"/>
              <w:rPr>
                <w:rFonts w:asciiTheme="majorBidi" w:hAnsiTheme="majorBidi" w:cstheme="majorBidi"/>
                <w:shd w:val="clear" w:color="auto" w:fill="FFFFFF"/>
              </w:rPr>
            </w:pPr>
            <w:r w:rsidRPr="00B0030A">
              <w:rPr>
                <w:rFonts w:asciiTheme="majorBidi" w:hAnsiTheme="majorBidi" w:cstheme="majorBidi"/>
                <w:shd w:val="clear" w:color="auto" w:fill="FFFFFF"/>
              </w:rPr>
              <w:t>Vasario 16-osios g. 62, Šiauliai</w:t>
            </w:r>
          </w:p>
        </w:tc>
      </w:tr>
      <w:tr w:rsidR="0005497A" w:rsidRPr="00B0030A" w14:paraId="15B207B2" w14:textId="77777777" w:rsidTr="007D6AEC">
        <w:tc>
          <w:tcPr>
            <w:tcW w:w="2808" w:type="dxa"/>
            <w:vMerge/>
          </w:tcPr>
          <w:p w14:paraId="0BECBEFA" w14:textId="77777777" w:rsidR="0005497A" w:rsidRPr="00B0030A" w:rsidRDefault="0005497A" w:rsidP="007D6AEC">
            <w:pPr>
              <w:spacing w:after="0"/>
              <w:rPr>
                <w:rFonts w:asciiTheme="majorBidi" w:hAnsiTheme="majorBidi" w:cstheme="majorBidi"/>
                <w:kern w:val="2"/>
              </w:rPr>
            </w:pPr>
          </w:p>
        </w:tc>
        <w:tc>
          <w:tcPr>
            <w:tcW w:w="3240" w:type="dxa"/>
          </w:tcPr>
          <w:p w14:paraId="14673FF6"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1.1.4. PVM mokėtojo kodas</w:t>
            </w:r>
          </w:p>
        </w:tc>
        <w:tc>
          <w:tcPr>
            <w:tcW w:w="3510" w:type="dxa"/>
          </w:tcPr>
          <w:p w14:paraId="580D6A40" w14:textId="77777777" w:rsidR="0005497A" w:rsidRPr="00B0030A" w:rsidRDefault="0005497A" w:rsidP="000F79CE">
            <w:pPr>
              <w:spacing w:after="0"/>
              <w:jc w:val="center"/>
              <w:rPr>
                <w:rFonts w:asciiTheme="majorBidi" w:hAnsiTheme="majorBidi" w:cstheme="majorBidi"/>
                <w:kern w:val="2"/>
              </w:rPr>
            </w:pPr>
            <w:r w:rsidRPr="00B0030A">
              <w:rPr>
                <w:rFonts w:asciiTheme="majorBidi" w:hAnsiTheme="majorBidi" w:cstheme="majorBidi"/>
                <w:kern w:val="2"/>
              </w:rPr>
              <w:t>Ne PVM mokėtoja</w:t>
            </w:r>
          </w:p>
        </w:tc>
      </w:tr>
      <w:tr w:rsidR="0005497A" w:rsidRPr="00B0030A" w14:paraId="24915FF3" w14:textId="77777777" w:rsidTr="007D6AEC">
        <w:tc>
          <w:tcPr>
            <w:tcW w:w="2808" w:type="dxa"/>
            <w:vMerge/>
          </w:tcPr>
          <w:p w14:paraId="69DE0776" w14:textId="77777777" w:rsidR="0005497A" w:rsidRPr="00B0030A" w:rsidRDefault="0005497A" w:rsidP="007D6AEC">
            <w:pPr>
              <w:spacing w:after="0"/>
              <w:rPr>
                <w:rFonts w:asciiTheme="majorBidi" w:hAnsiTheme="majorBidi" w:cstheme="majorBidi"/>
                <w:kern w:val="2"/>
              </w:rPr>
            </w:pPr>
          </w:p>
        </w:tc>
        <w:tc>
          <w:tcPr>
            <w:tcW w:w="3240" w:type="dxa"/>
          </w:tcPr>
          <w:p w14:paraId="05D124DE"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1.1.5. Atsiskaitomoji sąskaita</w:t>
            </w:r>
          </w:p>
        </w:tc>
        <w:tc>
          <w:tcPr>
            <w:tcW w:w="3510" w:type="dxa"/>
          </w:tcPr>
          <w:p w14:paraId="43801ACF" w14:textId="382CF7B7" w:rsidR="0005497A" w:rsidRPr="00B0030A" w:rsidRDefault="00C6125B" w:rsidP="000F79CE">
            <w:pPr>
              <w:spacing w:after="0"/>
              <w:jc w:val="center"/>
              <w:rPr>
                <w:rFonts w:asciiTheme="majorBidi" w:hAnsiTheme="majorBidi" w:cstheme="majorBidi"/>
                <w:kern w:val="2"/>
              </w:rPr>
            </w:pPr>
            <w:r w:rsidRPr="00B0030A">
              <w:rPr>
                <w:rFonts w:asciiTheme="majorBidi" w:hAnsiTheme="majorBidi" w:cstheme="majorBidi"/>
                <w:shd w:val="clear" w:color="auto" w:fill="FFFFFF"/>
              </w:rPr>
              <w:t>LT30 7300 0100 9374 1771</w:t>
            </w:r>
          </w:p>
        </w:tc>
      </w:tr>
      <w:tr w:rsidR="0005497A" w:rsidRPr="00B0030A" w14:paraId="2FD9E84B" w14:textId="77777777" w:rsidTr="007D6AEC">
        <w:tc>
          <w:tcPr>
            <w:tcW w:w="2808" w:type="dxa"/>
            <w:vMerge/>
          </w:tcPr>
          <w:p w14:paraId="781AC491" w14:textId="77777777" w:rsidR="0005497A" w:rsidRPr="00B0030A" w:rsidRDefault="0005497A" w:rsidP="007D6AEC">
            <w:pPr>
              <w:spacing w:after="0"/>
              <w:rPr>
                <w:rFonts w:asciiTheme="majorBidi" w:hAnsiTheme="majorBidi" w:cstheme="majorBidi"/>
                <w:kern w:val="2"/>
              </w:rPr>
            </w:pPr>
          </w:p>
        </w:tc>
        <w:tc>
          <w:tcPr>
            <w:tcW w:w="3240" w:type="dxa"/>
          </w:tcPr>
          <w:p w14:paraId="35F3DFF8"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1.1.6. Bankas, banko kodas</w:t>
            </w:r>
          </w:p>
        </w:tc>
        <w:tc>
          <w:tcPr>
            <w:tcW w:w="3510" w:type="dxa"/>
          </w:tcPr>
          <w:p w14:paraId="67E3F925" w14:textId="721B875E" w:rsidR="0005497A" w:rsidRPr="00B0030A" w:rsidRDefault="00C6125B" w:rsidP="000F79CE">
            <w:pPr>
              <w:ind w:firstLine="567"/>
              <w:jc w:val="center"/>
              <w:rPr>
                <w:rFonts w:asciiTheme="majorBidi" w:hAnsiTheme="majorBidi" w:cstheme="majorBidi"/>
                <w:shd w:val="clear" w:color="auto" w:fill="FFFFFF"/>
              </w:rPr>
            </w:pPr>
            <w:r w:rsidRPr="00B0030A">
              <w:rPr>
                <w:rFonts w:asciiTheme="majorBidi" w:hAnsiTheme="majorBidi" w:cstheme="majorBidi"/>
                <w:shd w:val="clear" w:color="auto" w:fill="FFFFFF"/>
              </w:rPr>
              <w:t>AB Swedbank, b. k. 73000</w:t>
            </w:r>
          </w:p>
        </w:tc>
      </w:tr>
      <w:tr w:rsidR="0005497A" w:rsidRPr="00B0030A" w14:paraId="5C7FCD7B" w14:textId="77777777" w:rsidTr="007D6AEC">
        <w:tc>
          <w:tcPr>
            <w:tcW w:w="2808" w:type="dxa"/>
            <w:vMerge/>
          </w:tcPr>
          <w:p w14:paraId="55B155A5" w14:textId="77777777" w:rsidR="0005497A" w:rsidRPr="00B0030A" w:rsidRDefault="0005497A" w:rsidP="007D6AEC">
            <w:pPr>
              <w:spacing w:after="0"/>
              <w:rPr>
                <w:rFonts w:asciiTheme="majorBidi" w:hAnsiTheme="majorBidi" w:cstheme="majorBidi"/>
                <w:kern w:val="2"/>
              </w:rPr>
            </w:pPr>
          </w:p>
        </w:tc>
        <w:tc>
          <w:tcPr>
            <w:tcW w:w="3240" w:type="dxa"/>
          </w:tcPr>
          <w:p w14:paraId="0F2F70F6"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1.1.7. Telefonas</w:t>
            </w:r>
          </w:p>
        </w:tc>
        <w:tc>
          <w:tcPr>
            <w:tcW w:w="3510" w:type="dxa"/>
          </w:tcPr>
          <w:p w14:paraId="2A0D54ED" w14:textId="2D998EA3" w:rsidR="0005497A" w:rsidRPr="00B0030A" w:rsidRDefault="0005497A" w:rsidP="000F79CE">
            <w:pPr>
              <w:spacing w:after="0"/>
              <w:jc w:val="center"/>
              <w:rPr>
                <w:rFonts w:asciiTheme="majorBidi" w:hAnsiTheme="majorBidi" w:cstheme="majorBidi"/>
                <w:kern w:val="2"/>
              </w:rPr>
            </w:pPr>
            <w:r w:rsidRPr="00B0030A">
              <w:rPr>
                <w:rFonts w:asciiTheme="majorBidi" w:hAnsiTheme="majorBidi" w:cstheme="majorBidi"/>
                <w:kern w:val="2"/>
              </w:rPr>
              <w:t xml:space="preserve">Tel. Nr. </w:t>
            </w:r>
            <w:r w:rsidR="00C6125B" w:rsidRPr="00B0030A">
              <w:rPr>
                <w:rFonts w:asciiTheme="majorBidi" w:hAnsiTheme="majorBidi" w:cstheme="majorBidi"/>
                <w:shd w:val="clear" w:color="auto" w:fill="FFFFFF"/>
              </w:rPr>
              <w:t>+370 41 500 510</w:t>
            </w:r>
          </w:p>
        </w:tc>
      </w:tr>
      <w:tr w:rsidR="0005497A" w:rsidRPr="00B0030A" w14:paraId="3D1DA7E6" w14:textId="77777777" w:rsidTr="007D6AEC">
        <w:tc>
          <w:tcPr>
            <w:tcW w:w="2808" w:type="dxa"/>
            <w:vMerge/>
          </w:tcPr>
          <w:p w14:paraId="2DFAC92B" w14:textId="77777777" w:rsidR="0005497A" w:rsidRPr="00B0030A" w:rsidRDefault="0005497A" w:rsidP="007D6AEC">
            <w:pPr>
              <w:spacing w:after="0"/>
              <w:rPr>
                <w:rFonts w:asciiTheme="majorBidi" w:hAnsiTheme="majorBidi" w:cstheme="majorBidi"/>
                <w:kern w:val="2"/>
              </w:rPr>
            </w:pPr>
          </w:p>
        </w:tc>
        <w:tc>
          <w:tcPr>
            <w:tcW w:w="3240" w:type="dxa"/>
          </w:tcPr>
          <w:p w14:paraId="0904362A"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1.1.8. El. paštas</w:t>
            </w:r>
          </w:p>
        </w:tc>
        <w:tc>
          <w:tcPr>
            <w:tcW w:w="3510" w:type="dxa"/>
          </w:tcPr>
          <w:p w14:paraId="019E9DF0" w14:textId="252510C2" w:rsidR="0005497A" w:rsidRPr="00B0030A" w:rsidRDefault="00C6125B" w:rsidP="000F79CE">
            <w:pPr>
              <w:spacing w:after="0"/>
              <w:jc w:val="center"/>
              <w:rPr>
                <w:rFonts w:asciiTheme="majorBidi" w:hAnsiTheme="majorBidi" w:cstheme="majorBidi"/>
                <w:kern w:val="2"/>
              </w:rPr>
            </w:pPr>
            <w:hyperlink r:id="rId21" w:history="1">
              <w:r w:rsidRPr="00B0030A">
                <w:rPr>
                  <w:rStyle w:val="Hipersaitas"/>
                  <w:rFonts w:asciiTheme="majorBidi" w:hAnsiTheme="majorBidi" w:cstheme="majorBidi"/>
                  <w:kern w:val="2"/>
                </w:rPr>
                <w:t>info@šiauliai.lt</w:t>
              </w:r>
            </w:hyperlink>
          </w:p>
        </w:tc>
      </w:tr>
      <w:tr w:rsidR="0005497A" w:rsidRPr="00B0030A" w14:paraId="0A8E96D4" w14:textId="77777777" w:rsidTr="007D6AEC">
        <w:tc>
          <w:tcPr>
            <w:tcW w:w="2808" w:type="dxa"/>
            <w:vMerge/>
          </w:tcPr>
          <w:p w14:paraId="35BF06BC" w14:textId="77777777" w:rsidR="0005497A" w:rsidRPr="00B0030A" w:rsidRDefault="0005497A" w:rsidP="007D6AEC">
            <w:pPr>
              <w:spacing w:after="0"/>
              <w:rPr>
                <w:rFonts w:asciiTheme="majorBidi" w:hAnsiTheme="majorBidi" w:cstheme="majorBidi"/>
                <w:kern w:val="2"/>
              </w:rPr>
            </w:pPr>
          </w:p>
        </w:tc>
        <w:tc>
          <w:tcPr>
            <w:tcW w:w="3240" w:type="dxa"/>
          </w:tcPr>
          <w:p w14:paraId="7C7239FA"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1.1.9. Šalies atstovas</w:t>
            </w:r>
          </w:p>
        </w:tc>
        <w:tc>
          <w:tcPr>
            <w:tcW w:w="3510" w:type="dxa"/>
          </w:tcPr>
          <w:p w14:paraId="45272A4D" w14:textId="5D396B9B" w:rsidR="0005497A" w:rsidRPr="00B0030A" w:rsidRDefault="0005497A" w:rsidP="000F79CE">
            <w:pPr>
              <w:spacing w:after="0"/>
              <w:jc w:val="center"/>
              <w:rPr>
                <w:rFonts w:asciiTheme="majorBidi" w:hAnsiTheme="majorBidi" w:cstheme="majorBidi"/>
                <w:kern w:val="2"/>
              </w:rPr>
            </w:pPr>
          </w:p>
        </w:tc>
      </w:tr>
      <w:tr w:rsidR="0005497A" w:rsidRPr="00B0030A" w14:paraId="17D81BB7" w14:textId="77777777" w:rsidTr="007D6AEC">
        <w:tc>
          <w:tcPr>
            <w:tcW w:w="2808" w:type="dxa"/>
            <w:vMerge/>
          </w:tcPr>
          <w:p w14:paraId="1B3D081A" w14:textId="77777777" w:rsidR="0005497A" w:rsidRPr="00B0030A" w:rsidRDefault="0005497A" w:rsidP="007D6AEC">
            <w:pPr>
              <w:spacing w:after="0"/>
              <w:rPr>
                <w:rFonts w:asciiTheme="majorBidi" w:hAnsiTheme="majorBidi" w:cstheme="majorBidi"/>
                <w:kern w:val="2"/>
              </w:rPr>
            </w:pPr>
          </w:p>
        </w:tc>
        <w:tc>
          <w:tcPr>
            <w:tcW w:w="3240" w:type="dxa"/>
          </w:tcPr>
          <w:p w14:paraId="0F6C930F"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1.1.10. Atstovavimo pagrindas</w:t>
            </w:r>
          </w:p>
        </w:tc>
        <w:tc>
          <w:tcPr>
            <w:tcW w:w="3510" w:type="dxa"/>
          </w:tcPr>
          <w:p w14:paraId="5352501C" w14:textId="77777777" w:rsidR="0005497A" w:rsidRPr="00B0030A" w:rsidRDefault="0005497A" w:rsidP="000F79CE">
            <w:pPr>
              <w:spacing w:after="0"/>
              <w:jc w:val="center"/>
              <w:rPr>
                <w:rFonts w:asciiTheme="majorBidi" w:hAnsiTheme="majorBidi" w:cstheme="majorBidi"/>
                <w:kern w:val="2"/>
              </w:rPr>
            </w:pPr>
            <w:r w:rsidRPr="00B0030A">
              <w:rPr>
                <w:rFonts w:asciiTheme="majorBidi" w:hAnsiTheme="majorBidi" w:cstheme="majorBidi"/>
                <w:kern w:val="2"/>
              </w:rPr>
              <w:t>Administracijos nuostatai</w:t>
            </w:r>
          </w:p>
        </w:tc>
      </w:tr>
      <w:tr w:rsidR="0005497A" w:rsidRPr="00B0030A" w14:paraId="70D83D31" w14:textId="77777777" w:rsidTr="007D6AEC">
        <w:tc>
          <w:tcPr>
            <w:tcW w:w="2808" w:type="dxa"/>
            <w:vMerge w:val="restart"/>
          </w:tcPr>
          <w:p w14:paraId="58ABF147" w14:textId="77777777" w:rsidR="0005497A" w:rsidRPr="00B0030A" w:rsidRDefault="0005497A" w:rsidP="007D6AEC">
            <w:pPr>
              <w:spacing w:after="0"/>
              <w:rPr>
                <w:rFonts w:asciiTheme="majorBidi" w:hAnsiTheme="majorBidi" w:cstheme="majorBidi"/>
                <w:b/>
                <w:kern w:val="2"/>
              </w:rPr>
            </w:pPr>
          </w:p>
          <w:p w14:paraId="57541AAA" w14:textId="77777777" w:rsidR="0005497A" w:rsidRPr="00B0030A" w:rsidRDefault="0005497A" w:rsidP="007D6AEC">
            <w:pPr>
              <w:spacing w:after="0"/>
              <w:rPr>
                <w:rFonts w:asciiTheme="majorBidi" w:hAnsiTheme="majorBidi" w:cstheme="majorBidi"/>
                <w:b/>
                <w:kern w:val="2"/>
              </w:rPr>
            </w:pPr>
          </w:p>
          <w:p w14:paraId="508FDED9" w14:textId="77777777" w:rsidR="0005497A" w:rsidRPr="00B0030A" w:rsidRDefault="0005497A" w:rsidP="007D6AEC">
            <w:pPr>
              <w:spacing w:after="0"/>
              <w:rPr>
                <w:rFonts w:asciiTheme="majorBidi" w:hAnsiTheme="majorBidi" w:cstheme="majorBidi"/>
                <w:b/>
                <w:kern w:val="2"/>
              </w:rPr>
            </w:pPr>
          </w:p>
          <w:p w14:paraId="3A6504AC"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1.2. Tiekėjas</w:t>
            </w:r>
          </w:p>
          <w:p w14:paraId="50710C28" w14:textId="77777777" w:rsidR="0005497A" w:rsidRPr="00B0030A" w:rsidRDefault="0005497A" w:rsidP="007D6AEC">
            <w:pPr>
              <w:spacing w:after="0"/>
              <w:rPr>
                <w:rFonts w:asciiTheme="majorBidi" w:hAnsiTheme="majorBidi" w:cstheme="majorBidi"/>
                <w:color w:val="4472C4"/>
                <w:kern w:val="2"/>
              </w:rPr>
            </w:pPr>
            <w:r w:rsidRPr="00B0030A">
              <w:rPr>
                <w:rFonts w:asciiTheme="majorBidi" w:hAnsiTheme="majorBidi" w:cstheme="majorBidi"/>
                <w:color w:val="4472C4"/>
                <w:kern w:val="2"/>
              </w:rPr>
              <w:t>(jei Tiekėjas yra fizinis asmuo, skiltys atitinkamai pakoreguojamos.</w:t>
            </w:r>
          </w:p>
          <w:p w14:paraId="1BEC33EC" w14:textId="77777777" w:rsidR="0005497A" w:rsidRPr="00B0030A" w:rsidRDefault="0005497A" w:rsidP="007D6AEC">
            <w:pPr>
              <w:spacing w:after="0"/>
              <w:rPr>
                <w:rFonts w:asciiTheme="majorBidi" w:hAnsiTheme="majorBidi" w:cstheme="majorBidi"/>
                <w:color w:val="4472C4"/>
                <w:kern w:val="2"/>
              </w:rPr>
            </w:pPr>
            <w:r w:rsidRPr="00B0030A">
              <w:rPr>
                <w:rFonts w:asciiTheme="majorBidi" w:hAnsiTheme="majorBidi" w:cstheme="majorBidi"/>
                <w:color w:val="4472C4"/>
                <w:kern w:val="2"/>
              </w:rPr>
              <w:t>Jei Tiekėjas yra tiekėjų grupė, skiltys pildomos įterpiant kiekvieno grupės nario informaciją)</w:t>
            </w:r>
          </w:p>
          <w:p w14:paraId="4F90B2F5" w14:textId="77777777" w:rsidR="0005497A" w:rsidRPr="00B0030A" w:rsidRDefault="0005497A" w:rsidP="007D6AEC">
            <w:pPr>
              <w:spacing w:after="0"/>
              <w:rPr>
                <w:rFonts w:asciiTheme="majorBidi" w:hAnsiTheme="majorBidi" w:cstheme="majorBidi"/>
                <w:b/>
                <w:kern w:val="2"/>
              </w:rPr>
            </w:pPr>
          </w:p>
        </w:tc>
        <w:tc>
          <w:tcPr>
            <w:tcW w:w="3240" w:type="dxa"/>
          </w:tcPr>
          <w:p w14:paraId="7D2E531E"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1.2.1. Pavadinimas</w:t>
            </w:r>
          </w:p>
        </w:tc>
        <w:tc>
          <w:tcPr>
            <w:tcW w:w="3510" w:type="dxa"/>
          </w:tcPr>
          <w:p w14:paraId="7537983C" w14:textId="419F12D8" w:rsidR="0005497A" w:rsidRPr="00B0030A" w:rsidRDefault="000F79CE" w:rsidP="000F79CE">
            <w:pPr>
              <w:spacing w:after="0"/>
              <w:jc w:val="center"/>
              <w:rPr>
                <w:rFonts w:asciiTheme="majorBidi" w:hAnsiTheme="majorBidi" w:cstheme="majorBidi"/>
                <w:kern w:val="2"/>
              </w:rPr>
            </w:pPr>
            <w:r w:rsidRPr="00B0030A">
              <w:rPr>
                <w:rFonts w:asciiTheme="majorBidi" w:hAnsiTheme="majorBidi" w:cstheme="majorBidi"/>
                <w:iCs/>
              </w:rPr>
              <w:t>AB ,,VIAMATIKA“</w:t>
            </w:r>
          </w:p>
        </w:tc>
      </w:tr>
      <w:tr w:rsidR="0005497A" w:rsidRPr="00B0030A" w14:paraId="6C75E236" w14:textId="77777777" w:rsidTr="007D6AEC">
        <w:tc>
          <w:tcPr>
            <w:tcW w:w="2808" w:type="dxa"/>
            <w:vMerge/>
          </w:tcPr>
          <w:p w14:paraId="32B06355" w14:textId="77777777" w:rsidR="0005497A" w:rsidRPr="00B0030A" w:rsidRDefault="0005497A" w:rsidP="007D6AEC">
            <w:pPr>
              <w:spacing w:after="0"/>
              <w:rPr>
                <w:rFonts w:asciiTheme="majorBidi" w:hAnsiTheme="majorBidi" w:cstheme="majorBidi"/>
                <w:b/>
                <w:kern w:val="2"/>
              </w:rPr>
            </w:pPr>
          </w:p>
        </w:tc>
        <w:tc>
          <w:tcPr>
            <w:tcW w:w="3240" w:type="dxa"/>
          </w:tcPr>
          <w:p w14:paraId="33DF8853"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1.2.2. Juridinio asmens kodas</w:t>
            </w:r>
          </w:p>
        </w:tc>
        <w:tc>
          <w:tcPr>
            <w:tcW w:w="3510" w:type="dxa"/>
          </w:tcPr>
          <w:p w14:paraId="217DA6D4" w14:textId="24B59A93" w:rsidR="0005497A" w:rsidRPr="00B0030A" w:rsidRDefault="000F79CE" w:rsidP="000F79CE">
            <w:pPr>
              <w:spacing w:after="0"/>
              <w:jc w:val="center"/>
              <w:rPr>
                <w:rFonts w:asciiTheme="majorBidi" w:hAnsiTheme="majorBidi" w:cstheme="majorBidi"/>
                <w:kern w:val="2"/>
              </w:rPr>
            </w:pPr>
            <w:r w:rsidRPr="00B0030A">
              <w:rPr>
                <w:rFonts w:asciiTheme="majorBidi" w:eastAsia="Times New Roman" w:hAnsiTheme="majorBidi" w:cstheme="majorBidi"/>
              </w:rPr>
              <w:t>120721845</w:t>
            </w:r>
          </w:p>
        </w:tc>
      </w:tr>
      <w:tr w:rsidR="0005497A" w:rsidRPr="00B0030A" w14:paraId="028F5F90" w14:textId="77777777" w:rsidTr="007D6AEC">
        <w:tc>
          <w:tcPr>
            <w:tcW w:w="2808" w:type="dxa"/>
            <w:vMerge/>
          </w:tcPr>
          <w:p w14:paraId="01743199" w14:textId="77777777" w:rsidR="0005497A" w:rsidRPr="00B0030A" w:rsidRDefault="0005497A" w:rsidP="007D6AEC">
            <w:pPr>
              <w:spacing w:after="0"/>
              <w:rPr>
                <w:rFonts w:asciiTheme="majorBidi" w:hAnsiTheme="majorBidi" w:cstheme="majorBidi"/>
                <w:b/>
                <w:kern w:val="2"/>
              </w:rPr>
            </w:pPr>
          </w:p>
        </w:tc>
        <w:tc>
          <w:tcPr>
            <w:tcW w:w="3240" w:type="dxa"/>
          </w:tcPr>
          <w:p w14:paraId="619F7759"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1.2.3. Adresas</w:t>
            </w:r>
          </w:p>
        </w:tc>
        <w:tc>
          <w:tcPr>
            <w:tcW w:w="3510" w:type="dxa"/>
          </w:tcPr>
          <w:p w14:paraId="3DB27716" w14:textId="092BF5C8" w:rsidR="0005497A" w:rsidRPr="00B0030A" w:rsidRDefault="000F79CE" w:rsidP="000F79CE">
            <w:pPr>
              <w:spacing w:after="0" w:line="240" w:lineRule="auto"/>
              <w:jc w:val="center"/>
              <w:rPr>
                <w:rFonts w:asciiTheme="majorBidi" w:hAnsiTheme="majorBidi" w:cstheme="majorBidi"/>
              </w:rPr>
            </w:pPr>
            <w:r w:rsidRPr="00B0030A">
              <w:rPr>
                <w:rFonts w:asciiTheme="majorBidi" w:hAnsiTheme="majorBidi" w:cstheme="majorBidi"/>
              </w:rPr>
              <w:t>Granito g. 3, Vilnius</w:t>
            </w:r>
          </w:p>
        </w:tc>
      </w:tr>
      <w:tr w:rsidR="0005497A" w:rsidRPr="00B0030A" w14:paraId="773C3A9D" w14:textId="77777777" w:rsidTr="007D6AEC">
        <w:tc>
          <w:tcPr>
            <w:tcW w:w="2808" w:type="dxa"/>
            <w:vMerge/>
          </w:tcPr>
          <w:p w14:paraId="5151BF40" w14:textId="77777777" w:rsidR="0005497A" w:rsidRPr="00B0030A" w:rsidRDefault="0005497A" w:rsidP="007D6AEC">
            <w:pPr>
              <w:spacing w:after="0"/>
              <w:rPr>
                <w:rFonts w:asciiTheme="majorBidi" w:hAnsiTheme="majorBidi" w:cstheme="majorBidi"/>
                <w:b/>
                <w:kern w:val="2"/>
              </w:rPr>
            </w:pPr>
          </w:p>
        </w:tc>
        <w:tc>
          <w:tcPr>
            <w:tcW w:w="3240" w:type="dxa"/>
          </w:tcPr>
          <w:p w14:paraId="4822CCF9"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1.2.4. PVM mokėtojo kodas</w:t>
            </w:r>
          </w:p>
        </w:tc>
        <w:tc>
          <w:tcPr>
            <w:tcW w:w="3510" w:type="dxa"/>
          </w:tcPr>
          <w:p w14:paraId="7A1E4B50" w14:textId="3F037F9B" w:rsidR="0005497A" w:rsidRPr="00B0030A" w:rsidRDefault="000F79CE" w:rsidP="000F79CE">
            <w:pPr>
              <w:spacing w:after="0"/>
              <w:jc w:val="center"/>
              <w:rPr>
                <w:rFonts w:asciiTheme="majorBidi" w:hAnsiTheme="majorBidi" w:cstheme="majorBidi"/>
                <w:kern w:val="2"/>
              </w:rPr>
            </w:pPr>
            <w:r w:rsidRPr="00B0030A">
              <w:rPr>
                <w:rFonts w:asciiTheme="majorBidi" w:hAnsiTheme="majorBidi" w:cstheme="majorBidi"/>
              </w:rPr>
              <w:t>LT207218417</w:t>
            </w:r>
          </w:p>
        </w:tc>
      </w:tr>
      <w:tr w:rsidR="0005497A" w:rsidRPr="00B0030A" w14:paraId="1F011631" w14:textId="77777777" w:rsidTr="007D6AEC">
        <w:tc>
          <w:tcPr>
            <w:tcW w:w="2808" w:type="dxa"/>
            <w:vMerge/>
          </w:tcPr>
          <w:p w14:paraId="5CA1914B" w14:textId="77777777" w:rsidR="0005497A" w:rsidRPr="00B0030A" w:rsidRDefault="0005497A" w:rsidP="007D6AEC">
            <w:pPr>
              <w:spacing w:after="0"/>
              <w:rPr>
                <w:rFonts w:asciiTheme="majorBidi" w:hAnsiTheme="majorBidi" w:cstheme="majorBidi"/>
                <w:b/>
                <w:kern w:val="2"/>
              </w:rPr>
            </w:pPr>
          </w:p>
        </w:tc>
        <w:tc>
          <w:tcPr>
            <w:tcW w:w="3240" w:type="dxa"/>
          </w:tcPr>
          <w:p w14:paraId="3D4FD89E"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1.2.5. Atsiskaitomoji sąskaita</w:t>
            </w:r>
          </w:p>
        </w:tc>
        <w:tc>
          <w:tcPr>
            <w:tcW w:w="3510" w:type="dxa"/>
          </w:tcPr>
          <w:p w14:paraId="3B35EE3B" w14:textId="6A1FEFC9" w:rsidR="0005497A" w:rsidRPr="00B0030A" w:rsidRDefault="000F79CE" w:rsidP="000F79CE">
            <w:pPr>
              <w:spacing w:after="0"/>
              <w:jc w:val="center"/>
              <w:rPr>
                <w:rFonts w:asciiTheme="majorBidi" w:hAnsiTheme="majorBidi" w:cstheme="majorBidi"/>
                <w:kern w:val="2"/>
              </w:rPr>
            </w:pPr>
            <w:r w:rsidRPr="00B0030A">
              <w:rPr>
                <w:rFonts w:asciiTheme="majorBidi" w:hAnsiTheme="majorBidi" w:cstheme="majorBidi"/>
              </w:rPr>
              <w:t>LT38 7044 0600 0165 3167</w:t>
            </w:r>
          </w:p>
        </w:tc>
      </w:tr>
      <w:tr w:rsidR="0005497A" w:rsidRPr="00B0030A" w14:paraId="1B92B8B8" w14:textId="77777777" w:rsidTr="007D6AEC">
        <w:tc>
          <w:tcPr>
            <w:tcW w:w="2808" w:type="dxa"/>
            <w:vMerge/>
          </w:tcPr>
          <w:p w14:paraId="07BD1797" w14:textId="77777777" w:rsidR="0005497A" w:rsidRPr="00B0030A" w:rsidRDefault="0005497A" w:rsidP="007D6AEC">
            <w:pPr>
              <w:spacing w:after="0"/>
              <w:rPr>
                <w:rFonts w:asciiTheme="majorBidi" w:hAnsiTheme="majorBidi" w:cstheme="majorBidi"/>
                <w:b/>
                <w:kern w:val="2"/>
              </w:rPr>
            </w:pPr>
          </w:p>
        </w:tc>
        <w:tc>
          <w:tcPr>
            <w:tcW w:w="3240" w:type="dxa"/>
          </w:tcPr>
          <w:p w14:paraId="7C3EC1C3"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1.2.6. Bankas, banko kodas</w:t>
            </w:r>
          </w:p>
        </w:tc>
        <w:tc>
          <w:tcPr>
            <w:tcW w:w="3510" w:type="dxa"/>
          </w:tcPr>
          <w:p w14:paraId="0E9C41BD" w14:textId="36EF60FD" w:rsidR="0005497A" w:rsidRPr="00B0030A" w:rsidRDefault="000F79CE" w:rsidP="000F79CE">
            <w:pPr>
              <w:spacing w:after="0"/>
              <w:jc w:val="center"/>
              <w:rPr>
                <w:rFonts w:asciiTheme="majorBidi" w:hAnsiTheme="majorBidi" w:cstheme="majorBidi"/>
                <w:kern w:val="2"/>
              </w:rPr>
            </w:pPr>
            <w:r w:rsidRPr="00B0030A">
              <w:rPr>
                <w:rFonts w:asciiTheme="majorBidi" w:hAnsiTheme="majorBidi" w:cstheme="majorBidi"/>
              </w:rPr>
              <w:t>AB SEB bankas, SWIFT kodas CBVILT2X</w:t>
            </w:r>
          </w:p>
        </w:tc>
      </w:tr>
      <w:tr w:rsidR="0005497A" w:rsidRPr="00B0030A" w14:paraId="5580DD8B" w14:textId="77777777" w:rsidTr="007D6AEC">
        <w:tc>
          <w:tcPr>
            <w:tcW w:w="2808" w:type="dxa"/>
            <w:vMerge/>
          </w:tcPr>
          <w:p w14:paraId="66C52224" w14:textId="77777777" w:rsidR="0005497A" w:rsidRPr="00B0030A" w:rsidRDefault="0005497A" w:rsidP="007D6AEC">
            <w:pPr>
              <w:spacing w:after="0"/>
              <w:rPr>
                <w:rFonts w:asciiTheme="majorBidi" w:hAnsiTheme="majorBidi" w:cstheme="majorBidi"/>
                <w:b/>
                <w:kern w:val="2"/>
              </w:rPr>
            </w:pPr>
          </w:p>
        </w:tc>
        <w:tc>
          <w:tcPr>
            <w:tcW w:w="3240" w:type="dxa"/>
          </w:tcPr>
          <w:p w14:paraId="33BB9ADE"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1.2.7. Telefonas</w:t>
            </w:r>
          </w:p>
        </w:tc>
        <w:tc>
          <w:tcPr>
            <w:tcW w:w="3510" w:type="dxa"/>
          </w:tcPr>
          <w:p w14:paraId="3F30FDAE" w14:textId="41D8B397" w:rsidR="0005497A" w:rsidRPr="00B0030A" w:rsidRDefault="000F79CE" w:rsidP="000F79CE">
            <w:pPr>
              <w:spacing w:after="0"/>
              <w:jc w:val="center"/>
              <w:rPr>
                <w:rFonts w:asciiTheme="majorBidi" w:hAnsiTheme="majorBidi" w:cstheme="majorBidi"/>
                <w:kern w:val="2"/>
              </w:rPr>
            </w:pPr>
            <w:r w:rsidRPr="00B0030A">
              <w:rPr>
                <w:rFonts w:asciiTheme="majorBidi" w:hAnsiTheme="majorBidi" w:cstheme="majorBidi"/>
              </w:rPr>
              <w:t>+370 5 264 47 85</w:t>
            </w:r>
          </w:p>
        </w:tc>
      </w:tr>
      <w:tr w:rsidR="0005497A" w:rsidRPr="00B0030A" w14:paraId="5B966B36" w14:textId="77777777" w:rsidTr="007D6AEC">
        <w:tc>
          <w:tcPr>
            <w:tcW w:w="2808" w:type="dxa"/>
            <w:vMerge/>
          </w:tcPr>
          <w:p w14:paraId="4BBFF576" w14:textId="77777777" w:rsidR="0005497A" w:rsidRPr="00B0030A" w:rsidRDefault="0005497A" w:rsidP="007D6AEC">
            <w:pPr>
              <w:spacing w:after="0"/>
              <w:rPr>
                <w:rFonts w:asciiTheme="majorBidi" w:hAnsiTheme="majorBidi" w:cstheme="majorBidi"/>
                <w:b/>
                <w:kern w:val="2"/>
              </w:rPr>
            </w:pPr>
          </w:p>
        </w:tc>
        <w:tc>
          <w:tcPr>
            <w:tcW w:w="3240" w:type="dxa"/>
          </w:tcPr>
          <w:p w14:paraId="1E389326"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1.2.8. El. paštas</w:t>
            </w:r>
          </w:p>
        </w:tc>
        <w:tc>
          <w:tcPr>
            <w:tcW w:w="3510" w:type="dxa"/>
          </w:tcPr>
          <w:p w14:paraId="7B71E621" w14:textId="14B4D9E0" w:rsidR="0005497A" w:rsidRPr="00B0030A" w:rsidRDefault="000F79CE" w:rsidP="000F79CE">
            <w:pPr>
              <w:spacing w:after="0"/>
              <w:jc w:val="center"/>
              <w:rPr>
                <w:rFonts w:asciiTheme="majorBidi" w:hAnsiTheme="majorBidi" w:cstheme="majorBidi"/>
                <w:kern w:val="2"/>
              </w:rPr>
            </w:pPr>
            <w:hyperlink r:id="rId22" w:history="1">
              <w:r w:rsidRPr="00B0030A">
                <w:rPr>
                  <w:rStyle w:val="Hipersaitas"/>
                  <w:rFonts w:asciiTheme="majorBidi" w:hAnsiTheme="majorBidi" w:cstheme="majorBidi"/>
                </w:rPr>
                <w:t>info@viamatika.lt</w:t>
              </w:r>
            </w:hyperlink>
          </w:p>
        </w:tc>
      </w:tr>
      <w:tr w:rsidR="0005497A" w:rsidRPr="00B0030A" w14:paraId="6DC76E95" w14:textId="77777777" w:rsidTr="007D6AEC">
        <w:tc>
          <w:tcPr>
            <w:tcW w:w="2808" w:type="dxa"/>
            <w:vMerge/>
          </w:tcPr>
          <w:p w14:paraId="349BCDC3" w14:textId="77777777" w:rsidR="0005497A" w:rsidRPr="00B0030A" w:rsidRDefault="0005497A" w:rsidP="007D6AEC">
            <w:pPr>
              <w:spacing w:after="0"/>
              <w:rPr>
                <w:rFonts w:asciiTheme="majorBidi" w:hAnsiTheme="majorBidi" w:cstheme="majorBidi"/>
                <w:b/>
                <w:kern w:val="2"/>
              </w:rPr>
            </w:pPr>
          </w:p>
        </w:tc>
        <w:tc>
          <w:tcPr>
            <w:tcW w:w="3240" w:type="dxa"/>
          </w:tcPr>
          <w:p w14:paraId="58316ED5"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1.2.9. Šalies atstovas</w:t>
            </w:r>
          </w:p>
        </w:tc>
        <w:tc>
          <w:tcPr>
            <w:tcW w:w="3510" w:type="dxa"/>
          </w:tcPr>
          <w:p w14:paraId="7B75B5AC" w14:textId="7EE1FC10" w:rsidR="0005497A" w:rsidRPr="00B0030A" w:rsidRDefault="0005497A" w:rsidP="000F79CE">
            <w:pPr>
              <w:pStyle w:val="Standard"/>
              <w:keepLines/>
              <w:jc w:val="center"/>
              <w:rPr>
                <w:rFonts w:asciiTheme="majorBidi" w:hAnsiTheme="majorBidi" w:cstheme="majorBidi"/>
                <w:sz w:val="22"/>
                <w:szCs w:val="22"/>
                <w:lang w:val="lt-LT"/>
              </w:rPr>
            </w:pPr>
          </w:p>
        </w:tc>
      </w:tr>
      <w:tr w:rsidR="0005497A" w:rsidRPr="00B0030A" w14:paraId="179E7AAA" w14:textId="77777777" w:rsidTr="007D6AEC">
        <w:tc>
          <w:tcPr>
            <w:tcW w:w="2808" w:type="dxa"/>
            <w:vMerge/>
          </w:tcPr>
          <w:p w14:paraId="16EA47F0" w14:textId="77777777" w:rsidR="0005497A" w:rsidRPr="00B0030A" w:rsidRDefault="0005497A" w:rsidP="007D6AEC">
            <w:pPr>
              <w:spacing w:after="0"/>
              <w:rPr>
                <w:rFonts w:asciiTheme="majorBidi" w:hAnsiTheme="majorBidi" w:cstheme="majorBidi"/>
                <w:b/>
                <w:kern w:val="2"/>
              </w:rPr>
            </w:pPr>
          </w:p>
        </w:tc>
        <w:tc>
          <w:tcPr>
            <w:tcW w:w="3240" w:type="dxa"/>
          </w:tcPr>
          <w:p w14:paraId="34D674C4"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1.2.10. Atstovavimo pagrindas</w:t>
            </w:r>
          </w:p>
        </w:tc>
        <w:tc>
          <w:tcPr>
            <w:tcW w:w="3510" w:type="dxa"/>
          </w:tcPr>
          <w:p w14:paraId="224A4DFC" w14:textId="23D5FFB2" w:rsidR="0005497A" w:rsidRPr="00B0030A" w:rsidRDefault="000F79CE" w:rsidP="000F79CE">
            <w:pPr>
              <w:spacing w:after="0"/>
              <w:jc w:val="center"/>
              <w:rPr>
                <w:rFonts w:asciiTheme="majorBidi" w:hAnsiTheme="majorBidi" w:cstheme="majorBidi"/>
                <w:kern w:val="2"/>
              </w:rPr>
            </w:pPr>
            <w:r w:rsidRPr="00B0030A">
              <w:rPr>
                <w:rFonts w:asciiTheme="majorBidi" w:hAnsiTheme="majorBidi" w:cstheme="majorBidi"/>
                <w:kern w:val="2"/>
              </w:rPr>
              <w:t>Bendrovės įstatai</w:t>
            </w:r>
          </w:p>
        </w:tc>
      </w:tr>
    </w:tbl>
    <w:p w14:paraId="35D4957D" w14:textId="77777777" w:rsidR="0005497A" w:rsidRPr="00B0030A" w:rsidRDefault="0005497A" w:rsidP="007D6AEC">
      <w:pPr>
        <w:spacing w:after="0"/>
        <w:jc w:val="both"/>
        <w:rPr>
          <w:rFonts w:asciiTheme="majorBidi" w:hAnsiTheme="majorBidi" w:cstheme="majorBidi"/>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5497A" w:rsidRPr="00B0030A" w14:paraId="05109884" w14:textId="77777777" w:rsidTr="007D6AEC">
        <w:trPr>
          <w:trHeight w:val="300"/>
        </w:trPr>
        <w:tc>
          <w:tcPr>
            <w:tcW w:w="9535" w:type="dxa"/>
            <w:gridSpan w:val="4"/>
          </w:tcPr>
          <w:p w14:paraId="3777AC0F"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2. ATSAKINGI ASMENYS</w:t>
            </w:r>
          </w:p>
        </w:tc>
      </w:tr>
      <w:tr w:rsidR="0005497A" w:rsidRPr="00B0030A" w14:paraId="75F16EC3" w14:textId="77777777" w:rsidTr="007D6AEC">
        <w:trPr>
          <w:trHeight w:val="300"/>
        </w:trPr>
        <w:tc>
          <w:tcPr>
            <w:tcW w:w="3094" w:type="dxa"/>
            <w:gridSpan w:val="2"/>
          </w:tcPr>
          <w:p w14:paraId="68B7A3FE"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 xml:space="preserve">2.1. Pirkėjo kontaktiniai asmenys, atsakingi už Sutarties vykdymą, </w:t>
            </w:r>
            <w:r w:rsidRPr="00B0030A">
              <w:rPr>
                <w:rFonts w:asciiTheme="majorBidi" w:hAnsiTheme="majorBidi" w:cstheme="majorBidi"/>
                <w:b/>
              </w:rPr>
              <w:t>Paslaugų</w:t>
            </w:r>
            <w:r w:rsidRPr="00B0030A">
              <w:rPr>
                <w:rFonts w:asciiTheme="majorBidi" w:hAnsiTheme="majorBidi" w:cstheme="majorBidi"/>
                <w:b/>
                <w:kern w:val="2"/>
              </w:rPr>
              <w:t xml:space="preserve"> priėmimą, Sąskaitų per informacinę sistemą SABIS priėmimą</w:t>
            </w:r>
          </w:p>
        </w:tc>
        <w:tc>
          <w:tcPr>
            <w:tcW w:w="6441" w:type="dxa"/>
            <w:gridSpan w:val="2"/>
          </w:tcPr>
          <w:p w14:paraId="4B1AE459" w14:textId="2FD4BCC6" w:rsidR="00FE3827" w:rsidRPr="00FE3827" w:rsidRDefault="00FE3827" w:rsidP="004C729F">
            <w:pPr>
              <w:spacing w:after="0" w:line="240" w:lineRule="auto"/>
              <w:rPr>
                <w:rFonts w:asciiTheme="majorBidi" w:hAnsiTheme="majorBidi" w:cstheme="majorBidi"/>
                <w:kern w:val="2"/>
              </w:rPr>
            </w:pPr>
            <w:r w:rsidRPr="00B0030A">
              <w:rPr>
                <w:rFonts w:asciiTheme="majorBidi" w:hAnsiTheme="majorBidi" w:cstheme="majorBidi"/>
                <w:kern w:val="2"/>
              </w:rPr>
              <w:t>Atsakingi asmenys už sutarties vykdymą:</w:t>
            </w:r>
            <w:r w:rsidRPr="00FE3827">
              <w:rPr>
                <w:rFonts w:asciiTheme="majorBidi" w:hAnsiTheme="majorBidi" w:cstheme="majorBidi"/>
                <w:kern w:val="2"/>
              </w:rPr>
              <w:br/>
              <w:t>Miesto ūkio ir aplinkos skyriaus Infrastruktūros poskyrio vyr. specialistas</w:t>
            </w:r>
            <w:r w:rsidRPr="00B0030A">
              <w:rPr>
                <w:rFonts w:asciiTheme="majorBidi" w:hAnsiTheme="majorBidi" w:cstheme="majorBidi"/>
                <w:kern w:val="2"/>
              </w:rPr>
              <w:t xml:space="preserve"> </w:t>
            </w:r>
            <w:r w:rsidRPr="00FE3827">
              <w:rPr>
                <w:rFonts w:asciiTheme="majorBidi" w:hAnsiTheme="majorBidi" w:cstheme="majorBidi"/>
                <w:kern w:val="2"/>
              </w:rPr>
              <w:t>V</w:t>
            </w:r>
            <w:r w:rsidR="004C729F" w:rsidRPr="00FE3827">
              <w:rPr>
                <w:rFonts w:asciiTheme="majorBidi" w:hAnsiTheme="majorBidi" w:cstheme="majorBidi"/>
                <w:kern w:val="2"/>
              </w:rPr>
              <w:t xml:space="preserve"> </w:t>
            </w:r>
          </w:p>
          <w:p w14:paraId="6DC42D20" w14:textId="77777777" w:rsidR="00FE3827" w:rsidRPr="00B0030A" w:rsidRDefault="00FE3827" w:rsidP="000D1F68">
            <w:pPr>
              <w:spacing w:after="0" w:line="240" w:lineRule="auto"/>
              <w:jc w:val="both"/>
              <w:rPr>
                <w:rFonts w:asciiTheme="majorBidi" w:hAnsiTheme="majorBidi" w:cstheme="majorBidi"/>
                <w:kern w:val="2"/>
              </w:rPr>
            </w:pPr>
          </w:p>
          <w:p w14:paraId="2E3187F4" w14:textId="14CF3F82" w:rsidR="00FE3827" w:rsidRPr="00B0030A" w:rsidRDefault="00FE3827" w:rsidP="000D1F68">
            <w:pPr>
              <w:spacing w:after="0" w:line="240" w:lineRule="auto"/>
              <w:jc w:val="both"/>
              <w:rPr>
                <w:rFonts w:asciiTheme="majorBidi" w:hAnsiTheme="majorBidi" w:cstheme="majorBidi"/>
                <w:kern w:val="2"/>
              </w:rPr>
            </w:pPr>
            <w:r w:rsidRPr="00B0030A">
              <w:rPr>
                <w:rFonts w:asciiTheme="majorBidi" w:hAnsiTheme="majorBidi" w:cstheme="majorBidi"/>
                <w:kern w:val="2"/>
              </w:rPr>
              <w:t>Už sąskaitų priėmimą per informacinę sistemą SABIS atsakingas asmuo:</w:t>
            </w:r>
          </w:p>
          <w:p w14:paraId="64712635" w14:textId="7D76D0B4" w:rsidR="004C729F" w:rsidRPr="00B0030A" w:rsidRDefault="00FE3827" w:rsidP="004C729F">
            <w:pPr>
              <w:spacing w:after="0" w:line="240" w:lineRule="auto"/>
              <w:jc w:val="both"/>
              <w:rPr>
                <w:rFonts w:asciiTheme="majorBidi" w:hAnsiTheme="majorBidi" w:cstheme="majorBidi"/>
                <w:kern w:val="2"/>
              </w:rPr>
            </w:pPr>
            <w:r w:rsidRPr="00FE3827">
              <w:rPr>
                <w:rFonts w:asciiTheme="majorBidi" w:hAnsiTheme="majorBidi" w:cstheme="majorBidi"/>
                <w:kern w:val="2"/>
              </w:rPr>
              <w:t xml:space="preserve">Miesto ūkio ir aplinkos skyriaus vyr. </w:t>
            </w:r>
          </w:p>
          <w:p w14:paraId="681B2F46" w14:textId="0F5AD358" w:rsidR="0005497A" w:rsidRPr="00B0030A" w:rsidRDefault="0005497A" w:rsidP="000D1F68">
            <w:pPr>
              <w:spacing w:after="0" w:line="240" w:lineRule="auto"/>
              <w:rPr>
                <w:rFonts w:asciiTheme="majorBidi" w:hAnsiTheme="majorBidi" w:cstheme="majorBidi"/>
                <w:kern w:val="2"/>
              </w:rPr>
            </w:pPr>
          </w:p>
        </w:tc>
      </w:tr>
      <w:tr w:rsidR="0005497A" w:rsidRPr="00B0030A" w14:paraId="57B1C2DB" w14:textId="77777777" w:rsidTr="007D6AEC">
        <w:trPr>
          <w:trHeight w:val="300"/>
        </w:trPr>
        <w:tc>
          <w:tcPr>
            <w:tcW w:w="3094" w:type="dxa"/>
            <w:gridSpan w:val="2"/>
          </w:tcPr>
          <w:p w14:paraId="4A3322FA"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2.2. Tiekėjo kontaktiniai asmenys, atsakingi už Sutarties vykdymą</w:t>
            </w:r>
          </w:p>
        </w:tc>
        <w:tc>
          <w:tcPr>
            <w:tcW w:w="6441" w:type="dxa"/>
            <w:gridSpan w:val="2"/>
          </w:tcPr>
          <w:p w14:paraId="38C62E63" w14:textId="77777777" w:rsidR="0005497A" w:rsidRPr="006766B3" w:rsidRDefault="00DD5C87" w:rsidP="007D6AEC">
            <w:pPr>
              <w:spacing w:after="0"/>
              <w:rPr>
                <w:rFonts w:asciiTheme="majorBidi" w:hAnsiTheme="majorBidi" w:cstheme="majorBidi"/>
                <w:kern w:val="2"/>
              </w:rPr>
            </w:pPr>
            <w:r w:rsidRPr="006766B3">
              <w:rPr>
                <w:rFonts w:asciiTheme="majorBidi" w:hAnsiTheme="majorBidi" w:cstheme="majorBidi"/>
                <w:kern w:val="2"/>
              </w:rPr>
              <w:t>Atsakingi asmenys už sutarties vykdymą:</w:t>
            </w:r>
          </w:p>
          <w:p w14:paraId="07BD47E5" w14:textId="77777777" w:rsidR="00DD5C87" w:rsidRDefault="00DD5C87" w:rsidP="00DD5C87">
            <w:pPr>
              <w:spacing w:after="0"/>
              <w:rPr>
                <w:rFonts w:asciiTheme="majorBidi" w:hAnsiTheme="majorBidi" w:cstheme="majorBidi"/>
                <w:color w:val="4472C4"/>
                <w:kern w:val="2"/>
              </w:rPr>
            </w:pPr>
          </w:p>
          <w:p w14:paraId="40FCF7BB" w14:textId="5D93BFEE" w:rsidR="00DD5C87" w:rsidRPr="006766B3" w:rsidRDefault="00DD5C87" w:rsidP="00DD5C87">
            <w:pPr>
              <w:spacing w:after="0"/>
              <w:rPr>
                <w:rFonts w:asciiTheme="majorBidi" w:hAnsiTheme="majorBidi" w:cstheme="majorBidi"/>
                <w:kern w:val="2"/>
              </w:rPr>
            </w:pPr>
            <w:r w:rsidRPr="006766B3">
              <w:rPr>
                <w:rFonts w:asciiTheme="majorBidi" w:hAnsiTheme="majorBidi" w:cstheme="majorBidi"/>
                <w:kern w:val="2"/>
              </w:rPr>
              <w:t>Už PVM sąskaitų faktūrų pateikimą atsakingi asmenys:</w:t>
            </w:r>
          </w:p>
          <w:p w14:paraId="26D1BFA4" w14:textId="52317E47" w:rsidR="00DD5C87" w:rsidRPr="00B0030A" w:rsidRDefault="00DD5C87" w:rsidP="00DD5C87">
            <w:pPr>
              <w:spacing w:after="0"/>
              <w:rPr>
                <w:rFonts w:asciiTheme="majorBidi" w:hAnsiTheme="majorBidi" w:cstheme="majorBidi"/>
                <w:color w:val="4472C4"/>
                <w:kern w:val="2"/>
              </w:rPr>
            </w:pPr>
            <w:r>
              <w:rPr>
                <w:rFonts w:asciiTheme="majorBidi" w:hAnsiTheme="majorBidi" w:cstheme="majorBidi"/>
                <w:color w:val="4472C4"/>
                <w:kern w:val="2"/>
              </w:rPr>
              <w:lastRenderedPageBreak/>
              <w:t xml:space="preserve"> </w:t>
            </w:r>
          </w:p>
        </w:tc>
      </w:tr>
      <w:tr w:rsidR="0005497A" w:rsidRPr="00B0030A" w14:paraId="165C51AE" w14:textId="77777777" w:rsidTr="007D6AEC">
        <w:trPr>
          <w:trHeight w:val="300"/>
        </w:trPr>
        <w:tc>
          <w:tcPr>
            <w:tcW w:w="9535" w:type="dxa"/>
            <w:gridSpan w:val="4"/>
          </w:tcPr>
          <w:p w14:paraId="598D21F3"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lastRenderedPageBreak/>
              <w:t>3. SUTARTIES DALYKAS</w:t>
            </w:r>
          </w:p>
        </w:tc>
      </w:tr>
      <w:tr w:rsidR="0005497A" w:rsidRPr="00B0030A" w14:paraId="3B78367B" w14:textId="77777777" w:rsidTr="007D6AEC">
        <w:trPr>
          <w:trHeight w:val="300"/>
        </w:trPr>
        <w:tc>
          <w:tcPr>
            <w:tcW w:w="3094" w:type="dxa"/>
            <w:gridSpan w:val="2"/>
          </w:tcPr>
          <w:p w14:paraId="6EB630FD"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3.1. Sutarties dalykas</w:t>
            </w:r>
          </w:p>
        </w:tc>
        <w:tc>
          <w:tcPr>
            <w:tcW w:w="6441" w:type="dxa"/>
            <w:gridSpan w:val="2"/>
          </w:tcPr>
          <w:p w14:paraId="5E823D43" w14:textId="52F7D1F4" w:rsidR="0005497A" w:rsidRPr="00B0030A" w:rsidRDefault="0005497A" w:rsidP="00874C98">
            <w:pPr>
              <w:spacing w:after="0"/>
              <w:jc w:val="both"/>
              <w:rPr>
                <w:rFonts w:asciiTheme="majorBidi" w:hAnsiTheme="majorBidi" w:cstheme="majorBidi"/>
                <w:color w:val="000000"/>
                <w:kern w:val="2"/>
              </w:rPr>
            </w:pPr>
            <w:r w:rsidRPr="00B0030A">
              <w:rPr>
                <w:rFonts w:asciiTheme="majorBidi" w:hAnsiTheme="majorBidi" w:cstheme="majorBidi"/>
                <w:kern w:val="2"/>
              </w:rPr>
              <w:t xml:space="preserve">Tiekėjas įsipareigoja Sutartyje numatytomis sąlygomis suteikti Pirkėjui Paslaugas – </w:t>
            </w:r>
            <w:r w:rsidR="00C6125B" w:rsidRPr="00B0030A">
              <w:rPr>
                <w:rFonts w:asciiTheme="majorBidi" w:hAnsiTheme="majorBidi" w:cstheme="majorBidi"/>
              </w:rPr>
              <w:t>Šiaulių miesto savivaldybės statomų, rekonstruojamų ir remontuojamų transporto infrastruktūros statinių pagrindų ir dangų laboratorinių kokybės bandymų ir tyrimų atlikimo paslaugos (toliau – Paslaugos)</w:t>
            </w:r>
            <w:r w:rsidRPr="00B0030A">
              <w:rPr>
                <w:rFonts w:asciiTheme="majorBidi" w:hAnsiTheme="majorBidi" w:cstheme="majorBidi"/>
                <w:color w:val="000000"/>
                <w:kern w:val="2"/>
              </w:rPr>
              <w:t>.</w:t>
            </w:r>
          </w:p>
          <w:p w14:paraId="45752E26" w14:textId="37006791" w:rsidR="0005497A" w:rsidRPr="00B0030A" w:rsidRDefault="0005497A" w:rsidP="00874C98">
            <w:pPr>
              <w:spacing w:after="0"/>
              <w:jc w:val="both"/>
              <w:rPr>
                <w:rFonts w:asciiTheme="majorBidi" w:hAnsiTheme="majorBidi" w:cstheme="majorBidi"/>
                <w:color w:val="000000"/>
                <w:kern w:val="2"/>
              </w:rPr>
            </w:pPr>
            <w:r w:rsidRPr="00B0030A">
              <w:rPr>
                <w:rFonts w:asciiTheme="majorBidi" w:hAnsiTheme="majorBidi" w:cstheme="majorBidi"/>
                <w:color w:val="000000"/>
                <w:kern w:val="2"/>
              </w:rPr>
              <w:t xml:space="preserve">Išsamus </w:t>
            </w:r>
            <w:r w:rsidRPr="00B0030A">
              <w:rPr>
                <w:rFonts w:asciiTheme="majorBidi" w:hAnsiTheme="majorBidi" w:cstheme="majorBidi"/>
                <w:color w:val="000000"/>
              </w:rPr>
              <w:t>Paslaugų</w:t>
            </w:r>
            <w:r w:rsidRPr="00B0030A">
              <w:rPr>
                <w:rFonts w:asciiTheme="majorBidi" w:hAnsiTheme="majorBidi" w:cstheme="majorBidi"/>
                <w:color w:val="000000"/>
                <w:kern w:val="2"/>
              </w:rPr>
              <w:t xml:space="preserve"> aprašymas ir kiti reikalavimai teikiamoms </w:t>
            </w:r>
            <w:r w:rsidRPr="00B0030A">
              <w:rPr>
                <w:rFonts w:asciiTheme="majorBidi" w:hAnsiTheme="majorBidi" w:cstheme="majorBidi"/>
                <w:color w:val="000000"/>
              </w:rPr>
              <w:t>Paslaugoms</w:t>
            </w:r>
            <w:r w:rsidRPr="00B0030A">
              <w:rPr>
                <w:rFonts w:asciiTheme="majorBidi" w:hAnsiTheme="majorBidi" w:cstheme="majorBidi"/>
                <w:color w:val="000000"/>
                <w:kern w:val="2"/>
              </w:rPr>
              <w:t xml:space="preserve"> nustatyti Sutarties priede Nr. </w:t>
            </w:r>
            <w:r w:rsidR="00C6125B" w:rsidRPr="00B0030A">
              <w:rPr>
                <w:rFonts w:asciiTheme="majorBidi" w:hAnsiTheme="majorBidi" w:cstheme="majorBidi"/>
                <w:color w:val="000000"/>
                <w:kern w:val="2"/>
              </w:rPr>
              <w:t>2</w:t>
            </w:r>
            <w:r w:rsidRPr="00B0030A">
              <w:rPr>
                <w:rFonts w:asciiTheme="majorBidi" w:hAnsiTheme="majorBidi" w:cstheme="majorBidi"/>
                <w:color w:val="000000"/>
                <w:kern w:val="2"/>
              </w:rPr>
              <w:t xml:space="preserve"> „Techninė specifikacija“ (toliau – Techninė specifikacija)</w:t>
            </w:r>
            <w:r w:rsidR="00C6125B" w:rsidRPr="00B0030A">
              <w:rPr>
                <w:rFonts w:asciiTheme="majorBidi" w:hAnsiTheme="majorBidi" w:cstheme="majorBidi"/>
                <w:color w:val="000000"/>
                <w:kern w:val="2"/>
              </w:rPr>
              <w:t>.</w:t>
            </w:r>
          </w:p>
        </w:tc>
      </w:tr>
      <w:tr w:rsidR="0005497A" w:rsidRPr="00B0030A" w14:paraId="5E63BD9C" w14:textId="77777777" w:rsidTr="007D6AEC">
        <w:trPr>
          <w:trHeight w:val="300"/>
        </w:trPr>
        <w:tc>
          <w:tcPr>
            <w:tcW w:w="3094" w:type="dxa"/>
            <w:gridSpan w:val="2"/>
          </w:tcPr>
          <w:p w14:paraId="0DCEDBE3"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3.2. Pirkimo pavadinimas ir numeris</w:t>
            </w:r>
          </w:p>
        </w:tc>
        <w:tc>
          <w:tcPr>
            <w:tcW w:w="6441" w:type="dxa"/>
            <w:gridSpan w:val="2"/>
          </w:tcPr>
          <w:p w14:paraId="2786CC06" w14:textId="77777777" w:rsidR="0005497A" w:rsidRPr="00B0030A" w:rsidRDefault="00874C98" w:rsidP="007D6AEC">
            <w:pPr>
              <w:spacing w:after="0"/>
              <w:rPr>
                <w:rFonts w:asciiTheme="majorBidi" w:hAnsiTheme="majorBidi" w:cstheme="majorBidi"/>
                <w:b/>
                <w:bCs/>
                <w:color w:val="000000"/>
              </w:rPr>
            </w:pPr>
            <w:r w:rsidRPr="00B0030A">
              <w:rPr>
                <w:rFonts w:asciiTheme="majorBidi" w:hAnsiTheme="majorBidi" w:cstheme="majorBidi"/>
                <w:b/>
                <w:bCs/>
                <w:color w:val="000000"/>
              </w:rPr>
              <w:t xml:space="preserve">Šiaulių miesto savivaldybės statomų, rekonstruojamų ir remontuojamų transporto infrastruktūros statinių pagrindų ir dangų laboratorinių kokybės bandymų ir tyrimų atlikimo paslauga. </w:t>
            </w:r>
          </w:p>
          <w:p w14:paraId="53D646B7" w14:textId="0CBB4902" w:rsidR="00874C98" w:rsidRPr="00B0030A" w:rsidRDefault="00874C98" w:rsidP="007D6AEC">
            <w:pPr>
              <w:spacing w:after="0"/>
              <w:rPr>
                <w:rFonts w:asciiTheme="majorBidi" w:hAnsiTheme="majorBidi" w:cstheme="majorBidi"/>
                <w:kern w:val="2"/>
              </w:rPr>
            </w:pPr>
            <w:bookmarkStart w:id="1" w:name="_Hlk210740140"/>
            <w:r w:rsidRPr="00B0030A">
              <w:rPr>
                <w:rFonts w:asciiTheme="majorBidi" w:eastAsia="Times New Roman" w:hAnsiTheme="majorBidi" w:cstheme="majorBidi"/>
                <w:kern w:val="2"/>
              </w:rPr>
              <w:t xml:space="preserve">CVP IS Nr. </w:t>
            </w:r>
            <w:r w:rsidR="000D1F68" w:rsidRPr="00B0030A">
              <w:rPr>
                <w:rFonts w:asciiTheme="majorBidi" w:eastAsia="Times New Roman" w:hAnsiTheme="majorBidi" w:cstheme="majorBidi"/>
                <w:kern w:val="2"/>
              </w:rPr>
              <w:t>3868951</w:t>
            </w:r>
            <w:bookmarkEnd w:id="1"/>
          </w:p>
        </w:tc>
      </w:tr>
      <w:tr w:rsidR="0005497A" w:rsidRPr="00B0030A" w14:paraId="666FD566" w14:textId="77777777" w:rsidTr="007D6AEC">
        <w:trPr>
          <w:trHeight w:val="300"/>
        </w:trPr>
        <w:tc>
          <w:tcPr>
            <w:tcW w:w="3094" w:type="dxa"/>
            <w:gridSpan w:val="2"/>
          </w:tcPr>
          <w:p w14:paraId="336DEF6D"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3.3. Informacija apie Europos Sąjungos lėšomis finansuojamą projektą arba kitą projektą</w:t>
            </w:r>
          </w:p>
        </w:tc>
        <w:tc>
          <w:tcPr>
            <w:tcW w:w="6441" w:type="dxa"/>
            <w:gridSpan w:val="2"/>
          </w:tcPr>
          <w:p w14:paraId="1B86F5B4"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Netaikoma</w:t>
            </w:r>
          </w:p>
          <w:p w14:paraId="238CAA59" w14:textId="77777777" w:rsidR="0005497A" w:rsidRPr="00B0030A" w:rsidRDefault="0005497A" w:rsidP="007D6AEC">
            <w:pPr>
              <w:spacing w:after="0"/>
              <w:rPr>
                <w:rFonts w:asciiTheme="majorBidi" w:hAnsiTheme="majorBidi" w:cstheme="majorBidi"/>
                <w:kern w:val="2"/>
              </w:rPr>
            </w:pPr>
          </w:p>
        </w:tc>
      </w:tr>
      <w:tr w:rsidR="0005497A" w:rsidRPr="00B0030A" w14:paraId="0AB95769" w14:textId="77777777" w:rsidTr="007D6AEC">
        <w:trPr>
          <w:trHeight w:val="300"/>
        </w:trPr>
        <w:tc>
          <w:tcPr>
            <w:tcW w:w="9535" w:type="dxa"/>
            <w:gridSpan w:val="4"/>
          </w:tcPr>
          <w:p w14:paraId="6B5A8551"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 xml:space="preserve">4. PASLAUGŲ SUTEIKIMO TERMINAI IR PASLAUGŲ PERDAVIMO </w:t>
            </w:r>
            <w:r w:rsidRPr="00B0030A">
              <w:rPr>
                <w:rFonts w:asciiTheme="majorBidi" w:hAnsiTheme="majorBidi" w:cstheme="majorBidi"/>
                <w:color w:val="000000"/>
                <w:kern w:val="2"/>
              </w:rPr>
              <w:t>–</w:t>
            </w:r>
            <w:r w:rsidRPr="00B0030A">
              <w:rPr>
                <w:rFonts w:asciiTheme="majorBidi" w:hAnsiTheme="majorBidi" w:cstheme="majorBidi"/>
                <w:b/>
                <w:kern w:val="2"/>
              </w:rPr>
              <w:t xml:space="preserve"> PRIĖMIMO TVARKA</w:t>
            </w:r>
          </w:p>
        </w:tc>
      </w:tr>
      <w:tr w:rsidR="0005497A" w:rsidRPr="00B0030A" w14:paraId="5F978D72" w14:textId="77777777" w:rsidTr="007D6AEC">
        <w:trPr>
          <w:trHeight w:val="300"/>
        </w:trPr>
        <w:tc>
          <w:tcPr>
            <w:tcW w:w="3094" w:type="dxa"/>
            <w:gridSpan w:val="2"/>
          </w:tcPr>
          <w:p w14:paraId="035B08AD"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 xml:space="preserve">4.1. </w:t>
            </w:r>
            <w:r w:rsidRPr="00B0030A">
              <w:rPr>
                <w:rFonts w:asciiTheme="majorBidi" w:hAnsiTheme="majorBidi" w:cstheme="majorBidi"/>
                <w:b/>
              </w:rPr>
              <w:t>Paslaugų</w:t>
            </w:r>
            <w:r w:rsidRPr="00B0030A">
              <w:rPr>
                <w:rFonts w:asciiTheme="majorBidi" w:hAnsiTheme="majorBidi" w:cstheme="majorBidi"/>
                <w:b/>
                <w:kern w:val="2"/>
              </w:rPr>
              <w:t xml:space="preserve"> </w:t>
            </w:r>
            <w:r w:rsidRPr="00B0030A">
              <w:rPr>
                <w:rFonts w:asciiTheme="majorBidi" w:hAnsiTheme="majorBidi" w:cstheme="majorBidi"/>
                <w:b/>
              </w:rPr>
              <w:t>suteikimo</w:t>
            </w:r>
            <w:r w:rsidRPr="00B0030A">
              <w:rPr>
                <w:rFonts w:asciiTheme="majorBidi" w:hAnsiTheme="majorBidi" w:cstheme="majorBidi"/>
                <w:b/>
                <w:kern w:val="2"/>
              </w:rPr>
              <w:t xml:space="preserve"> terminas, kai </w:t>
            </w:r>
            <w:r w:rsidRPr="00B0030A">
              <w:rPr>
                <w:rFonts w:asciiTheme="majorBidi" w:hAnsiTheme="majorBidi" w:cstheme="majorBidi"/>
                <w:b/>
              </w:rPr>
              <w:t>Paslaugos yra vienkartinio pobūdžio, teikiamos periodiškai arba pagal Pirkėjo Užsakymą</w:t>
            </w:r>
          </w:p>
          <w:p w14:paraId="56688ACC" w14:textId="77777777" w:rsidR="0005497A" w:rsidRPr="00B0030A" w:rsidRDefault="0005497A" w:rsidP="007D6AEC">
            <w:pPr>
              <w:spacing w:after="0"/>
              <w:rPr>
                <w:rFonts w:asciiTheme="majorBidi" w:hAnsiTheme="majorBidi" w:cstheme="majorBidi"/>
                <w:b/>
                <w:kern w:val="2"/>
              </w:rPr>
            </w:pPr>
          </w:p>
          <w:p w14:paraId="03A1858F" w14:textId="77777777" w:rsidR="0005497A" w:rsidRPr="00B0030A" w:rsidRDefault="0005497A" w:rsidP="007D6AEC">
            <w:pPr>
              <w:spacing w:after="0"/>
              <w:rPr>
                <w:rFonts w:asciiTheme="majorBidi" w:hAnsiTheme="majorBidi" w:cstheme="majorBidi"/>
                <w:b/>
                <w:color w:val="FF0000"/>
                <w:kern w:val="2"/>
              </w:rPr>
            </w:pPr>
          </w:p>
        </w:tc>
        <w:tc>
          <w:tcPr>
            <w:tcW w:w="6441" w:type="dxa"/>
            <w:gridSpan w:val="2"/>
          </w:tcPr>
          <w:p w14:paraId="668D836F"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rPr>
              <w:t>Tiekėjas, gavęs Paslaugų užsakymą, įsipareigoja:</w:t>
            </w:r>
          </w:p>
          <w:p w14:paraId="5DF813E9"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rPr>
              <w:t xml:space="preserve">atvykti į objektą bandinio paėmimui ar tyrimų atlikimui -  </w:t>
            </w:r>
            <w:r w:rsidRPr="00B0030A">
              <w:rPr>
                <w:rFonts w:asciiTheme="majorBidi" w:hAnsiTheme="majorBidi" w:cstheme="majorBidi"/>
                <w:b/>
              </w:rPr>
              <w:t>ne vėliau kaip per 2 darbo dienas nuo</w:t>
            </w:r>
            <w:r w:rsidRPr="00B0030A">
              <w:rPr>
                <w:rFonts w:asciiTheme="majorBidi" w:hAnsiTheme="majorBidi" w:cstheme="majorBidi"/>
              </w:rPr>
              <w:t xml:space="preserve"> raštiško Užsakymo pateikimo dienos;</w:t>
            </w:r>
          </w:p>
          <w:p w14:paraId="1120C2A4"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rPr>
              <w:t xml:space="preserve">bandymo atlikimas laboratorijoje ir ataskaitos parengimas - </w:t>
            </w:r>
            <w:r w:rsidRPr="00B0030A">
              <w:rPr>
                <w:rFonts w:asciiTheme="majorBidi" w:hAnsiTheme="majorBidi" w:cstheme="majorBidi"/>
                <w:b/>
              </w:rPr>
              <w:t xml:space="preserve">ne vėliau kaip per 5 darbo dienas nuo </w:t>
            </w:r>
            <w:r w:rsidRPr="00B0030A">
              <w:rPr>
                <w:rFonts w:asciiTheme="majorBidi" w:hAnsiTheme="majorBidi" w:cstheme="majorBidi"/>
              </w:rPr>
              <w:t>bandinio paėmimo dienos (išskyrus pagrįstus atvejus, kai laboratorinių tyrimų ir bandymų atlikimo terminas technologiškai yra ilgesnis).</w:t>
            </w:r>
          </w:p>
          <w:p w14:paraId="30D7BDC2"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rPr>
              <w:t>Paslaugos bus teikiamos 35 mėnesius nuo Sutarties įsigaliojimo dienos, pagal faktinį Užsakovo poreikį.</w:t>
            </w:r>
          </w:p>
        </w:tc>
      </w:tr>
      <w:tr w:rsidR="0005497A" w:rsidRPr="00B0030A" w14:paraId="244088E5" w14:textId="77777777" w:rsidTr="007D6AEC">
        <w:trPr>
          <w:trHeight w:val="300"/>
        </w:trPr>
        <w:tc>
          <w:tcPr>
            <w:tcW w:w="3094" w:type="dxa"/>
            <w:gridSpan w:val="2"/>
          </w:tcPr>
          <w:p w14:paraId="541A43AD" w14:textId="77777777" w:rsidR="0005497A" w:rsidRPr="00B0030A" w:rsidRDefault="0005497A" w:rsidP="007D6AEC">
            <w:pPr>
              <w:spacing w:after="0"/>
              <w:rPr>
                <w:rFonts w:asciiTheme="majorBidi" w:hAnsiTheme="majorBidi" w:cstheme="majorBidi"/>
                <w:b/>
              </w:rPr>
            </w:pPr>
            <w:r w:rsidRPr="00B0030A">
              <w:rPr>
                <w:rFonts w:asciiTheme="majorBidi" w:hAnsiTheme="majorBidi" w:cstheme="majorBidi"/>
                <w:b/>
                <w:kern w:val="2"/>
              </w:rPr>
              <w:t xml:space="preserve">4.1. </w:t>
            </w:r>
            <w:r w:rsidRPr="00B0030A">
              <w:rPr>
                <w:rFonts w:asciiTheme="majorBidi" w:hAnsiTheme="majorBidi" w:cstheme="majorBidi"/>
                <w:b/>
              </w:rPr>
              <w:t>Paslaugų</w:t>
            </w:r>
            <w:r w:rsidRPr="00B0030A">
              <w:rPr>
                <w:rFonts w:asciiTheme="majorBidi" w:hAnsiTheme="majorBidi" w:cstheme="majorBidi"/>
                <w:b/>
                <w:kern w:val="2"/>
              </w:rPr>
              <w:t xml:space="preserve"> </w:t>
            </w:r>
            <w:r w:rsidRPr="00B0030A">
              <w:rPr>
                <w:rFonts w:asciiTheme="majorBidi" w:hAnsiTheme="majorBidi" w:cstheme="majorBidi"/>
                <w:b/>
              </w:rPr>
              <w:t>suteikimo</w:t>
            </w:r>
            <w:r w:rsidRPr="00B0030A">
              <w:rPr>
                <w:rFonts w:asciiTheme="majorBidi" w:hAnsiTheme="majorBidi" w:cstheme="majorBidi"/>
                <w:b/>
                <w:kern w:val="2"/>
              </w:rPr>
              <w:t xml:space="preserve"> terminai, kai </w:t>
            </w:r>
            <w:r w:rsidRPr="00B0030A">
              <w:rPr>
                <w:rFonts w:asciiTheme="majorBidi" w:hAnsiTheme="majorBidi" w:cstheme="majorBidi"/>
                <w:b/>
              </w:rPr>
              <w:t>Paslaugos</w:t>
            </w:r>
            <w:r w:rsidRPr="00B0030A">
              <w:rPr>
                <w:rFonts w:asciiTheme="majorBidi" w:hAnsiTheme="majorBidi" w:cstheme="majorBidi"/>
                <w:b/>
                <w:kern w:val="2"/>
              </w:rPr>
              <w:t xml:space="preserve"> </w:t>
            </w:r>
            <w:r w:rsidRPr="00B0030A">
              <w:rPr>
                <w:rFonts w:asciiTheme="majorBidi" w:hAnsiTheme="majorBidi" w:cstheme="majorBidi"/>
                <w:b/>
              </w:rPr>
              <w:t>teikiamos</w:t>
            </w:r>
            <w:r w:rsidRPr="00B0030A">
              <w:rPr>
                <w:rFonts w:asciiTheme="majorBidi" w:hAnsiTheme="majorBidi" w:cstheme="majorBidi"/>
                <w:b/>
                <w:kern w:val="2"/>
              </w:rPr>
              <w:t xml:space="preserve"> </w:t>
            </w:r>
            <w:r w:rsidRPr="00B0030A">
              <w:rPr>
                <w:rFonts w:asciiTheme="majorBidi" w:hAnsiTheme="majorBidi" w:cstheme="majorBidi"/>
                <w:b/>
              </w:rPr>
              <w:t>etapais</w:t>
            </w:r>
          </w:p>
        </w:tc>
        <w:tc>
          <w:tcPr>
            <w:tcW w:w="6441" w:type="dxa"/>
            <w:gridSpan w:val="2"/>
          </w:tcPr>
          <w:p w14:paraId="0EA327F5"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color w:val="000000"/>
                <w:kern w:val="2"/>
              </w:rPr>
              <w:t>Netaikoma</w:t>
            </w:r>
          </w:p>
        </w:tc>
      </w:tr>
      <w:tr w:rsidR="0005497A" w:rsidRPr="00B0030A" w14:paraId="4E849CF0" w14:textId="77777777" w:rsidTr="007D6AEC">
        <w:trPr>
          <w:trHeight w:val="300"/>
        </w:trPr>
        <w:tc>
          <w:tcPr>
            <w:tcW w:w="3094" w:type="dxa"/>
            <w:gridSpan w:val="2"/>
          </w:tcPr>
          <w:p w14:paraId="5AD07715"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4.2. Paslaugų / jų dalies / etapo / periodo suteikimo termino pratęsimas</w:t>
            </w:r>
          </w:p>
        </w:tc>
        <w:tc>
          <w:tcPr>
            <w:tcW w:w="6441" w:type="dxa"/>
            <w:gridSpan w:val="2"/>
          </w:tcPr>
          <w:p w14:paraId="0A753BD2" w14:textId="77777777" w:rsidR="0005497A" w:rsidRPr="00B0030A" w:rsidRDefault="0005497A" w:rsidP="007D6AEC">
            <w:pPr>
              <w:spacing w:after="0"/>
              <w:rPr>
                <w:rFonts w:asciiTheme="majorBidi" w:hAnsiTheme="majorBidi" w:cstheme="majorBidi"/>
              </w:rPr>
            </w:pPr>
            <w:r w:rsidRPr="00B0030A">
              <w:rPr>
                <w:rFonts w:asciiTheme="majorBidi" w:hAnsiTheme="majorBidi" w:cstheme="majorBidi"/>
              </w:rPr>
              <w:t>Netaikoma</w:t>
            </w:r>
          </w:p>
        </w:tc>
      </w:tr>
      <w:tr w:rsidR="0005497A" w:rsidRPr="00B0030A" w14:paraId="16DE7750" w14:textId="77777777" w:rsidTr="007D6AEC">
        <w:trPr>
          <w:trHeight w:val="300"/>
        </w:trPr>
        <w:tc>
          <w:tcPr>
            <w:tcW w:w="3094" w:type="dxa"/>
            <w:gridSpan w:val="2"/>
          </w:tcPr>
          <w:p w14:paraId="50857F20"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4.3. Užsakymų teikimo tvarka</w:t>
            </w:r>
          </w:p>
        </w:tc>
        <w:tc>
          <w:tcPr>
            <w:tcW w:w="6441" w:type="dxa"/>
            <w:gridSpan w:val="2"/>
          </w:tcPr>
          <w:p w14:paraId="2C6AC398"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Užsakymai teikiami elektroninėje užsakymų sistemoje arba Tiekėjo nurodytu elektroniniu ir laikomi gautais nedelsiant  nuo Užsakymo pateikimo.</w:t>
            </w:r>
          </w:p>
        </w:tc>
      </w:tr>
      <w:tr w:rsidR="0005497A" w:rsidRPr="00B0030A" w14:paraId="1DB329F1" w14:textId="77777777" w:rsidTr="007D6AEC">
        <w:trPr>
          <w:trHeight w:val="1030"/>
        </w:trPr>
        <w:tc>
          <w:tcPr>
            <w:tcW w:w="3094" w:type="dxa"/>
            <w:gridSpan w:val="2"/>
            <w:tcBorders>
              <w:top w:val="single" w:sz="4" w:space="0" w:color="auto"/>
              <w:left w:val="single" w:sz="4" w:space="0" w:color="auto"/>
              <w:bottom w:val="single" w:sz="4" w:space="0" w:color="auto"/>
              <w:right w:val="single" w:sz="4" w:space="0" w:color="auto"/>
            </w:tcBorders>
          </w:tcPr>
          <w:p w14:paraId="6F93EA69"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1894C0BF" w14:textId="77777777" w:rsidR="0005497A" w:rsidRPr="00B0030A" w:rsidRDefault="0005497A" w:rsidP="00874C98">
            <w:pPr>
              <w:spacing w:after="0"/>
              <w:jc w:val="both"/>
              <w:rPr>
                <w:rFonts w:asciiTheme="majorBidi" w:hAnsiTheme="majorBidi" w:cstheme="majorBidi"/>
                <w:kern w:val="2"/>
              </w:rPr>
            </w:pPr>
            <w:r w:rsidRPr="00B0030A">
              <w:rPr>
                <w:rFonts w:asciiTheme="majorBidi" w:hAnsiTheme="majorBidi" w:cstheme="majorBidi"/>
                <w:kern w:val="2"/>
              </w:rPr>
              <w:t>Netaikoma</w:t>
            </w:r>
          </w:p>
        </w:tc>
      </w:tr>
      <w:tr w:rsidR="0005497A" w:rsidRPr="00B0030A" w14:paraId="3160C072" w14:textId="77777777" w:rsidTr="007D6AEC">
        <w:trPr>
          <w:trHeight w:val="300"/>
        </w:trPr>
        <w:tc>
          <w:tcPr>
            <w:tcW w:w="3094" w:type="dxa"/>
            <w:gridSpan w:val="2"/>
          </w:tcPr>
          <w:p w14:paraId="7D5CD21F"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4.5. Pateikiami dokumentai</w:t>
            </w:r>
          </w:p>
        </w:tc>
        <w:tc>
          <w:tcPr>
            <w:tcW w:w="6441" w:type="dxa"/>
            <w:gridSpan w:val="2"/>
          </w:tcPr>
          <w:p w14:paraId="6CF5EBB7"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 xml:space="preserve">Turi būti pateikiami šie dokumentai: </w:t>
            </w:r>
            <w:r w:rsidRPr="00B0030A">
              <w:rPr>
                <w:rFonts w:asciiTheme="majorBidi" w:hAnsiTheme="majorBidi" w:cstheme="majorBidi"/>
              </w:rPr>
              <w:t xml:space="preserve">Ataskaitos, bandymų ar tyrimų protokolai apie atliktas paslaugas, matavimų, bandymų ir tyrimų rezultatus, išvadas apie šių rezultatų atitiktį projektui, techniniams reikalavimams. Perkančiajai organizacijai pageidaujant, medžiagų ir gaminių bandymų rezultatai, matavimų rezultatai, išvados apie darbų eigą, naudojamų medžiagų ir atliekamų darbų kokybę, atitikimą </w:t>
            </w:r>
            <w:r w:rsidRPr="00B0030A">
              <w:rPr>
                <w:rFonts w:asciiTheme="majorBidi" w:hAnsiTheme="majorBidi" w:cstheme="majorBidi"/>
              </w:rPr>
              <w:lastRenderedPageBreak/>
              <w:t>projektui bei normatyvinei techninei dokumentacijai.</w:t>
            </w:r>
            <w:r w:rsidRPr="00B0030A">
              <w:rPr>
                <w:rFonts w:asciiTheme="majorBidi" w:hAnsiTheme="majorBidi" w:cstheme="majorBidi"/>
                <w:kern w:val="2"/>
              </w:rPr>
              <w:t xml:space="preserve"> Suteikus užsakyme nurodytas Paslaugas privalo būti pateikiami dokumentai Paslaugų perdavimo-priėmimo aktas, Atliktų darbų ir išlaidų apmokėjimo pažyma (F-3 forma) ir Tiekėjui nepateikus nurodytų dokumentų, laikoma, kad Paslaugos neatitinka Sutartyje nustatytų reikalavimų.</w:t>
            </w:r>
          </w:p>
        </w:tc>
      </w:tr>
      <w:tr w:rsidR="0005497A" w:rsidRPr="00B0030A" w14:paraId="5686808C" w14:textId="77777777" w:rsidTr="007D6AEC">
        <w:trPr>
          <w:trHeight w:val="300"/>
        </w:trPr>
        <w:tc>
          <w:tcPr>
            <w:tcW w:w="9535" w:type="dxa"/>
            <w:gridSpan w:val="4"/>
          </w:tcPr>
          <w:p w14:paraId="67C39DB8"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lastRenderedPageBreak/>
              <w:t>5. SUTARTIES KAINA IR ATSISKAITYMO TVARKA</w:t>
            </w:r>
          </w:p>
        </w:tc>
      </w:tr>
      <w:tr w:rsidR="0005497A" w:rsidRPr="00B0030A" w14:paraId="13EDD38A" w14:textId="77777777" w:rsidTr="007D6AEC">
        <w:trPr>
          <w:trHeight w:val="300"/>
        </w:trPr>
        <w:tc>
          <w:tcPr>
            <w:tcW w:w="3094" w:type="dxa"/>
            <w:gridSpan w:val="2"/>
          </w:tcPr>
          <w:p w14:paraId="00FE597F"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5.1. Sutarčiai taikomas kainos apskaičiavimo būdas</w:t>
            </w:r>
          </w:p>
        </w:tc>
        <w:tc>
          <w:tcPr>
            <w:tcW w:w="6441" w:type="dxa"/>
            <w:gridSpan w:val="2"/>
          </w:tcPr>
          <w:p w14:paraId="2434AD6C" w14:textId="68F34300"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Fiksuoto įkainio kainodara</w:t>
            </w:r>
          </w:p>
        </w:tc>
      </w:tr>
      <w:tr w:rsidR="0005497A" w:rsidRPr="00B0030A" w14:paraId="5249D271" w14:textId="77777777" w:rsidTr="0005497A">
        <w:trPr>
          <w:trHeight w:val="3506"/>
        </w:trPr>
        <w:tc>
          <w:tcPr>
            <w:tcW w:w="3094" w:type="dxa"/>
            <w:gridSpan w:val="2"/>
          </w:tcPr>
          <w:p w14:paraId="25D91DAA"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 xml:space="preserve">5.2. Pradinės Sutarties vertė ir Sutarties kaina, kai taikoma </w:t>
            </w:r>
            <w:r w:rsidRPr="00B0030A">
              <w:rPr>
                <w:rFonts w:asciiTheme="majorBidi" w:hAnsiTheme="majorBidi" w:cstheme="majorBidi"/>
                <w:b/>
                <w:kern w:val="2"/>
                <w:u w:val="single"/>
              </w:rPr>
              <w:t>fiksuoto įkainio</w:t>
            </w:r>
            <w:r w:rsidRPr="00B0030A">
              <w:rPr>
                <w:rFonts w:asciiTheme="majorBidi" w:hAnsiTheme="majorBidi" w:cstheme="majorBidi"/>
                <w:b/>
                <w:kern w:val="2"/>
              </w:rPr>
              <w:t xml:space="preserve"> kainodara</w:t>
            </w:r>
          </w:p>
          <w:p w14:paraId="1553D602" w14:textId="77777777" w:rsidR="0005497A" w:rsidRPr="00B0030A" w:rsidRDefault="0005497A" w:rsidP="007D6AEC">
            <w:pPr>
              <w:spacing w:after="0"/>
              <w:rPr>
                <w:rFonts w:asciiTheme="majorBidi" w:hAnsiTheme="majorBidi" w:cstheme="majorBidi"/>
                <w:b/>
                <w:kern w:val="2"/>
              </w:rPr>
            </w:pPr>
          </w:p>
          <w:p w14:paraId="4C45B6A2" w14:textId="77777777" w:rsidR="0005497A" w:rsidRPr="00B0030A" w:rsidRDefault="0005497A" w:rsidP="007D6AEC">
            <w:pPr>
              <w:spacing w:after="0"/>
              <w:rPr>
                <w:rFonts w:asciiTheme="majorBidi" w:hAnsiTheme="majorBidi" w:cstheme="majorBidi"/>
                <w:b/>
                <w:kern w:val="2"/>
              </w:rPr>
            </w:pPr>
          </w:p>
          <w:p w14:paraId="297C4FA0" w14:textId="77777777" w:rsidR="0005497A" w:rsidRPr="00B0030A" w:rsidRDefault="0005497A" w:rsidP="007D6AEC">
            <w:pPr>
              <w:spacing w:after="0"/>
              <w:rPr>
                <w:rFonts w:asciiTheme="majorBidi" w:hAnsiTheme="majorBidi" w:cstheme="majorBidi"/>
                <w:b/>
                <w:kern w:val="2"/>
              </w:rPr>
            </w:pPr>
          </w:p>
          <w:p w14:paraId="210780BF" w14:textId="77777777" w:rsidR="0005497A" w:rsidRPr="00B0030A" w:rsidRDefault="0005497A" w:rsidP="007D6AEC">
            <w:pPr>
              <w:spacing w:after="0"/>
              <w:rPr>
                <w:rFonts w:asciiTheme="majorBidi" w:hAnsiTheme="majorBidi" w:cstheme="majorBidi"/>
                <w:b/>
                <w:kern w:val="2"/>
              </w:rPr>
            </w:pPr>
          </w:p>
          <w:p w14:paraId="37E2EE23" w14:textId="77777777" w:rsidR="0005497A" w:rsidRPr="00B0030A" w:rsidRDefault="0005497A" w:rsidP="007D6AEC">
            <w:pPr>
              <w:spacing w:after="0"/>
              <w:rPr>
                <w:rFonts w:asciiTheme="majorBidi" w:hAnsiTheme="majorBidi" w:cstheme="majorBidi"/>
                <w:b/>
                <w:kern w:val="2"/>
              </w:rPr>
            </w:pPr>
          </w:p>
          <w:p w14:paraId="17D68AE3" w14:textId="77777777" w:rsidR="0005497A" w:rsidRPr="00B0030A" w:rsidRDefault="0005497A" w:rsidP="007D6AEC">
            <w:pPr>
              <w:spacing w:after="0"/>
              <w:rPr>
                <w:rFonts w:asciiTheme="majorBidi" w:hAnsiTheme="majorBidi" w:cstheme="majorBidi"/>
                <w:b/>
                <w:kern w:val="2"/>
              </w:rPr>
            </w:pPr>
          </w:p>
          <w:p w14:paraId="1C9AD599" w14:textId="77777777" w:rsidR="0005497A" w:rsidRPr="00B0030A" w:rsidRDefault="0005497A" w:rsidP="007D6AEC">
            <w:pPr>
              <w:spacing w:after="0"/>
              <w:rPr>
                <w:rFonts w:asciiTheme="majorBidi" w:hAnsiTheme="majorBidi" w:cstheme="majorBidi"/>
                <w:b/>
                <w:kern w:val="2"/>
              </w:rPr>
            </w:pPr>
          </w:p>
          <w:p w14:paraId="7B010BB8" w14:textId="77777777" w:rsidR="0005497A" w:rsidRPr="00B0030A" w:rsidRDefault="0005497A" w:rsidP="007D6AEC">
            <w:pPr>
              <w:spacing w:after="0"/>
              <w:rPr>
                <w:rFonts w:asciiTheme="majorBidi" w:hAnsiTheme="majorBidi" w:cstheme="majorBidi"/>
                <w:b/>
                <w:kern w:val="2"/>
              </w:rPr>
            </w:pPr>
          </w:p>
          <w:p w14:paraId="16A24800" w14:textId="77777777" w:rsidR="0005497A" w:rsidRPr="00B0030A" w:rsidRDefault="0005497A" w:rsidP="007D6AEC">
            <w:pPr>
              <w:spacing w:after="0"/>
              <w:rPr>
                <w:rFonts w:asciiTheme="majorBidi" w:hAnsiTheme="majorBidi" w:cstheme="majorBidi"/>
                <w:b/>
                <w:kern w:val="2"/>
              </w:rPr>
            </w:pPr>
          </w:p>
          <w:p w14:paraId="6AB0D64E" w14:textId="77777777" w:rsidR="0005497A" w:rsidRPr="00B0030A" w:rsidRDefault="0005497A" w:rsidP="007D6AEC">
            <w:pPr>
              <w:spacing w:after="0"/>
              <w:rPr>
                <w:rFonts w:asciiTheme="majorBidi" w:hAnsiTheme="majorBidi" w:cstheme="majorBidi"/>
                <w:b/>
                <w:kern w:val="2"/>
              </w:rPr>
            </w:pPr>
          </w:p>
          <w:p w14:paraId="1D1A51EB" w14:textId="77777777" w:rsidR="0005497A" w:rsidRPr="00B0030A" w:rsidRDefault="0005497A" w:rsidP="007D6AEC">
            <w:pPr>
              <w:spacing w:after="0"/>
              <w:jc w:val="both"/>
              <w:rPr>
                <w:rFonts w:asciiTheme="majorBidi" w:hAnsiTheme="majorBidi" w:cstheme="majorBidi"/>
                <w:b/>
                <w:kern w:val="2"/>
              </w:rPr>
            </w:pPr>
          </w:p>
        </w:tc>
        <w:tc>
          <w:tcPr>
            <w:tcW w:w="6441" w:type="dxa"/>
            <w:gridSpan w:val="2"/>
          </w:tcPr>
          <w:p w14:paraId="15C56736" w14:textId="6E366E99"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 xml:space="preserve">Pradinės Sutarties vertė yra </w:t>
            </w:r>
            <w:r w:rsidR="00C6125B" w:rsidRPr="00B0030A">
              <w:rPr>
                <w:rFonts w:asciiTheme="majorBidi" w:hAnsiTheme="majorBidi" w:cstheme="majorBidi"/>
                <w:kern w:val="2"/>
              </w:rPr>
              <w:t>247.933,88</w:t>
            </w:r>
            <w:r w:rsidRPr="00B0030A">
              <w:rPr>
                <w:rFonts w:asciiTheme="majorBidi" w:hAnsiTheme="majorBidi" w:cstheme="majorBidi"/>
                <w:kern w:val="2"/>
              </w:rPr>
              <w:t xml:space="preserve"> Eur </w:t>
            </w:r>
            <w:r w:rsidRPr="00B0030A">
              <w:rPr>
                <w:rFonts w:asciiTheme="majorBidi" w:hAnsiTheme="majorBidi" w:cstheme="majorBidi"/>
                <w:i/>
                <w:iCs/>
                <w:kern w:val="2"/>
              </w:rPr>
              <w:t>(</w:t>
            </w:r>
            <w:r w:rsidR="00C6125B" w:rsidRPr="00B0030A">
              <w:rPr>
                <w:rFonts w:asciiTheme="majorBidi" w:hAnsiTheme="majorBidi" w:cstheme="majorBidi"/>
                <w:i/>
                <w:iCs/>
                <w:kern w:val="2"/>
              </w:rPr>
              <w:t>du šimtai keturiasdešimt septyni tūkstančiai devyni šimtai trisdešimt trys eurai, 88 ct.</w:t>
            </w:r>
            <w:r w:rsidRPr="00B0030A">
              <w:rPr>
                <w:rFonts w:asciiTheme="majorBidi" w:hAnsiTheme="majorBidi" w:cstheme="majorBidi"/>
                <w:i/>
                <w:iCs/>
                <w:kern w:val="2"/>
              </w:rPr>
              <w:t>)</w:t>
            </w:r>
            <w:r w:rsidRPr="00B0030A">
              <w:rPr>
                <w:rFonts w:asciiTheme="majorBidi" w:hAnsiTheme="majorBidi" w:cstheme="majorBidi"/>
                <w:kern w:val="2"/>
              </w:rPr>
              <w:t xml:space="preserve"> be PVM.</w:t>
            </w:r>
          </w:p>
          <w:p w14:paraId="511536FE" w14:textId="4B8F946C"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 xml:space="preserve">PVM sudaro </w:t>
            </w:r>
            <w:r w:rsidR="00F43374" w:rsidRPr="00B0030A">
              <w:rPr>
                <w:rFonts w:asciiTheme="majorBidi" w:hAnsiTheme="majorBidi" w:cstheme="majorBidi"/>
                <w:kern w:val="2"/>
              </w:rPr>
              <w:t>52.066,12</w:t>
            </w:r>
            <w:r w:rsidRPr="00B0030A">
              <w:rPr>
                <w:rFonts w:asciiTheme="majorBidi" w:hAnsiTheme="majorBidi" w:cstheme="majorBidi"/>
                <w:kern w:val="2"/>
              </w:rPr>
              <w:t xml:space="preserve"> Eur (</w:t>
            </w:r>
            <w:r w:rsidR="00F43374" w:rsidRPr="00B0030A">
              <w:rPr>
                <w:rFonts w:asciiTheme="majorBidi" w:hAnsiTheme="majorBidi" w:cstheme="majorBidi"/>
                <w:kern w:val="2"/>
              </w:rPr>
              <w:t xml:space="preserve">penkiasdešimt du </w:t>
            </w:r>
            <w:r w:rsidRPr="00B0030A">
              <w:rPr>
                <w:rFonts w:asciiTheme="majorBidi" w:hAnsiTheme="majorBidi" w:cstheme="majorBidi"/>
                <w:kern w:val="2"/>
              </w:rPr>
              <w:t>tūkstančiai</w:t>
            </w:r>
            <w:r w:rsidR="00F43374" w:rsidRPr="00B0030A">
              <w:rPr>
                <w:rFonts w:asciiTheme="majorBidi" w:hAnsiTheme="majorBidi" w:cstheme="majorBidi"/>
                <w:kern w:val="2"/>
              </w:rPr>
              <w:t xml:space="preserve"> šešiasdešimt šeši eurai, 12 ct.</w:t>
            </w:r>
            <w:r w:rsidRPr="00B0030A">
              <w:rPr>
                <w:rFonts w:asciiTheme="majorBidi" w:hAnsiTheme="majorBidi" w:cstheme="majorBidi"/>
                <w:kern w:val="2"/>
              </w:rPr>
              <w:t>).</w:t>
            </w:r>
          </w:p>
          <w:p w14:paraId="35EB86D7" w14:textId="46742B6F"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 xml:space="preserve">Sutarties kaina yra </w:t>
            </w:r>
            <w:r w:rsidR="00F43374" w:rsidRPr="00B0030A">
              <w:rPr>
                <w:rFonts w:asciiTheme="majorBidi" w:hAnsiTheme="majorBidi" w:cstheme="majorBidi"/>
                <w:kern w:val="2"/>
              </w:rPr>
              <w:t>300.000,00</w:t>
            </w:r>
            <w:r w:rsidRPr="00B0030A">
              <w:rPr>
                <w:rFonts w:asciiTheme="majorBidi" w:hAnsiTheme="majorBidi" w:cstheme="majorBidi"/>
                <w:kern w:val="2"/>
              </w:rPr>
              <w:t xml:space="preserve"> Eur (</w:t>
            </w:r>
            <w:r w:rsidR="00F43374" w:rsidRPr="00B0030A">
              <w:rPr>
                <w:rFonts w:asciiTheme="majorBidi" w:hAnsiTheme="majorBidi" w:cstheme="majorBidi"/>
                <w:kern w:val="2"/>
              </w:rPr>
              <w:t>trys šimtai tūkstančių eurų, 0 ct.</w:t>
            </w:r>
            <w:r w:rsidRPr="00B0030A">
              <w:rPr>
                <w:rFonts w:asciiTheme="majorBidi" w:hAnsiTheme="majorBidi" w:cstheme="majorBidi"/>
                <w:kern w:val="2"/>
              </w:rPr>
              <w:t>) su PVM.</w:t>
            </w:r>
          </w:p>
          <w:p w14:paraId="27A0B468" w14:textId="77777777" w:rsidR="0005497A" w:rsidRPr="00B0030A" w:rsidRDefault="0005497A" w:rsidP="00874C98">
            <w:pPr>
              <w:spacing w:after="0"/>
              <w:jc w:val="both"/>
              <w:rPr>
                <w:rFonts w:asciiTheme="majorBidi" w:hAnsiTheme="majorBidi" w:cstheme="majorBidi"/>
                <w:kern w:val="2"/>
              </w:rPr>
            </w:pPr>
          </w:p>
          <w:p w14:paraId="42D3CC1A" w14:textId="3946092B" w:rsidR="0005497A" w:rsidRPr="00B0030A" w:rsidRDefault="0005497A" w:rsidP="00874C98">
            <w:pPr>
              <w:spacing w:after="0"/>
              <w:jc w:val="both"/>
              <w:rPr>
                <w:rFonts w:asciiTheme="majorBidi" w:hAnsiTheme="majorBidi" w:cstheme="majorBidi"/>
                <w:kern w:val="2"/>
              </w:rPr>
            </w:pPr>
            <w:r w:rsidRPr="00B0030A">
              <w:rPr>
                <w:rFonts w:asciiTheme="majorBidi" w:hAnsiTheme="majorBidi" w:cstheme="majorBidi"/>
                <w:kern w:val="2"/>
              </w:rPr>
              <w:t xml:space="preserve">Šioje Sutartyje Pradinės Sutarties vertė yra lygi </w:t>
            </w:r>
            <w:r w:rsidRPr="00B0030A">
              <w:rPr>
                <w:rFonts w:asciiTheme="majorBidi" w:hAnsiTheme="majorBidi" w:cstheme="majorBidi"/>
                <w:b/>
                <w:kern w:val="2"/>
              </w:rPr>
              <w:t xml:space="preserve">maksimaliai pirkimui skirtai lėšų sumai be PVM </w:t>
            </w:r>
            <w:r w:rsidRPr="00B0030A">
              <w:rPr>
                <w:rFonts w:asciiTheme="majorBidi" w:hAnsiTheme="majorBidi" w:cstheme="majorBidi"/>
                <w:kern w:val="2"/>
              </w:rPr>
              <w:t xml:space="preserve">pirkimo dokumentuose ir Sutartyje nurodytų </w:t>
            </w:r>
            <w:r w:rsidRPr="00B0030A">
              <w:rPr>
                <w:rFonts w:asciiTheme="majorBidi" w:hAnsiTheme="majorBidi" w:cstheme="majorBidi"/>
              </w:rPr>
              <w:t xml:space="preserve">Paslaugų </w:t>
            </w:r>
            <w:r w:rsidRPr="00B0030A">
              <w:rPr>
                <w:rFonts w:asciiTheme="majorBidi" w:hAnsiTheme="majorBidi" w:cstheme="majorBidi"/>
                <w:kern w:val="2"/>
              </w:rPr>
              <w:t xml:space="preserve">įsigijimui Tiekėjo pasiūlyme nurodytais įkainiais be PVM. Pirkėjas perka </w:t>
            </w:r>
            <w:r w:rsidRPr="00B0030A">
              <w:rPr>
                <w:rFonts w:asciiTheme="majorBidi" w:hAnsiTheme="majorBidi" w:cstheme="majorBidi"/>
              </w:rPr>
              <w:t>Paslaugas</w:t>
            </w:r>
            <w:r w:rsidRPr="00B0030A">
              <w:rPr>
                <w:rFonts w:asciiTheme="majorBidi" w:hAnsiTheme="majorBidi" w:cstheme="majorBidi"/>
                <w:kern w:val="2"/>
              </w:rPr>
              <w:t xml:space="preserve"> pagal poreikį Sutartyje arba jos priede Nr. </w:t>
            </w:r>
            <w:r w:rsidR="00F43374" w:rsidRPr="00B0030A">
              <w:rPr>
                <w:rFonts w:asciiTheme="majorBidi" w:hAnsiTheme="majorBidi" w:cstheme="majorBidi"/>
                <w:kern w:val="2"/>
              </w:rPr>
              <w:t>1</w:t>
            </w:r>
            <w:r w:rsidRPr="00B0030A">
              <w:rPr>
                <w:rFonts w:asciiTheme="majorBidi" w:hAnsiTheme="majorBidi" w:cstheme="majorBidi"/>
                <w:kern w:val="2"/>
              </w:rPr>
              <w:t xml:space="preserve"> nurodytais įkainiais, neviršijant Sutarties kainos. Pirkėjas neįsipareigoja išpirkti preliminaraus Paslaugų kiekio ar bet kokios jo dalies.</w:t>
            </w:r>
          </w:p>
        </w:tc>
      </w:tr>
      <w:tr w:rsidR="0005497A" w:rsidRPr="00B0030A" w14:paraId="4E093F60" w14:textId="77777777" w:rsidTr="007D6AEC">
        <w:trPr>
          <w:trHeight w:val="300"/>
        </w:trPr>
        <w:tc>
          <w:tcPr>
            <w:tcW w:w="3094" w:type="dxa"/>
            <w:gridSpan w:val="2"/>
          </w:tcPr>
          <w:p w14:paraId="2CB8CF18" w14:textId="6981CCC8" w:rsidR="0005497A" w:rsidRPr="00B0030A" w:rsidRDefault="0005497A" w:rsidP="000D1F68">
            <w:pPr>
              <w:spacing w:after="0"/>
              <w:rPr>
                <w:rFonts w:asciiTheme="majorBidi" w:hAnsiTheme="majorBidi" w:cstheme="majorBidi"/>
                <w:b/>
                <w:kern w:val="2"/>
              </w:rPr>
            </w:pPr>
            <w:r w:rsidRPr="00B0030A">
              <w:rPr>
                <w:rFonts w:asciiTheme="majorBidi" w:hAnsiTheme="majorBidi" w:cstheme="majorBidi"/>
                <w:b/>
                <w:kern w:val="2"/>
              </w:rPr>
              <w:t xml:space="preserve">5.3. Sutarties kainos / įkainių perskaičiavimas taikant </w:t>
            </w:r>
            <w:r w:rsidRPr="00B0030A">
              <w:rPr>
                <w:rFonts w:asciiTheme="majorBidi" w:hAnsiTheme="majorBidi" w:cstheme="majorBidi"/>
                <w:b/>
                <w:kern w:val="2"/>
                <w:u w:val="single"/>
              </w:rPr>
              <w:t>peržiūros</w:t>
            </w:r>
            <w:r w:rsidRPr="00B0030A">
              <w:rPr>
                <w:rFonts w:asciiTheme="majorBidi" w:hAnsiTheme="majorBidi" w:cstheme="majorBidi"/>
                <w:b/>
                <w:kern w:val="2"/>
              </w:rPr>
              <w:t xml:space="preserve"> taisykles</w:t>
            </w:r>
          </w:p>
          <w:p w14:paraId="48ED942D" w14:textId="77777777" w:rsidR="0005497A" w:rsidRPr="00B0030A" w:rsidRDefault="0005497A" w:rsidP="007D6AEC">
            <w:pPr>
              <w:spacing w:after="0"/>
              <w:rPr>
                <w:rFonts w:asciiTheme="majorBidi" w:hAnsiTheme="majorBidi" w:cstheme="majorBidi"/>
                <w:kern w:val="2"/>
              </w:rPr>
            </w:pPr>
          </w:p>
        </w:tc>
        <w:tc>
          <w:tcPr>
            <w:tcW w:w="6441" w:type="dxa"/>
            <w:gridSpan w:val="2"/>
          </w:tcPr>
          <w:p w14:paraId="5D5A4EA0"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Sutarties įkainiai bus perskaičiuojami:</w:t>
            </w:r>
          </w:p>
          <w:p w14:paraId="6EA42B78" w14:textId="77777777" w:rsidR="00874C98" w:rsidRPr="00B0030A" w:rsidRDefault="0005497A" w:rsidP="00874C98">
            <w:pPr>
              <w:spacing w:after="0"/>
              <w:jc w:val="both"/>
              <w:rPr>
                <w:rFonts w:asciiTheme="majorBidi" w:hAnsiTheme="majorBidi" w:cstheme="majorBidi"/>
                <w:kern w:val="2"/>
              </w:rPr>
            </w:pPr>
            <w:r w:rsidRPr="00B0030A">
              <w:rPr>
                <w:rFonts w:asciiTheme="majorBidi" w:hAnsiTheme="majorBidi" w:cstheme="majorBidi"/>
                <w:kern w:val="2"/>
              </w:rPr>
              <w:t>dėl PVM tarifo pasikeitimo;</w:t>
            </w:r>
          </w:p>
          <w:p w14:paraId="2791D3D7" w14:textId="2FE4913A" w:rsidR="0005497A" w:rsidRPr="00B0030A" w:rsidRDefault="0005497A" w:rsidP="00874C98">
            <w:pPr>
              <w:spacing w:after="0"/>
              <w:jc w:val="both"/>
              <w:rPr>
                <w:rFonts w:asciiTheme="majorBidi" w:hAnsiTheme="majorBidi" w:cstheme="majorBidi"/>
                <w:kern w:val="2"/>
              </w:rPr>
            </w:pPr>
            <w:r w:rsidRPr="00B0030A">
              <w:rPr>
                <w:rFonts w:asciiTheme="majorBidi" w:hAnsiTheme="majorBidi" w:cstheme="majorBidi"/>
                <w:kern w:val="2"/>
              </w:rPr>
              <w:t>dėl kainų lygio pokyčio;</w:t>
            </w:r>
          </w:p>
          <w:p w14:paraId="20789C19" w14:textId="66AB2CDE" w:rsidR="0005497A" w:rsidRPr="00B0030A" w:rsidRDefault="0005497A" w:rsidP="00874C98">
            <w:pPr>
              <w:spacing w:after="0"/>
              <w:jc w:val="both"/>
              <w:rPr>
                <w:rFonts w:asciiTheme="majorBidi" w:hAnsiTheme="majorBidi" w:cstheme="majorBidi"/>
                <w:color w:val="FF0000"/>
                <w:kern w:val="2"/>
              </w:rPr>
            </w:pPr>
          </w:p>
        </w:tc>
      </w:tr>
      <w:tr w:rsidR="0005497A" w:rsidRPr="00B0030A" w14:paraId="59A24610" w14:textId="77777777" w:rsidTr="007D6AEC">
        <w:trPr>
          <w:trHeight w:val="300"/>
        </w:trPr>
        <w:tc>
          <w:tcPr>
            <w:tcW w:w="3094" w:type="dxa"/>
            <w:gridSpan w:val="2"/>
          </w:tcPr>
          <w:p w14:paraId="53D12CFA"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5.3.1. Sutarties kainos / įkainių peržiūra dėl PVM tarifo pasikeitimo</w:t>
            </w:r>
          </w:p>
        </w:tc>
        <w:tc>
          <w:tcPr>
            <w:tcW w:w="6441" w:type="dxa"/>
            <w:gridSpan w:val="2"/>
          </w:tcPr>
          <w:p w14:paraId="1AB74A44"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Jeigu Sutarties vykdymo metu pasikeičia PVM mokėjimą reglamentuojantys teisės aktai, darantys tiesioginę įtaką Tiekėjo t</w:t>
            </w:r>
            <w:r w:rsidRPr="00B0030A">
              <w:rPr>
                <w:rFonts w:asciiTheme="majorBidi" w:hAnsiTheme="majorBidi" w:cstheme="majorBidi"/>
              </w:rPr>
              <w:t>ei</w:t>
            </w:r>
            <w:r w:rsidRPr="00B0030A">
              <w:rPr>
                <w:rFonts w:asciiTheme="majorBidi" w:hAnsiTheme="majorBidi" w:cstheme="majorBidi"/>
                <w:kern w:val="2"/>
              </w:rPr>
              <w:t>kiamų P</w:t>
            </w:r>
            <w:r w:rsidRPr="00B0030A">
              <w:rPr>
                <w:rFonts w:asciiTheme="majorBidi" w:hAnsiTheme="majorBidi" w:cstheme="majorBidi"/>
              </w:rPr>
              <w:t>aslaugų</w:t>
            </w:r>
            <w:r w:rsidRPr="00B0030A">
              <w:rPr>
                <w:rFonts w:asciiTheme="majorBidi" w:hAnsiTheme="majorBidi" w:cstheme="majorBidi"/>
                <w:kern w:val="2"/>
              </w:rPr>
              <w:t xml:space="preserve"> Sutartyje nurodytai kainai/įkainiams, Sutarties kaina/įkainiai perskaičiuojami nekeičiant P</w:t>
            </w:r>
            <w:r w:rsidRPr="00B0030A">
              <w:rPr>
                <w:rFonts w:asciiTheme="majorBidi" w:hAnsiTheme="majorBidi" w:cstheme="majorBidi"/>
              </w:rPr>
              <w:t>aslaugų</w:t>
            </w:r>
            <w:r w:rsidRPr="00B0030A">
              <w:rPr>
                <w:rFonts w:asciiTheme="majorBidi" w:hAnsiTheme="majorBidi" w:cstheme="majorBidi"/>
                <w:kern w:val="2"/>
              </w:rPr>
              <w:t xml:space="preserve"> kainos/įkainio be PVM.</w:t>
            </w:r>
          </w:p>
          <w:p w14:paraId="04A8C535"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Perskaičiuota (-i) Sutarties kaina/įkainiai įforminama (-i) Susitarimu ir turi būti taikoma (-i) nuo naujo PVM įvedimo datos (nepriklausomai nuo to, kada pasirašytas Susitarimas).</w:t>
            </w:r>
          </w:p>
        </w:tc>
      </w:tr>
      <w:tr w:rsidR="0005497A" w:rsidRPr="00B0030A" w14:paraId="5337CFCE" w14:textId="77777777" w:rsidTr="007D6AEC">
        <w:trPr>
          <w:trHeight w:val="300"/>
        </w:trPr>
        <w:tc>
          <w:tcPr>
            <w:tcW w:w="3094" w:type="dxa"/>
            <w:gridSpan w:val="2"/>
          </w:tcPr>
          <w:p w14:paraId="4166BC6A" w14:textId="77777777" w:rsidR="0005497A" w:rsidRPr="00B0030A" w:rsidRDefault="0005497A" w:rsidP="007D6AEC">
            <w:pPr>
              <w:spacing w:after="0"/>
              <w:rPr>
                <w:rFonts w:asciiTheme="majorBidi" w:hAnsiTheme="majorBidi" w:cstheme="majorBidi"/>
              </w:rPr>
            </w:pPr>
            <w:r w:rsidRPr="00B0030A">
              <w:rPr>
                <w:rFonts w:asciiTheme="majorBidi" w:hAnsiTheme="majorBidi" w:cstheme="majorBidi"/>
                <w:b/>
                <w:bCs/>
                <w:kern w:val="2"/>
              </w:rPr>
              <w:t>5.3.2.</w:t>
            </w:r>
            <w:r w:rsidRPr="00B0030A">
              <w:rPr>
                <w:rFonts w:asciiTheme="majorBidi" w:hAnsiTheme="majorBidi" w:cstheme="majorBidi"/>
                <w:kern w:val="2"/>
              </w:rPr>
              <w:t xml:space="preserve"> </w:t>
            </w:r>
            <w:r w:rsidRPr="00B0030A">
              <w:rPr>
                <w:rFonts w:asciiTheme="majorBidi" w:hAnsiTheme="majorBidi" w:cstheme="majorBidi"/>
                <w:b/>
                <w:bCs/>
                <w:kern w:val="2"/>
              </w:rPr>
              <w:t>Sutarties kainos / įkainių peržiūra dėl kitų mokesčių, lemiančių Paslaugų kainos / įkainių pokytį, pasikeitimo</w:t>
            </w:r>
          </w:p>
        </w:tc>
        <w:tc>
          <w:tcPr>
            <w:tcW w:w="6441" w:type="dxa"/>
            <w:gridSpan w:val="2"/>
          </w:tcPr>
          <w:p w14:paraId="1D56F7DD" w14:textId="77777777" w:rsidR="0005497A" w:rsidRPr="00B0030A" w:rsidRDefault="0005497A" w:rsidP="00874C98">
            <w:pPr>
              <w:spacing w:after="0"/>
              <w:jc w:val="both"/>
              <w:rPr>
                <w:rFonts w:asciiTheme="majorBidi" w:hAnsiTheme="majorBidi" w:cstheme="majorBidi"/>
                <w:kern w:val="2"/>
              </w:rPr>
            </w:pPr>
            <w:r w:rsidRPr="00B0030A">
              <w:rPr>
                <w:rFonts w:asciiTheme="majorBidi" w:hAnsiTheme="majorBidi" w:cstheme="majorBidi"/>
                <w:kern w:val="2"/>
              </w:rPr>
              <w:t>Netaikoma</w:t>
            </w:r>
          </w:p>
          <w:p w14:paraId="2C6FAC75" w14:textId="77777777" w:rsidR="0005497A" w:rsidRPr="00B0030A" w:rsidRDefault="0005497A" w:rsidP="00874C98">
            <w:pPr>
              <w:spacing w:after="0"/>
              <w:jc w:val="both"/>
              <w:rPr>
                <w:rFonts w:asciiTheme="majorBidi" w:hAnsiTheme="majorBidi" w:cstheme="majorBidi"/>
              </w:rPr>
            </w:pPr>
          </w:p>
        </w:tc>
      </w:tr>
      <w:tr w:rsidR="0005497A" w:rsidRPr="00B0030A" w14:paraId="689F7AED" w14:textId="77777777" w:rsidTr="007D6AEC">
        <w:trPr>
          <w:trHeight w:val="300"/>
        </w:trPr>
        <w:tc>
          <w:tcPr>
            <w:tcW w:w="3094" w:type="dxa"/>
            <w:gridSpan w:val="2"/>
          </w:tcPr>
          <w:p w14:paraId="1F2C00BB" w14:textId="77777777" w:rsidR="0005497A" w:rsidRPr="00B0030A" w:rsidRDefault="0005497A" w:rsidP="007D6AEC">
            <w:pPr>
              <w:spacing w:after="0"/>
              <w:rPr>
                <w:rFonts w:asciiTheme="majorBidi" w:hAnsiTheme="majorBidi" w:cstheme="majorBidi"/>
                <w:bCs/>
                <w:kern w:val="2"/>
              </w:rPr>
            </w:pPr>
            <w:r w:rsidRPr="00B0030A">
              <w:rPr>
                <w:rFonts w:asciiTheme="majorBidi" w:hAnsiTheme="majorBidi" w:cstheme="majorBidi"/>
                <w:b/>
                <w:kern w:val="2"/>
              </w:rPr>
              <w:t>5.3.3. Sutarties kainos / įkainių peržiūra dėl kainų lygio pokyčio</w:t>
            </w:r>
          </w:p>
          <w:p w14:paraId="7624D92D" w14:textId="77777777" w:rsidR="0005497A" w:rsidRPr="00B0030A" w:rsidRDefault="0005497A" w:rsidP="007D6AEC">
            <w:pPr>
              <w:spacing w:after="0"/>
              <w:rPr>
                <w:rFonts w:asciiTheme="majorBidi" w:hAnsiTheme="majorBidi" w:cstheme="majorBidi"/>
                <w:b/>
                <w:kern w:val="2"/>
              </w:rPr>
            </w:pPr>
          </w:p>
        </w:tc>
        <w:tc>
          <w:tcPr>
            <w:tcW w:w="6441" w:type="dxa"/>
            <w:gridSpan w:val="2"/>
          </w:tcPr>
          <w:p w14:paraId="7EAC8BFB"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rPr>
              <w:t>5.3.3.1. Bet kuri Sutarties Šalis Sutarties galiojimo metu turi teisę inicijuoti Sutarties įkainių peržiūrą (keitimą) ne anksčiau kaip po 12 (dvylika) 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10 procentų. Sutarties įkainių peržiūra atliekama ne rečiau kaip kas 12 (dvylika) mėnesių.</w:t>
            </w:r>
          </w:p>
          <w:p w14:paraId="3C83071B" w14:textId="77777777" w:rsidR="0005497A" w:rsidRPr="00B0030A" w:rsidRDefault="0005497A" w:rsidP="00874C98">
            <w:pPr>
              <w:spacing w:after="0"/>
              <w:jc w:val="both"/>
              <w:rPr>
                <w:rFonts w:asciiTheme="majorBidi" w:hAnsiTheme="majorBidi" w:cstheme="majorBidi"/>
                <w:kern w:val="2"/>
                <w:shd w:val="clear" w:color="auto" w:fill="FFFFFF"/>
              </w:rPr>
            </w:pPr>
            <w:r w:rsidRPr="00B0030A">
              <w:rPr>
                <w:rFonts w:asciiTheme="majorBidi" w:hAnsiTheme="majorBidi" w:cstheme="majorBidi"/>
                <w:kern w:val="2"/>
              </w:rPr>
              <w:lastRenderedPageBreak/>
              <w:t xml:space="preserve">5.3.3.2. Sutarties </w:t>
            </w:r>
            <w:r w:rsidRPr="00B0030A">
              <w:rPr>
                <w:rFonts w:asciiTheme="majorBidi" w:hAnsiTheme="majorBidi" w:cstheme="majorBidi"/>
                <w:kern w:val="2"/>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09B47872" w14:textId="77777777" w:rsidR="0005497A" w:rsidRPr="00B0030A" w:rsidRDefault="0005497A" w:rsidP="00874C98">
            <w:pPr>
              <w:spacing w:after="0"/>
              <w:jc w:val="both"/>
              <w:rPr>
                <w:rFonts w:asciiTheme="majorBidi" w:hAnsiTheme="majorBidi" w:cstheme="majorBidi"/>
                <w:kern w:val="2"/>
                <w:shd w:val="clear" w:color="auto" w:fill="FFFFFF"/>
              </w:rPr>
            </w:pPr>
            <w:r w:rsidRPr="00B0030A">
              <w:rPr>
                <w:rFonts w:asciiTheme="majorBidi" w:hAnsiTheme="majorBidi" w:cstheme="majorBidi"/>
                <w:kern w:val="2"/>
              </w:rPr>
              <w:t xml:space="preserve">5.3.3.3. </w:t>
            </w:r>
            <w:r w:rsidRPr="00B0030A">
              <w:rPr>
                <w:rFonts w:asciiTheme="majorBidi" w:hAnsiTheme="majorBidi" w:cstheme="majorBidi"/>
                <w:kern w:val="2"/>
                <w:shd w:val="clear" w:color="auto" w:fill="FFFFFF"/>
              </w:rPr>
              <w:t>Jeigu P</w:t>
            </w:r>
            <w:r w:rsidRPr="00B0030A">
              <w:rPr>
                <w:rFonts w:asciiTheme="majorBidi" w:hAnsiTheme="majorBidi" w:cstheme="majorBidi"/>
              </w:rPr>
              <w:t>aslaugų teikimas</w:t>
            </w:r>
            <w:r w:rsidRPr="00B0030A">
              <w:rPr>
                <w:rFonts w:asciiTheme="majorBidi" w:hAnsiTheme="majorBidi" w:cstheme="majorBidi"/>
                <w:kern w:val="2"/>
                <w:shd w:val="clear" w:color="auto" w:fill="FFFFFF"/>
              </w:rPr>
              <w:t xml:space="preserve"> vėluoja dėl Tiekėjo kaltės, uždelstų suteikti P</w:t>
            </w:r>
            <w:r w:rsidRPr="00B0030A">
              <w:rPr>
                <w:rFonts w:asciiTheme="majorBidi" w:hAnsiTheme="majorBidi" w:cstheme="majorBidi"/>
              </w:rPr>
              <w:t>aslaugų</w:t>
            </w:r>
            <w:r w:rsidRPr="00B0030A">
              <w:rPr>
                <w:rFonts w:asciiTheme="majorBidi" w:hAnsiTheme="majorBidi" w:cstheme="majorBidi"/>
                <w:kern w:val="2"/>
                <w:shd w:val="clear" w:color="auto" w:fill="FFFFFF"/>
              </w:rPr>
              <w:t xml:space="preserve">  įkainiai nėra perskaičiuojami dėl kainų lygio kilimo (gali būti mažinami, tačiau negali būti didinami).</w:t>
            </w:r>
          </w:p>
          <w:p w14:paraId="6B7D5486" w14:textId="77777777" w:rsidR="0005497A" w:rsidRPr="00B0030A" w:rsidRDefault="0005497A" w:rsidP="00874C98">
            <w:pPr>
              <w:spacing w:after="0"/>
              <w:jc w:val="both"/>
              <w:rPr>
                <w:rFonts w:asciiTheme="majorBidi" w:hAnsiTheme="majorBidi" w:cstheme="majorBidi"/>
                <w:kern w:val="2"/>
                <w:shd w:val="clear" w:color="auto" w:fill="FFFFFF"/>
              </w:rPr>
            </w:pPr>
            <w:r w:rsidRPr="00B0030A">
              <w:rPr>
                <w:rFonts w:asciiTheme="majorBidi" w:hAnsiTheme="majorBidi" w:cstheme="majorBidi"/>
                <w:kern w:val="2"/>
              </w:rPr>
              <w:t xml:space="preserve">5.3.3.4. Atlikdamos Sutarties įkainių peržiūrą </w:t>
            </w:r>
            <w:r w:rsidRPr="00B0030A">
              <w:rPr>
                <w:rFonts w:asciiTheme="majorBidi" w:hAnsiTheme="majorBidi" w:cstheme="majorBidi"/>
                <w:kern w:val="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422091D7" w14:textId="77777777" w:rsidR="0005497A" w:rsidRPr="00B0030A" w:rsidRDefault="0005497A" w:rsidP="00874C98">
            <w:pPr>
              <w:spacing w:after="0"/>
              <w:jc w:val="both"/>
              <w:rPr>
                <w:rFonts w:asciiTheme="majorBidi" w:hAnsiTheme="majorBidi" w:cstheme="majorBidi"/>
                <w:kern w:val="2"/>
                <w:shd w:val="clear" w:color="auto" w:fill="FFFFFF"/>
              </w:rPr>
            </w:pPr>
            <w:r w:rsidRPr="00B0030A">
              <w:rPr>
                <w:rFonts w:asciiTheme="majorBidi" w:hAnsiTheme="majorBidi" w:cstheme="majorBidi"/>
                <w:kern w:val="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7687B401"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shd w:val="clear" w:color="auto" w:fill="FFFFFF"/>
              </w:rPr>
              <w:t>5.3.3.6. Nauji Sutarties  įkainiai apskaičiuojami pagal žemiau pateiktą formulę:</w:t>
            </w:r>
          </w:p>
          <w:p w14:paraId="4F116E78" w14:textId="77777777" w:rsidR="0005497A" w:rsidRPr="00B0030A" w:rsidRDefault="00000000" w:rsidP="00874C98">
            <w:pPr>
              <w:spacing w:after="0"/>
              <w:jc w:val="both"/>
              <w:textAlignment w:val="baseline"/>
              <w:rPr>
                <w:rFonts w:asciiTheme="majorBidi" w:hAnsiTheme="majorBidi" w:cstheme="majorBidi"/>
                <w:kern w:val="2"/>
              </w:rPr>
            </w:pPr>
            <m:oMath>
              <m:sSub>
                <m:sSubPr>
                  <m:ctrlPr>
                    <w:rPr>
                      <w:rFonts w:ascii="Cambria Math" w:hAnsi="Cambria Math" w:cstheme="majorBidi"/>
                    </w:rPr>
                  </m:ctrlPr>
                </m:sSubPr>
                <m:e>
                  <m:r>
                    <m:rPr>
                      <m:sty m:val="p"/>
                    </m:rPr>
                    <w:rPr>
                      <w:rFonts w:ascii="Cambria Math" w:hAnsi="Cambria Math" w:cstheme="majorBidi"/>
                    </w:rPr>
                    <m:t>a</m:t>
                  </m:r>
                </m:e>
                <m:sub>
                  <m:r>
                    <m:rPr>
                      <m:sty m:val="p"/>
                    </m:rPr>
                    <w:rPr>
                      <w:rFonts w:ascii="Cambria Math" w:hAnsi="Cambria Math" w:cstheme="majorBidi"/>
                    </w:rPr>
                    <m:t>1</m:t>
                  </m:r>
                </m:sub>
              </m:sSub>
              <m:r>
                <m:rPr>
                  <m:sty m:val="p"/>
                </m:rPr>
                <w:rPr>
                  <w:rFonts w:ascii="Cambria Math" w:hAnsi="Cambria Math" w:cstheme="majorBidi"/>
                </w:rPr>
                <m:t>=</m:t>
              </m:r>
              <m:r>
                <m:rPr>
                  <m:sty m:val="p"/>
                </m:rPr>
                <w:rPr>
                  <w:rFonts w:ascii="Cambria Math" w:eastAsiaTheme="minorEastAsia" w:hAnsi="Cambria Math" w:cstheme="majorBidi"/>
                </w:rPr>
                <m:t>a+</m:t>
              </m:r>
              <m:d>
                <m:dPr>
                  <m:ctrlPr>
                    <w:rPr>
                      <w:rFonts w:ascii="Cambria Math" w:eastAsiaTheme="minorEastAsia" w:hAnsi="Cambria Math" w:cstheme="majorBidi"/>
                    </w:rPr>
                  </m:ctrlPr>
                </m:dPr>
                <m:e>
                  <m:f>
                    <m:fPr>
                      <m:ctrlPr>
                        <w:rPr>
                          <w:rFonts w:ascii="Cambria Math" w:eastAsiaTheme="minorEastAsia" w:hAnsi="Cambria Math" w:cstheme="majorBidi"/>
                        </w:rPr>
                      </m:ctrlPr>
                    </m:fPr>
                    <m:num>
                      <m:r>
                        <m:rPr>
                          <m:sty m:val="p"/>
                        </m:rPr>
                        <w:rPr>
                          <w:rFonts w:ascii="Cambria Math" w:eastAsiaTheme="minorEastAsia" w:hAnsi="Cambria Math" w:cstheme="majorBidi"/>
                        </w:rPr>
                        <m:t>k</m:t>
                      </m:r>
                    </m:num>
                    <m:den>
                      <m:r>
                        <m:rPr>
                          <m:sty m:val="p"/>
                        </m:rPr>
                        <w:rPr>
                          <w:rFonts w:ascii="Cambria Math" w:eastAsiaTheme="minorEastAsia" w:hAnsi="Cambria Math" w:cstheme="majorBidi"/>
                        </w:rPr>
                        <m:t>100</m:t>
                      </m:r>
                    </m:den>
                  </m:f>
                  <m:r>
                    <m:rPr>
                      <m:sty m:val="p"/>
                    </m:rPr>
                    <w:rPr>
                      <w:rFonts w:ascii="Cambria Math" w:eastAsiaTheme="minorEastAsia" w:hAnsi="Cambria Math" w:cstheme="majorBidi"/>
                    </w:rPr>
                    <m:t>×a</m:t>
                  </m:r>
                </m:e>
              </m:d>
            </m:oMath>
            <w:r w:rsidR="0005497A" w:rsidRPr="00B0030A">
              <w:rPr>
                <w:rFonts w:asciiTheme="majorBidi" w:hAnsiTheme="majorBidi" w:cstheme="majorBidi"/>
                <w:kern w:val="2"/>
              </w:rPr>
              <w:t>, kur a – įkainis (Eur be PVM) (jei peržiūra jau buvo atlikta, tai po paskutinio perskaičiavimo)</w:t>
            </w:r>
          </w:p>
          <w:p w14:paraId="6AC7BED8" w14:textId="77777777" w:rsidR="0005497A" w:rsidRPr="00B0030A" w:rsidRDefault="0005497A" w:rsidP="00874C98">
            <w:pPr>
              <w:spacing w:after="0"/>
              <w:jc w:val="both"/>
              <w:textAlignment w:val="baseline"/>
              <w:rPr>
                <w:rFonts w:asciiTheme="majorBidi" w:hAnsiTheme="majorBidi" w:cstheme="majorBidi"/>
              </w:rPr>
            </w:pPr>
            <w:r w:rsidRPr="00B0030A">
              <w:rPr>
                <w:rFonts w:asciiTheme="majorBidi" w:hAnsiTheme="majorBidi" w:cstheme="majorBidi"/>
                <w:kern w:val="2"/>
              </w:rPr>
              <w:t>a</w:t>
            </w:r>
            <w:r w:rsidRPr="00B0030A">
              <w:rPr>
                <w:rFonts w:asciiTheme="majorBidi" w:hAnsiTheme="majorBidi" w:cstheme="majorBidi"/>
                <w:kern w:val="2"/>
                <w:vertAlign w:val="subscript"/>
              </w:rPr>
              <w:t>1</w:t>
            </w:r>
            <w:r w:rsidRPr="00B0030A">
              <w:rPr>
                <w:rFonts w:asciiTheme="majorBidi" w:hAnsiTheme="majorBidi" w:cstheme="majorBidi"/>
                <w:kern w:val="2"/>
              </w:rPr>
              <w:t xml:space="preserve"> – perskaičiuotas (pakeistas) įkainis (Eur be PVM)</w:t>
            </w:r>
          </w:p>
          <w:p w14:paraId="0BF148BA" w14:textId="77777777" w:rsidR="0005497A" w:rsidRPr="00B0030A" w:rsidRDefault="0005497A" w:rsidP="00874C98">
            <w:pPr>
              <w:spacing w:after="0"/>
              <w:jc w:val="both"/>
              <w:textAlignment w:val="baseline"/>
              <w:rPr>
                <w:rFonts w:asciiTheme="majorBidi" w:hAnsiTheme="majorBidi" w:cstheme="majorBidi"/>
              </w:rPr>
            </w:pPr>
            <w:r w:rsidRPr="00B0030A">
              <w:rPr>
                <w:rFonts w:asciiTheme="majorBidi" w:hAnsiTheme="majorBidi" w:cstheme="majorBidi"/>
                <w:kern w:val="2"/>
              </w:rPr>
              <w:t>k – pagal vartotojų kainų indeksą (</w:t>
            </w:r>
            <w:r w:rsidRPr="00B0030A">
              <w:rPr>
                <w:rFonts w:asciiTheme="majorBidi" w:hAnsiTheme="majorBidi" w:cstheme="majorBidi"/>
              </w:rPr>
              <w:t xml:space="preserve">bendrą „Vartojimo prekių ir paslaugų“) </w:t>
            </w:r>
            <w:r w:rsidRPr="00B0030A">
              <w:rPr>
                <w:rFonts w:asciiTheme="majorBidi" w:hAnsiTheme="majorBidi" w:cstheme="majorBidi"/>
                <w:kern w:val="2"/>
              </w:rPr>
              <w:t>apskaičiuotas Vartojimo prekių ir paslaugų kainų pokytis (padidėjimas arba sumažėjimas) (%). „k“ reikšmė skaičiuojama pagal formulę (arba įrašyti kitą Pirkėjo taikomą formulę):</w:t>
            </w:r>
          </w:p>
          <w:p w14:paraId="427FBC8B" w14:textId="77777777" w:rsidR="0005497A" w:rsidRPr="00B0030A" w:rsidRDefault="0005497A" w:rsidP="00874C98">
            <w:pPr>
              <w:spacing w:after="0"/>
              <w:jc w:val="both"/>
              <w:textAlignment w:val="baseline"/>
              <w:rPr>
                <w:rFonts w:asciiTheme="majorBidi" w:hAnsiTheme="majorBidi" w:cstheme="majorBidi"/>
                <w:kern w:val="2"/>
              </w:rPr>
            </w:pPr>
            <m:oMath>
              <m:r>
                <m:rPr>
                  <m:sty m:val="p"/>
                </m:rPr>
                <w:rPr>
                  <w:rFonts w:ascii="Cambria Math" w:hAnsi="Cambria Math" w:cstheme="majorBidi"/>
                </w:rPr>
                <m:t>k =</m:t>
              </m:r>
              <m:f>
                <m:fPr>
                  <m:ctrlPr>
                    <w:rPr>
                      <w:rFonts w:ascii="Cambria Math" w:eastAsiaTheme="minorEastAsia" w:hAnsi="Cambria Math" w:cstheme="majorBidi"/>
                    </w:rPr>
                  </m:ctrlPr>
                </m:fPr>
                <m:num>
                  <m:sSub>
                    <m:sSubPr>
                      <m:ctrlPr>
                        <w:rPr>
                          <w:rFonts w:ascii="Cambria Math" w:eastAsiaTheme="minorEastAsia" w:hAnsi="Cambria Math" w:cstheme="majorBidi"/>
                        </w:rPr>
                      </m:ctrlPr>
                    </m:sSubPr>
                    <m:e>
                      <m:r>
                        <m:rPr>
                          <m:sty m:val="p"/>
                        </m:rPr>
                        <w:rPr>
                          <w:rFonts w:ascii="Cambria Math" w:eastAsiaTheme="minorEastAsia" w:hAnsi="Cambria Math" w:cstheme="majorBidi"/>
                        </w:rPr>
                        <m:t>Ind</m:t>
                      </m:r>
                    </m:e>
                    <m:sub>
                      <m:r>
                        <m:rPr>
                          <m:sty m:val="p"/>
                        </m:rPr>
                        <w:rPr>
                          <w:rFonts w:ascii="Cambria Math" w:eastAsiaTheme="minorEastAsia" w:hAnsi="Cambria Math" w:cstheme="majorBidi"/>
                        </w:rPr>
                        <m:t>naujausias</m:t>
                      </m:r>
                    </m:sub>
                  </m:sSub>
                </m:num>
                <m:den>
                  <m:sSub>
                    <m:sSubPr>
                      <m:ctrlPr>
                        <w:rPr>
                          <w:rFonts w:ascii="Cambria Math" w:eastAsiaTheme="minorEastAsia" w:hAnsi="Cambria Math" w:cstheme="majorBidi"/>
                        </w:rPr>
                      </m:ctrlPr>
                    </m:sSubPr>
                    <m:e>
                      <m:r>
                        <m:rPr>
                          <m:sty m:val="p"/>
                        </m:rPr>
                        <w:rPr>
                          <w:rFonts w:ascii="Cambria Math" w:eastAsiaTheme="minorEastAsia" w:hAnsi="Cambria Math" w:cstheme="majorBidi"/>
                        </w:rPr>
                        <m:t>Ind</m:t>
                      </m:r>
                    </m:e>
                    <m:sub>
                      <m:r>
                        <m:rPr>
                          <m:sty m:val="p"/>
                        </m:rPr>
                        <w:rPr>
                          <w:rFonts w:ascii="Cambria Math" w:eastAsiaTheme="minorEastAsia" w:hAnsi="Cambria Math" w:cstheme="majorBidi"/>
                        </w:rPr>
                        <m:t>pradžia</m:t>
                      </m:r>
                    </m:sub>
                  </m:sSub>
                </m:den>
              </m:f>
              <m:r>
                <m:rPr>
                  <m:sty m:val="p"/>
                </m:rPr>
                <w:rPr>
                  <w:rFonts w:ascii="Cambria Math" w:eastAsiaTheme="minorEastAsia" w:hAnsi="Cambria Math" w:cstheme="majorBidi"/>
                </w:rPr>
                <m:t>×100-100</m:t>
              </m:r>
            </m:oMath>
            <w:r w:rsidRPr="00B0030A">
              <w:rPr>
                <w:rFonts w:asciiTheme="majorBidi" w:hAnsiTheme="majorBidi" w:cstheme="majorBidi"/>
                <w:kern w:val="2"/>
              </w:rPr>
              <w:t>, (proc.) kur</w:t>
            </w:r>
          </w:p>
          <w:p w14:paraId="39710A72" w14:textId="77777777" w:rsidR="0005497A" w:rsidRPr="00B0030A" w:rsidRDefault="0005497A" w:rsidP="00874C98">
            <w:pPr>
              <w:spacing w:after="0"/>
              <w:jc w:val="both"/>
              <w:textAlignment w:val="baseline"/>
              <w:rPr>
                <w:rFonts w:asciiTheme="majorBidi" w:hAnsiTheme="majorBidi" w:cstheme="majorBidi"/>
              </w:rPr>
            </w:pPr>
            <w:proofErr w:type="spellStart"/>
            <w:r w:rsidRPr="00B0030A">
              <w:rPr>
                <w:rFonts w:asciiTheme="majorBidi" w:hAnsiTheme="majorBidi" w:cstheme="majorBidi"/>
                <w:kern w:val="2"/>
              </w:rPr>
              <w:t>Ind</w:t>
            </w:r>
            <w:r w:rsidRPr="00B0030A">
              <w:rPr>
                <w:rFonts w:asciiTheme="majorBidi" w:hAnsiTheme="majorBidi" w:cstheme="majorBidi"/>
                <w:kern w:val="2"/>
                <w:vertAlign w:val="subscript"/>
              </w:rPr>
              <w:t>naujausias</w:t>
            </w:r>
            <w:proofErr w:type="spellEnd"/>
            <w:r w:rsidRPr="00B0030A">
              <w:rPr>
                <w:rFonts w:asciiTheme="majorBidi" w:hAnsiTheme="majorBidi" w:cstheme="majorBidi"/>
                <w:kern w:val="2"/>
              </w:rPr>
              <w:t xml:space="preserve"> – kreipimosi dėl įkainių peržiūros išsiuntimo kitai Šaliai dieną paskelbtas naujausias vartojimo prekių ir paslaugų indeksas (</w:t>
            </w:r>
            <w:r w:rsidRPr="00B0030A">
              <w:rPr>
                <w:rFonts w:asciiTheme="majorBidi" w:hAnsiTheme="majorBidi" w:cstheme="majorBidi"/>
              </w:rPr>
              <w:t>„Vartojimo prekių ir paslaugų“).</w:t>
            </w:r>
          </w:p>
          <w:p w14:paraId="40AA8B1C" w14:textId="5CAADA8C" w:rsidR="0005497A" w:rsidRPr="00B0030A" w:rsidRDefault="0005497A" w:rsidP="00874C98">
            <w:pPr>
              <w:spacing w:after="0"/>
              <w:jc w:val="both"/>
              <w:rPr>
                <w:rFonts w:asciiTheme="majorBidi" w:hAnsiTheme="majorBidi" w:cstheme="majorBidi"/>
              </w:rPr>
            </w:pPr>
            <w:proofErr w:type="spellStart"/>
            <w:r w:rsidRPr="00B0030A">
              <w:rPr>
                <w:rFonts w:asciiTheme="majorBidi" w:hAnsiTheme="majorBidi" w:cstheme="majorBidi"/>
                <w:kern w:val="2"/>
              </w:rPr>
              <w:t>Ind</w:t>
            </w:r>
            <w:r w:rsidRPr="00B0030A">
              <w:rPr>
                <w:rFonts w:asciiTheme="majorBidi" w:hAnsiTheme="majorBidi" w:cstheme="majorBidi"/>
                <w:kern w:val="2"/>
                <w:vertAlign w:val="subscript"/>
              </w:rPr>
              <w:t>pradžia</w:t>
            </w:r>
            <w:proofErr w:type="spellEnd"/>
            <w:r w:rsidRPr="00B0030A">
              <w:rPr>
                <w:rFonts w:asciiTheme="majorBidi" w:hAnsiTheme="majorBidi" w:cstheme="majorBidi"/>
                <w:kern w:val="2"/>
              </w:rPr>
              <w:t xml:space="preserve"> – laikotarpio pradžios datos (mėnesio) vartojimo prekių ir paslaugų indeksas (</w:t>
            </w:r>
            <w:r w:rsidRPr="00B0030A">
              <w:rPr>
                <w:rFonts w:asciiTheme="majorBidi" w:hAnsiTheme="majorBidi" w:cstheme="majorBidi"/>
              </w:rPr>
              <w:t xml:space="preserve">„Vartojimo prekių ir paslaugų“). </w:t>
            </w:r>
            <w:r w:rsidRPr="00B0030A">
              <w:rPr>
                <w:rFonts w:asciiTheme="majorBidi" w:hAnsiTheme="majorBidi" w:cstheme="majorBidi"/>
                <w:kern w:val="2"/>
              </w:rPr>
              <w:t>Pirmojo perskaičiavimo atveju laikotarpio pradžia (mėnuo) yra</w:t>
            </w:r>
            <w:r w:rsidRPr="00B0030A">
              <w:rPr>
                <w:rFonts w:asciiTheme="majorBidi" w:hAnsiTheme="majorBidi" w:cstheme="majorBidi"/>
              </w:rPr>
              <w:t xml:space="preserve"> Sutarties įsigaliojimo dienos mėnuo. </w:t>
            </w:r>
            <w:r w:rsidRPr="00B0030A">
              <w:rPr>
                <w:rFonts w:asciiTheme="majorBidi" w:hAnsiTheme="majorBidi" w:cstheme="majorBidi"/>
                <w:kern w:val="2"/>
              </w:rPr>
              <w:t>Antrojo ir vėlesnių perskaičiavimų atveju laikotarpio pradžia (mėnuo) yra paskutinio perskaičiavimo metu naudotos paskelbto atitinkamo indekso reikšmės mėnuo.</w:t>
            </w:r>
          </w:p>
          <w:p w14:paraId="69A786E3" w14:textId="77777777" w:rsidR="0005497A" w:rsidRPr="00B0030A" w:rsidRDefault="0005497A" w:rsidP="00874C98">
            <w:pPr>
              <w:spacing w:after="0"/>
              <w:jc w:val="both"/>
              <w:rPr>
                <w:rFonts w:asciiTheme="majorBidi" w:hAnsiTheme="majorBidi" w:cstheme="majorBidi"/>
                <w:kern w:val="2"/>
                <w:shd w:val="clear" w:color="auto" w:fill="FFFFFF"/>
              </w:rPr>
            </w:pPr>
            <w:r w:rsidRPr="00B0030A">
              <w:rPr>
                <w:rFonts w:asciiTheme="majorBidi" w:hAnsiTheme="majorBidi" w:cstheme="majorBidi"/>
                <w:kern w:val="2"/>
              </w:rPr>
              <w:t xml:space="preserve">5.3.3.7. </w:t>
            </w:r>
            <w:r w:rsidRPr="00B0030A">
              <w:rPr>
                <w:rFonts w:asciiTheme="majorBidi" w:hAnsiTheme="majorBidi" w:cstheme="majorBidi"/>
                <w:kern w:val="2"/>
                <w:shd w:val="clear" w:color="auto" w:fill="FFFFFF"/>
              </w:rPr>
              <w:t xml:space="preserve">Skaičiavimams indeksų reikšmės imamos </w:t>
            </w:r>
            <w:r w:rsidRPr="00B0030A">
              <w:rPr>
                <w:rFonts w:asciiTheme="majorBidi" w:hAnsiTheme="majorBidi" w:cstheme="majorBidi"/>
                <w:b/>
                <w:kern w:val="2"/>
                <w:shd w:val="clear" w:color="auto" w:fill="FFFFFF"/>
              </w:rPr>
              <w:t>keturių</w:t>
            </w:r>
            <w:r w:rsidRPr="00B0030A">
              <w:rPr>
                <w:rFonts w:asciiTheme="majorBidi" w:hAnsiTheme="majorBidi" w:cstheme="majorBidi"/>
                <w:kern w:val="2"/>
                <w:shd w:val="clear" w:color="auto" w:fill="FFFFFF"/>
              </w:rPr>
              <w:t xml:space="preserve"> skaitmenų po kablelio tikslumu. Apskaičiuotas pokytis (k) tolimesniems skaičiavimams naudojamas suapvalinus iki </w:t>
            </w:r>
            <w:r w:rsidRPr="00B0030A">
              <w:rPr>
                <w:rFonts w:asciiTheme="majorBidi" w:hAnsiTheme="majorBidi" w:cstheme="majorBidi"/>
                <w:b/>
                <w:kern w:val="2"/>
                <w:shd w:val="clear" w:color="auto" w:fill="FFFFFF"/>
              </w:rPr>
              <w:t>vieno</w:t>
            </w:r>
            <w:r w:rsidRPr="00B0030A">
              <w:rPr>
                <w:rFonts w:asciiTheme="majorBidi" w:hAnsiTheme="majorBidi" w:cstheme="majorBidi"/>
                <w:kern w:val="2"/>
                <w:shd w:val="clear" w:color="auto" w:fill="FFFFFF"/>
              </w:rPr>
              <w:t xml:space="preserve"> skaitmens po kablelio, o apskaičiuotas įkainis „a</w:t>
            </w:r>
            <w:r w:rsidRPr="00B0030A">
              <w:rPr>
                <w:rFonts w:asciiTheme="majorBidi" w:hAnsiTheme="majorBidi" w:cstheme="majorBidi"/>
                <w:kern w:val="2"/>
                <w:shd w:val="clear" w:color="auto" w:fill="FFFFFF"/>
                <w:vertAlign w:val="subscript"/>
              </w:rPr>
              <w:t>1</w:t>
            </w:r>
            <w:r w:rsidRPr="00B0030A">
              <w:rPr>
                <w:rFonts w:asciiTheme="majorBidi" w:hAnsiTheme="majorBidi" w:cstheme="majorBidi"/>
                <w:kern w:val="2"/>
                <w:shd w:val="clear" w:color="auto" w:fill="FFFFFF"/>
              </w:rPr>
              <w:t xml:space="preserve">“ suapvalinamas iki </w:t>
            </w:r>
            <w:r w:rsidRPr="00B0030A">
              <w:rPr>
                <w:rFonts w:asciiTheme="majorBidi" w:hAnsiTheme="majorBidi" w:cstheme="majorBidi"/>
                <w:b/>
                <w:kern w:val="2"/>
                <w:shd w:val="clear" w:color="auto" w:fill="FFFFFF"/>
              </w:rPr>
              <w:t xml:space="preserve">dviejų </w:t>
            </w:r>
            <w:r w:rsidRPr="00B0030A">
              <w:rPr>
                <w:rFonts w:asciiTheme="majorBidi" w:hAnsiTheme="majorBidi" w:cstheme="majorBidi"/>
                <w:kern w:val="2"/>
                <w:shd w:val="clear" w:color="auto" w:fill="FFFFFF"/>
              </w:rPr>
              <w:t>skaitmenų po kablelio.</w:t>
            </w:r>
          </w:p>
          <w:p w14:paraId="5AEEAAE0" w14:textId="77777777" w:rsidR="0005497A" w:rsidRPr="00B0030A" w:rsidRDefault="0005497A" w:rsidP="00874C98">
            <w:pPr>
              <w:spacing w:after="0"/>
              <w:jc w:val="both"/>
              <w:rPr>
                <w:rFonts w:asciiTheme="majorBidi" w:hAnsiTheme="majorBidi" w:cstheme="majorBidi"/>
                <w:kern w:val="2"/>
                <w:shd w:val="clear" w:color="auto" w:fill="FFFFFF"/>
              </w:rPr>
            </w:pPr>
            <w:r w:rsidRPr="00B0030A">
              <w:rPr>
                <w:rFonts w:asciiTheme="majorBidi" w:hAnsiTheme="majorBidi" w:cstheme="majorBidi"/>
                <w:kern w:val="2"/>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B0030A">
              <w:rPr>
                <w:rFonts w:asciiTheme="majorBidi" w:hAnsiTheme="majorBidi" w:cstheme="majorBidi"/>
                <w:kern w:val="2"/>
                <w:bdr w:val="none" w:sz="0" w:space="0" w:color="auto" w:frame="1"/>
              </w:rPr>
              <w:t>kitus oficialius šaltinių duomenis</w:t>
            </w:r>
            <w:r w:rsidRPr="00B0030A">
              <w:rPr>
                <w:rFonts w:asciiTheme="majorBidi" w:hAnsiTheme="majorBidi" w:cstheme="majorBidi"/>
                <w:kern w:val="2"/>
                <w:shd w:val="clear" w:color="auto" w:fill="FFFFFF"/>
              </w:rPr>
              <w:t xml:space="preserve">, kita svarbi informacija. Prašyme Šalis neturi teisės </w:t>
            </w:r>
            <w:r w:rsidRPr="00B0030A">
              <w:rPr>
                <w:rFonts w:asciiTheme="majorBidi" w:hAnsiTheme="majorBidi" w:cstheme="majorBidi"/>
                <w:kern w:val="2"/>
                <w:shd w:val="clear" w:color="auto" w:fill="FFFFFF"/>
              </w:rPr>
              <w:lastRenderedPageBreak/>
              <w:t>nurodyti kito indekso ar prašyti perskaičiavimo pagal kitą indeksą nei nurodytas šioje procedūroje.</w:t>
            </w:r>
          </w:p>
          <w:p w14:paraId="111E293F" w14:textId="77777777" w:rsidR="0005497A" w:rsidRPr="00B0030A" w:rsidRDefault="0005497A" w:rsidP="00874C98">
            <w:pPr>
              <w:spacing w:after="0"/>
              <w:jc w:val="both"/>
              <w:rPr>
                <w:rFonts w:asciiTheme="majorBidi" w:hAnsiTheme="majorBidi" w:cstheme="majorBidi"/>
                <w:kern w:val="2"/>
                <w:shd w:val="clear" w:color="auto" w:fill="FFFFFF"/>
              </w:rPr>
            </w:pPr>
            <w:r w:rsidRPr="00B0030A">
              <w:rPr>
                <w:rFonts w:asciiTheme="majorBidi" w:hAnsiTheme="majorBidi" w:cstheme="majorBidi"/>
                <w:kern w:val="2"/>
                <w:shd w:val="clear" w:color="auto" w:fill="FFFFFF"/>
              </w:rPr>
              <w:t>5</w:t>
            </w:r>
            <w:r w:rsidRPr="00B0030A">
              <w:rPr>
                <w:rFonts w:asciiTheme="majorBidi" w:hAnsiTheme="majorBidi" w:cstheme="majorBidi"/>
                <w:kern w:val="2"/>
              </w:rPr>
              <w:t xml:space="preserve">.3.3.9. </w:t>
            </w:r>
            <w:r w:rsidRPr="00B0030A">
              <w:rPr>
                <w:rFonts w:asciiTheme="majorBidi" w:hAnsiTheme="majorBidi" w:cstheme="majorBidi"/>
                <w:kern w:val="2"/>
                <w:shd w:val="clear" w:color="auto" w:fill="FFFFFF"/>
              </w:rPr>
              <w:t>Susitarimas turi būti sudarytas per 10 (dešimt darbo dienų nuo Šalies pateikto tinkamo prašymo perskaičiuoti S</w:t>
            </w:r>
            <w:r w:rsidRPr="00B0030A">
              <w:rPr>
                <w:rFonts w:asciiTheme="majorBidi" w:hAnsiTheme="majorBidi" w:cstheme="majorBidi"/>
                <w:kern w:val="2"/>
              </w:rPr>
              <w:t xml:space="preserve">utarties </w:t>
            </w:r>
            <w:r w:rsidRPr="00B0030A">
              <w:rPr>
                <w:rFonts w:asciiTheme="majorBidi" w:hAnsiTheme="majorBidi" w:cstheme="majorBidi"/>
                <w:kern w:val="2"/>
                <w:shd w:val="clear" w:color="auto" w:fill="FFFFFF"/>
              </w:rPr>
              <w:t>įkainius gavimo dienos.</w:t>
            </w:r>
          </w:p>
          <w:p w14:paraId="4D210F82" w14:textId="77777777" w:rsidR="0005497A" w:rsidRPr="00B0030A" w:rsidRDefault="0005497A" w:rsidP="00874C98">
            <w:pPr>
              <w:spacing w:after="0"/>
              <w:jc w:val="both"/>
              <w:rPr>
                <w:rFonts w:asciiTheme="majorBidi" w:hAnsiTheme="majorBidi" w:cstheme="majorBidi"/>
                <w:kern w:val="2"/>
                <w:bdr w:val="none" w:sz="0" w:space="0" w:color="auto" w:frame="1"/>
              </w:rPr>
            </w:pPr>
            <w:r w:rsidRPr="00B0030A">
              <w:rPr>
                <w:rFonts w:asciiTheme="majorBidi" w:hAnsiTheme="majorBidi" w:cstheme="majorBidi"/>
                <w:kern w:val="2"/>
                <w:shd w:val="clear" w:color="auto" w:fill="FFFFFF"/>
              </w:rPr>
              <w:t xml:space="preserve">5.3.3.10. </w:t>
            </w:r>
            <w:r w:rsidRPr="00B0030A">
              <w:rPr>
                <w:rFonts w:asciiTheme="majorBidi" w:hAnsiTheme="majorBidi" w:cstheme="majorBidi"/>
                <w:kern w:val="2"/>
                <w:bdr w:val="none" w:sz="0" w:space="0" w:color="auto" w:frame="1"/>
              </w:rPr>
              <w:t>Susitarimu Šalys neturi teisės keisti procedūroje nurodytos tvarkos ar kitų Sutarties nuostatų, išskyrus, jei keitimas atliekamas pagal VPĮ nuostatas.</w:t>
            </w:r>
          </w:p>
          <w:p w14:paraId="085CBBDB" w14:textId="77777777" w:rsidR="0005497A" w:rsidRPr="00B0030A" w:rsidRDefault="0005497A" w:rsidP="00874C98">
            <w:pPr>
              <w:spacing w:after="0"/>
              <w:jc w:val="both"/>
              <w:rPr>
                <w:rFonts w:asciiTheme="majorBidi" w:hAnsiTheme="majorBidi" w:cstheme="majorBidi"/>
                <w:color w:val="4472C4"/>
                <w:kern w:val="2"/>
              </w:rPr>
            </w:pPr>
          </w:p>
        </w:tc>
      </w:tr>
      <w:tr w:rsidR="0005497A" w:rsidRPr="00B0030A" w14:paraId="719F0EFE" w14:textId="77777777" w:rsidTr="007D6AEC">
        <w:trPr>
          <w:trHeight w:val="300"/>
        </w:trPr>
        <w:tc>
          <w:tcPr>
            <w:tcW w:w="3094" w:type="dxa"/>
            <w:gridSpan w:val="2"/>
          </w:tcPr>
          <w:p w14:paraId="493BC30B"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lastRenderedPageBreak/>
              <w:t xml:space="preserve">5.3.4. Sutarties kainos / įkainių peržiūra dėl kainų lygio pokyčio pagal </w:t>
            </w:r>
            <w:r w:rsidRPr="00B0030A">
              <w:rPr>
                <w:rFonts w:asciiTheme="majorBidi" w:hAnsiTheme="majorBidi" w:cstheme="majorBidi"/>
                <w:b/>
                <w:bCs/>
                <w:kern w:val="2"/>
              </w:rPr>
              <w:t>Paslaugų</w:t>
            </w:r>
            <w:r w:rsidRPr="00B0030A">
              <w:rPr>
                <w:rFonts w:asciiTheme="majorBidi" w:hAnsiTheme="majorBidi" w:cstheme="majorBidi"/>
                <w:b/>
                <w:kern w:val="2"/>
              </w:rPr>
              <w:t xml:space="preserve"> grupių kainų pokyčius</w:t>
            </w:r>
          </w:p>
        </w:tc>
        <w:tc>
          <w:tcPr>
            <w:tcW w:w="6441" w:type="dxa"/>
            <w:gridSpan w:val="2"/>
          </w:tcPr>
          <w:p w14:paraId="32C95A6E" w14:textId="13130B72"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Netaikoma</w:t>
            </w:r>
          </w:p>
        </w:tc>
      </w:tr>
      <w:tr w:rsidR="0005497A" w:rsidRPr="00B0030A" w14:paraId="504D9F23" w14:textId="77777777" w:rsidTr="007D6AEC">
        <w:trPr>
          <w:trHeight w:val="300"/>
        </w:trPr>
        <w:tc>
          <w:tcPr>
            <w:tcW w:w="3094" w:type="dxa"/>
            <w:gridSpan w:val="2"/>
          </w:tcPr>
          <w:p w14:paraId="7E0F08BA" w14:textId="77777777" w:rsidR="0005497A" w:rsidRPr="00B0030A" w:rsidRDefault="0005497A" w:rsidP="007D6AEC">
            <w:pPr>
              <w:spacing w:after="0"/>
              <w:rPr>
                <w:rFonts w:asciiTheme="majorBidi" w:hAnsiTheme="majorBidi" w:cstheme="majorBidi"/>
                <w:b/>
                <w:bCs/>
                <w:kern w:val="2"/>
              </w:rPr>
            </w:pPr>
            <w:r w:rsidRPr="00B0030A">
              <w:rPr>
                <w:rFonts w:asciiTheme="majorBidi" w:hAnsiTheme="majorBidi" w:cstheme="majorBidi"/>
                <w:b/>
                <w:bCs/>
                <w:kern w:val="2"/>
              </w:rPr>
              <w:t xml:space="preserve">5.4. Sutarties kainos / įkainių apskaičiavimas taikant </w:t>
            </w:r>
            <w:r w:rsidRPr="00B0030A">
              <w:rPr>
                <w:rFonts w:asciiTheme="majorBidi" w:hAnsiTheme="majorBidi" w:cstheme="majorBidi"/>
                <w:b/>
                <w:bCs/>
                <w:kern w:val="2"/>
                <w:u w:val="single"/>
              </w:rPr>
              <w:t>kiekio (apimties)</w:t>
            </w:r>
            <w:r w:rsidRPr="00B0030A">
              <w:rPr>
                <w:rFonts w:asciiTheme="majorBidi" w:hAnsiTheme="majorBidi" w:cstheme="majorBidi"/>
                <w:b/>
                <w:bCs/>
                <w:kern w:val="2"/>
              </w:rPr>
              <w:t xml:space="preserve"> keitimo taisykles</w:t>
            </w:r>
          </w:p>
        </w:tc>
        <w:tc>
          <w:tcPr>
            <w:tcW w:w="6441" w:type="dxa"/>
            <w:gridSpan w:val="2"/>
          </w:tcPr>
          <w:p w14:paraId="12FB5DE4" w14:textId="6A8AA8D9" w:rsidR="0005497A" w:rsidRPr="00B0030A" w:rsidRDefault="00B86189" w:rsidP="00874C98">
            <w:pPr>
              <w:spacing w:after="0"/>
              <w:jc w:val="both"/>
              <w:rPr>
                <w:rFonts w:asciiTheme="majorBidi" w:hAnsiTheme="majorBidi" w:cstheme="majorBidi"/>
                <w:kern w:val="2"/>
              </w:rPr>
            </w:pPr>
            <w:r w:rsidRPr="00B0030A">
              <w:rPr>
                <w:rFonts w:asciiTheme="majorBidi" w:hAnsiTheme="majorBidi" w:cstheme="majorBidi"/>
                <w:color w:val="000000"/>
                <w:kern w:val="2"/>
              </w:rPr>
              <w:t>Pirkėjas, esant būtinybei</w:t>
            </w:r>
            <w:r w:rsidR="00470952" w:rsidRPr="00B0030A">
              <w:rPr>
                <w:rFonts w:asciiTheme="majorBidi" w:hAnsiTheme="majorBidi" w:cstheme="majorBidi"/>
                <w:color w:val="000000"/>
                <w:kern w:val="2"/>
              </w:rPr>
              <w:t xml:space="preserve"> pagal Pirkėjo poreikį</w:t>
            </w:r>
            <w:r w:rsidRPr="00B0030A">
              <w:rPr>
                <w:rFonts w:asciiTheme="majorBidi" w:hAnsiTheme="majorBidi" w:cstheme="majorBidi"/>
                <w:color w:val="000000"/>
                <w:kern w:val="2"/>
              </w:rPr>
              <w:t xml:space="preserve">, </w:t>
            </w:r>
            <w:r w:rsidRPr="00B0030A">
              <w:rPr>
                <w:rFonts w:asciiTheme="majorBidi" w:hAnsiTheme="majorBidi" w:cstheme="majorBidi"/>
              </w:rPr>
              <w:t>Lietuvos Respublikos v</w:t>
            </w:r>
            <w:r w:rsidRPr="00B0030A">
              <w:rPr>
                <w:rFonts w:asciiTheme="majorBidi" w:hAnsiTheme="majorBidi" w:cstheme="majorBidi"/>
                <w:lang w:eastAsia="lt-LT"/>
              </w:rPr>
              <w:t xml:space="preserve">iešųjų pirkimų įstatymo nustatyta tvarka ir atvejais, </w:t>
            </w:r>
            <w:r w:rsidRPr="00B0030A">
              <w:rPr>
                <w:rFonts w:asciiTheme="majorBidi" w:hAnsiTheme="majorBidi" w:cstheme="majorBidi"/>
                <w:color w:val="000000"/>
                <w:kern w:val="2"/>
              </w:rPr>
              <w:t>įsigis papildomų paslaugų arba atsisakys kai kurių Sutartyje numatytų paslaugų.</w:t>
            </w:r>
          </w:p>
        </w:tc>
      </w:tr>
      <w:tr w:rsidR="0005497A" w:rsidRPr="00B0030A" w14:paraId="4707EE1A" w14:textId="77777777" w:rsidTr="007D6AEC">
        <w:trPr>
          <w:trHeight w:val="300"/>
        </w:trPr>
        <w:tc>
          <w:tcPr>
            <w:tcW w:w="3094" w:type="dxa"/>
            <w:gridSpan w:val="2"/>
          </w:tcPr>
          <w:p w14:paraId="4CDEDB1B"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5.5. Atsiskaitymo su Tiekėju terminas ir tvarka</w:t>
            </w:r>
          </w:p>
        </w:tc>
        <w:tc>
          <w:tcPr>
            <w:tcW w:w="6441" w:type="dxa"/>
            <w:gridSpan w:val="2"/>
          </w:tcPr>
          <w:p w14:paraId="1C886909" w14:textId="77777777" w:rsidR="0005497A" w:rsidRPr="00B0030A" w:rsidRDefault="0005497A" w:rsidP="00874C98">
            <w:pPr>
              <w:spacing w:after="0"/>
              <w:jc w:val="both"/>
              <w:rPr>
                <w:rFonts w:asciiTheme="majorBidi" w:hAnsiTheme="majorBidi" w:cstheme="majorBidi"/>
                <w:kern w:val="2"/>
              </w:rPr>
            </w:pPr>
            <w:r w:rsidRPr="00B0030A">
              <w:rPr>
                <w:rFonts w:asciiTheme="majorBidi" w:hAnsiTheme="majorBidi" w:cstheme="majorBidi"/>
                <w:kern w:val="2"/>
              </w:rPr>
              <w:t xml:space="preserve">Pirkėjas atsiskaito su Tiekėju ne vėliau kaip per </w:t>
            </w:r>
            <w:r w:rsidRPr="00B0030A">
              <w:rPr>
                <w:rFonts w:asciiTheme="majorBidi" w:hAnsiTheme="majorBidi" w:cstheme="majorBidi"/>
                <w:kern w:val="2"/>
                <w:shd w:val="clear" w:color="auto" w:fill="FFFFFF"/>
              </w:rPr>
              <w:t xml:space="preserve">30 kalendorinių dienų </w:t>
            </w:r>
            <w:r w:rsidRPr="00B0030A">
              <w:rPr>
                <w:rFonts w:asciiTheme="majorBidi" w:hAnsiTheme="majorBidi" w:cstheme="majorBidi"/>
                <w:kern w:val="2"/>
              </w:rPr>
              <w:t>nuo Sąskaitos gavimo dienos.</w:t>
            </w:r>
          </w:p>
          <w:p w14:paraId="38324A06" w14:textId="77777777" w:rsidR="0005497A" w:rsidRPr="00B0030A" w:rsidRDefault="0005497A" w:rsidP="00874C98">
            <w:pPr>
              <w:spacing w:after="0"/>
              <w:jc w:val="both"/>
              <w:rPr>
                <w:rFonts w:asciiTheme="majorBidi" w:hAnsiTheme="majorBidi" w:cstheme="majorBidi"/>
                <w:kern w:val="2"/>
                <w:shd w:val="clear" w:color="auto" w:fill="FFFFFF"/>
              </w:rPr>
            </w:pPr>
          </w:p>
          <w:p w14:paraId="7C4E9427" w14:textId="77777777" w:rsidR="0005497A" w:rsidRPr="00B0030A" w:rsidRDefault="0005497A" w:rsidP="00874C98">
            <w:pPr>
              <w:spacing w:after="0"/>
              <w:jc w:val="both"/>
              <w:rPr>
                <w:rFonts w:asciiTheme="majorBidi" w:hAnsiTheme="majorBidi" w:cstheme="majorBidi"/>
                <w:kern w:val="2"/>
                <w:shd w:val="clear" w:color="auto" w:fill="FFFFFF"/>
              </w:rPr>
            </w:pPr>
            <w:r w:rsidRPr="00B0030A">
              <w:rPr>
                <w:rFonts w:asciiTheme="majorBidi" w:hAnsiTheme="majorBidi" w:cstheme="majorBidi"/>
                <w:kern w:val="2"/>
                <w:shd w:val="clear" w:color="auto" w:fill="FFFFFF"/>
              </w:rPr>
              <w:t>Apmokėjimo sąlygos:</w:t>
            </w:r>
          </w:p>
          <w:p w14:paraId="6D96A369" w14:textId="77777777" w:rsidR="0005497A" w:rsidRPr="00B0030A" w:rsidRDefault="0005497A" w:rsidP="00874C98">
            <w:pPr>
              <w:spacing w:after="0"/>
              <w:jc w:val="both"/>
              <w:rPr>
                <w:rFonts w:asciiTheme="majorBidi" w:hAnsiTheme="majorBidi" w:cstheme="majorBidi"/>
                <w:kern w:val="2"/>
                <w:shd w:val="clear" w:color="auto" w:fill="FFFFFF"/>
              </w:rPr>
            </w:pPr>
            <w:r w:rsidRPr="00B0030A">
              <w:rPr>
                <w:rFonts w:asciiTheme="majorBidi" w:hAnsiTheme="majorBidi" w:cstheme="majorBidi"/>
                <w:kern w:val="2"/>
                <w:shd w:val="clear" w:color="auto" w:fill="FFFFFF"/>
              </w:rPr>
              <w:t xml:space="preserve">už įvykdytus Užsakymus mokama kartą per mėnesį. </w:t>
            </w:r>
          </w:p>
        </w:tc>
      </w:tr>
      <w:tr w:rsidR="0005497A" w:rsidRPr="00B0030A" w14:paraId="73AC35BA" w14:textId="77777777" w:rsidTr="007D6AEC">
        <w:trPr>
          <w:trHeight w:val="300"/>
        </w:trPr>
        <w:tc>
          <w:tcPr>
            <w:tcW w:w="3094" w:type="dxa"/>
            <w:gridSpan w:val="2"/>
          </w:tcPr>
          <w:p w14:paraId="16463822"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5.6. Avansas</w:t>
            </w:r>
          </w:p>
        </w:tc>
        <w:tc>
          <w:tcPr>
            <w:tcW w:w="6441" w:type="dxa"/>
            <w:gridSpan w:val="2"/>
          </w:tcPr>
          <w:p w14:paraId="35360009" w14:textId="7CAFAF3E"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Netaikoma</w:t>
            </w:r>
          </w:p>
        </w:tc>
      </w:tr>
      <w:tr w:rsidR="0005497A" w:rsidRPr="00B0030A" w14:paraId="2B9F4BDB" w14:textId="77777777" w:rsidTr="007D6AEC">
        <w:trPr>
          <w:trHeight w:val="300"/>
        </w:trPr>
        <w:tc>
          <w:tcPr>
            <w:tcW w:w="3094" w:type="dxa"/>
            <w:gridSpan w:val="2"/>
          </w:tcPr>
          <w:p w14:paraId="30962652"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5.7. Avanso užtikrinimas</w:t>
            </w:r>
          </w:p>
        </w:tc>
        <w:tc>
          <w:tcPr>
            <w:tcW w:w="6441" w:type="dxa"/>
            <w:gridSpan w:val="2"/>
          </w:tcPr>
          <w:p w14:paraId="403E285D" w14:textId="7AE2CC30"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Netaikoma</w:t>
            </w:r>
          </w:p>
        </w:tc>
      </w:tr>
      <w:tr w:rsidR="0005497A" w:rsidRPr="00B0030A" w14:paraId="1060E9EC" w14:textId="77777777" w:rsidTr="007D6AEC">
        <w:trPr>
          <w:trHeight w:val="300"/>
        </w:trPr>
        <w:tc>
          <w:tcPr>
            <w:tcW w:w="9535" w:type="dxa"/>
            <w:gridSpan w:val="4"/>
          </w:tcPr>
          <w:p w14:paraId="192DE2C2" w14:textId="77777777" w:rsidR="0005497A" w:rsidRPr="00B0030A" w:rsidRDefault="0005497A" w:rsidP="007D6AEC">
            <w:pPr>
              <w:spacing w:after="0"/>
              <w:jc w:val="center"/>
              <w:rPr>
                <w:rFonts w:asciiTheme="majorBidi" w:hAnsiTheme="majorBidi" w:cstheme="majorBidi"/>
                <w:bCs/>
                <w:kern w:val="2"/>
              </w:rPr>
            </w:pPr>
            <w:r w:rsidRPr="00B0030A">
              <w:rPr>
                <w:rFonts w:asciiTheme="majorBidi" w:hAnsiTheme="majorBidi" w:cstheme="majorBidi"/>
                <w:b/>
                <w:kern w:val="2"/>
              </w:rPr>
              <w:t>6. PASLAUGŲ KOKYBĖ IR GARANTINIAI ĮSIPAREIGOJIMAI</w:t>
            </w:r>
          </w:p>
        </w:tc>
      </w:tr>
      <w:tr w:rsidR="0005497A" w:rsidRPr="00B0030A" w14:paraId="439BF4B8" w14:textId="77777777" w:rsidTr="007D6AEC">
        <w:trPr>
          <w:trHeight w:val="300"/>
        </w:trPr>
        <w:tc>
          <w:tcPr>
            <w:tcW w:w="3094" w:type="dxa"/>
            <w:gridSpan w:val="2"/>
          </w:tcPr>
          <w:p w14:paraId="70FAB41C"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6.1. Garantinis terminas</w:t>
            </w:r>
          </w:p>
        </w:tc>
        <w:tc>
          <w:tcPr>
            <w:tcW w:w="6441" w:type="dxa"/>
            <w:gridSpan w:val="2"/>
          </w:tcPr>
          <w:p w14:paraId="13C9E67D" w14:textId="75A2AD04"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Netaikoma</w:t>
            </w:r>
          </w:p>
        </w:tc>
      </w:tr>
      <w:tr w:rsidR="0005497A" w:rsidRPr="00B0030A" w14:paraId="18D165CE" w14:textId="77777777" w:rsidTr="007D6AEC">
        <w:trPr>
          <w:trHeight w:val="300"/>
        </w:trPr>
        <w:tc>
          <w:tcPr>
            <w:tcW w:w="3094" w:type="dxa"/>
            <w:gridSpan w:val="2"/>
          </w:tcPr>
          <w:p w14:paraId="5108103C"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rPr>
              <w:t>6.2. Terminas Paslaugų trūkumams pašalinti</w:t>
            </w:r>
          </w:p>
        </w:tc>
        <w:tc>
          <w:tcPr>
            <w:tcW w:w="6441" w:type="dxa"/>
            <w:gridSpan w:val="2"/>
          </w:tcPr>
          <w:p w14:paraId="31655DEF" w14:textId="7CD46EE8"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Netaikoma</w:t>
            </w:r>
          </w:p>
        </w:tc>
      </w:tr>
      <w:tr w:rsidR="0005497A" w:rsidRPr="00B0030A" w14:paraId="18E17F3A" w14:textId="77777777" w:rsidTr="007D6AEC">
        <w:trPr>
          <w:trHeight w:val="300"/>
        </w:trPr>
        <w:tc>
          <w:tcPr>
            <w:tcW w:w="3094" w:type="dxa"/>
            <w:gridSpan w:val="2"/>
          </w:tcPr>
          <w:p w14:paraId="343B4A5B"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rPr>
              <w:t>6.3. Kokybinių kriterijų įgyvendinimo ir tikrinimo tvarka</w:t>
            </w:r>
          </w:p>
        </w:tc>
        <w:tc>
          <w:tcPr>
            <w:tcW w:w="6441" w:type="dxa"/>
            <w:gridSpan w:val="2"/>
          </w:tcPr>
          <w:p w14:paraId="61A05993" w14:textId="77777777" w:rsidR="0005497A" w:rsidRPr="00B0030A" w:rsidRDefault="0005497A" w:rsidP="007D6AEC">
            <w:pPr>
              <w:spacing w:after="0"/>
              <w:rPr>
                <w:rFonts w:asciiTheme="majorBidi" w:hAnsiTheme="majorBidi" w:cstheme="majorBidi"/>
                <w:bCs/>
                <w:kern w:val="2"/>
              </w:rPr>
            </w:pPr>
            <w:r w:rsidRPr="00B0030A">
              <w:rPr>
                <w:rFonts w:asciiTheme="majorBidi" w:hAnsiTheme="majorBidi" w:cstheme="majorBidi"/>
                <w:kern w:val="2"/>
              </w:rPr>
              <w:t xml:space="preserve">Netaikoma </w:t>
            </w:r>
          </w:p>
          <w:p w14:paraId="5F995868" w14:textId="77777777" w:rsidR="0005497A" w:rsidRPr="00B0030A" w:rsidRDefault="0005497A" w:rsidP="007D6AEC">
            <w:pPr>
              <w:spacing w:after="0"/>
              <w:rPr>
                <w:rFonts w:asciiTheme="majorBidi" w:hAnsiTheme="majorBidi" w:cstheme="majorBidi"/>
                <w:bCs/>
                <w:kern w:val="2"/>
              </w:rPr>
            </w:pPr>
          </w:p>
        </w:tc>
      </w:tr>
      <w:tr w:rsidR="0005497A" w:rsidRPr="00B0030A" w14:paraId="63949745" w14:textId="77777777" w:rsidTr="007D6AEC">
        <w:trPr>
          <w:trHeight w:val="300"/>
        </w:trPr>
        <w:tc>
          <w:tcPr>
            <w:tcW w:w="9535" w:type="dxa"/>
            <w:gridSpan w:val="4"/>
          </w:tcPr>
          <w:p w14:paraId="1DDA87B3"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7. SUTARTIES VYKDYMUI PASITELKIAMI SUBTIEKĖJAI IR (AR) SPECIALISTAI</w:t>
            </w:r>
          </w:p>
        </w:tc>
      </w:tr>
      <w:tr w:rsidR="0005497A" w:rsidRPr="00B0030A" w14:paraId="731743A0" w14:textId="77777777" w:rsidTr="007D6AEC">
        <w:trPr>
          <w:trHeight w:val="300"/>
        </w:trPr>
        <w:tc>
          <w:tcPr>
            <w:tcW w:w="3094" w:type="dxa"/>
            <w:gridSpan w:val="2"/>
          </w:tcPr>
          <w:p w14:paraId="567C2993" w14:textId="77777777" w:rsidR="0005497A" w:rsidRPr="00B0030A" w:rsidRDefault="0005497A" w:rsidP="007D6AEC">
            <w:pPr>
              <w:spacing w:after="0"/>
              <w:rPr>
                <w:rFonts w:asciiTheme="majorBidi" w:hAnsiTheme="majorBidi" w:cstheme="majorBidi"/>
                <w:b/>
                <w:bCs/>
                <w:kern w:val="2"/>
              </w:rPr>
            </w:pPr>
            <w:r w:rsidRPr="00B0030A">
              <w:rPr>
                <w:rFonts w:asciiTheme="majorBidi" w:hAnsiTheme="majorBidi" w:cstheme="majorBidi"/>
                <w:b/>
                <w:bCs/>
                <w:kern w:val="2"/>
              </w:rPr>
              <w:t>7.1. Sutarties vykdymui pasitelkiami subtiekėjai ir (ar) specialistai</w:t>
            </w:r>
          </w:p>
        </w:tc>
        <w:tc>
          <w:tcPr>
            <w:tcW w:w="6441" w:type="dxa"/>
            <w:gridSpan w:val="2"/>
          </w:tcPr>
          <w:p w14:paraId="1634651A" w14:textId="697752A5" w:rsidR="0005497A" w:rsidRPr="00B0030A" w:rsidRDefault="000D1F68" w:rsidP="00874C98">
            <w:pPr>
              <w:spacing w:after="0"/>
              <w:rPr>
                <w:rFonts w:asciiTheme="majorBidi" w:hAnsiTheme="majorBidi" w:cstheme="majorBidi"/>
                <w:b/>
                <w:kern w:val="2"/>
              </w:rPr>
            </w:pPr>
            <w:r w:rsidRPr="00B0030A">
              <w:rPr>
                <w:rFonts w:asciiTheme="majorBidi" w:eastAsia="Times New Roman" w:hAnsiTheme="majorBidi" w:cstheme="majorBidi"/>
                <w:kern w:val="2"/>
              </w:rPr>
              <w:t xml:space="preserve">VšĮ Vilniaus Gedimino technikos universitetas </w:t>
            </w:r>
          </w:p>
        </w:tc>
      </w:tr>
      <w:tr w:rsidR="0005497A" w:rsidRPr="00B0030A" w14:paraId="78AA1480" w14:textId="77777777" w:rsidTr="007D6AEC">
        <w:trPr>
          <w:trHeight w:val="300"/>
        </w:trPr>
        <w:tc>
          <w:tcPr>
            <w:tcW w:w="9535" w:type="dxa"/>
            <w:gridSpan w:val="4"/>
          </w:tcPr>
          <w:p w14:paraId="5E8A3F45"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8. PRIEVOLIŲ PAGAL SUTARTĮ ĮVYKDYMO UŽTIKRINIMAS</w:t>
            </w:r>
          </w:p>
        </w:tc>
      </w:tr>
      <w:tr w:rsidR="0005497A" w:rsidRPr="00B0030A" w14:paraId="32EF3A43" w14:textId="77777777" w:rsidTr="007D6AEC">
        <w:trPr>
          <w:trHeight w:val="300"/>
        </w:trPr>
        <w:tc>
          <w:tcPr>
            <w:tcW w:w="3094" w:type="dxa"/>
            <w:gridSpan w:val="2"/>
          </w:tcPr>
          <w:p w14:paraId="2FE17BEB"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8.1. Prievolių pagal Sutartį įvykdymo užtikrinimas</w:t>
            </w:r>
          </w:p>
        </w:tc>
        <w:tc>
          <w:tcPr>
            <w:tcW w:w="6441" w:type="dxa"/>
            <w:gridSpan w:val="2"/>
          </w:tcPr>
          <w:p w14:paraId="0B93C17A" w14:textId="77777777" w:rsidR="00AE6D01" w:rsidRPr="00B0030A" w:rsidRDefault="00AE6D01" w:rsidP="000D1F68">
            <w:pPr>
              <w:spacing w:after="0" w:line="240" w:lineRule="auto"/>
              <w:jc w:val="both"/>
              <w:rPr>
                <w:rFonts w:asciiTheme="majorBidi" w:hAnsiTheme="majorBidi" w:cstheme="majorBidi"/>
                <w:kern w:val="2"/>
              </w:rPr>
            </w:pPr>
            <w:r w:rsidRPr="00B0030A">
              <w:rPr>
                <w:rFonts w:asciiTheme="majorBidi" w:hAnsiTheme="majorBidi" w:cstheme="majorBidi"/>
                <w:kern w:val="2"/>
              </w:rPr>
              <w:t>Prievolių pagal Sutartį įvykdymas užtikrinamas:</w:t>
            </w:r>
          </w:p>
          <w:p w14:paraId="3E722696" w14:textId="77777777" w:rsidR="00AE6D01" w:rsidRPr="00B0030A" w:rsidRDefault="00AE6D01" w:rsidP="000D1F68">
            <w:pPr>
              <w:spacing w:after="0" w:line="240" w:lineRule="auto"/>
              <w:jc w:val="both"/>
              <w:rPr>
                <w:rFonts w:asciiTheme="majorBidi" w:hAnsiTheme="majorBidi" w:cstheme="majorBidi"/>
                <w:kern w:val="2"/>
              </w:rPr>
            </w:pPr>
            <w:r w:rsidRPr="00B0030A">
              <w:rPr>
                <w:rFonts w:asciiTheme="majorBidi" w:hAnsiTheme="majorBidi" w:cstheme="majorBidi"/>
                <w:kern w:val="2"/>
              </w:rPr>
              <w:t>Pirmo pareikalavimo banko garantija;</w:t>
            </w:r>
          </w:p>
          <w:p w14:paraId="3C3F0F7D" w14:textId="77777777" w:rsidR="00AE6D01" w:rsidRPr="00B0030A" w:rsidRDefault="00AE6D01" w:rsidP="000D1F68">
            <w:pPr>
              <w:spacing w:after="0" w:line="240" w:lineRule="auto"/>
              <w:jc w:val="both"/>
              <w:rPr>
                <w:rFonts w:asciiTheme="majorBidi" w:hAnsiTheme="majorBidi" w:cstheme="majorBidi"/>
                <w:kern w:val="2"/>
              </w:rPr>
            </w:pPr>
            <w:r w:rsidRPr="00B0030A">
              <w:rPr>
                <w:rFonts w:asciiTheme="majorBidi" w:hAnsiTheme="majorBidi" w:cstheme="majorBidi"/>
                <w:kern w:val="2"/>
              </w:rPr>
              <w:t>Kredito unijos garantija;</w:t>
            </w:r>
          </w:p>
          <w:p w14:paraId="5A41F90A" w14:textId="77777777" w:rsidR="00AE6D01" w:rsidRPr="00B0030A" w:rsidRDefault="00AE6D01" w:rsidP="000D1F68">
            <w:pPr>
              <w:spacing w:after="0" w:line="240" w:lineRule="auto"/>
              <w:jc w:val="both"/>
              <w:rPr>
                <w:rFonts w:asciiTheme="majorBidi" w:hAnsiTheme="majorBidi" w:cstheme="majorBidi"/>
                <w:kern w:val="2"/>
              </w:rPr>
            </w:pPr>
            <w:r w:rsidRPr="00B0030A">
              <w:rPr>
                <w:rFonts w:asciiTheme="majorBidi" w:hAnsiTheme="majorBidi" w:cstheme="majorBidi"/>
                <w:kern w:val="2"/>
              </w:rPr>
              <w:t>Draudimo bendrovės laidavimo draudimu;</w:t>
            </w:r>
          </w:p>
          <w:p w14:paraId="53C475FD" w14:textId="2FFBCB2D" w:rsidR="0005497A" w:rsidRPr="00B0030A" w:rsidRDefault="00AE6D01" w:rsidP="000D1F68">
            <w:pPr>
              <w:spacing w:after="0" w:line="240" w:lineRule="auto"/>
              <w:rPr>
                <w:rFonts w:asciiTheme="majorBidi" w:hAnsiTheme="majorBidi" w:cstheme="majorBidi"/>
                <w:kern w:val="2"/>
              </w:rPr>
            </w:pPr>
            <w:r w:rsidRPr="00B0030A">
              <w:rPr>
                <w:rFonts w:asciiTheme="majorBidi" w:hAnsiTheme="majorBidi" w:cstheme="majorBidi"/>
                <w:kern w:val="2"/>
              </w:rPr>
              <w:t>Užstatu į Pirkėjo sąskaitą banke Nr. LT037300010002410161, bankas AB Swedbank, Savivaldybės administracijos kodas 188771865.</w:t>
            </w:r>
          </w:p>
        </w:tc>
      </w:tr>
      <w:tr w:rsidR="0005497A" w:rsidRPr="00B0030A" w14:paraId="525EE7CA" w14:textId="77777777" w:rsidTr="007D6AEC">
        <w:trPr>
          <w:trHeight w:val="300"/>
        </w:trPr>
        <w:tc>
          <w:tcPr>
            <w:tcW w:w="3094" w:type="dxa"/>
            <w:gridSpan w:val="2"/>
          </w:tcPr>
          <w:p w14:paraId="1E9ADD88"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8.2 Sutarties įvykdymo užtikrinimo galiojimo terminas</w:t>
            </w:r>
          </w:p>
        </w:tc>
        <w:tc>
          <w:tcPr>
            <w:tcW w:w="6441" w:type="dxa"/>
            <w:gridSpan w:val="2"/>
          </w:tcPr>
          <w:p w14:paraId="1F13B6F7" w14:textId="66BBCC19" w:rsidR="0005497A" w:rsidRPr="00B0030A" w:rsidRDefault="004930F8" w:rsidP="00874C98">
            <w:pPr>
              <w:spacing w:after="0"/>
              <w:jc w:val="both"/>
              <w:rPr>
                <w:rFonts w:asciiTheme="majorBidi" w:hAnsiTheme="majorBidi" w:cstheme="majorBidi"/>
                <w:kern w:val="2"/>
              </w:rPr>
            </w:pPr>
            <w:r w:rsidRPr="00B0030A">
              <w:rPr>
                <w:rFonts w:asciiTheme="majorBidi" w:hAnsiTheme="majorBidi" w:cstheme="majorBidi"/>
                <w:kern w:val="2"/>
              </w:rPr>
              <w:t>Sutarties įvykdymo užtikrinimo galiojimo terminas turi būti ne trumpesnis nei Sutarties galiojimo terminas.</w:t>
            </w:r>
          </w:p>
        </w:tc>
      </w:tr>
      <w:tr w:rsidR="0005497A" w:rsidRPr="00B0030A" w14:paraId="2C79557B" w14:textId="77777777" w:rsidTr="007D6AEC">
        <w:trPr>
          <w:trHeight w:val="300"/>
        </w:trPr>
        <w:tc>
          <w:tcPr>
            <w:tcW w:w="3094" w:type="dxa"/>
            <w:gridSpan w:val="2"/>
          </w:tcPr>
          <w:p w14:paraId="1DEF03DB"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8.3. Sutarties įvykdymo užtikrinimo pateikimas</w:t>
            </w:r>
          </w:p>
        </w:tc>
        <w:tc>
          <w:tcPr>
            <w:tcW w:w="6441" w:type="dxa"/>
            <w:gridSpan w:val="2"/>
          </w:tcPr>
          <w:p w14:paraId="71357FEB" w14:textId="5799610E" w:rsidR="0005497A" w:rsidRPr="00B0030A" w:rsidRDefault="00AE6D01" w:rsidP="00874C98">
            <w:pPr>
              <w:jc w:val="both"/>
              <w:rPr>
                <w:rFonts w:asciiTheme="majorBidi" w:hAnsiTheme="majorBidi" w:cstheme="majorBidi"/>
                <w:shd w:val="clear" w:color="auto" w:fill="FFFFFF"/>
              </w:rPr>
            </w:pPr>
            <w:r w:rsidRPr="00B0030A">
              <w:rPr>
                <w:rFonts w:asciiTheme="majorBidi" w:hAnsiTheme="majorBidi" w:cstheme="majorBidi"/>
                <w:shd w:val="clear" w:color="auto" w:fill="FFFFFF"/>
              </w:rPr>
              <w:t xml:space="preserve">Tiekėjas ne vėliau kaip per kaip 10 (dešimt) darbo dienų nuo Sutarties pasirašymo dienos turi pateikti Pirkėjui 5 (penki) procentų dydžio nuo Pradinės sutarties vertės pirmo pareikalavimo banko garantiją, kredito unijos garantija, draudimo bendrovės laidavimo draudimo raštą arba užstatą kuris pervedamas į Šiaulių miesto savivaldybės administracijos </w:t>
            </w:r>
            <w:r w:rsidRPr="00B0030A">
              <w:rPr>
                <w:rFonts w:asciiTheme="majorBidi" w:hAnsiTheme="majorBidi" w:cstheme="majorBidi"/>
                <w:shd w:val="clear" w:color="auto" w:fill="FFFFFF"/>
              </w:rPr>
              <w:lastRenderedPageBreak/>
              <w:t xml:space="preserve">atsiskaitomąją sąskaitą Nr. LT037300010002410161, bankas AB Swedbank, Šiaulių miesto savivaldybės administracijos kodas 188771865, atitinkančius Bendrųjų sąlygų 10 skyriaus reikalavimus. </w:t>
            </w:r>
          </w:p>
        </w:tc>
      </w:tr>
      <w:tr w:rsidR="0005497A" w:rsidRPr="00B0030A" w14:paraId="00F6F09A" w14:textId="77777777" w:rsidTr="007D6AEC">
        <w:trPr>
          <w:trHeight w:val="300"/>
        </w:trPr>
        <w:tc>
          <w:tcPr>
            <w:tcW w:w="9535" w:type="dxa"/>
            <w:gridSpan w:val="4"/>
          </w:tcPr>
          <w:p w14:paraId="45D113F1" w14:textId="77777777" w:rsidR="0005497A" w:rsidRPr="00B0030A" w:rsidRDefault="0005497A" w:rsidP="007D6AEC">
            <w:pPr>
              <w:spacing w:after="0"/>
              <w:jc w:val="center"/>
              <w:rPr>
                <w:rFonts w:asciiTheme="majorBidi" w:hAnsiTheme="majorBidi" w:cstheme="majorBidi"/>
                <w:bCs/>
                <w:kern w:val="2"/>
              </w:rPr>
            </w:pPr>
            <w:r w:rsidRPr="00B0030A">
              <w:rPr>
                <w:rFonts w:asciiTheme="majorBidi" w:hAnsiTheme="majorBidi" w:cstheme="majorBidi"/>
                <w:b/>
                <w:kern w:val="2"/>
              </w:rPr>
              <w:lastRenderedPageBreak/>
              <w:t>9. ŠALIŲ ATSAKOMYBĖ</w:t>
            </w:r>
          </w:p>
        </w:tc>
      </w:tr>
      <w:tr w:rsidR="0005497A" w:rsidRPr="00B0030A" w14:paraId="5699E053" w14:textId="77777777" w:rsidTr="007D6AEC">
        <w:trPr>
          <w:trHeight w:val="300"/>
        </w:trPr>
        <w:tc>
          <w:tcPr>
            <w:tcW w:w="3094" w:type="dxa"/>
            <w:gridSpan w:val="2"/>
          </w:tcPr>
          <w:p w14:paraId="1C78F494"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9.1. Pirkėjui taikomos netesybos už mokėjimų pagal Sutartį vėlavimą</w:t>
            </w:r>
          </w:p>
        </w:tc>
        <w:tc>
          <w:tcPr>
            <w:tcW w:w="6441" w:type="dxa"/>
            <w:gridSpan w:val="2"/>
          </w:tcPr>
          <w:p w14:paraId="674B80D2" w14:textId="4596B44E" w:rsidR="0005497A" w:rsidRPr="00B0030A" w:rsidRDefault="0005497A" w:rsidP="00874C98">
            <w:pPr>
              <w:spacing w:after="0"/>
              <w:jc w:val="both"/>
              <w:rPr>
                <w:rFonts w:asciiTheme="majorBidi" w:hAnsiTheme="majorBidi" w:cstheme="majorBidi"/>
                <w:bCs/>
                <w:color w:val="FF0000"/>
                <w:kern w:val="2"/>
              </w:rPr>
            </w:pPr>
            <w:r w:rsidRPr="00B0030A">
              <w:rPr>
                <w:rFonts w:asciiTheme="majorBidi" w:hAnsiTheme="majorBidi" w:cstheme="majorBidi"/>
                <w:bCs/>
                <w:kern w:val="2"/>
              </w:rPr>
              <w:t xml:space="preserve">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w:t>
            </w:r>
            <w:r w:rsidR="00FA78DE" w:rsidRPr="00B0030A">
              <w:rPr>
                <w:rFonts w:asciiTheme="majorBidi" w:hAnsiTheme="majorBidi" w:cstheme="majorBidi"/>
                <w:bCs/>
                <w:kern w:val="2"/>
              </w:rPr>
              <w:t>vėluojamos sumokėti sumos be PVM už kiekvieną sąskaitos apmokėjimo termino praleidimo dieną.</w:t>
            </w:r>
          </w:p>
        </w:tc>
      </w:tr>
      <w:tr w:rsidR="0005497A" w:rsidRPr="00B0030A" w14:paraId="4E84AC03" w14:textId="77777777" w:rsidTr="007D6AEC">
        <w:trPr>
          <w:trHeight w:val="300"/>
        </w:trPr>
        <w:tc>
          <w:tcPr>
            <w:tcW w:w="3094" w:type="dxa"/>
            <w:gridSpan w:val="2"/>
          </w:tcPr>
          <w:p w14:paraId="683FC530"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rPr>
              <w:t>9.2. Tiekėjui taikomos netesybos</w:t>
            </w:r>
          </w:p>
        </w:tc>
        <w:tc>
          <w:tcPr>
            <w:tcW w:w="6441" w:type="dxa"/>
            <w:gridSpan w:val="2"/>
          </w:tcPr>
          <w:p w14:paraId="717CB7FF"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58ABB19D"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4DC9B72A" w14:textId="77777777"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9.2.3. Tiekėjas privalo sumokėti Pirkėjui netesybas per 14</w:t>
            </w:r>
            <w:r w:rsidRPr="00B0030A">
              <w:rPr>
                <w:rFonts w:asciiTheme="majorBidi" w:hAnsiTheme="majorBidi" w:cstheme="majorBidi"/>
                <w:bCs/>
                <w:kern w:val="2"/>
              </w:rPr>
              <w:t xml:space="preserve"> </w:t>
            </w:r>
            <w:r w:rsidRPr="00B0030A">
              <w:rPr>
                <w:rFonts w:asciiTheme="majorBidi" w:hAnsiTheme="majorBidi" w:cstheme="majorBidi"/>
                <w:kern w:val="2"/>
              </w:rPr>
              <w:t xml:space="preserve">dienų nuo Pirkėjo pareikalavimo, jeigu netesybų suma nėra </w:t>
            </w:r>
            <w:r w:rsidRPr="00B0030A">
              <w:rPr>
                <w:rFonts w:asciiTheme="majorBidi" w:hAnsiTheme="majorBidi" w:cstheme="majorBidi"/>
              </w:rPr>
              <w:t>išskaitoma iš Tiekėjui mokėtinos sumos.</w:t>
            </w:r>
          </w:p>
        </w:tc>
      </w:tr>
      <w:tr w:rsidR="0005497A" w:rsidRPr="00B0030A" w14:paraId="15381647" w14:textId="77777777" w:rsidTr="007D6AEC">
        <w:trPr>
          <w:trHeight w:val="300"/>
        </w:trPr>
        <w:tc>
          <w:tcPr>
            <w:tcW w:w="3094" w:type="dxa"/>
            <w:gridSpan w:val="2"/>
          </w:tcPr>
          <w:p w14:paraId="52C7BC31"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9.3. Tiekėjui / Pirkėjui taikoma bauda nutraukus Sutartį dėl esminio Sutarties pažeidimo ar nepagrįstai nutraukus Sutarties vykdymą ne Sutartyje nustatyta tvarka</w:t>
            </w:r>
          </w:p>
        </w:tc>
        <w:tc>
          <w:tcPr>
            <w:tcW w:w="6441" w:type="dxa"/>
            <w:gridSpan w:val="2"/>
          </w:tcPr>
          <w:p w14:paraId="538B7A1E" w14:textId="7C61A64E"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kern w:val="2"/>
              </w:rPr>
              <w:t xml:space="preserve">9.3.1. Nutraukus Sutartį dėl esminio Sutarties pažeidimo, nustatyto Sutarties Specialiosiose sąlygose, </w:t>
            </w:r>
            <w:r w:rsidRPr="00B0030A">
              <w:rPr>
                <w:rFonts w:asciiTheme="majorBidi" w:hAnsiTheme="majorBidi" w:cstheme="majorBidi"/>
                <w:color w:val="000000" w:themeColor="text1"/>
                <w:kern w:val="2"/>
              </w:rPr>
              <w:t xml:space="preserve">mokama </w:t>
            </w:r>
            <w:r w:rsidR="00CE20F5" w:rsidRPr="00B0030A">
              <w:rPr>
                <w:rFonts w:asciiTheme="majorBidi" w:hAnsiTheme="majorBidi" w:cstheme="majorBidi"/>
                <w:color w:val="000000" w:themeColor="text1"/>
                <w:kern w:val="2"/>
              </w:rPr>
              <w:t>5</w:t>
            </w:r>
            <w:r w:rsidRPr="00B0030A">
              <w:rPr>
                <w:rFonts w:asciiTheme="majorBidi" w:hAnsiTheme="majorBidi" w:cstheme="majorBidi"/>
                <w:color w:val="000000" w:themeColor="text1"/>
                <w:kern w:val="2"/>
              </w:rPr>
              <w:t xml:space="preserve"> (</w:t>
            </w:r>
            <w:r w:rsidR="00CE20F5" w:rsidRPr="00B0030A">
              <w:rPr>
                <w:rFonts w:asciiTheme="majorBidi" w:hAnsiTheme="majorBidi" w:cstheme="majorBidi"/>
                <w:color w:val="000000" w:themeColor="text1"/>
                <w:kern w:val="2"/>
              </w:rPr>
              <w:t>penki</w:t>
            </w:r>
            <w:r w:rsidRPr="00B0030A">
              <w:rPr>
                <w:rFonts w:asciiTheme="majorBidi" w:hAnsiTheme="majorBidi" w:cstheme="majorBidi"/>
                <w:color w:val="000000" w:themeColor="text1"/>
                <w:kern w:val="2"/>
              </w:rPr>
              <w:t>) procentų dydžio bauda nuo Pradinės Sutarties vertės, nurodytos Specialiųjų sąlygų 5.2 punkte.</w:t>
            </w:r>
          </w:p>
          <w:p w14:paraId="1C8AD5C8" w14:textId="322D2A28" w:rsidR="0005497A" w:rsidRPr="00B0030A" w:rsidRDefault="0005497A" w:rsidP="00874C98">
            <w:pPr>
              <w:spacing w:after="0"/>
              <w:jc w:val="both"/>
              <w:rPr>
                <w:rFonts w:asciiTheme="majorBidi" w:hAnsiTheme="majorBidi" w:cstheme="majorBidi"/>
              </w:rPr>
            </w:pPr>
            <w:r w:rsidRPr="00B0030A">
              <w:rPr>
                <w:rFonts w:asciiTheme="majorBidi" w:hAnsiTheme="majorBidi" w:cstheme="majorBidi"/>
              </w:rPr>
              <w:t xml:space="preserve">9.3.2. Nepagrįstai nutraukus Sutarties vykdymą ne Sutartyje nustatyta tvarka, mokama </w:t>
            </w:r>
            <w:r w:rsidR="00CE20F5" w:rsidRPr="00B0030A">
              <w:rPr>
                <w:rFonts w:asciiTheme="majorBidi" w:hAnsiTheme="majorBidi" w:cstheme="majorBidi"/>
              </w:rPr>
              <w:t>5</w:t>
            </w:r>
            <w:r w:rsidRPr="00B0030A">
              <w:rPr>
                <w:rFonts w:asciiTheme="majorBidi" w:hAnsiTheme="majorBidi" w:cstheme="majorBidi"/>
              </w:rPr>
              <w:t xml:space="preserve"> (</w:t>
            </w:r>
            <w:r w:rsidR="00CE20F5" w:rsidRPr="00B0030A">
              <w:rPr>
                <w:rFonts w:asciiTheme="majorBidi" w:hAnsiTheme="majorBidi" w:cstheme="majorBidi"/>
              </w:rPr>
              <w:t>penki</w:t>
            </w:r>
            <w:r w:rsidRPr="00B0030A">
              <w:rPr>
                <w:rFonts w:asciiTheme="majorBidi" w:hAnsiTheme="majorBidi" w:cstheme="majorBidi"/>
              </w:rPr>
              <w:t xml:space="preserve">) </w:t>
            </w:r>
            <w:r w:rsidRPr="00B0030A">
              <w:rPr>
                <w:rFonts w:asciiTheme="majorBidi" w:hAnsiTheme="majorBidi" w:cstheme="majorBidi"/>
                <w:kern w:val="2"/>
              </w:rPr>
              <w:t>procentų dydžio bauda nuo Pradinės Sutarties vertės, nurodytos Specialiųjų sąlygų 5.2 punkte.</w:t>
            </w:r>
          </w:p>
        </w:tc>
      </w:tr>
      <w:tr w:rsidR="0005497A" w:rsidRPr="00B0030A" w14:paraId="0E46587A" w14:textId="77777777" w:rsidTr="007D6AEC">
        <w:trPr>
          <w:trHeight w:val="300"/>
        </w:trPr>
        <w:tc>
          <w:tcPr>
            <w:tcW w:w="3094" w:type="dxa"/>
            <w:gridSpan w:val="2"/>
          </w:tcPr>
          <w:p w14:paraId="23BB533F"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4756D3A" w14:textId="77777777" w:rsidR="0005497A" w:rsidRPr="00B0030A" w:rsidRDefault="0005497A" w:rsidP="007D6AEC">
            <w:pPr>
              <w:spacing w:after="0"/>
              <w:rPr>
                <w:rFonts w:asciiTheme="majorBidi" w:hAnsiTheme="majorBidi" w:cstheme="majorBidi"/>
                <w:bCs/>
                <w:color w:val="000000"/>
                <w:kern w:val="2"/>
              </w:rPr>
            </w:pPr>
            <w:r w:rsidRPr="00B0030A">
              <w:rPr>
                <w:rFonts w:asciiTheme="majorBidi" w:hAnsiTheme="majorBidi" w:cstheme="majorBidi"/>
                <w:bCs/>
                <w:color w:val="000000"/>
                <w:kern w:val="2"/>
              </w:rPr>
              <w:t>Netaikoma</w:t>
            </w:r>
          </w:p>
          <w:p w14:paraId="07EC4601" w14:textId="77777777" w:rsidR="0005497A" w:rsidRPr="00B0030A" w:rsidRDefault="0005497A" w:rsidP="007D6AEC">
            <w:pPr>
              <w:spacing w:after="0"/>
              <w:rPr>
                <w:rFonts w:asciiTheme="majorBidi" w:hAnsiTheme="majorBidi" w:cstheme="majorBidi"/>
                <w:bCs/>
                <w:kern w:val="2"/>
              </w:rPr>
            </w:pPr>
          </w:p>
        </w:tc>
      </w:tr>
      <w:tr w:rsidR="0005497A" w:rsidRPr="00B0030A" w14:paraId="5C773A24" w14:textId="77777777" w:rsidTr="007D6AEC">
        <w:trPr>
          <w:trHeight w:val="300"/>
        </w:trPr>
        <w:tc>
          <w:tcPr>
            <w:tcW w:w="3094" w:type="dxa"/>
            <w:gridSpan w:val="2"/>
          </w:tcPr>
          <w:p w14:paraId="3BBCF811"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9.5. Tiekėjui taikomos baudos dėl aplinkosauginių ir (arba) socialinių kriterijų nesilaikymo</w:t>
            </w:r>
          </w:p>
        </w:tc>
        <w:tc>
          <w:tcPr>
            <w:tcW w:w="6441" w:type="dxa"/>
            <w:gridSpan w:val="2"/>
          </w:tcPr>
          <w:p w14:paraId="2C0F27D1" w14:textId="57158879" w:rsidR="0005497A" w:rsidRPr="00B0030A" w:rsidRDefault="00730EC1" w:rsidP="000774DC">
            <w:pPr>
              <w:spacing w:after="0"/>
              <w:jc w:val="both"/>
              <w:rPr>
                <w:rFonts w:asciiTheme="majorBidi" w:hAnsiTheme="majorBidi" w:cstheme="majorBidi"/>
                <w:bCs/>
                <w:color w:val="4472C4"/>
                <w:kern w:val="2"/>
              </w:rPr>
            </w:pPr>
            <w:r w:rsidRPr="00B0030A">
              <w:rPr>
                <w:rFonts w:asciiTheme="majorBidi" w:hAnsiTheme="majorBidi" w:cstheme="majorBidi"/>
                <w:bCs/>
                <w:kern w:val="2"/>
              </w:rPr>
              <w:t>Už Specialiųjų sąlygų 13 skyriuje nustatyto reikalavimo nesilaikymą mokama 3 proc.</w:t>
            </w:r>
            <w:r w:rsidRPr="00B0030A">
              <w:rPr>
                <w:rFonts w:asciiTheme="majorBidi" w:hAnsiTheme="majorBidi" w:cstheme="majorBidi"/>
              </w:rPr>
              <w:t xml:space="preserve"> dydžio bauda nuo Pradinės Sutarties vertės, nurodytos Specialiųjų sąlygų 5.2. punkte. </w:t>
            </w:r>
          </w:p>
        </w:tc>
      </w:tr>
      <w:tr w:rsidR="0005497A" w:rsidRPr="00B0030A" w14:paraId="5829A1C2" w14:textId="77777777" w:rsidTr="007D6AEC">
        <w:trPr>
          <w:trHeight w:val="300"/>
        </w:trPr>
        <w:tc>
          <w:tcPr>
            <w:tcW w:w="3094" w:type="dxa"/>
            <w:gridSpan w:val="2"/>
          </w:tcPr>
          <w:p w14:paraId="64FE6047"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9.6. Tiekėjui / Pirkėjui taikoma bauda dėl konfidencialumo reikalavimų nesilaikymo</w:t>
            </w:r>
          </w:p>
        </w:tc>
        <w:tc>
          <w:tcPr>
            <w:tcW w:w="6441" w:type="dxa"/>
            <w:gridSpan w:val="2"/>
          </w:tcPr>
          <w:p w14:paraId="0DC05E89" w14:textId="77777777" w:rsidR="0005497A" w:rsidRPr="00B0030A" w:rsidRDefault="0005497A" w:rsidP="007D6AEC">
            <w:pPr>
              <w:spacing w:after="0"/>
              <w:rPr>
                <w:rFonts w:asciiTheme="majorBidi" w:hAnsiTheme="majorBidi" w:cstheme="majorBidi"/>
                <w:bCs/>
                <w:kern w:val="2"/>
              </w:rPr>
            </w:pPr>
            <w:r w:rsidRPr="00B0030A">
              <w:rPr>
                <w:rFonts w:asciiTheme="majorBidi" w:hAnsiTheme="majorBidi" w:cstheme="majorBidi"/>
                <w:bCs/>
                <w:kern w:val="2"/>
              </w:rPr>
              <w:t>Netaikoma</w:t>
            </w:r>
          </w:p>
          <w:p w14:paraId="27F75FF9" w14:textId="77777777" w:rsidR="0005497A" w:rsidRPr="00B0030A" w:rsidRDefault="0005497A" w:rsidP="007D6AEC">
            <w:pPr>
              <w:spacing w:after="0"/>
              <w:rPr>
                <w:rFonts w:asciiTheme="majorBidi" w:hAnsiTheme="majorBidi" w:cstheme="majorBidi"/>
                <w:bCs/>
                <w:color w:val="4472C4"/>
                <w:kern w:val="2"/>
              </w:rPr>
            </w:pPr>
          </w:p>
        </w:tc>
      </w:tr>
      <w:tr w:rsidR="0005497A" w:rsidRPr="00B0030A" w14:paraId="51D2CEEB" w14:textId="77777777" w:rsidTr="007D6AEC">
        <w:trPr>
          <w:trHeight w:val="300"/>
        </w:trPr>
        <w:tc>
          <w:tcPr>
            <w:tcW w:w="3094" w:type="dxa"/>
            <w:gridSpan w:val="2"/>
          </w:tcPr>
          <w:p w14:paraId="502F6232"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rPr>
              <w:lastRenderedPageBreak/>
              <w:t>9.7. Tiekėjui taikomos netesybos dėl pirkimo dokumentuose nustatytų Kokybinių kriterijų nepasiekimo Sutarties vykdymo metu</w:t>
            </w:r>
          </w:p>
        </w:tc>
        <w:tc>
          <w:tcPr>
            <w:tcW w:w="6441" w:type="dxa"/>
            <w:gridSpan w:val="2"/>
          </w:tcPr>
          <w:p w14:paraId="44D70662" w14:textId="77777777" w:rsidR="0005497A" w:rsidRPr="00B0030A" w:rsidRDefault="0005497A" w:rsidP="007D6AEC">
            <w:pPr>
              <w:spacing w:after="0"/>
              <w:rPr>
                <w:rFonts w:asciiTheme="majorBidi" w:hAnsiTheme="majorBidi" w:cstheme="majorBidi"/>
                <w:bCs/>
                <w:color w:val="4472C4"/>
                <w:kern w:val="2"/>
              </w:rPr>
            </w:pPr>
            <w:r w:rsidRPr="00B0030A">
              <w:rPr>
                <w:rFonts w:asciiTheme="majorBidi" w:hAnsiTheme="majorBidi" w:cstheme="majorBidi"/>
                <w:bCs/>
              </w:rPr>
              <w:t xml:space="preserve">Netaikoma </w:t>
            </w:r>
          </w:p>
          <w:p w14:paraId="081CBEDD" w14:textId="77777777" w:rsidR="0005497A" w:rsidRPr="00B0030A" w:rsidRDefault="0005497A" w:rsidP="007D6AEC">
            <w:pPr>
              <w:spacing w:after="0"/>
              <w:rPr>
                <w:rFonts w:asciiTheme="majorBidi" w:hAnsiTheme="majorBidi" w:cstheme="majorBidi"/>
                <w:bCs/>
                <w:color w:val="4472C4"/>
                <w:kern w:val="2"/>
              </w:rPr>
            </w:pPr>
          </w:p>
        </w:tc>
      </w:tr>
      <w:tr w:rsidR="0005497A" w:rsidRPr="00B0030A" w14:paraId="5602A45B" w14:textId="77777777" w:rsidTr="007D6AEC">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1F58F4C6"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 xml:space="preserve">9.8. Tiekėjui taikomos netesybos dėl Sutarties įvykdymo užtikrinimo </w:t>
            </w:r>
            <w:r w:rsidRPr="00B0030A">
              <w:rPr>
                <w:rFonts w:asciiTheme="majorBidi" w:hAnsiTheme="majorBidi" w:cstheme="majorBidi"/>
                <w:b/>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2B31CE2" w14:textId="77777777" w:rsidR="0005497A" w:rsidRPr="00B0030A" w:rsidRDefault="0005497A" w:rsidP="007D6AEC">
            <w:pPr>
              <w:spacing w:after="0"/>
              <w:rPr>
                <w:rFonts w:asciiTheme="majorBidi" w:hAnsiTheme="majorBidi" w:cstheme="majorBidi"/>
                <w:bCs/>
                <w:kern w:val="2"/>
              </w:rPr>
            </w:pPr>
            <w:r w:rsidRPr="00B0030A">
              <w:rPr>
                <w:rFonts w:asciiTheme="majorBidi" w:hAnsiTheme="majorBidi" w:cstheme="majorBidi"/>
                <w:bCs/>
                <w:kern w:val="2"/>
              </w:rPr>
              <w:t>Netaikoma</w:t>
            </w:r>
          </w:p>
          <w:p w14:paraId="1C67D27C" w14:textId="77777777" w:rsidR="0005497A" w:rsidRPr="00B0030A" w:rsidRDefault="0005497A" w:rsidP="007D6AEC">
            <w:pPr>
              <w:spacing w:after="0"/>
              <w:rPr>
                <w:rFonts w:asciiTheme="majorBidi" w:hAnsiTheme="majorBidi" w:cstheme="majorBidi"/>
                <w:bCs/>
                <w:color w:val="4472C4"/>
                <w:kern w:val="2"/>
              </w:rPr>
            </w:pPr>
          </w:p>
        </w:tc>
      </w:tr>
      <w:tr w:rsidR="0005497A" w:rsidRPr="00B0030A" w14:paraId="2EAA11EB" w14:textId="77777777" w:rsidTr="007D6AEC">
        <w:trPr>
          <w:trHeight w:val="300"/>
        </w:trPr>
        <w:tc>
          <w:tcPr>
            <w:tcW w:w="3094" w:type="dxa"/>
            <w:gridSpan w:val="2"/>
          </w:tcPr>
          <w:p w14:paraId="3E681193" w14:textId="77777777" w:rsidR="0005497A" w:rsidRPr="00B0030A" w:rsidRDefault="0005497A" w:rsidP="007D6AEC">
            <w:pPr>
              <w:spacing w:after="0"/>
              <w:rPr>
                <w:rFonts w:asciiTheme="majorBidi" w:hAnsiTheme="majorBidi" w:cstheme="majorBidi"/>
                <w:bCs/>
                <w:kern w:val="2"/>
              </w:rPr>
            </w:pPr>
            <w:r w:rsidRPr="00B0030A">
              <w:rPr>
                <w:rFonts w:asciiTheme="majorBidi" w:hAnsiTheme="majorBidi" w:cstheme="majorBidi"/>
                <w:b/>
              </w:rPr>
              <w:t>9.9. Tiekėjui taikoma bauda dėl Pirkėjo simbolių, pavadinimo ir ženklo reklamoje ar rinkodaroje naudojimo reikalavimų nesilaikymo bei draudimo naudotis Pirkėjo sukurtais</w:t>
            </w:r>
            <w:r w:rsidRPr="00B0030A">
              <w:rPr>
                <w:rFonts w:asciiTheme="majorBidi" w:hAnsiTheme="majorBidi" w:cstheme="majorBidi"/>
                <w:bCs/>
              </w:rPr>
              <w:t xml:space="preserve"> </w:t>
            </w:r>
            <w:r w:rsidRPr="00B0030A">
              <w:rPr>
                <w:rFonts w:asciiTheme="majorBidi" w:hAnsiTheme="majorBidi" w:cstheme="majorBidi"/>
                <w:b/>
              </w:rPr>
              <w:t>intelektiniais veiklos rezultatais nesilaikymo</w:t>
            </w:r>
          </w:p>
        </w:tc>
        <w:tc>
          <w:tcPr>
            <w:tcW w:w="6441" w:type="dxa"/>
            <w:gridSpan w:val="2"/>
          </w:tcPr>
          <w:p w14:paraId="3976F810" w14:textId="77777777" w:rsidR="0005497A" w:rsidRPr="00B0030A" w:rsidRDefault="0005497A" w:rsidP="007D6AEC">
            <w:pPr>
              <w:spacing w:after="0"/>
              <w:rPr>
                <w:rFonts w:asciiTheme="majorBidi" w:hAnsiTheme="majorBidi" w:cstheme="majorBidi"/>
                <w:bCs/>
                <w:kern w:val="2"/>
              </w:rPr>
            </w:pPr>
            <w:r w:rsidRPr="00B0030A">
              <w:rPr>
                <w:rFonts w:asciiTheme="majorBidi" w:hAnsiTheme="majorBidi" w:cstheme="majorBidi"/>
                <w:bCs/>
                <w:kern w:val="2"/>
              </w:rPr>
              <w:t>Netaikoma</w:t>
            </w:r>
          </w:p>
          <w:p w14:paraId="2417587A" w14:textId="77777777" w:rsidR="0005497A" w:rsidRPr="00B0030A" w:rsidRDefault="0005497A" w:rsidP="007D6AEC">
            <w:pPr>
              <w:spacing w:after="0"/>
              <w:rPr>
                <w:rFonts w:asciiTheme="majorBidi" w:hAnsiTheme="majorBidi" w:cstheme="majorBidi"/>
                <w:bCs/>
                <w:color w:val="4472C4"/>
                <w:kern w:val="2"/>
              </w:rPr>
            </w:pPr>
          </w:p>
        </w:tc>
      </w:tr>
      <w:tr w:rsidR="0005497A" w:rsidRPr="00B0030A" w14:paraId="34F05019" w14:textId="77777777" w:rsidTr="007D6AEC">
        <w:trPr>
          <w:trHeight w:val="300"/>
        </w:trPr>
        <w:tc>
          <w:tcPr>
            <w:tcW w:w="3094" w:type="dxa"/>
            <w:gridSpan w:val="2"/>
          </w:tcPr>
          <w:p w14:paraId="4D7E36CB"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9.10. Kitos netesybos</w:t>
            </w:r>
          </w:p>
        </w:tc>
        <w:tc>
          <w:tcPr>
            <w:tcW w:w="6441" w:type="dxa"/>
            <w:gridSpan w:val="2"/>
          </w:tcPr>
          <w:p w14:paraId="7E08DC17" w14:textId="77777777" w:rsidR="0005497A" w:rsidRPr="00B0030A" w:rsidRDefault="0005497A" w:rsidP="007D6AEC">
            <w:pPr>
              <w:spacing w:after="0"/>
              <w:rPr>
                <w:rFonts w:asciiTheme="majorBidi" w:hAnsiTheme="majorBidi" w:cstheme="majorBidi"/>
                <w:bCs/>
                <w:color w:val="4472C4"/>
                <w:kern w:val="2"/>
              </w:rPr>
            </w:pPr>
            <w:r w:rsidRPr="00B0030A">
              <w:rPr>
                <w:rFonts w:asciiTheme="majorBidi" w:hAnsiTheme="majorBidi" w:cstheme="majorBidi"/>
                <w:bCs/>
                <w:kern w:val="2"/>
              </w:rPr>
              <w:t>Netaikoma</w:t>
            </w:r>
          </w:p>
        </w:tc>
      </w:tr>
      <w:tr w:rsidR="0005497A" w:rsidRPr="00B0030A" w14:paraId="10FF48FF" w14:textId="77777777" w:rsidTr="007D6AEC">
        <w:trPr>
          <w:trHeight w:val="300"/>
        </w:trPr>
        <w:tc>
          <w:tcPr>
            <w:tcW w:w="9535" w:type="dxa"/>
            <w:gridSpan w:val="4"/>
          </w:tcPr>
          <w:p w14:paraId="023D9EBC" w14:textId="77777777" w:rsidR="0005497A" w:rsidRPr="00B0030A" w:rsidRDefault="0005497A" w:rsidP="007D6AEC">
            <w:pPr>
              <w:spacing w:after="0"/>
              <w:jc w:val="center"/>
              <w:rPr>
                <w:rFonts w:asciiTheme="majorBidi" w:hAnsiTheme="majorBidi" w:cstheme="majorBidi"/>
                <w:color w:val="4472C4"/>
                <w:kern w:val="2"/>
              </w:rPr>
            </w:pPr>
            <w:r w:rsidRPr="00B0030A">
              <w:rPr>
                <w:rFonts w:asciiTheme="majorBidi" w:hAnsiTheme="majorBidi" w:cstheme="majorBidi"/>
                <w:b/>
                <w:kern w:val="2"/>
              </w:rPr>
              <w:t>10. ESMINĖS SUTARTIES SĄLYGOS</w:t>
            </w:r>
          </w:p>
        </w:tc>
      </w:tr>
      <w:tr w:rsidR="0005497A" w:rsidRPr="00B0030A" w14:paraId="3D0418A6" w14:textId="77777777" w:rsidTr="007D6AEC">
        <w:trPr>
          <w:trHeight w:val="300"/>
        </w:trPr>
        <w:tc>
          <w:tcPr>
            <w:tcW w:w="3094" w:type="dxa"/>
            <w:gridSpan w:val="2"/>
          </w:tcPr>
          <w:p w14:paraId="2CA0290B"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10.1 Esminės Sutarties sąlygos</w:t>
            </w:r>
          </w:p>
        </w:tc>
        <w:tc>
          <w:tcPr>
            <w:tcW w:w="6441" w:type="dxa"/>
            <w:gridSpan w:val="2"/>
          </w:tcPr>
          <w:p w14:paraId="175363A4" w14:textId="77777777" w:rsidR="0005497A" w:rsidRPr="00B0030A" w:rsidRDefault="0005497A" w:rsidP="007D6AEC">
            <w:pPr>
              <w:tabs>
                <w:tab w:val="left" w:pos="9923"/>
              </w:tabs>
              <w:spacing w:after="0"/>
              <w:rPr>
                <w:rFonts w:asciiTheme="majorBidi" w:hAnsiTheme="majorBidi" w:cstheme="majorBidi"/>
                <w:kern w:val="2"/>
              </w:rPr>
            </w:pPr>
            <w:r w:rsidRPr="00B0030A">
              <w:rPr>
                <w:rFonts w:asciiTheme="majorBidi" w:hAnsiTheme="majorBidi" w:cstheme="majorBidi"/>
                <w:kern w:val="2"/>
              </w:rPr>
              <w:t>Netaikoma</w:t>
            </w:r>
          </w:p>
          <w:p w14:paraId="7522397B" w14:textId="77777777" w:rsidR="0005497A" w:rsidRPr="00B0030A" w:rsidRDefault="0005497A" w:rsidP="007D6AEC">
            <w:pPr>
              <w:spacing w:after="0"/>
              <w:rPr>
                <w:rFonts w:asciiTheme="majorBidi" w:hAnsiTheme="majorBidi" w:cstheme="majorBidi"/>
                <w:color w:val="4472C4"/>
                <w:kern w:val="2"/>
              </w:rPr>
            </w:pPr>
          </w:p>
        </w:tc>
      </w:tr>
      <w:tr w:rsidR="0005497A" w:rsidRPr="00B0030A" w14:paraId="72140EDF" w14:textId="77777777" w:rsidTr="007D6AEC">
        <w:trPr>
          <w:trHeight w:val="300"/>
        </w:trPr>
        <w:tc>
          <w:tcPr>
            <w:tcW w:w="3094" w:type="dxa"/>
            <w:gridSpan w:val="2"/>
          </w:tcPr>
          <w:p w14:paraId="6132609C"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bCs/>
                <w:kern w:val="2"/>
              </w:rPr>
              <w:t>10.2. Dideli arba nuolatiniai esminės Sutarties sąlygos vykdymo trūkumai</w:t>
            </w:r>
          </w:p>
        </w:tc>
        <w:tc>
          <w:tcPr>
            <w:tcW w:w="6441" w:type="dxa"/>
            <w:gridSpan w:val="2"/>
          </w:tcPr>
          <w:p w14:paraId="7AF3B282" w14:textId="13CB44AF" w:rsidR="0005497A" w:rsidRPr="00B0030A" w:rsidRDefault="0005497A" w:rsidP="007D6AEC">
            <w:pPr>
              <w:spacing w:after="0"/>
              <w:jc w:val="both"/>
              <w:textAlignment w:val="baseline"/>
              <w:rPr>
                <w:rFonts w:asciiTheme="majorBidi" w:hAnsiTheme="majorBidi" w:cstheme="majorBidi"/>
                <w:kern w:val="2"/>
              </w:rPr>
            </w:pPr>
            <w:r w:rsidRPr="00B0030A">
              <w:rPr>
                <w:rFonts w:asciiTheme="majorBidi" w:eastAsia="Arial" w:hAnsiTheme="majorBidi" w:cstheme="majorBidi"/>
              </w:rPr>
              <w:t xml:space="preserve">Netaikoma </w:t>
            </w:r>
          </w:p>
        </w:tc>
      </w:tr>
      <w:tr w:rsidR="0005497A" w:rsidRPr="00B0030A" w14:paraId="319564F8" w14:textId="77777777" w:rsidTr="007D6AEC">
        <w:trPr>
          <w:trHeight w:val="300"/>
        </w:trPr>
        <w:tc>
          <w:tcPr>
            <w:tcW w:w="9535" w:type="dxa"/>
            <w:gridSpan w:val="4"/>
          </w:tcPr>
          <w:p w14:paraId="068B85B7"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11. SUTARTIES GALIOJIMAS IR KEITIMAS</w:t>
            </w:r>
          </w:p>
        </w:tc>
      </w:tr>
      <w:tr w:rsidR="0005497A" w:rsidRPr="00B0030A" w14:paraId="3F45A2CA" w14:textId="77777777" w:rsidTr="007D6AEC">
        <w:trPr>
          <w:trHeight w:val="300"/>
        </w:trPr>
        <w:tc>
          <w:tcPr>
            <w:tcW w:w="3094" w:type="dxa"/>
            <w:gridSpan w:val="2"/>
          </w:tcPr>
          <w:p w14:paraId="4B4F4D5E"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rPr>
              <w:t>11.1. Sutarties sudarymas ir įsigaliojimas</w:t>
            </w:r>
          </w:p>
        </w:tc>
        <w:tc>
          <w:tcPr>
            <w:tcW w:w="6441" w:type="dxa"/>
            <w:gridSpan w:val="2"/>
          </w:tcPr>
          <w:p w14:paraId="520F305E" w14:textId="77777777" w:rsidR="00CE20F5" w:rsidRPr="00B0030A" w:rsidRDefault="00CE20F5" w:rsidP="00CE20F5">
            <w:pPr>
              <w:jc w:val="both"/>
              <w:rPr>
                <w:rFonts w:asciiTheme="majorBidi" w:hAnsiTheme="majorBidi" w:cstheme="majorBidi"/>
                <w:kern w:val="2"/>
              </w:rPr>
            </w:pPr>
            <w:r w:rsidRPr="00B0030A">
              <w:rPr>
                <w:rFonts w:asciiTheme="majorBidi" w:hAnsiTheme="majorBidi" w:cstheme="majorBidi"/>
                <w:kern w:val="2"/>
              </w:rPr>
              <w:t>Ši Sutartis laikoma sudaryta, kai (pirma) ją pasirašo abi Šalys, ir (antra) pateikiamas sutarties įvykdymo užtikrinimas.</w:t>
            </w:r>
          </w:p>
          <w:p w14:paraId="2BBF792A" w14:textId="77777777" w:rsidR="00CE20F5" w:rsidRPr="00B0030A" w:rsidRDefault="00CE20F5" w:rsidP="00CE20F5">
            <w:pPr>
              <w:jc w:val="both"/>
              <w:rPr>
                <w:rFonts w:asciiTheme="majorBidi" w:hAnsiTheme="majorBidi" w:cstheme="majorBidi"/>
                <w:kern w:val="2"/>
              </w:rPr>
            </w:pPr>
            <w:r w:rsidRPr="00B0030A">
              <w:rPr>
                <w:rFonts w:asciiTheme="majorBidi" w:hAnsiTheme="majorBidi" w:cstheme="majorBidi"/>
                <w:kern w:val="2"/>
              </w:rPr>
              <w:t>Šalys sutaria, kad sutarties įsigaliojimo data bus laikoma, Lietuvos Respublikoje ar užsienyje registruoto banko, kredito unijos ar draudimo bendrovės išduoto Sutarties įvykdymo užtikrinimo arba mokėjimo pavedimo, kuriuo yra patvirtinamas piniginio užstato pervedimas į Šiaulių miesto savivaldybės administracijos atsiskaitomąją sąskaitą (sąskaitą Nr. LT037300010002410161, bankas AB Swedbank, Savivaldybės administracijos kodas 188771865), pateikimo Pirkėjui diena.</w:t>
            </w:r>
          </w:p>
          <w:p w14:paraId="772C4927" w14:textId="242AFA6F" w:rsidR="00CE20F5" w:rsidRPr="00B0030A" w:rsidRDefault="00CE20F5" w:rsidP="00CE20F5">
            <w:pPr>
              <w:jc w:val="both"/>
              <w:rPr>
                <w:rFonts w:asciiTheme="majorBidi" w:hAnsiTheme="majorBidi" w:cstheme="majorBidi"/>
                <w:kern w:val="2"/>
              </w:rPr>
            </w:pPr>
            <w:r w:rsidRPr="00B0030A">
              <w:rPr>
                <w:rFonts w:asciiTheme="majorBidi" w:eastAsia="Times New Roman" w:hAnsiTheme="majorBidi" w:cstheme="majorBidi"/>
                <w:shd w:val="clear" w:color="auto" w:fill="FFFFFF"/>
                <w:lang w:eastAsia="lo-LA" w:bidi="lo-LA"/>
              </w:rPr>
              <w:t xml:space="preserve">Sutartis galioja 36 mėn. nuo Sutarties įsigaliojimo dienos arba iki kol bus išpirkta </w:t>
            </w:r>
            <w:r w:rsidRPr="00B0030A">
              <w:rPr>
                <w:rFonts w:asciiTheme="majorBidi" w:hAnsiTheme="majorBidi" w:cstheme="majorBidi"/>
                <w:kern w:val="2"/>
              </w:rPr>
              <w:t>Specialiųjų sąlygų</w:t>
            </w:r>
            <w:r w:rsidRPr="00B0030A">
              <w:rPr>
                <w:rFonts w:asciiTheme="majorBidi" w:eastAsia="Times New Roman" w:hAnsiTheme="majorBidi" w:cstheme="majorBidi"/>
                <w:shd w:val="clear" w:color="auto" w:fill="FFFFFF"/>
                <w:lang w:eastAsia="lo-LA" w:bidi="lo-LA"/>
              </w:rPr>
              <w:t xml:space="preserve"> 5.2 punkte nurodyta sutarties vertė, priklausomai nuo to, kuri aplinkybė įvyks anksčiau.</w:t>
            </w:r>
          </w:p>
          <w:p w14:paraId="28617EAE" w14:textId="68BEEC99" w:rsidR="0005497A" w:rsidRPr="00B0030A" w:rsidRDefault="0005497A" w:rsidP="007D6AEC">
            <w:pPr>
              <w:spacing w:after="0"/>
              <w:rPr>
                <w:rFonts w:asciiTheme="majorBidi" w:hAnsiTheme="majorBidi" w:cstheme="majorBidi"/>
                <w:color w:val="4472C4"/>
                <w:kern w:val="2"/>
              </w:rPr>
            </w:pPr>
            <w:r w:rsidRPr="00B0030A">
              <w:rPr>
                <w:rFonts w:asciiTheme="majorBidi" w:hAnsiTheme="majorBidi" w:cstheme="majorBidi"/>
                <w:color w:val="000000"/>
                <w:kern w:val="2"/>
              </w:rPr>
              <w:t xml:space="preserve">Sutartis galioja iki visiško prievolių įvykdymo, bet jos terminas negali būti ilgesnis </w:t>
            </w:r>
            <w:r w:rsidRPr="00B0030A">
              <w:rPr>
                <w:rFonts w:asciiTheme="majorBidi" w:hAnsiTheme="majorBidi" w:cstheme="majorBidi"/>
                <w:color w:val="000000" w:themeColor="text1"/>
                <w:kern w:val="2"/>
              </w:rPr>
              <w:t>kaip 36 mėnesiai.</w:t>
            </w:r>
          </w:p>
        </w:tc>
      </w:tr>
      <w:tr w:rsidR="0005497A" w:rsidRPr="00B0030A" w14:paraId="550F283D" w14:textId="77777777" w:rsidTr="007D6AEC">
        <w:trPr>
          <w:trHeight w:val="300"/>
        </w:trPr>
        <w:tc>
          <w:tcPr>
            <w:tcW w:w="3094" w:type="dxa"/>
            <w:gridSpan w:val="2"/>
          </w:tcPr>
          <w:p w14:paraId="6D830775"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11.2. Sutarties galiojimo termino pratęsimas</w:t>
            </w:r>
          </w:p>
        </w:tc>
        <w:tc>
          <w:tcPr>
            <w:tcW w:w="6441" w:type="dxa"/>
            <w:gridSpan w:val="2"/>
          </w:tcPr>
          <w:p w14:paraId="56C1F8CE"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Netaikoma</w:t>
            </w:r>
          </w:p>
          <w:p w14:paraId="6A72E6DA" w14:textId="77777777" w:rsidR="0005497A" w:rsidRPr="00B0030A" w:rsidRDefault="0005497A" w:rsidP="007D6AEC">
            <w:pPr>
              <w:spacing w:after="0"/>
              <w:rPr>
                <w:rFonts w:asciiTheme="majorBidi" w:hAnsiTheme="majorBidi" w:cstheme="majorBidi"/>
                <w:kern w:val="2"/>
              </w:rPr>
            </w:pPr>
          </w:p>
        </w:tc>
      </w:tr>
      <w:tr w:rsidR="0005497A" w:rsidRPr="00B0030A" w14:paraId="08463300" w14:textId="77777777" w:rsidTr="007D6AEC">
        <w:trPr>
          <w:trHeight w:val="300"/>
        </w:trPr>
        <w:tc>
          <w:tcPr>
            <w:tcW w:w="9535" w:type="dxa"/>
            <w:gridSpan w:val="4"/>
          </w:tcPr>
          <w:p w14:paraId="41878D58"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12. SUTARTIES NUTRAUKIMAS</w:t>
            </w:r>
          </w:p>
        </w:tc>
      </w:tr>
      <w:tr w:rsidR="0005497A" w:rsidRPr="00B0030A" w14:paraId="59609FD6" w14:textId="77777777" w:rsidTr="007D6AEC">
        <w:trPr>
          <w:trHeight w:val="300"/>
        </w:trPr>
        <w:tc>
          <w:tcPr>
            <w:tcW w:w="3058" w:type="dxa"/>
            <w:tcBorders>
              <w:top w:val="single" w:sz="4" w:space="0" w:color="auto"/>
              <w:left w:val="single" w:sz="4" w:space="0" w:color="auto"/>
              <w:bottom w:val="single" w:sz="4" w:space="0" w:color="auto"/>
              <w:right w:val="single" w:sz="4" w:space="0" w:color="auto"/>
            </w:tcBorders>
          </w:tcPr>
          <w:p w14:paraId="081F4C2A"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lastRenderedPageBreak/>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707526DB" w14:textId="7F879C98"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Sutartis gali būti nutraukiama rašytiniu Šalių susitarimu arba vienašališkai, Bendrosiose sąlygose nustatyta tvarka.</w:t>
            </w:r>
          </w:p>
        </w:tc>
      </w:tr>
      <w:tr w:rsidR="0005497A" w:rsidRPr="00B0030A" w14:paraId="7B9031AB" w14:textId="77777777" w:rsidTr="007D6AEC">
        <w:trPr>
          <w:trHeight w:val="300"/>
        </w:trPr>
        <w:tc>
          <w:tcPr>
            <w:tcW w:w="3058" w:type="dxa"/>
            <w:tcBorders>
              <w:top w:val="single" w:sz="4" w:space="0" w:color="auto"/>
              <w:left w:val="single" w:sz="4" w:space="0" w:color="auto"/>
              <w:bottom w:val="single" w:sz="4" w:space="0" w:color="auto"/>
              <w:right w:val="single" w:sz="4" w:space="0" w:color="auto"/>
            </w:tcBorders>
          </w:tcPr>
          <w:p w14:paraId="6AE0AD61"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12.2. Esminiai Sutarties pažeidimai</w:t>
            </w:r>
          </w:p>
        </w:tc>
        <w:tc>
          <w:tcPr>
            <w:tcW w:w="6477" w:type="dxa"/>
            <w:gridSpan w:val="3"/>
            <w:tcBorders>
              <w:top w:val="single" w:sz="4" w:space="0" w:color="auto"/>
              <w:left w:val="single" w:sz="4" w:space="0" w:color="auto"/>
              <w:bottom w:val="single" w:sz="4" w:space="0" w:color="auto"/>
              <w:right w:val="single" w:sz="4" w:space="0" w:color="auto"/>
            </w:tcBorders>
          </w:tcPr>
          <w:p w14:paraId="48685DDF" w14:textId="77777777" w:rsidR="0005497A" w:rsidRPr="00B0030A" w:rsidRDefault="0005497A" w:rsidP="007D6AEC">
            <w:pPr>
              <w:spacing w:after="0"/>
              <w:rPr>
                <w:rFonts w:asciiTheme="majorBidi" w:hAnsiTheme="majorBidi" w:cstheme="majorBidi"/>
                <w:kern w:val="2"/>
              </w:rPr>
            </w:pPr>
            <w:r w:rsidRPr="00B0030A">
              <w:rPr>
                <w:rFonts w:asciiTheme="majorBidi" w:hAnsiTheme="majorBidi" w:cstheme="majorBidi"/>
                <w:kern w:val="2"/>
              </w:rPr>
              <w:t>12.2.1. jeigu Tiekėjas nevykdo prisiimtų įsipareigojimų už Sutartyje nustatytus Sutarties įkainius;</w:t>
            </w:r>
          </w:p>
          <w:p w14:paraId="66E602C2" w14:textId="77777777" w:rsidR="0005497A" w:rsidRPr="00B0030A" w:rsidRDefault="0005497A" w:rsidP="007D6AEC">
            <w:pPr>
              <w:spacing w:after="0" w:line="257" w:lineRule="auto"/>
              <w:jc w:val="both"/>
              <w:rPr>
                <w:rFonts w:asciiTheme="majorBidi" w:eastAsia="Arial" w:hAnsiTheme="majorBidi" w:cstheme="majorBidi"/>
                <w:kern w:val="2"/>
              </w:rPr>
            </w:pPr>
            <w:r w:rsidRPr="00B0030A">
              <w:rPr>
                <w:rFonts w:asciiTheme="majorBidi" w:eastAsia="Arial" w:hAnsiTheme="majorBidi" w:cstheme="majorBidi"/>
                <w:kern w:val="2"/>
              </w:rPr>
              <w:t>12.2.2. jeigu Tiekėjas nesilaiko Sutartyje nustatytų Paslaugų teikimo terminų 2 (du) kartus iš eilės arba vėluoja suteikti Paslaugas daugiau nei 5 darbo dienas nuo Sutartyje nustatyto Paslaugų suteikimo termino;</w:t>
            </w:r>
          </w:p>
          <w:p w14:paraId="2104C902" w14:textId="77777777" w:rsidR="0005497A" w:rsidRPr="00B0030A" w:rsidRDefault="0005497A" w:rsidP="007D6AEC">
            <w:pPr>
              <w:tabs>
                <w:tab w:val="left" w:pos="567"/>
                <w:tab w:val="left" w:pos="851"/>
                <w:tab w:val="left" w:pos="992"/>
                <w:tab w:val="left" w:pos="1134"/>
              </w:tabs>
              <w:spacing w:after="0" w:line="257" w:lineRule="auto"/>
              <w:jc w:val="both"/>
              <w:rPr>
                <w:rFonts w:asciiTheme="majorBidi" w:eastAsia="Arial" w:hAnsiTheme="majorBidi" w:cstheme="majorBidi"/>
                <w:kern w:val="2"/>
              </w:rPr>
            </w:pPr>
            <w:r w:rsidRPr="00B0030A">
              <w:rPr>
                <w:rFonts w:asciiTheme="majorBidi" w:eastAsia="Arial" w:hAnsiTheme="majorBidi" w:cstheme="majorBidi"/>
                <w:kern w:val="2"/>
              </w:rPr>
              <w:t>12.2.3. jeigu Tiekėjas pažeidžia Paslaugų suteikimo terminus ir priskaičiuotų netesybų už vėlavimą suma viršija 20 (dvidešimt) proc. Pradinės sutarties vertės;</w:t>
            </w:r>
          </w:p>
          <w:p w14:paraId="4FA02738" w14:textId="77777777" w:rsidR="0005497A" w:rsidRPr="00B0030A" w:rsidRDefault="0005497A" w:rsidP="007D6AEC">
            <w:pPr>
              <w:tabs>
                <w:tab w:val="left" w:pos="567"/>
                <w:tab w:val="left" w:pos="851"/>
                <w:tab w:val="left" w:pos="992"/>
                <w:tab w:val="left" w:pos="1134"/>
              </w:tabs>
              <w:spacing w:after="0" w:line="257" w:lineRule="auto"/>
              <w:jc w:val="both"/>
              <w:rPr>
                <w:rFonts w:asciiTheme="majorBidi" w:eastAsia="Arial" w:hAnsiTheme="majorBidi" w:cstheme="majorBidi"/>
                <w:kern w:val="2"/>
              </w:rPr>
            </w:pPr>
            <w:r w:rsidRPr="00B0030A">
              <w:rPr>
                <w:rFonts w:asciiTheme="majorBidi" w:eastAsia="Arial" w:hAnsiTheme="majorBidi" w:cstheme="majorBidi"/>
                <w:kern w:val="2"/>
              </w:rPr>
              <w:t>12.2.4. Tiekėjas pažeidžia Paslaugų suteikimo terminus ir dėl Paslaugų suteikimo vėlavimo Paslaugos tampa nebereikalingos;</w:t>
            </w:r>
          </w:p>
          <w:p w14:paraId="4E0D72D9" w14:textId="77777777" w:rsidR="0005497A" w:rsidRPr="00B0030A" w:rsidRDefault="0005497A" w:rsidP="007D6AEC">
            <w:pPr>
              <w:tabs>
                <w:tab w:val="left" w:pos="567"/>
                <w:tab w:val="left" w:pos="851"/>
                <w:tab w:val="left" w:pos="992"/>
                <w:tab w:val="left" w:pos="1134"/>
              </w:tabs>
              <w:spacing w:after="0" w:line="257" w:lineRule="auto"/>
              <w:jc w:val="both"/>
              <w:rPr>
                <w:rFonts w:asciiTheme="majorBidi" w:eastAsia="Arial" w:hAnsiTheme="majorBidi" w:cstheme="majorBidi"/>
                <w:kern w:val="2"/>
              </w:rPr>
            </w:pPr>
            <w:r w:rsidRPr="00B0030A">
              <w:rPr>
                <w:rFonts w:asciiTheme="majorBidi" w:eastAsia="Arial" w:hAnsiTheme="majorBidi" w:cstheme="majorBidi"/>
                <w:kern w:val="2"/>
              </w:rPr>
              <w:t>12.2.5. Tiekėjas daugiau kaip 2 (du) kartus suteikia Paslaugas, kurios neatitinka Sutartyje ir (ar) įstatymuose nustatytų reikalavimų Paslaugoms;</w:t>
            </w:r>
          </w:p>
          <w:p w14:paraId="74FBD10F" w14:textId="77777777" w:rsidR="0005497A" w:rsidRPr="00B0030A" w:rsidRDefault="0005497A" w:rsidP="007D6AEC">
            <w:pPr>
              <w:tabs>
                <w:tab w:val="left" w:pos="567"/>
                <w:tab w:val="left" w:pos="851"/>
                <w:tab w:val="left" w:pos="992"/>
                <w:tab w:val="left" w:pos="1134"/>
              </w:tabs>
              <w:spacing w:after="0" w:line="257" w:lineRule="auto"/>
              <w:jc w:val="both"/>
              <w:rPr>
                <w:rFonts w:asciiTheme="majorBidi" w:eastAsia="Arial" w:hAnsiTheme="majorBidi" w:cstheme="majorBidi"/>
                <w:color w:val="FF0000"/>
                <w:kern w:val="2"/>
              </w:rPr>
            </w:pPr>
            <w:r w:rsidRPr="00B0030A">
              <w:rPr>
                <w:rFonts w:asciiTheme="majorBidi" w:eastAsia="Arial" w:hAnsiTheme="majorBidi" w:cstheme="majorBidi"/>
                <w:kern w:val="2"/>
              </w:rPr>
              <w:t>12.2.6. Tiekėjo kvalifikacija tapo nebeatitinkančia pirkimo dokumentuose nustatytų Sutarties tinkamam vykdymui būtinų reikalavimų ir šie neatitikimai nebuvo ištaisyti per 14 (keturiolika) kalendorinių dienų nuo kvalifikacijos tapimo neatitinkančia dienos.</w:t>
            </w:r>
          </w:p>
        </w:tc>
      </w:tr>
      <w:tr w:rsidR="0005497A" w:rsidRPr="00B0030A" w14:paraId="3B0B5D7C" w14:textId="77777777" w:rsidTr="007D6AEC">
        <w:trPr>
          <w:trHeight w:val="300"/>
        </w:trPr>
        <w:tc>
          <w:tcPr>
            <w:tcW w:w="9535" w:type="dxa"/>
            <w:gridSpan w:val="4"/>
          </w:tcPr>
          <w:p w14:paraId="65CE6BD3" w14:textId="77777777" w:rsidR="0005497A" w:rsidRPr="00B0030A" w:rsidRDefault="0005497A" w:rsidP="007D6AEC">
            <w:pPr>
              <w:spacing w:after="0"/>
              <w:jc w:val="center"/>
              <w:rPr>
                <w:rFonts w:asciiTheme="majorBidi" w:hAnsiTheme="majorBidi" w:cstheme="majorBidi"/>
                <w:kern w:val="2"/>
              </w:rPr>
            </w:pPr>
            <w:r w:rsidRPr="00B0030A">
              <w:rPr>
                <w:rFonts w:asciiTheme="majorBidi" w:hAnsiTheme="majorBidi" w:cstheme="majorBidi"/>
                <w:b/>
                <w:kern w:val="2"/>
              </w:rPr>
              <w:t xml:space="preserve">13. APLINKOS APSAUGOS IR SOCIALINIAI KRITERIJAI </w:t>
            </w:r>
          </w:p>
        </w:tc>
      </w:tr>
      <w:tr w:rsidR="0005497A" w:rsidRPr="00B0030A" w14:paraId="79F7000E" w14:textId="77777777" w:rsidTr="007D6AEC">
        <w:trPr>
          <w:trHeight w:val="300"/>
        </w:trPr>
        <w:tc>
          <w:tcPr>
            <w:tcW w:w="3058" w:type="dxa"/>
          </w:tcPr>
          <w:p w14:paraId="3E0E441A"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 xml:space="preserve">13.1. Su perkamomis paslaugomis susiję  aplinkos apsaugos kriterijai </w:t>
            </w:r>
          </w:p>
        </w:tc>
        <w:tc>
          <w:tcPr>
            <w:tcW w:w="6477" w:type="dxa"/>
            <w:gridSpan w:val="3"/>
          </w:tcPr>
          <w:p w14:paraId="0E5143C4" w14:textId="77777777" w:rsidR="00730EC1" w:rsidRPr="00B0030A" w:rsidRDefault="00730EC1" w:rsidP="00730EC1">
            <w:pPr>
              <w:jc w:val="both"/>
              <w:rPr>
                <w:rFonts w:asciiTheme="majorBidi" w:hAnsiTheme="majorBidi" w:cstheme="majorBidi"/>
              </w:rPr>
            </w:pPr>
            <w:r w:rsidRPr="00B0030A">
              <w:rPr>
                <w:rFonts w:asciiTheme="majorBidi" w:hAnsiTheme="majorBidi" w:cstheme="majorBidi"/>
              </w:rPr>
              <w:t>Tiekėjas, tiekėjų grupės nariai, kiti ūkio subjektai, kurių pajėgumais remiasi tiekėjas, pagal prisiimamus įsipareigojimus, įsipareigoja visą Sutarties galiojimo laikotarpį turėti galiojantį EMAS arba LST EN ISO 14001 sertifikatą, arba kitą lygiavertį sertifikatą, išduotą kitose valstybėse narėse įsteigtų nepriklausomų įstaigų, patvirtinantį, kad tiekėjas laboratorinių bandymų, kelio dangų tyrimų srityje. je yra įdiegęs aplinkos apsaugos vadybos sistemą  (Europos Sąjungos aplinkos apsaugos vadybos ir audito sistemą (EMAS) arba kitą aplinkos apsaugos vadybos sistemą, kuri įdiegta pagal standartą LST EN ISO 14001 „Aplinkos vadybos sistemos. Reikalavimai ir naudojimo gairės“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14:paraId="70B5652A" w14:textId="5EA15E97" w:rsidR="0005497A" w:rsidRPr="00B0030A" w:rsidRDefault="00730EC1" w:rsidP="00730EC1">
            <w:pPr>
              <w:spacing w:after="0"/>
              <w:rPr>
                <w:rFonts w:asciiTheme="majorBidi" w:hAnsiTheme="majorBidi" w:cstheme="majorBidi"/>
                <w:color w:val="000000"/>
                <w:kern w:val="2"/>
                <w:shd w:val="clear" w:color="auto" w:fill="FFFFFF"/>
              </w:rPr>
            </w:pPr>
            <w:r w:rsidRPr="00B0030A">
              <w:rPr>
                <w:rFonts w:asciiTheme="majorBidi" w:hAnsiTheme="majorBidi" w:cstheme="majorBidi"/>
              </w:rPr>
              <w:t>Jei paslaugų teikimo metu baigiasi Tiekėjo pateikto sertifikato galiojimo laikas, Tiekėjas įsipareigoja ne vėliau kaip iki pateikto sertifikato galiojimo pabaigos pateikti Perkančiajai organizacijai atnaujintą galiojantį sertifikatą.</w:t>
            </w:r>
          </w:p>
        </w:tc>
      </w:tr>
      <w:tr w:rsidR="0005497A" w:rsidRPr="00B0030A" w14:paraId="1C0700D7" w14:textId="77777777" w:rsidTr="007D6AEC">
        <w:trPr>
          <w:trHeight w:val="300"/>
        </w:trPr>
        <w:tc>
          <w:tcPr>
            <w:tcW w:w="3058" w:type="dxa"/>
          </w:tcPr>
          <w:p w14:paraId="13CA0669"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13.2. Su perkamomis Paslaugomis susiję socialiniai kriterijai</w:t>
            </w:r>
          </w:p>
        </w:tc>
        <w:tc>
          <w:tcPr>
            <w:tcW w:w="6477" w:type="dxa"/>
            <w:gridSpan w:val="3"/>
          </w:tcPr>
          <w:p w14:paraId="48649E38" w14:textId="77777777" w:rsidR="0005497A" w:rsidRPr="00B0030A" w:rsidRDefault="0005497A" w:rsidP="007D6AEC">
            <w:pPr>
              <w:spacing w:after="0"/>
              <w:rPr>
                <w:rFonts w:asciiTheme="majorBidi" w:hAnsiTheme="majorBidi" w:cstheme="majorBidi"/>
                <w:color w:val="000000"/>
                <w:kern w:val="2"/>
                <w:shd w:val="clear" w:color="auto" w:fill="FFFFFF"/>
              </w:rPr>
            </w:pPr>
            <w:r w:rsidRPr="00B0030A">
              <w:rPr>
                <w:rFonts w:asciiTheme="majorBidi" w:hAnsiTheme="majorBidi" w:cstheme="majorBidi"/>
                <w:color w:val="000000"/>
                <w:kern w:val="2"/>
                <w:shd w:val="clear" w:color="auto" w:fill="FFFFFF"/>
              </w:rPr>
              <w:t>Netaikoma</w:t>
            </w:r>
          </w:p>
          <w:p w14:paraId="5716AD66" w14:textId="77777777" w:rsidR="0005497A" w:rsidRPr="00B0030A" w:rsidRDefault="0005497A" w:rsidP="007D6AEC">
            <w:pPr>
              <w:spacing w:after="0"/>
              <w:rPr>
                <w:rFonts w:asciiTheme="majorBidi" w:hAnsiTheme="majorBidi" w:cstheme="majorBidi"/>
                <w:color w:val="0070C0"/>
                <w:kern w:val="2"/>
              </w:rPr>
            </w:pPr>
          </w:p>
        </w:tc>
      </w:tr>
      <w:tr w:rsidR="0005497A" w:rsidRPr="00B0030A" w14:paraId="0A86BC75" w14:textId="77777777" w:rsidTr="007D6AEC">
        <w:trPr>
          <w:trHeight w:val="300"/>
        </w:trPr>
        <w:tc>
          <w:tcPr>
            <w:tcW w:w="9535" w:type="dxa"/>
            <w:gridSpan w:val="4"/>
          </w:tcPr>
          <w:p w14:paraId="564AB175" w14:textId="108F6C75" w:rsidR="0005497A" w:rsidRPr="00B0030A" w:rsidRDefault="0005497A" w:rsidP="000774DC">
            <w:pPr>
              <w:spacing w:after="0"/>
              <w:jc w:val="center"/>
              <w:rPr>
                <w:rFonts w:asciiTheme="majorBidi" w:hAnsiTheme="majorBidi" w:cstheme="majorBidi"/>
                <w:b/>
                <w:kern w:val="2"/>
              </w:rPr>
            </w:pPr>
            <w:r w:rsidRPr="00B0030A">
              <w:rPr>
                <w:rFonts w:asciiTheme="majorBidi" w:hAnsiTheme="majorBidi" w:cstheme="majorBidi"/>
                <w:b/>
                <w:kern w:val="2"/>
              </w:rPr>
              <w:t xml:space="preserve">14. BENDRŲJŲ SĄLYGŲ PAKEITIMAI IR PAPILDYMAI </w:t>
            </w:r>
          </w:p>
        </w:tc>
      </w:tr>
      <w:tr w:rsidR="0005497A" w:rsidRPr="00B0030A" w14:paraId="47C91731" w14:textId="77777777" w:rsidTr="007D6AEC">
        <w:trPr>
          <w:trHeight w:val="300"/>
        </w:trPr>
        <w:tc>
          <w:tcPr>
            <w:tcW w:w="3058" w:type="dxa"/>
          </w:tcPr>
          <w:p w14:paraId="6DF89E02" w14:textId="77777777" w:rsidR="0005497A" w:rsidRPr="00B0030A" w:rsidRDefault="0005497A" w:rsidP="007D6AEC">
            <w:pPr>
              <w:spacing w:after="0"/>
              <w:rPr>
                <w:rFonts w:asciiTheme="majorBidi" w:hAnsiTheme="majorBidi" w:cstheme="majorBidi"/>
                <w:b/>
                <w:kern w:val="2"/>
              </w:rPr>
            </w:pPr>
            <w:r w:rsidRPr="00B0030A">
              <w:rPr>
                <w:rFonts w:asciiTheme="majorBidi" w:hAnsiTheme="majorBidi" w:cstheme="majorBidi"/>
                <w:b/>
                <w:kern w:val="2"/>
              </w:rPr>
              <w:t xml:space="preserve">14.1. </w:t>
            </w:r>
          </w:p>
        </w:tc>
        <w:tc>
          <w:tcPr>
            <w:tcW w:w="6477" w:type="dxa"/>
            <w:gridSpan w:val="3"/>
          </w:tcPr>
          <w:p w14:paraId="2A7E3BCE" w14:textId="1488CAFC" w:rsidR="0005497A" w:rsidRPr="00B0030A" w:rsidRDefault="00730EC1" w:rsidP="007D6AEC">
            <w:pPr>
              <w:spacing w:after="0"/>
              <w:rPr>
                <w:rFonts w:asciiTheme="majorBidi" w:hAnsiTheme="majorBidi" w:cstheme="majorBidi"/>
                <w:color w:val="000000"/>
                <w:kern w:val="2"/>
                <w:shd w:val="clear" w:color="auto" w:fill="FFFFFF"/>
              </w:rPr>
            </w:pPr>
            <w:r w:rsidRPr="00B0030A">
              <w:rPr>
                <w:rFonts w:asciiTheme="majorBidi" w:hAnsiTheme="majorBidi" w:cstheme="majorBidi"/>
                <w:color w:val="000000"/>
                <w:kern w:val="2"/>
                <w:shd w:val="clear" w:color="auto" w:fill="FFFFFF"/>
              </w:rPr>
              <w:t>Nėra</w:t>
            </w:r>
          </w:p>
        </w:tc>
      </w:tr>
      <w:tr w:rsidR="0005497A" w:rsidRPr="00B0030A" w14:paraId="1ED1FF76" w14:textId="77777777" w:rsidTr="007D6AEC">
        <w:trPr>
          <w:trHeight w:val="300"/>
        </w:trPr>
        <w:tc>
          <w:tcPr>
            <w:tcW w:w="9535" w:type="dxa"/>
            <w:gridSpan w:val="4"/>
          </w:tcPr>
          <w:p w14:paraId="044D26B1"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15. SUTARTIES PRIEDAI</w:t>
            </w:r>
          </w:p>
        </w:tc>
      </w:tr>
      <w:tr w:rsidR="0005497A" w:rsidRPr="00B0030A" w14:paraId="55491421" w14:textId="77777777" w:rsidTr="007D6AEC">
        <w:trPr>
          <w:trHeight w:val="300"/>
        </w:trPr>
        <w:tc>
          <w:tcPr>
            <w:tcW w:w="3058" w:type="dxa"/>
          </w:tcPr>
          <w:p w14:paraId="79421D51"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15.1. Priedas Nr. 1</w:t>
            </w:r>
          </w:p>
        </w:tc>
        <w:tc>
          <w:tcPr>
            <w:tcW w:w="6477" w:type="dxa"/>
            <w:gridSpan w:val="3"/>
          </w:tcPr>
          <w:p w14:paraId="786BA941" w14:textId="1F9DE7BE" w:rsidR="0005497A" w:rsidRPr="00B0030A" w:rsidRDefault="00CE20F5" w:rsidP="007D6AEC">
            <w:pPr>
              <w:spacing w:after="0"/>
              <w:jc w:val="center"/>
              <w:rPr>
                <w:rFonts w:asciiTheme="majorBidi" w:hAnsiTheme="majorBidi" w:cstheme="majorBidi"/>
                <w:b/>
                <w:kern w:val="2"/>
              </w:rPr>
            </w:pPr>
            <w:r w:rsidRPr="00B0030A">
              <w:rPr>
                <w:rFonts w:asciiTheme="majorBidi" w:hAnsiTheme="majorBidi" w:cstheme="majorBidi"/>
                <w:b/>
                <w:kern w:val="2"/>
              </w:rPr>
              <w:t xml:space="preserve">Paslaugų įkainiai </w:t>
            </w:r>
          </w:p>
        </w:tc>
      </w:tr>
      <w:tr w:rsidR="0005497A" w:rsidRPr="00B0030A" w14:paraId="09EA33FC" w14:textId="77777777" w:rsidTr="007D6AEC">
        <w:trPr>
          <w:trHeight w:val="300"/>
        </w:trPr>
        <w:tc>
          <w:tcPr>
            <w:tcW w:w="3058" w:type="dxa"/>
          </w:tcPr>
          <w:p w14:paraId="6F961705"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15.2. Priedas Nr. 2</w:t>
            </w:r>
          </w:p>
        </w:tc>
        <w:tc>
          <w:tcPr>
            <w:tcW w:w="6477" w:type="dxa"/>
            <w:gridSpan w:val="3"/>
          </w:tcPr>
          <w:p w14:paraId="6BFDFD45" w14:textId="0D2FDE42" w:rsidR="0005497A" w:rsidRPr="00B0030A" w:rsidRDefault="00CE20F5" w:rsidP="007D6AEC">
            <w:pPr>
              <w:spacing w:after="0"/>
              <w:jc w:val="center"/>
              <w:rPr>
                <w:rFonts w:asciiTheme="majorBidi" w:hAnsiTheme="majorBidi" w:cstheme="majorBidi"/>
                <w:b/>
                <w:kern w:val="2"/>
              </w:rPr>
            </w:pPr>
            <w:r w:rsidRPr="00B0030A">
              <w:rPr>
                <w:rFonts w:asciiTheme="majorBidi" w:hAnsiTheme="majorBidi" w:cstheme="majorBidi"/>
                <w:b/>
                <w:kern w:val="2"/>
              </w:rPr>
              <w:t xml:space="preserve">Techninė specifikacija </w:t>
            </w:r>
          </w:p>
        </w:tc>
      </w:tr>
      <w:tr w:rsidR="0005497A" w:rsidRPr="00B0030A" w14:paraId="10386DBD" w14:textId="77777777" w:rsidTr="007D6AEC">
        <w:trPr>
          <w:trHeight w:val="300"/>
        </w:trPr>
        <w:tc>
          <w:tcPr>
            <w:tcW w:w="3058" w:type="dxa"/>
          </w:tcPr>
          <w:p w14:paraId="78D8FE05"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15.3. Priedas Nr. 3</w:t>
            </w:r>
          </w:p>
        </w:tc>
        <w:tc>
          <w:tcPr>
            <w:tcW w:w="6477" w:type="dxa"/>
            <w:gridSpan w:val="3"/>
          </w:tcPr>
          <w:p w14:paraId="3795FDDA" w14:textId="12A17AF3" w:rsidR="0005497A" w:rsidRPr="00B0030A" w:rsidRDefault="00CE20F5" w:rsidP="007D6AEC">
            <w:pPr>
              <w:spacing w:after="0"/>
              <w:jc w:val="center"/>
              <w:rPr>
                <w:rFonts w:asciiTheme="majorBidi" w:hAnsiTheme="majorBidi" w:cstheme="majorBidi"/>
                <w:b/>
                <w:kern w:val="2"/>
              </w:rPr>
            </w:pPr>
            <w:r w:rsidRPr="00B0030A">
              <w:rPr>
                <w:rFonts w:asciiTheme="majorBidi" w:hAnsiTheme="majorBidi" w:cstheme="majorBidi"/>
                <w:b/>
                <w:kern w:val="2"/>
              </w:rPr>
              <w:t xml:space="preserve">Pasiūlymas </w:t>
            </w:r>
          </w:p>
        </w:tc>
      </w:tr>
      <w:tr w:rsidR="0005497A" w:rsidRPr="00B0030A" w14:paraId="350CF8E5" w14:textId="77777777" w:rsidTr="007D6AEC">
        <w:tc>
          <w:tcPr>
            <w:tcW w:w="9535" w:type="dxa"/>
            <w:gridSpan w:val="4"/>
          </w:tcPr>
          <w:p w14:paraId="61C74773"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lastRenderedPageBreak/>
              <w:t>16. ŠALIŲ ATSTOVŲ PARAŠAI</w:t>
            </w:r>
          </w:p>
        </w:tc>
      </w:tr>
      <w:tr w:rsidR="0005497A" w:rsidRPr="00B0030A" w14:paraId="25B89062" w14:textId="77777777" w:rsidTr="007D6AEC">
        <w:tc>
          <w:tcPr>
            <w:tcW w:w="5224" w:type="dxa"/>
            <w:gridSpan w:val="3"/>
          </w:tcPr>
          <w:p w14:paraId="4DB5352B"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PIRKĖJAS</w:t>
            </w:r>
          </w:p>
        </w:tc>
        <w:tc>
          <w:tcPr>
            <w:tcW w:w="4311" w:type="dxa"/>
          </w:tcPr>
          <w:p w14:paraId="3BC59381" w14:textId="77777777" w:rsidR="0005497A" w:rsidRPr="00B0030A" w:rsidRDefault="0005497A" w:rsidP="007D6AEC">
            <w:pPr>
              <w:spacing w:after="0"/>
              <w:jc w:val="center"/>
              <w:rPr>
                <w:rFonts w:asciiTheme="majorBidi" w:hAnsiTheme="majorBidi" w:cstheme="majorBidi"/>
                <w:b/>
                <w:kern w:val="2"/>
              </w:rPr>
            </w:pPr>
            <w:r w:rsidRPr="00B0030A">
              <w:rPr>
                <w:rFonts w:asciiTheme="majorBidi" w:hAnsiTheme="majorBidi" w:cstheme="majorBidi"/>
                <w:b/>
                <w:kern w:val="2"/>
              </w:rPr>
              <w:t>TIEKĖJAS</w:t>
            </w:r>
          </w:p>
        </w:tc>
      </w:tr>
      <w:tr w:rsidR="0005497A" w:rsidRPr="00B0030A" w14:paraId="30EE89B8" w14:textId="77777777" w:rsidTr="007D6AEC">
        <w:tc>
          <w:tcPr>
            <w:tcW w:w="5224" w:type="dxa"/>
            <w:gridSpan w:val="3"/>
          </w:tcPr>
          <w:p w14:paraId="3487D53F" w14:textId="656795BD" w:rsidR="000D1F68" w:rsidRPr="00B0030A" w:rsidRDefault="000D1F68" w:rsidP="000D1F68">
            <w:pPr>
              <w:spacing w:after="0"/>
              <w:jc w:val="center"/>
              <w:rPr>
                <w:rFonts w:asciiTheme="majorBidi" w:hAnsiTheme="majorBidi" w:cstheme="majorBidi"/>
                <w:kern w:val="2"/>
              </w:rPr>
            </w:pPr>
          </w:p>
        </w:tc>
        <w:tc>
          <w:tcPr>
            <w:tcW w:w="4311" w:type="dxa"/>
          </w:tcPr>
          <w:p w14:paraId="5A0C9CF7" w14:textId="2F627325" w:rsidR="0005497A" w:rsidRPr="00B0030A" w:rsidRDefault="0005497A" w:rsidP="004C729F">
            <w:pPr>
              <w:pStyle w:val="Standard"/>
              <w:keepLines/>
              <w:jc w:val="center"/>
              <w:rPr>
                <w:rFonts w:asciiTheme="majorBidi" w:hAnsiTheme="majorBidi" w:cstheme="majorBidi"/>
                <w:b/>
                <w:kern w:val="2"/>
                <w:sz w:val="22"/>
                <w:szCs w:val="22"/>
              </w:rPr>
            </w:pPr>
          </w:p>
        </w:tc>
      </w:tr>
      <w:tr w:rsidR="0005497A" w:rsidRPr="00B0030A" w14:paraId="3B14DE4E" w14:textId="77777777" w:rsidTr="007D6AEC">
        <w:tc>
          <w:tcPr>
            <w:tcW w:w="5224" w:type="dxa"/>
            <w:gridSpan w:val="3"/>
          </w:tcPr>
          <w:p w14:paraId="4A263774" w14:textId="77777777" w:rsidR="0005497A" w:rsidRPr="00B0030A" w:rsidRDefault="0005497A" w:rsidP="000D1F68">
            <w:pPr>
              <w:spacing w:after="0"/>
              <w:jc w:val="center"/>
              <w:rPr>
                <w:rFonts w:asciiTheme="majorBidi" w:hAnsiTheme="majorBidi" w:cstheme="majorBidi"/>
                <w:b/>
                <w:kern w:val="2"/>
              </w:rPr>
            </w:pPr>
          </w:p>
          <w:p w14:paraId="372A2E4A" w14:textId="77777777" w:rsidR="0005497A" w:rsidRPr="00B0030A" w:rsidRDefault="0005497A" w:rsidP="000D1F68">
            <w:pPr>
              <w:spacing w:after="0"/>
              <w:jc w:val="center"/>
              <w:rPr>
                <w:rFonts w:asciiTheme="majorBidi" w:hAnsiTheme="majorBidi" w:cstheme="majorBidi"/>
                <w:b/>
                <w:kern w:val="2"/>
              </w:rPr>
            </w:pPr>
            <w:r w:rsidRPr="00B0030A">
              <w:rPr>
                <w:rFonts w:asciiTheme="majorBidi" w:hAnsiTheme="majorBidi" w:cstheme="majorBidi"/>
                <w:b/>
                <w:kern w:val="2"/>
              </w:rPr>
              <w:t>(parašas)</w:t>
            </w:r>
          </w:p>
          <w:p w14:paraId="683E9BDB" w14:textId="77777777" w:rsidR="0005497A" w:rsidRPr="00B0030A" w:rsidRDefault="0005497A" w:rsidP="000D1F68">
            <w:pPr>
              <w:spacing w:after="0"/>
              <w:jc w:val="center"/>
              <w:rPr>
                <w:rFonts w:asciiTheme="majorBidi" w:hAnsiTheme="majorBidi" w:cstheme="majorBidi"/>
                <w:b/>
                <w:kern w:val="2"/>
              </w:rPr>
            </w:pPr>
          </w:p>
          <w:p w14:paraId="44EE0BA2" w14:textId="77777777" w:rsidR="0005497A" w:rsidRPr="00B0030A" w:rsidRDefault="0005497A" w:rsidP="000D1F68">
            <w:pPr>
              <w:spacing w:after="0"/>
              <w:jc w:val="center"/>
              <w:rPr>
                <w:rFonts w:asciiTheme="majorBidi" w:hAnsiTheme="majorBidi" w:cstheme="majorBidi"/>
                <w:b/>
                <w:kern w:val="2"/>
              </w:rPr>
            </w:pPr>
          </w:p>
        </w:tc>
        <w:tc>
          <w:tcPr>
            <w:tcW w:w="4311" w:type="dxa"/>
          </w:tcPr>
          <w:p w14:paraId="7B410EFA" w14:textId="77777777" w:rsidR="0005497A" w:rsidRPr="00B0030A" w:rsidRDefault="0005497A" w:rsidP="000D1F68">
            <w:pPr>
              <w:spacing w:after="0"/>
              <w:jc w:val="center"/>
              <w:rPr>
                <w:rFonts w:asciiTheme="majorBidi" w:hAnsiTheme="majorBidi" w:cstheme="majorBidi"/>
                <w:b/>
                <w:kern w:val="2"/>
              </w:rPr>
            </w:pPr>
          </w:p>
          <w:p w14:paraId="09E897D1" w14:textId="77777777" w:rsidR="0005497A" w:rsidRPr="00B0030A" w:rsidRDefault="0005497A" w:rsidP="000D1F68">
            <w:pPr>
              <w:spacing w:after="0"/>
              <w:jc w:val="center"/>
              <w:rPr>
                <w:rFonts w:asciiTheme="majorBidi" w:hAnsiTheme="majorBidi" w:cstheme="majorBidi"/>
                <w:b/>
                <w:kern w:val="2"/>
              </w:rPr>
            </w:pPr>
            <w:r w:rsidRPr="00B0030A">
              <w:rPr>
                <w:rFonts w:asciiTheme="majorBidi" w:hAnsiTheme="majorBidi" w:cstheme="majorBidi"/>
                <w:b/>
                <w:kern w:val="2"/>
              </w:rPr>
              <w:t>(parašas)</w:t>
            </w:r>
          </w:p>
        </w:tc>
      </w:tr>
    </w:tbl>
    <w:p w14:paraId="2AA124B6" w14:textId="77777777" w:rsidR="0005497A" w:rsidRPr="00B0030A" w:rsidRDefault="0005497A" w:rsidP="0005497A">
      <w:pPr>
        <w:rPr>
          <w:rFonts w:asciiTheme="majorBidi" w:hAnsiTheme="majorBidi" w:cstheme="majorBidi"/>
        </w:rPr>
      </w:pPr>
    </w:p>
    <w:bookmarkEnd w:id="0"/>
    <w:p w14:paraId="5E61819E" w14:textId="77777777" w:rsidR="007D6AEC" w:rsidRPr="00B0030A" w:rsidRDefault="007D6AEC" w:rsidP="00405365">
      <w:pPr>
        <w:widowControl w:val="0"/>
        <w:tabs>
          <w:tab w:val="left" w:pos="9640"/>
        </w:tabs>
        <w:suppressAutoHyphens/>
        <w:autoSpaceDN w:val="0"/>
        <w:spacing w:after="0" w:line="240" w:lineRule="auto"/>
        <w:jc w:val="both"/>
        <w:textAlignment w:val="baseline"/>
        <w:rPr>
          <w:rFonts w:asciiTheme="majorBidi" w:eastAsia="Times New Roman" w:hAnsiTheme="majorBidi" w:cstheme="majorBidi"/>
          <w:b/>
          <w:color w:val="FF0000"/>
          <w:lang w:eastAsia="lt-LT"/>
        </w:rPr>
      </w:pPr>
    </w:p>
    <w:sectPr w:rsidR="007D6AEC" w:rsidRPr="00B0030A" w:rsidSect="00405365">
      <w:footerReference w:type="default" r:id="rId23"/>
      <w:pgSz w:w="11906" w:h="16838"/>
      <w:pgMar w:top="709"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A31FB" w14:textId="77777777" w:rsidR="00F51D3B" w:rsidRDefault="00F51D3B" w:rsidP="00F45C9F">
      <w:pPr>
        <w:spacing w:after="0" w:line="240" w:lineRule="auto"/>
      </w:pPr>
      <w:r>
        <w:separator/>
      </w:r>
    </w:p>
  </w:endnote>
  <w:endnote w:type="continuationSeparator" w:id="0">
    <w:p w14:paraId="43187A56" w14:textId="77777777" w:rsidR="00F51D3B" w:rsidRDefault="00F51D3B" w:rsidP="00F45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Liberation Sans">
    <w:altName w:val="Arial"/>
    <w:charset w:val="BA"/>
    <w:family w:val="swiss"/>
    <w:pitch w:val="variable"/>
  </w:font>
  <w:font w:name="WenQuanYi Zen Hei">
    <w:charset w:val="01"/>
    <w:family w:val="auto"/>
    <w:pitch w:val="variable"/>
  </w:font>
  <w:font w:name="Lohit Devanagari">
    <w:altName w:val="Times New Roman"/>
    <w:charset w:val="01"/>
    <w:family w:val="auto"/>
    <w:pitch w:val="variable"/>
  </w:font>
  <w:font w:name="Trebuchet MS">
    <w:panose1 w:val="020B0603020202020204"/>
    <w:charset w:val="BA"/>
    <w:family w:val="swiss"/>
    <w:pitch w:val="variable"/>
    <w:sig w:usb0="00000687" w:usb1="00000000" w:usb2="00000000" w:usb3="00000000" w:csb0="0000009F" w:csb1="00000000"/>
  </w:font>
  <w:font w:name="!Adorable">
    <w:charset w:val="BA"/>
    <w:family w:val="script"/>
    <w:pitch w:val="variable"/>
    <w:sig w:usb0="80000027" w:usb1="00000000" w:usb2="00000000" w:usb3="00000000" w:csb0="00000081"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Times New Roman Bold">
    <w:altName w:val="Times New Roman"/>
    <w:panose1 w:val="02020803070505020304"/>
    <w:charset w:val="00"/>
    <w:family w:val="roman"/>
    <w:pitch w:val="default"/>
  </w:font>
  <w:font w:name="TimesLT">
    <w:panose1 w:val="00000000000000000000"/>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E1DFC" w14:textId="77777777" w:rsidR="001C2A1B" w:rsidRDefault="001C2A1B">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0052236"/>
      <w:docPartObj>
        <w:docPartGallery w:val="Page Numbers (Bottom of Page)"/>
        <w:docPartUnique/>
      </w:docPartObj>
    </w:sdtPr>
    <w:sdtContent>
      <w:p w14:paraId="7AC1DC99" w14:textId="6B712642" w:rsidR="001C2A1B" w:rsidRDefault="001C2A1B">
        <w:pPr>
          <w:pStyle w:val="Porat"/>
          <w:jc w:val="center"/>
        </w:pPr>
        <w:r>
          <w:fldChar w:fldCharType="begin"/>
        </w:r>
        <w:r>
          <w:instrText>PAGE   \* MERGEFORMAT</w:instrText>
        </w:r>
        <w:r>
          <w:fldChar w:fldCharType="separate"/>
        </w:r>
        <w:r w:rsidR="004609AE">
          <w:rPr>
            <w:noProof/>
          </w:rPr>
          <w:t>42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63E8B" w14:textId="77777777" w:rsidR="00F51D3B" w:rsidRDefault="00F51D3B" w:rsidP="00F45C9F">
      <w:pPr>
        <w:spacing w:after="0" w:line="240" w:lineRule="auto"/>
      </w:pPr>
      <w:r>
        <w:separator/>
      </w:r>
    </w:p>
  </w:footnote>
  <w:footnote w:type="continuationSeparator" w:id="0">
    <w:p w14:paraId="545F95B2" w14:textId="77777777" w:rsidR="00F51D3B" w:rsidRDefault="00F51D3B" w:rsidP="00F45C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A33CF" w14:textId="77777777" w:rsidR="001C2A1B" w:rsidRDefault="001C2A1B">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4609AE">
      <w:rPr>
        <w:rFonts w:ascii="Arial" w:eastAsia="Arial" w:hAnsi="Arial" w:cs="Arial"/>
        <w:noProof/>
        <w:sz w:val="18"/>
        <w:szCs w:val="18"/>
      </w:rPr>
      <w:t>2</w:t>
    </w:r>
    <w:r>
      <w:rPr>
        <w:rFonts w:ascii="Arial" w:eastAsia="Arial" w:hAnsi="Arial" w:cs="Arial"/>
        <w:sz w:val="18"/>
        <w:szCs w:val="18"/>
      </w:rPr>
      <w:fldChar w:fldCharType="end"/>
    </w:r>
  </w:p>
  <w:p w14:paraId="39724FEF" w14:textId="77777777" w:rsidR="001C2A1B" w:rsidRDefault="001C2A1B">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1800" w:hanging="720"/>
      </w:pPr>
    </w:lvl>
    <w:lvl w:ilvl="1">
      <w:start w:val="2"/>
      <w:numFmt w:val="decimal"/>
      <w:lvlText w:val="%1.%2."/>
      <w:lvlJc w:val="left"/>
      <w:pPr>
        <w:tabs>
          <w:tab w:val="num" w:pos="0"/>
        </w:tabs>
        <w:ind w:left="144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160" w:hanging="1080"/>
      </w:pPr>
    </w:lvl>
    <w:lvl w:ilvl="6">
      <w:start w:val="1"/>
      <w:numFmt w:val="decimal"/>
      <w:lvlText w:val="%1.%2.%3.%4.%5.%6.%7."/>
      <w:lvlJc w:val="left"/>
      <w:pPr>
        <w:tabs>
          <w:tab w:val="num" w:pos="0"/>
        </w:tabs>
        <w:ind w:left="2160" w:hanging="1080"/>
      </w:pPr>
    </w:lvl>
    <w:lvl w:ilvl="7">
      <w:start w:val="1"/>
      <w:numFmt w:val="decimal"/>
      <w:lvlText w:val="%1.%2.%3.%4.%5.%6.%7.%8."/>
      <w:lvlJc w:val="left"/>
      <w:pPr>
        <w:tabs>
          <w:tab w:val="num" w:pos="0"/>
        </w:tabs>
        <w:ind w:left="2520" w:hanging="1440"/>
      </w:pPr>
    </w:lvl>
    <w:lvl w:ilvl="8">
      <w:start w:val="1"/>
      <w:numFmt w:val="decimal"/>
      <w:lvlText w:val="%1.%2.%3.%4.%5.%6.%7.%8.%9."/>
      <w:lvlJc w:val="left"/>
      <w:pPr>
        <w:tabs>
          <w:tab w:val="num" w:pos="0"/>
        </w:tabs>
        <w:ind w:left="2520" w:hanging="1440"/>
      </w:pPr>
    </w:lvl>
  </w:abstractNum>
  <w:abstractNum w:abstractNumId="1" w15:restartNumberingAfterBreak="0">
    <w:nsid w:val="00000003"/>
    <w:multiLevelType w:val="multilevel"/>
    <w:tmpl w:val="D266349A"/>
    <w:name w:val="WW8Num3"/>
    <w:lvl w:ilvl="0">
      <w:start w:val="1"/>
      <w:numFmt w:val="decimal"/>
      <w:lvlText w:val="%1."/>
      <w:lvlJc w:val="left"/>
      <w:pPr>
        <w:tabs>
          <w:tab w:val="num" w:pos="360"/>
        </w:tabs>
        <w:ind w:left="360" w:hanging="360"/>
      </w:pPr>
      <w:rPr>
        <w:rFonts w:ascii="Times New Roman" w:eastAsia="Times New Roman" w:hAnsi="Times New Roman" w:cs="Times New Roman"/>
        <w:b w:val="0"/>
        <w:color w:val="auto"/>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singleLevel"/>
    <w:tmpl w:val="00000004"/>
    <w:name w:val="WW8Num4"/>
    <w:lvl w:ilvl="0">
      <w:start w:val="1"/>
      <w:numFmt w:val="decimal"/>
      <w:lvlText w:val="10.%1."/>
      <w:lvlJc w:val="left"/>
      <w:pPr>
        <w:tabs>
          <w:tab w:val="num" w:pos="0"/>
        </w:tabs>
        <w:ind w:left="720" w:hanging="360"/>
      </w:pPr>
      <w:rPr>
        <w:rFonts w:cs="Times New Roman"/>
      </w:rPr>
    </w:lvl>
  </w:abstractNum>
  <w:abstractNum w:abstractNumId="3" w15:restartNumberingAfterBreak="0">
    <w:nsid w:val="00000006"/>
    <w:multiLevelType w:val="singleLevel"/>
    <w:tmpl w:val="00000006"/>
    <w:name w:val="WW8Num6"/>
    <w:lvl w:ilvl="0">
      <w:start w:val="2"/>
      <w:numFmt w:val="decimal"/>
      <w:suff w:val="nothing"/>
      <w:lvlText w:val="7.%1."/>
      <w:lvlJc w:val="left"/>
      <w:pPr>
        <w:tabs>
          <w:tab w:val="num" w:pos="0"/>
        </w:tabs>
        <w:ind w:left="0" w:firstLine="0"/>
      </w:pPr>
      <w:rPr>
        <w:rFonts w:ascii="Times New Roman" w:hAnsi="Times New Roman" w:cs="Times New Roman"/>
      </w:rPr>
    </w:lvl>
  </w:abstractNum>
  <w:abstractNum w:abstractNumId="4" w15:restartNumberingAfterBreak="0">
    <w:nsid w:val="00D005FF"/>
    <w:multiLevelType w:val="hybridMultilevel"/>
    <w:tmpl w:val="67383CB0"/>
    <w:lvl w:ilvl="0" w:tplc="91E6BC56">
      <w:start w:val="1"/>
      <w:numFmt w:val="lowerLetter"/>
      <w:lvlText w:val="%1."/>
      <w:lvlJc w:val="left"/>
      <w:pPr>
        <w:ind w:left="528" w:hanging="360"/>
      </w:pPr>
    </w:lvl>
    <w:lvl w:ilvl="1" w:tplc="A606B9F0">
      <w:start w:val="1"/>
      <w:numFmt w:val="lowerLetter"/>
      <w:lvlText w:val="%2."/>
      <w:lvlJc w:val="left"/>
      <w:pPr>
        <w:ind w:left="1248" w:hanging="360"/>
      </w:pPr>
    </w:lvl>
    <w:lvl w:ilvl="2" w:tplc="A9AE220C">
      <w:start w:val="1"/>
      <w:numFmt w:val="lowerRoman"/>
      <w:lvlText w:val="%3."/>
      <w:lvlJc w:val="right"/>
      <w:pPr>
        <w:ind w:left="1968" w:hanging="180"/>
      </w:pPr>
    </w:lvl>
    <w:lvl w:ilvl="3" w:tplc="6ECE48BC">
      <w:start w:val="1"/>
      <w:numFmt w:val="decimal"/>
      <w:lvlText w:val="%4."/>
      <w:lvlJc w:val="left"/>
      <w:pPr>
        <w:ind w:left="2688" w:hanging="360"/>
      </w:pPr>
    </w:lvl>
    <w:lvl w:ilvl="4" w:tplc="C0EA54DC">
      <w:start w:val="1"/>
      <w:numFmt w:val="lowerLetter"/>
      <w:lvlText w:val="%5."/>
      <w:lvlJc w:val="left"/>
      <w:pPr>
        <w:ind w:left="3408" w:hanging="360"/>
      </w:pPr>
    </w:lvl>
    <w:lvl w:ilvl="5" w:tplc="EB0E0C20">
      <w:start w:val="1"/>
      <w:numFmt w:val="lowerRoman"/>
      <w:lvlText w:val="%6."/>
      <w:lvlJc w:val="right"/>
      <w:pPr>
        <w:ind w:left="4128" w:hanging="180"/>
      </w:pPr>
    </w:lvl>
    <w:lvl w:ilvl="6" w:tplc="79402BEE">
      <w:start w:val="1"/>
      <w:numFmt w:val="decimal"/>
      <w:lvlText w:val="%7."/>
      <w:lvlJc w:val="left"/>
      <w:pPr>
        <w:ind w:left="4848" w:hanging="360"/>
      </w:pPr>
    </w:lvl>
    <w:lvl w:ilvl="7" w:tplc="BD6A0E00">
      <w:start w:val="1"/>
      <w:numFmt w:val="lowerLetter"/>
      <w:lvlText w:val="%8."/>
      <w:lvlJc w:val="left"/>
      <w:pPr>
        <w:ind w:left="5568" w:hanging="360"/>
      </w:pPr>
    </w:lvl>
    <w:lvl w:ilvl="8" w:tplc="5AA2858A">
      <w:start w:val="1"/>
      <w:numFmt w:val="lowerRoman"/>
      <w:lvlText w:val="%9."/>
      <w:lvlJc w:val="right"/>
      <w:pPr>
        <w:ind w:left="6288" w:hanging="180"/>
      </w:pPr>
    </w:lvl>
  </w:abstractNum>
  <w:abstractNum w:abstractNumId="5" w15:restartNumberingAfterBreak="0">
    <w:nsid w:val="02577275"/>
    <w:multiLevelType w:val="hybridMultilevel"/>
    <w:tmpl w:val="ABA08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25D4EFA"/>
    <w:multiLevelType w:val="hybridMultilevel"/>
    <w:tmpl w:val="7C9CFD1E"/>
    <w:lvl w:ilvl="0" w:tplc="7C0A2D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2C74627"/>
    <w:multiLevelType w:val="multilevel"/>
    <w:tmpl w:val="06CAB500"/>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500"/>
        </w:tabs>
        <w:ind w:left="1500" w:hanging="360"/>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640"/>
        </w:tabs>
        <w:ind w:left="5640" w:hanging="108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8280"/>
        </w:tabs>
        <w:ind w:left="8280" w:hanging="144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920"/>
        </w:tabs>
        <w:ind w:left="10920" w:hanging="1800"/>
      </w:pPr>
      <w:rPr>
        <w:rFonts w:hint="default"/>
      </w:rPr>
    </w:lvl>
  </w:abstractNum>
  <w:abstractNum w:abstractNumId="8" w15:restartNumberingAfterBreak="0">
    <w:nsid w:val="0B806DDA"/>
    <w:multiLevelType w:val="multilevel"/>
    <w:tmpl w:val="1C3234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9E2B2C"/>
    <w:multiLevelType w:val="multilevel"/>
    <w:tmpl w:val="1416D188"/>
    <w:lvl w:ilvl="0">
      <w:start w:val="1"/>
      <w:numFmt w:val="decimal"/>
      <w:lvlText w:val="%1."/>
      <w:lvlJc w:val="left"/>
      <w:pPr>
        <w:ind w:left="720" w:hanging="360"/>
      </w:pPr>
      <w:rPr>
        <w:b w:val="0"/>
      </w:rPr>
    </w:lvl>
    <w:lvl w:ilvl="1">
      <w:start w:val="1"/>
      <w:numFmt w:val="decimal"/>
      <w:isLgl/>
      <w:lvlText w:val="%1.%2."/>
      <w:lvlJc w:val="left"/>
      <w:pPr>
        <w:ind w:left="1778" w:hanging="360"/>
      </w:pPr>
      <w:rPr>
        <w:rFonts w:hint="default"/>
        <w:sz w:val="24"/>
        <w:szCs w:val="24"/>
      </w:rPr>
    </w:lvl>
    <w:lvl w:ilvl="2">
      <w:start w:val="1"/>
      <w:numFmt w:val="decimal"/>
      <w:isLgl/>
      <w:lvlText w:val="%1.%2.%3."/>
      <w:lvlJc w:val="left"/>
      <w:pPr>
        <w:ind w:left="3196" w:hanging="720"/>
      </w:pPr>
      <w:rPr>
        <w:rFonts w:hint="default"/>
        <w:sz w:val="22"/>
      </w:rPr>
    </w:lvl>
    <w:lvl w:ilvl="3">
      <w:start w:val="1"/>
      <w:numFmt w:val="decimal"/>
      <w:isLgl/>
      <w:lvlText w:val="%1.%2.%3.%4."/>
      <w:lvlJc w:val="left"/>
      <w:pPr>
        <w:ind w:left="4254" w:hanging="720"/>
      </w:pPr>
      <w:rPr>
        <w:rFonts w:hint="default"/>
        <w:sz w:val="22"/>
      </w:rPr>
    </w:lvl>
    <w:lvl w:ilvl="4">
      <w:start w:val="1"/>
      <w:numFmt w:val="decimal"/>
      <w:isLgl/>
      <w:lvlText w:val="%1.%2.%3.%4.%5."/>
      <w:lvlJc w:val="left"/>
      <w:pPr>
        <w:ind w:left="5672" w:hanging="1080"/>
      </w:pPr>
      <w:rPr>
        <w:rFonts w:hint="default"/>
        <w:sz w:val="22"/>
      </w:rPr>
    </w:lvl>
    <w:lvl w:ilvl="5">
      <w:start w:val="1"/>
      <w:numFmt w:val="decimal"/>
      <w:isLgl/>
      <w:lvlText w:val="%1.%2.%3.%4.%5.%6."/>
      <w:lvlJc w:val="left"/>
      <w:pPr>
        <w:ind w:left="6730" w:hanging="1080"/>
      </w:pPr>
      <w:rPr>
        <w:rFonts w:hint="default"/>
        <w:sz w:val="22"/>
      </w:rPr>
    </w:lvl>
    <w:lvl w:ilvl="6">
      <w:start w:val="1"/>
      <w:numFmt w:val="decimal"/>
      <w:isLgl/>
      <w:lvlText w:val="%1.%2.%3.%4.%5.%6.%7."/>
      <w:lvlJc w:val="left"/>
      <w:pPr>
        <w:ind w:left="8148" w:hanging="1440"/>
      </w:pPr>
      <w:rPr>
        <w:rFonts w:hint="default"/>
        <w:sz w:val="22"/>
      </w:rPr>
    </w:lvl>
    <w:lvl w:ilvl="7">
      <w:start w:val="1"/>
      <w:numFmt w:val="decimal"/>
      <w:isLgl/>
      <w:lvlText w:val="%1.%2.%3.%4.%5.%6.%7.%8."/>
      <w:lvlJc w:val="left"/>
      <w:pPr>
        <w:ind w:left="9206" w:hanging="1440"/>
      </w:pPr>
      <w:rPr>
        <w:rFonts w:hint="default"/>
        <w:sz w:val="22"/>
      </w:rPr>
    </w:lvl>
    <w:lvl w:ilvl="8">
      <w:start w:val="1"/>
      <w:numFmt w:val="decimal"/>
      <w:isLgl/>
      <w:lvlText w:val="%1.%2.%3.%4.%5.%6.%7.%8.%9."/>
      <w:lvlJc w:val="left"/>
      <w:pPr>
        <w:ind w:left="10624" w:hanging="1800"/>
      </w:pPr>
      <w:rPr>
        <w:rFonts w:hint="default"/>
        <w:sz w:val="22"/>
      </w:rPr>
    </w:lvl>
  </w:abstractNum>
  <w:abstractNum w:abstractNumId="10" w15:restartNumberingAfterBreak="0">
    <w:nsid w:val="10F35C8C"/>
    <w:multiLevelType w:val="multilevel"/>
    <w:tmpl w:val="5D82E06C"/>
    <w:lvl w:ilvl="0">
      <w:start w:val="7"/>
      <w:numFmt w:val="decimal"/>
      <w:lvlText w:val="%1."/>
      <w:lvlJc w:val="left"/>
      <w:pPr>
        <w:ind w:left="360" w:hanging="360"/>
      </w:pPr>
      <w:rPr>
        <w:rFonts w:hint="default"/>
        <w:color w:val="000000"/>
      </w:rPr>
    </w:lvl>
    <w:lvl w:ilvl="1">
      <w:start w:val="1"/>
      <w:numFmt w:val="decimal"/>
      <w:lvlText w:val="%1.%2."/>
      <w:lvlJc w:val="left"/>
      <w:pPr>
        <w:ind w:left="1354" w:hanging="360"/>
      </w:pPr>
      <w:rPr>
        <w:rFonts w:hint="default"/>
        <w:color w:val="000000"/>
      </w:rPr>
    </w:lvl>
    <w:lvl w:ilvl="2">
      <w:start w:val="1"/>
      <w:numFmt w:val="decimal"/>
      <w:lvlText w:val="%1.%2.%3."/>
      <w:lvlJc w:val="left"/>
      <w:pPr>
        <w:ind w:left="2708" w:hanging="720"/>
      </w:pPr>
      <w:rPr>
        <w:rFonts w:hint="default"/>
        <w:color w:val="000000"/>
      </w:rPr>
    </w:lvl>
    <w:lvl w:ilvl="3">
      <w:start w:val="1"/>
      <w:numFmt w:val="decimal"/>
      <w:lvlText w:val="%1.%2.%3.%4."/>
      <w:lvlJc w:val="left"/>
      <w:pPr>
        <w:ind w:left="3702" w:hanging="720"/>
      </w:pPr>
      <w:rPr>
        <w:rFonts w:hint="default"/>
        <w:color w:val="000000"/>
      </w:rPr>
    </w:lvl>
    <w:lvl w:ilvl="4">
      <w:start w:val="1"/>
      <w:numFmt w:val="decimal"/>
      <w:lvlText w:val="%1.%2.%3.%4.%5."/>
      <w:lvlJc w:val="left"/>
      <w:pPr>
        <w:ind w:left="5056" w:hanging="1080"/>
      </w:pPr>
      <w:rPr>
        <w:rFonts w:hint="default"/>
        <w:color w:val="000000"/>
      </w:rPr>
    </w:lvl>
    <w:lvl w:ilvl="5">
      <w:start w:val="1"/>
      <w:numFmt w:val="decimal"/>
      <w:lvlText w:val="%1.%2.%3.%4.%5.%6."/>
      <w:lvlJc w:val="left"/>
      <w:pPr>
        <w:ind w:left="6050" w:hanging="1080"/>
      </w:pPr>
      <w:rPr>
        <w:rFonts w:hint="default"/>
        <w:color w:val="000000"/>
      </w:rPr>
    </w:lvl>
    <w:lvl w:ilvl="6">
      <w:start w:val="1"/>
      <w:numFmt w:val="decimal"/>
      <w:lvlText w:val="%1.%2.%3.%4.%5.%6.%7."/>
      <w:lvlJc w:val="left"/>
      <w:pPr>
        <w:ind w:left="7404" w:hanging="1440"/>
      </w:pPr>
      <w:rPr>
        <w:rFonts w:hint="default"/>
        <w:color w:val="000000"/>
      </w:rPr>
    </w:lvl>
    <w:lvl w:ilvl="7">
      <w:start w:val="1"/>
      <w:numFmt w:val="decimal"/>
      <w:lvlText w:val="%1.%2.%3.%4.%5.%6.%7.%8."/>
      <w:lvlJc w:val="left"/>
      <w:pPr>
        <w:ind w:left="8398" w:hanging="1440"/>
      </w:pPr>
      <w:rPr>
        <w:rFonts w:hint="default"/>
        <w:color w:val="000000"/>
      </w:rPr>
    </w:lvl>
    <w:lvl w:ilvl="8">
      <w:start w:val="1"/>
      <w:numFmt w:val="decimal"/>
      <w:lvlText w:val="%1.%2.%3.%4.%5.%6.%7.%8.%9."/>
      <w:lvlJc w:val="left"/>
      <w:pPr>
        <w:ind w:left="9752" w:hanging="1800"/>
      </w:pPr>
      <w:rPr>
        <w:rFonts w:hint="default"/>
        <w:color w:val="000000"/>
      </w:rPr>
    </w:lvl>
  </w:abstractNum>
  <w:abstractNum w:abstractNumId="11" w15:restartNumberingAfterBreak="0">
    <w:nsid w:val="14C335A8"/>
    <w:multiLevelType w:val="hybridMultilevel"/>
    <w:tmpl w:val="E5B87A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B1777E8"/>
    <w:multiLevelType w:val="hybridMultilevel"/>
    <w:tmpl w:val="EDBCE62E"/>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D602D05"/>
    <w:multiLevelType w:val="multilevel"/>
    <w:tmpl w:val="15B05E90"/>
    <w:lvl w:ilvl="0">
      <w:start w:val="12"/>
      <w:numFmt w:val="decimal"/>
      <w:lvlText w:val="%1."/>
      <w:lvlJc w:val="left"/>
      <w:pPr>
        <w:tabs>
          <w:tab w:val="num" w:pos="710"/>
        </w:tabs>
        <w:ind w:left="-10" w:firstLine="720"/>
      </w:pPr>
      <w:rPr>
        <w:rFonts w:ascii="Times New Roman" w:hAnsi="Times New Roman" w:cs="Times New Roman" w:hint="default"/>
        <w:b w:val="0"/>
        <w:i w:val="0"/>
        <w:strike w:val="0"/>
        <w:dstrike w:val="0"/>
        <w:color w:val="auto"/>
        <w:sz w:val="24"/>
        <w:szCs w:val="24"/>
        <w:u w:val="none"/>
        <w:effect w:val="none"/>
      </w:rPr>
    </w:lvl>
    <w:lvl w:ilvl="1">
      <w:start w:val="1"/>
      <w:numFmt w:val="decimal"/>
      <w:lvlText w:val="%1.%2."/>
      <w:lvlJc w:val="left"/>
      <w:pPr>
        <w:tabs>
          <w:tab w:val="num" w:pos="2836"/>
        </w:tabs>
        <w:ind w:left="2116"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4476EC2"/>
    <w:multiLevelType w:val="hybridMultilevel"/>
    <w:tmpl w:val="C1FC94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9EDF5F"/>
    <w:multiLevelType w:val="hybridMultilevel"/>
    <w:tmpl w:val="C6067DC0"/>
    <w:lvl w:ilvl="0" w:tplc="9C6A1368">
      <w:start w:val="1"/>
      <w:numFmt w:val="lowerLetter"/>
      <w:lvlText w:val="%1."/>
      <w:lvlJc w:val="left"/>
      <w:pPr>
        <w:ind w:left="528" w:hanging="360"/>
      </w:pPr>
    </w:lvl>
    <w:lvl w:ilvl="1" w:tplc="DDF69FFA">
      <w:start w:val="1"/>
      <w:numFmt w:val="lowerLetter"/>
      <w:lvlText w:val="%2."/>
      <w:lvlJc w:val="left"/>
      <w:pPr>
        <w:ind w:left="1248" w:hanging="360"/>
      </w:pPr>
    </w:lvl>
    <w:lvl w:ilvl="2" w:tplc="A614F224">
      <w:start w:val="1"/>
      <w:numFmt w:val="lowerRoman"/>
      <w:lvlText w:val="%3."/>
      <w:lvlJc w:val="right"/>
      <w:pPr>
        <w:ind w:left="1968" w:hanging="180"/>
      </w:pPr>
    </w:lvl>
    <w:lvl w:ilvl="3" w:tplc="D38891F2">
      <w:start w:val="1"/>
      <w:numFmt w:val="decimal"/>
      <w:lvlText w:val="%4."/>
      <w:lvlJc w:val="left"/>
      <w:pPr>
        <w:ind w:left="2688" w:hanging="360"/>
      </w:pPr>
    </w:lvl>
    <w:lvl w:ilvl="4" w:tplc="7220BBC0">
      <w:start w:val="1"/>
      <w:numFmt w:val="lowerLetter"/>
      <w:lvlText w:val="%5."/>
      <w:lvlJc w:val="left"/>
      <w:pPr>
        <w:ind w:left="3408" w:hanging="360"/>
      </w:pPr>
    </w:lvl>
    <w:lvl w:ilvl="5" w:tplc="5B8469C0">
      <w:start w:val="1"/>
      <w:numFmt w:val="lowerRoman"/>
      <w:lvlText w:val="%6."/>
      <w:lvlJc w:val="right"/>
      <w:pPr>
        <w:ind w:left="4128" w:hanging="180"/>
      </w:pPr>
    </w:lvl>
    <w:lvl w:ilvl="6" w:tplc="7340E6CC">
      <w:start w:val="1"/>
      <w:numFmt w:val="decimal"/>
      <w:lvlText w:val="%7."/>
      <w:lvlJc w:val="left"/>
      <w:pPr>
        <w:ind w:left="4848" w:hanging="360"/>
      </w:pPr>
    </w:lvl>
    <w:lvl w:ilvl="7" w:tplc="CDEC7F3C">
      <w:start w:val="1"/>
      <w:numFmt w:val="lowerLetter"/>
      <w:lvlText w:val="%8."/>
      <w:lvlJc w:val="left"/>
      <w:pPr>
        <w:ind w:left="5568" w:hanging="360"/>
      </w:pPr>
    </w:lvl>
    <w:lvl w:ilvl="8" w:tplc="B5ECB2DE">
      <w:start w:val="1"/>
      <w:numFmt w:val="lowerRoman"/>
      <w:lvlText w:val="%9."/>
      <w:lvlJc w:val="right"/>
      <w:pPr>
        <w:ind w:left="6288" w:hanging="180"/>
      </w:pPr>
    </w:lvl>
  </w:abstractNum>
  <w:abstractNum w:abstractNumId="16" w15:restartNumberingAfterBreak="0">
    <w:nsid w:val="292F7A85"/>
    <w:multiLevelType w:val="hybridMultilevel"/>
    <w:tmpl w:val="86D63E6C"/>
    <w:lvl w:ilvl="0" w:tplc="0E8EB622">
      <w:start w:val="1"/>
      <w:numFmt w:val="lowerLetter"/>
      <w:lvlText w:val="%1."/>
      <w:lvlJc w:val="left"/>
      <w:pPr>
        <w:ind w:left="528" w:hanging="360"/>
      </w:pPr>
    </w:lvl>
    <w:lvl w:ilvl="1" w:tplc="D042100E">
      <w:start w:val="1"/>
      <w:numFmt w:val="lowerLetter"/>
      <w:lvlText w:val="%2."/>
      <w:lvlJc w:val="left"/>
      <w:pPr>
        <w:ind w:left="1248" w:hanging="360"/>
      </w:pPr>
    </w:lvl>
    <w:lvl w:ilvl="2" w:tplc="57164852">
      <w:start w:val="1"/>
      <w:numFmt w:val="lowerRoman"/>
      <w:lvlText w:val="%3."/>
      <w:lvlJc w:val="right"/>
      <w:pPr>
        <w:ind w:left="1968" w:hanging="180"/>
      </w:pPr>
    </w:lvl>
    <w:lvl w:ilvl="3" w:tplc="EC76150E">
      <w:start w:val="1"/>
      <w:numFmt w:val="decimal"/>
      <w:lvlText w:val="%4."/>
      <w:lvlJc w:val="left"/>
      <w:pPr>
        <w:ind w:left="2688" w:hanging="360"/>
      </w:pPr>
    </w:lvl>
    <w:lvl w:ilvl="4" w:tplc="11FC4662">
      <w:start w:val="1"/>
      <w:numFmt w:val="lowerLetter"/>
      <w:lvlText w:val="%5."/>
      <w:lvlJc w:val="left"/>
      <w:pPr>
        <w:ind w:left="3408" w:hanging="360"/>
      </w:pPr>
    </w:lvl>
    <w:lvl w:ilvl="5" w:tplc="B31243FC">
      <w:start w:val="1"/>
      <w:numFmt w:val="lowerRoman"/>
      <w:lvlText w:val="%6."/>
      <w:lvlJc w:val="right"/>
      <w:pPr>
        <w:ind w:left="4128" w:hanging="180"/>
      </w:pPr>
    </w:lvl>
    <w:lvl w:ilvl="6" w:tplc="AFD28E36">
      <w:start w:val="1"/>
      <w:numFmt w:val="decimal"/>
      <w:lvlText w:val="%7."/>
      <w:lvlJc w:val="left"/>
      <w:pPr>
        <w:ind w:left="4848" w:hanging="360"/>
      </w:pPr>
    </w:lvl>
    <w:lvl w:ilvl="7" w:tplc="48321700">
      <w:start w:val="1"/>
      <w:numFmt w:val="lowerLetter"/>
      <w:lvlText w:val="%8."/>
      <w:lvlJc w:val="left"/>
      <w:pPr>
        <w:ind w:left="5568" w:hanging="360"/>
      </w:pPr>
    </w:lvl>
    <w:lvl w:ilvl="8" w:tplc="B8AAFFEA">
      <w:start w:val="1"/>
      <w:numFmt w:val="lowerRoman"/>
      <w:lvlText w:val="%9."/>
      <w:lvlJc w:val="right"/>
      <w:pPr>
        <w:ind w:left="6288" w:hanging="180"/>
      </w:pPr>
    </w:lvl>
  </w:abstractNum>
  <w:abstractNum w:abstractNumId="17" w15:restartNumberingAfterBreak="0">
    <w:nsid w:val="2F411186"/>
    <w:multiLevelType w:val="multilevel"/>
    <w:tmpl w:val="888CC7F4"/>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imes New Roman" w:hAnsi="Times New Roman" w:cs="Times New Roman" w:hint="default"/>
        <w:b w:val="0"/>
        <w:bCs w:val="0"/>
        <w:i w:val="0"/>
        <w:iCs/>
        <w:color w:val="000000"/>
        <w:sz w:val="24"/>
        <w:szCs w:val="24"/>
      </w:rPr>
    </w:lvl>
    <w:lvl w:ilvl="2">
      <w:start w:val="1"/>
      <w:numFmt w:val="decimal"/>
      <w:lvlText w:val="%1.%2.%3."/>
      <w:lvlJc w:val="left"/>
      <w:pPr>
        <w:ind w:left="720" w:hanging="720"/>
      </w:pPr>
      <w:rPr>
        <w:rFonts w:ascii="Times New Roman" w:hAnsi="Times New Roman" w:cs="Times New Roman"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1130D4"/>
    <w:multiLevelType w:val="hybridMultilevel"/>
    <w:tmpl w:val="7B563954"/>
    <w:lvl w:ilvl="0" w:tplc="A1E42452">
      <w:start w:val="1"/>
      <w:numFmt w:val="lowerLetter"/>
      <w:lvlText w:val="%1."/>
      <w:lvlJc w:val="left"/>
      <w:pPr>
        <w:ind w:left="528" w:hanging="360"/>
      </w:pPr>
    </w:lvl>
    <w:lvl w:ilvl="1" w:tplc="B5DADC4A">
      <w:start w:val="1"/>
      <w:numFmt w:val="lowerLetter"/>
      <w:lvlText w:val="%2."/>
      <w:lvlJc w:val="left"/>
      <w:pPr>
        <w:ind w:left="1248" w:hanging="360"/>
      </w:pPr>
    </w:lvl>
    <w:lvl w:ilvl="2" w:tplc="B810EC08">
      <w:start w:val="1"/>
      <w:numFmt w:val="lowerRoman"/>
      <w:lvlText w:val="%3."/>
      <w:lvlJc w:val="right"/>
      <w:pPr>
        <w:ind w:left="1968" w:hanging="180"/>
      </w:pPr>
    </w:lvl>
    <w:lvl w:ilvl="3" w:tplc="B48E17D2">
      <w:start w:val="1"/>
      <w:numFmt w:val="decimal"/>
      <w:lvlText w:val="%4."/>
      <w:lvlJc w:val="left"/>
      <w:pPr>
        <w:ind w:left="2688" w:hanging="360"/>
      </w:pPr>
    </w:lvl>
    <w:lvl w:ilvl="4" w:tplc="5C721D00">
      <w:start w:val="1"/>
      <w:numFmt w:val="lowerLetter"/>
      <w:lvlText w:val="%5."/>
      <w:lvlJc w:val="left"/>
      <w:pPr>
        <w:ind w:left="3408" w:hanging="360"/>
      </w:pPr>
    </w:lvl>
    <w:lvl w:ilvl="5" w:tplc="040C80A4">
      <w:start w:val="1"/>
      <w:numFmt w:val="lowerRoman"/>
      <w:lvlText w:val="%6."/>
      <w:lvlJc w:val="right"/>
      <w:pPr>
        <w:ind w:left="4128" w:hanging="180"/>
      </w:pPr>
    </w:lvl>
    <w:lvl w:ilvl="6" w:tplc="8AE6035A">
      <w:start w:val="1"/>
      <w:numFmt w:val="decimal"/>
      <w:lvlText w:val="%7."/>
      <w:lvlJc w:val="left"/>
      <w:pPr>
        <w:ind w:left="4848" w:hanging="360"/>
      </w:pPr>
    </w:lvl>
    <w:lvl w:ilvl="7" w:tplc="CE147CF0">
      <w:start w:val="1"/>
      <w:numFmt w:val="lowerLetter"/>
      <w:lvlText w:val="%8."/>
      <w:lvlJc w:val="left"/>
      <w:pPr>
        <w:ind w:left="5568" w:hanging="360"/>
      </w:pPr>
    </w:lvl>
    <w:lvl w:ilvl="8" w:tplc="964ED300">
      <w:start w:val="1"/>
      <w:numFmt w:val="lowerRoman"/>
      <w:lvlText w:val="%9."/>
      <w:lvlJc w:val="right"/>
      <w:pPr>
        <w:ind w:left="6288" w:hanging="180"/>
      </w:pPr>
    </w:lvl>
  </w:abstractNum>
  <w:abstractNum w:abstractNumId="19" w15:restartNumberingAfterBreak="0">
    <w:nsid w:val="3FD57E83"/>
    <w:multiLevelType w:val="multilevel"/>
    <w:tmpl w:val="82C0A6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B87866"/>
    <w:multiLevelType w:val="multilevel"/>
    <w:tmpl w:val="9A0AE3FE"/>
    <w:lvl w:ilvl="0">
      <w:start w:val="1"/>
      <w:numFmt w:val="decimal"/>
      <w:lvlText w:val="%1."/>
      <w:lvlJc w:val="left"/>
      <w:pPr>
        <w:ind w:left="720" w:hanging="360"/>
      </w:pPr>
      <w:rPr>
        <w:rFonts w:hint="default"/>
        <w:b w:val="0"/>
      </w:rPr>
    </w:lvl>
    <w:lvl w:ilvl="1">
      <w:start w:val="1"/>
      <w:numFmt w:val="decimal"/>
      <w:isLgl/>
      <w:lvlText w:val="%1.%2."/>
      <w:lvlJc w:val="left"/>
      <w:pPr>
        <w:ind w:left="1778" w:hanging="360"/>
      </w:pPr>
      <w:rPr>
        <w:rFonts w:hint="default"/>
        <w:sz w:val="24"/>
        <w:szCs w:val="24"/>
      </w:rPr>
    </w:lvl>
    <w:lvl w:ilvl="2">
      <w:start w:val="1"/>
      <w:numFmt w:val="decimal"/>
      <w:isLgl/>
      <w:lvlText w:val="%1.%2.%3."/>
      <w:lvlJc w:val="left"/>
      <w:pPr>
        <w:ind w:left="3196" w:hanging="720"/>
      </w:pPr>
      <w:rPr>
        <w:rFonts w:hint="default"/>
        <w:sz w:val="22"/>
      </w:rPr>
    </w:lvl>
    <w:lvl w:ilvl="3">
      <w:start w:val="1"/>
      <w:numFmt w:val="decimal"/>
      <w:isLgl/>
      <w:lvlText w:val="%1.%2.%3.%4."/>
      <w:lvlJc w:val="left"/>
      <w:pPr>
        <w:ind w:left="4254" w:hanging="720"/>
      </w:pPr>
      <w:rPr>
        <w:rFonts w:hint="default"/>
        <w:sz w:val="22"/>
      </w:rPr>
    </w:lvl>
    <w:lvl w:ilvl="4">
      <w:start w:val="1"/>
      <w:numFmt w:val="decimal"/>
      <w:isLgl/>
      <w:lvlText w:val="%1.%2.%3.%4.%5."/>
      <w:lvlJc w:val="left"/>
      <w:pPr>
        <w:ind w:left="5672" w:hanging="1080"/>
      </w:pPr>
      <w:rPr>
        <w:rFonts w:hint="default"/>
        <w:sz w:val="22"/>
      </w:rPr>
    </w:lvl>
    <w:lvl w:ilvl="5">
      <w:start w:val="1"/>
      <w:numFmt w:val="decimal"/>
      <w:isLgl/>
      <w:lvlText w:val="%1.%2.%3.%4.%5.%6."/>
      <w:lvlJc w:val="left"/>
      <w:pPr>
        <w:ind w:left="6730" w:hanging="1080"/>
      </w:pPr>
      <w:rPr>
        <w:rFonts w:hint="default"/>
        <w:sz w:val="22"/>
      </w:rPr>
    </w:lvl>
    <w:lvl w:ilvl="6">
      <w:start w:val="1"/>
      <w:numFmt w:val="decimal"/>
      <w:isLgl/>
      <w:lvlText w:val="%1.%2.%3.%4.%5.%6.%7."/>
      <w:lvlJc w:val="left"/>
      <w:pPr>
        <w:ind w:left="8148" w:hanging="1440"/>
      </w:pPr>
      <w:rPr>
        <w:rFonts w:hint="default"/>
        <w:sz w:val="22"/>
      </w:rPr>
    </w:lvl>
    <w:lvl w:ilvl="7">
      <w:start w:val="1"/>
      <w:numFmt w:val="decimal"/>
      <w:isLgl/>
      <w:lvlText w:val="%1.%2.%3.%4.%5.%6.%7.%8."/>
      <w:lvlJc w:val="left"/>
      <w:pPr>
        <w:ind w:left="9206" w:hanging="1440"/>
      </w:pPr>
      <w:rPr>
        <w:rFonts w:hint="default"/>
        <w:sz w:val="22"/>
      </w:rPr>
    </w:lvl>
    <w:lvl w:ilvl="8">
      <w:start w:val="1"/>
      <w:numFmt w:val="decimal"/>
      <w:isLgl/>
      <w:lvlText w:val="%1.%2.%3.%4.%5.%6.%7.%8.%9."/>
      <w:lvlJc w:val="left"/>
      <w:pPr>
        <w:ind w:left="10624" w:hanging="1800"/>
      </w:pPr>
      <w:rPr>
        <w:rFonts w:hint="default"/>
        <w:sz w:val="22"/>
      </w:rPr>
    </w:lvl>
  </w:abstractNum>
  <w:abstractNum w:abstractNumId="21" w15:restartNumberingAfterBreak="0">
    <w:nsid w:val="4D9A45FC"/>
    <w:multiLevelType w:val="multilevel"/>
    <w:tmpl w:val="29CA8472"/>
    <w:lvl w:ilvl="0">
      <w:start w:val="1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E9B0300"/>
    <w:multiLevelType w:val="hybridMultilevel"/>
    <w:tmpl w:val="8BA852C4"/>
    <w:lvl w:ilvl="0" w:tplc="B70CC774">
      <w:start w:val="1"/>
      <w:numFmt w:val="lowerLetter"/>
      <w:lvlText w:val="%1."/>
      <w:lvlJc w:val="left"/>
      <w:pPr>
        <w:ind w:left="528" w:hanging="360"/>
      </w:pPr>
    </w:lvl>
    <w:lvl w:ilvl="1" w:tplc="29D089B0">
      <w:start w:val="1"/>
      <w:numFmt w:val="lowerLetter"/>
      <w:lvlText w:val="%2."/>
      <w:lvlJc w:val="left"/>
      <w:pPr>
        <w:ind w:left="1248" w:hanging="360"/>
      </w:pPr>
    </w:lvl>
    <w:lvl w:ilvl="2" w:tplc="865606A2">
      <w:start w:val="1"/>
      <w:numFmt w:val="lowerRoman"/>
      <w:lvlText w:val="%3."/>
      <w:lvlJc w:val="right"/>
      <w:pPr>
        <w:ind w:left="1968" w:hanging="180"/>
      </w:pPr>
    </w:lvl>
    <w:lvl w:ilvl="3" w:tplc="EC029414">
      <w:start w:val="1"/>
      <w:numFmt w:val="decimal"/>
      <w:lvlText w:val="%4."/>
      <w:lvlJc w:val="left"/>
      <w:pPr>
        <w:ind w:left="2688" w:hanging="360"/>
      </w:pPr>
    </w:lvl>
    <w:lvl w:ilvl="4" w:tplc="55F86C0E">
      <w:start w:val="1"/>
      <w:numFmt w:val="lowerLetter"/>
      <w:lvlText w:val="%5."/>
      <w:lvlJc w:val="left"/>
      <w:pPr>
        <w:ind w:left="3408" w:hanging="360"/>
      </w:pPr>
    </w:lvl>
    <w:lvl w:ilvl="5" w:tplc="BF0E2614">
      <w:start w:val="1"/>
      <w:numFmt w:val="lowerRoman"/>
      <w:lvlText w:val="%6."/>
      <w:lvlJc w:val="right"/>
      <w:pPr>
        <w:ind w:left="4128" w:hanging="180"/>
      </w:pPr>
    </w:lvl>
    <w:lvl w:ilvl="6" w:tplc="59824A42">
      <w:start w:val="1"/>
      <w:numFmt w:val="decimal"/>
      <w:lvlText w:val="%7."/>
      <w:lvlJc w:val="left"/>
      <w:pPr>
        <w:ind w:left="4848" w:hanging="360"/>
      </w:pPr>
    </w:lvl>
    <w:lvl w:ilvl="7" w:tplc="49966C70">
      <w:start w:val="1"/>
      <w:numFmt w:val="lowerLetter"/>
      <w:lvlText w:val="%8."/>
      <w:lvlJc w:val="left"/>
      <w:pPr>
        <w:ind w:left="5568" w:hanging="360"/>
      </w:pPr>
    </w:lvl>
    <w:lvl w:ilvl="8" w:tplc="9CF27600">
      <w:start w:val="1"/>
      <w:numFmt w:val="lowerRoman"/>
      <w:lvlText w:val="%9."/>
      <w:lvlJc w:val="right"/>
      <w:pPr>
        <w:ind w:left="6288" w:hanging="180"/>
      </w:pPr>
    </w:lvl>
  </w:abstractNum>
  <w:abstractNum w:abstractNumId="23" w15:restartNumberingAfterBreak="0">
    <w:nsid w:val="4ECF16A0"/>
    <w:multiLevelType w:val="hybridMultilevel"/>
    <w:tmpl w:val="5DEA58F2"/>
    <w:lvl w:ilvl="0" w:tplc="C12EA17E">
      <w:start w:val="1"/>
      <w:numFmt w:val="lowerLetter"/>
      <w:lvlText w:val="%1."/>
      <w:lvlJc w:val="left"/>
      <w:pPr>
        <w:ind w:left="528" w:hanging="360"/>
      </w:pPr>
    </w:lvl>
    <w:lvl w:ilvl="1" w:tplc="FC6EB0B8">
      <w:start w:val="1"/>
      <w:numFmt w:val="lowerLetter"/>
      <w:lvlText w:val="%2."/>
      <w:lvlJc w:val="left"/>
      <w:pPr>
        <w:ind w:left="1248" w:hanging="360"/>
      </w:pPr>
    </w:lvl>
    <w:lvl w:ilvl="2" w:tplc="1FCA1248">
      <w:start w:val="1"/>
      <w:numFmt w:val="lowerRoman"/>
      <w:lvlText w:val="%3."/>
      <w:lvlJc w:val="right"/>
      <w:pPr>
        <w:ind w:left="1968" w:hanging="180"/>
      </w:pPr>
    </w:lvl>
    <w:lvl w:ilvl="3" w:tplc="C1E8610C">
      <w:start w:val="1"/>
      <w:numFmt w:val="decimal"/>
      <w:lvlText w:val="%4."/>
      <w:lvlJc w:val="left"/>
      <w:pPr>
        <w:ind w:left="2688" w:hanging="360"/>
      </w:pPr>
    </w:lvl>
    <w:lvl w:ilvl="4" w:tplc="614C1560">
      <w:start w:val="1"/>
      <w:numFmt w:val="lowerLetter"/>
      <w:lvlText w:val="%5."/>
      <w:lvlJc w:val="left"/>
      <w:pPr>
        <w:ind w:left="3408" w:hanging="360"/>
      </w:pPr>
    </w:lvl>
    <w:lvl w:ilvl="5" w:tplc="5A00262A">
      <w:start w:val="1"/>
      <w:numFmt w:val="lowerRoman"/>
      <w:lvlText w:val="%6."/>
      <w:lvlJc w:val="right"/>
      <w:pPr>
        <w:ind w:left="4128" w:hanging="180"/>
      </w:pPr>
    </w:lvl>
    <w:lvl w:ilvl="6" w:tplc="7E4CB606">
      <w:start w:val="1"/>
      <w:numFmt w:val="decimal"/>
      <w:lvlText w:val="%7."/>
      <w:lvlJc w:val="left"/>
      <w:pPr>
        <w:ind w:left="4848" w:hanging="360"/>
      </w:pPr>
    </w:lvl>
    <w:lvl w:ilvl="7" w:tplc="7EA86E70">
      <w:start w:val="1"/>
      <w:numFmt w:val="lowerLetter"/>
      <w:lvlText w:val="%8."/>
      <w:lvlJc w:val="left"/>
      <w:pPr>
        <w:ind w:left="5568" w:hanging="360"/>
      </w:pPr>
    </w:lvl>
    <w:lvl w:ilvl="8" w:tplc="3946C032">
      <w:start w:val="1"/>
      <w:numFmt w:val="lowerRoman"/>
      <w:lvlText w:val="%9."/>
      <w:lvlJc w:val="right"/>
      <w:pPr>
        <w:ind w:left="6288" w:hanging="180"/>
      </w:pPr>
    </w:lvl>
  </w:abstractNum>
  <w:abstractNum w:abstractNumId="24" w15:restartNumberingAfterBreak="0">
    <w:nsid w:val="505F1708"/>
    <w:multiLevelType w:val="multilevel"/>
    <w:tmpl w:val="609822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20FDD4E"/>
    <w:multiLevelType w:val="hybridMultilevel"/>
    <w:tmpl w:val="A9B863B6"/>
    <w:lvl w:ilvl="0" w:tplc="96221B4A">
      <w:start w:val="1"/>
      <w:numFmt w:val="lowerLetter"/>
      <w:lvlText w:val="%1."/>
      <w:lvlJc w:val="left"/>
      <w:pPr>
        <w:ind w:left="528" w:hanging="360"/>
      </w:pPr>
    </w:lvl>
    <w:lvl w:ilvl="1" w:tplc="41ACE602">
      <w:start w:val="1"/>
      <w:numFmt w:val="lowerLetter"/>
      <w:lvlText w:val="%2."/>
      <w:lvlJc w:val="left"/>
      <w:pPr>
        <w:ind w:left="1248" w:hanging="360"/>
      </w:pPr>
    </w:lvl>
    <w:lvl w:ilvl="2" w:tplc="890E71F0">
      <w:start w:val="1"/>
      <w:numFmt w:val="lowerRoman"/>
      <w:lvlText w:val="%3."/>
      <w:lvlJc w:val="right"/>
      <w:pPr>
        <w:ind w:left="1968" w:hanging="180"/>
      </w:pPr>
    </w:lvl>
    <w:lvl w:ilvl="3" w:tplc="76B44BA0">
      <w:start w:val="1"/>
      <w:numFmt w:val="decimal"/>
      <w:lvlText w:val="%4."/>
      <w:lvlJc w:val="left"/>
      <w:pPr>
        <w:ind w:left="2688" w:hanging="360"/>
      </w:pPr>
    </w:lvl>
    <w:lvl w:ilvl="4" w:tplc="CCB0F894">
      <w:start w:val="1"/>
      <w:numFmt w:val="lowerLetter"/>
      <w:lvlText w:val="%5."/>
      <w:lvlJc w:val="left"/>
      <w:pPr>
        <w:ind w:left="3408" w:hanging="360"/>
      </w:pPr>
    </w:lvl>
    <w:lvl w:ilvl="5" w:tplc="076AC70A">
      <w:start w:val="1"/>
      <w:numFmt w:val="lowerRoman"/>
      <w:lvlText w:val="%6."/>
      <w:lvlJc w:val="right"/>
      <w:pPr>
        <w:ind w:left="4128" w:hanging="180"/>
      </w:pPr>
    </w:lvl>
    <w:lvl w:ilvl="6" w:tplc="842616D0">
      <w:start w:val="1"/>
      <w:numFmt w:val="decimal"/>
      <w:lvlText w:val="%7."/>
      <w:lvlJc w:val="left"/>
      <w:pPr>
        <w:ind w:left="4848" w:hanging="360"/>
      </w:pPr>
    </w:lvl>
    <w:lvl w:ilvl="7" w:tplc="81D6786A">
      <w:start w:val="1"/>
      <w:numFmt w:val="lowerLetter"/>
      <w:lvlText w:val="%8."/>
      <w:lvlJc w:val="left"/>
      <w:pPr>
        <w:ind w:left="5568" w:hanging="360"/>
      </w:pPr>
    </w:lvl>
    <w:lvl w:ilvl="8" w:tplc="0554D602">
      <w:start w:val="1"/>
      <w:numFmt w:val="lowerRoman"/>
      <w:lvlText w:val="%9."/>
      <w:lvlJc w:val="right"/>
      <w:pPr>
        <w:ind w:left="6288" w:hanging="180"/>
      </w:pPr>
    </w:lvl>
  </w:abstractNum>
  <w:abstractNum w:abstractNumId="26" w15:restartNumberingAfterBreak="0">
    <w:nsid w:val="53D84593"/>
    <w:multiLevelType w:val="multilevel"/>
    <w:tmpl w:val="9A0AE3FE"/>
    <w:lvl w:ilvl="0">
      <w:start w:val="1"/>
      <w:numFmt w:val="decimal"/>
      <w:lvlText w:val="%1."/>
      <w:lvlJc w:val="left"/>
      <w:pPr>
        <w:ind w:left="720" w:hanging="360"/>
      </w:pPr>
      <w:rPr>
        <w:rFonts w:hint="default"/>
        <w:b w:val="0"/>
      </w:rPr>
    </w:lvl>
    <w:lvl w:ilvl="1">
      <w:start w:val="1"/>
      <w:numFmt w:val="decimal"/>
      <w:isLgl/>
      <w:lvlText w:val="%1.%2."/>
      <w:lvlJc w:val="left"/>
      <w:pPr>
        <w:ind w:left="1778" w:hanging="360"/>
      </w:pPr>
      <w:rPr>
        <w:rFonts w:hint="default"/>
        <w:sz w:val="24"/>
        <w:szCs w:val="24"/>
      </w:rPr>
    </w:lvl>
    <w:lvl w:ilvl="2">
      <w:start w:val="1"/>
      <w:numFmt w:val="decimal"/>
      <w:isLgl/>
      <w:lvlText w:val="%1.%2.%3."/>
      <w:lvlJc w:val="left"/>
      <w:pPr>
        <w:ind w:left="3196" w:hanging="720"/>
      </w:pPr>
      <w:rPr>
        <w:rFonts w:hint="default"/>
        <w:sz w:val="22"/>
      </w:rPr>
    </w:lvl>
    <w:lvl w:ilvl="3">
      <w:start w:val="1"/>
      <w:numFmt w:val="decimal"/>
      <w:isLgl/>
      <w:lvlText w:val="%1.%2.%3.%4."/>
      <w:lvlJc w:val="left"/>
      <w:pPr>
        <w:ind w:left="4254" w:hanging="720"/>
      </w:pPr>
      <w:rPr>
        <w:rFonts w:hint="default"/>
        <w:sz w:val="22"/>
      </w:rPr>
    </w:lvl>
    <w:lvl w:ilvl="4">
      <w:start w:val="1"/>
      <w:numFmt w:val="decimal"/>
      <w:isLgl/>
      <w:lvlText w:val="%1.%2.%3.%4.%5."/>
      <w:lvlJc w:val="left"/>
      <w:pPr>
        <w:ind w:left="5672" w:hanging="1080"/>
      </w:pPr>
      <w:rPr>
        <w:rFonts w:hint="default"/>
        <w:sz w:val="22"/>
      </w:rPr>
    </w:lvl>
    <w:lvl w:ilvl="5">
      <w:start w:val="1"/>
      <w:numFmt w:val="decimal"/>
      <w:isLgl/>
      <w:lvlText w:val="%1.%2.%3.%4.%5.%6."/>
      <w:lvlJc w:val="left"/>
      <w:pPr>
        <w:ind w:left="6730" w:hanging="1080"/>
      </w:pPr>
      <w:rPr>
        <w:rFonts w:hint="default"/>
        <w:sz w:val="22"/>
      </w:rPr>
    </w:lvl>
    <w:lvl w:ilvl="6">
      <w:start w:val="1"/>
      <w:numFmt w:val="decimal"/>
      <w:isLgl/>
      <w:lvlText w:val="%1.%2.%3.%4.%5.%6.%7."/>
      <w:lvlJc w:val="left"/>
      <w:pPr>
        <w:ind w:left="8148" w:hanging="1440"/>
      </w:pPr>
      <w:rPr>
        <w:rFonts w:hint="default"/>
        <w:sz w:val="22"/>
      </w:rPr>
    </w:lvl>
    <w:lvl w:ilvl="7">
      <w:start w:val="1"/>
      <w:numFmt w:val="decimal"/>
      <w:isLgl/>
      <w:lvlText w:val="%1.%2.%3.%4.%5.%6.%7.%8."/>
      <w:lvlJc w:val="left"/>
      <w:pPr>
        <w:ind w:left="9206" w:hanging="1440"/>
      </w:pPr>
      <w:rPr>
        <w:rFonts w:hint="default"/>
        <w:sz w:val="22"/>
      </w:rPr>
    </w:lvl>
    <w:lvl w:ilvl="8">
      <w:start w:val="1"/>
      <w:numFmt w:val="decimal"/>
      <w:isLgl/>
      <w:lvlText w:val="%1.%2.%3.%4.%5.%6.%7.%8.%9."/>
      <w:lvlJc w:val="left"/>
      <w:pPr>
        <w:ind w:left="10624" w:hanging="1800"/>
      </w:pPr>
      <w:rPr>
        <w:rFonts w:hint="default"/>
        <w:sz w:val="22"/>
      </w:rPr>
    </w:lvl>
  </w:abstractNum>
  <w:abstractNum w:abstractNumId="27" w15:restartNumberingAfterBreak="0">
    <w:nsid w:val="5A135E8B"/>
    <w:multiLevelType w:val="hybridMultilevel"/>
    <w:tmpl w:val="DF52D672"/>
    <w:lvl w:ilvl="0" w:tplc="76C84C2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8" w15:restartNumberingAfterBreak="0">
    <w:nsid w:val="5C5148AB"/>
    <w:multiLevelType w:val="hybridMultilevel"/>
    <w:tmpl w:val="4D3A0ED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3BEBDD"/>
    <w:multiLevelType w:val="hybridMultilevel"/>
    <w:tmpl w:val="5B04446C"/>
    <w:lvl w:ilvl="0" w:tplc="6512DF28">
      <w:start w:val="1"/>
      <w:numFmt w:val="lowerLetter"/>
      <w:lvlText w:val="%1."/>
      <w:lvlJc w:val="left"/>
      <w:pPr>
        <w:ind w:left="528" w:hanging="360"/>
      </w:pPr>
    </w:lvl>
    <w:lvl w:ilvl="1" w:tplc="8DF8D3D4">
      <w:start w:val="1"/>
      <w:numFmt w:val="lowerLetter"/>
      <w:lvlText w:val="%2."/>
      <w:lvlJc w:val="left"/>
      <w:pPr>
        <w:ind w:left="1248" w:hanging="360"/>
      </w:pPr>
    </w:lvl>
    <w:lvl w:ilvl="2" w:tplc="EA9E7642">
      <w:start w:val="1"/>
      <w:numFmt w:val="lowerRoman"/>
      <w:lvlText w:val="%3."/>
      <w:lvlJc w:val="right"/>
      <w:pPr>
        <w:ind w:left="1968" w:hanging="180"/>
      </w:pPr>
    </w:lvl>
    <w:lvl w:ilvl="3" w:tplc="57943838">
      <w:start w:val="1"/>
      <w:numFmt w:val="decimal"/>
      <w:lvlText w:val="%4."/>
      <w:lvlJc w:val="left"/>
      <w:pPr>
        <w:ind w:left="2688" w:hanging="360"/>
      </w:pPr>
    </w:lvl>
    <w:lvl w:ilvl="4" w:tplc="19425BD0">
      <w:start w:val="1"/>
      <w:numFmt w:val="lowerLetter"/>
      <w:lvlText w:val="%5."/>
      <w:lvlJc w:val="left"/>
      <w:pPr>
        <w:ind w:left="3408" w:hanging="360"/>
      </w:pPr>
    </w:lvl>
    <w:lvl w:ilvl="5" w:tplc="8C6A4644">
      <w:start w:val="1"/>
      <w:numFmt w:val="lowerRoman"/>
      <w:lvlText w:val="%6."/>
      <w:lvlJc w:val="right"/>
      <w:pPr>
        <w:ind w:left="4128" w:hanging="180"/>
      </w:pPr>
    </w:lvl>
    <w:lvl w:ilvl="6" w:tplc="EB167196">
      <w:start w:val="1"/>
      <w:numFmt w:val="decimal"/>
      <w:lvlText w:val="%7."/>
      <w:lvlJc w:val="left"/>
      <w:pPr>
        <w:ind w:left="4848" w:hanging="360"/>
      </w:pPr>
    </w:lvl>
    <w:lvl w:ilvl="7" w:tplc="FCC83068">
      <w:start w:val="1"/>
      <w:numFmt w:val="lowerLetter"/>
      <w:lvlText w:val="%8."/>
      <w:lvlJc w:val="left"/>
      <w:pPr>
        <w:ind w:left="5568" w:hanging="360"/>
      </w:pPr>
    </w:lvl>
    <w:lvl w:ilvl="8" w:tplc="6B260CD8">
      <w:start w:val="1"/>
      <w:numFmt w:val="lowerRoman"/>
      <w:lvlText w:val="%9."/>
      <w:lvlJc w:val="right"/>
      <w:pPr>
        <w:ind w:left="6288" w:hanging="180"/>
      </w:pPr>
    </w:lvl>
  </w:abstractNum>
  <w:abstractNum w:abstractNumId="30" w15:restartNumberingAfterBreak="0">
    <w:nsid w:val="62540995"/>
    <w:multiLevelType w:val="multilevel"/>
    <w:tmpl w:val="71762C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253D2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AA21B87"/>
    <w:multiLevelType w:val="multilevel"/>
    <w:tmpl w:val="0427001F"/>
    <w:styleLink w:val="111111"/>
    <w:lvl w:ilvl="0">
      <w:start w:val="1"/>
      <w:numFmt w:val="decimal"/>
      <w:lvlText w:val="%1."/>
      <w:lvlJc w:val="left"/>
      <w:pPr>
        <w:tabs>
          <w:tab w:val="num" w:pos="540"/>
        </w:tabs>
        <w:ind w:left="54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CE67F1E"/>
    <w:multiLevelType w:val="hybridMultilevel"/>
    <w:tmpl w:val="A2B8EA04"/>
    <w:lvl w:ilvl="0" w:tplc="58681FEE">
      <w:start w:val="1"/>
      <w:numFmt w:val="lowerLetter"/>
      <w:lvlText w:val="%1."/>
      <w:lvlJc w:val="left"/>
      <w:pPr>
        <w:ind w:left="528" w:hanging="360"/>
      </w:pPr>
    </w:lvl>
    <w:lvl w:ilvl="1" w:tplc="5E1017D6">
      <w:start w:val="1"/>
      <w:numFmt w:val="lowerLetter"/>
      <w:lvlText w:val="%2."/>
      <w:lvlJc w:val="left"/>
      <w:pPr>
        <w:ind w:left="1248" w:hanging="360"/>
      </w:pPr>
    </w:lvl>
    <w:lvl w:ilvl="2" w:tplc="CD304CFE">
      <w:start w:val="1"/>
      <w:numFmt w:val="lowerRoman"/>
      <w:lvlText w:val="%3."/>
      <w:lvlJc w:val="right"/>
      <w:pPr>
        <w:ind w:left="1968" w:hanging="180"/>
      </w:pPr>
    </w:lvl>
    <w:lvl w:ilvl="3" w:tplc="3ADEA7FE">
      <w:start w:val="1"/>
      <w:numFmt w:val="decimal"/>
      <w:lvlText w:val="%4."/>
      <w:lvlJc w:val="left"/>
      <w:pPr>
        <w:ind w:left="2688" w:hanging="360"/>
      </w:pPr>
    </w:lvl>
    <w:lvl w:ilvl="4" w:tplc="5344BCFC">
      <w:start w:val="1"/>
      <w:numFmt w:val="lowerLetter"/>
      <w:lvlText w:val="%5."/>
      <w:lvlJc w:val="left"/>
      <w:pPr>
        <w:ind w:left="3408" w:hanging="360"/>
      </w:pPr>
    </w:lvl>
    <w:lvl w:ilvl="5" w:tplc="A21A2EE0">
      <w:start w:val="1"/>
      <w:numFmt w:val="lowerRoman"/>
      <w:lvlText w:val="%6."/>
      <w:lvlJc w:val="right"/>
      <w:pPr>
        <w:ind w:left="4128" w:hanging="180"/>
      </w:pPr>
    </w:lvl>
    <w:lvl w:ilvl="6" w:tplc="CBB0DB44">
      <w:start w:val="1"/>
      <w:numFmt w:val="decimal"/>
      <w:lvlText w:val="%7."/>
      <w:lvlJc w:val="left"/>
      <w:pPr>
        <w:ind w:left="4848" w:hanging="360"/>
      </w:pPr>
    </w:lvl>
    <w:lvl w:ilvl="7" w:tplc="6B1EC5BA">
      <w:start w:val="1"/>
      <w:numFmt w:val="lowerLetter"/>
      <w:lvlText w:val="%8."/>
      <w:lvlJc w:val="left"/>
      <w:pPr>
        <w:ind w:left="5568" w:hanging="360"/>
      </w:pPr>
    </w:lvl>
    <w:lvl w:ilvl="8" w:tplc="1F6E1686">
      <w:start w:val="1"/>
      <w:numFmt w:val="lowerRoman"/>
      <w:lvlText w:val="%9."/>
      <w:lvlJc w:val="right"/>
      <w:pPr>
        <w:ind w:left="6288" w:hanging="180"/>
      </w:pPr>
    </w:lvl>
  </w:abstractNum>
  <w:abstractNum w:abstractNumId="34" w15:restartNumberingAfterBreak="0">
    <w:nsid w:val="748C7696"/>
    <w:multiLevelType w:val="hybridMultilevel"/>
    <w:tmpl w:val="EB885604"/>
    <w:lvl w:ilvl="0" w:tplc="4A609A2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75CE3E0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6241C3F"/>
    <w:multiLevelType w:val="multilevel"/>
    <w:tmpl w:val="9C1A4194"/>
    <w:lvl w:ilvl="0">
      <w:start w:val="5"/>
      <w:numFmt w:val="decimal"/>
      <w:lvlText w:val="%1."/>
      <w:lvlJc w:val="left"/>
      <w:pPr>
        <w:ind w:left="540" w:hanging="540"/>
      </w:pPr>
      <w:rPr>
        <w:rFonts w:hint="default"/>
      </w:rPr>
    </w:lvl>
    <w:lvl w:ilvl="1">
      <w:start w:val="3"/>
      <w:numFmt w:val="decimal"/>
      <w:lvlText w:val="%1.%2."/>
      <w:lvlJc w:val="left"/>
      <w:pPr>
        <w:ind w:left="1259" w:hanging="54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877" w:hanging="720"/>
      </w:pPr>
      <w:rPr>
        <w:rFonts w:hint="default"/>
      </w:rPr>
    </w:lvl>
    <w:lvl w:ilvl="4">
      <w:start w:val="1"/>
      <w:numFmt w:val="decimal"/>
      <w:lvlText w:val="%1.%2.%3.%4.%5."/>
      <w:lvlJc w:val="left"/>
      <w:pPr>
        <w:ind w:left="3956" w:hanging="1080"/>
      </w:pPr>
      <w:rPr>
        <w:rFonts w:hint="default"/>
      </w:rPr>
    </w:lvl>
    <w:lvl w:ilvl="5">
      <w:start w:val="1"/>
      <w:numFmt w:val="decimal"/>
      <w:lvlText w:val="%1.%2.%3.%4.%5.%6."/>
      <w:lvlJc w:val="left"/>
      <w:pPr>
        <w:ind w:left="4675" w:hanging="1080"/>
      </w:pPr>
      <w:rPr>
        <w:rFonts w:hint="default"/>
      </w:rPr>
    </w:lvl>
    <w:lvl w:ilvl="6">
      <w:start w:val="1"/>
      <w:numFmt w:val="decimal"/>
      <w:lvlText w:val="%1.%2.%3.%4.%5.%6.%7."/>
      <w:lvlJc w:val="left"/>
      <w:pPr>
        <w:ind w:left="5754" w:hanging="1440"/>
      </w:pPr>
      <w:rPr>
        <w:rFonts w:hint="default"/>
      </w:rPr>
    </w:lvl>
    <w:lvl w:ilvl="7">
      <w:start w:val="1"/>
      <w:numFmt w:val="decimal"/>
      <w:lvlText w:val="%1.%2.%3.%4.%5.%6.%7.%8."/>
      <w:lvlJc w:val="left"/>
      <w:pPr>
        <w:ind w:left="6473" w:hanging="1440"/>
      </w:pPr>
      <w:rPr>
        <w:rFonts w:hint="default"/>
      </w:rPr>
    </w:lvl>
    <w:lvl w:ilvl="8">
      <w:start w:val="1"/>
      <w:numFmt w:val="decimal"/>
      <w:lvlText w:val="%1.%2.%3.%4.%5.%6.%7.%8.%9."/>
      <w:lvlJc w:val="left"/>
      <w:pPr>
        <w:ind w:left="7552" w:hanging="1800"/>
      </w:pPr>
      <w:rPr>
        <w:rFonts w:hint="default"/>
      </w:rPr>
    </w:lvl>
  </w:abstractNum>
  <w:abstractNum w:abstractNumId="37" w15:restartNumberingAfterBreak="0">
    <w:nsid w:val="7B287D55"/>
    <w:multiLevelType w:val="hybridMultilevel"/>
    <w:tmpl w:val="80CECE32"/>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A04AF"/>
    <w:multiLevelType w:val="hybridMultilevel"/>
    <w:tmpl w:val="2B7A5AFE"/>
    <w:lvl w:ilvl="0" w:tplc="4306AC02">
      <w:start w:val="1"/>
      <w:numFmt w:val="lowerLetter"/>
      <w:lvlText w:val="%1."/>
      <w:lvlJc w:val="left"/>
      <w:pPr>
        <w:ind w:left="528" w:hanging="360"/>
      </w:pPr>
    </w:lvl>
    <w:lvl w:ilvl="1" w:tplc="47D2AAC8">
      <w:start w:val="1"/>
      <w:numFmt w:val="lowerLetter"/>
      <w:lvlText w:val="%2."/>
      <w:lvlJc w:val="left"/>
      <w:pPr>
        <w:ind w:left="1248" w:hanging="360"/>
      </w:pPr>
    </w:lvl>
    <w:lvl w:ilvl="2" w:tplc="2C68E6D8">
      <w:start w:val="1"/>
      <w:numFmt w:val="lowerRoman"/>
      <w:lvlText w:val="%3."/>
      <w:lvlJc w:val="right"/>
      <w:pPr>
        <w:ind w:left="1968" w:hanging="180"/>
      </w:pPr>
    </w:lvl>
    <w:lvl w:ilvl="3" w:tplc="6AD83C5C">
      <w:start w:val="1"/>
      <w:numFmt w:val="decimal"/>
      <w:lvlText w:val="%4."/>
      <w:lvlJc w:val="left"/>
      <w:pPr>
        <w:ind w:left="2688" w:hanging="360"/>
      </w:pPr>
    </w:lvl>
    <w:lvl w:ilvl="4" w:tplc="E4DC80DE">
      <w:start w:val="1"/>
      <w:numFmt w:val="lowerLetter"/>
      <w:lvlText w:val="%5."/>
      <w:lvlJc w:val="left"/>
      <w:pPr>
        <w:ind w:left="3408" w:hanging="360"/>
      </w:pPr>
    </w:lvl>
    <w:lvl w:ilvl="5" w:tplc="593A9A5C">
      <w:start w:val="1"/>
      <w:numFmt w:val="lowerRoman"/>
      <w:lvlText w:val="%6."/>
      <w:lvlJc w:val="right"/>
      <w:pPr>
        <w:ind w:left="4128" w:hanging="180"/>
      </w:pPr>
    </w:lvl>
    <w:lvl w:ilvl="6" w:tplc="671AAC64">
      <w:start w:val="1"/>
      <w:numFmt w:val="decimal"/>
      <w:lvlText w:val="%7."/>
      <w:lvlJc w:val="left"/>
      <w:pPr>
        <w:ind w:left="4848" w:hanging="360"/>
      </w:pPr>
    </w:lvl>
    <w:lvl w:ilvl="7" w:tplc="EA6A8752">
      <w:start w:val="1"/>
      <w:numFmt w:val="lowerLetter"/>
      <w:lvlText w:val="%8."/>
      <w:lvlJc w:val="left"/>
      <w:pPr>
        <w:ind w:left="5568" w:hanging="360"/>
      </w:pPr>
    </w:lvl>
    <w:lvl w:ilvl="8" w:tplc="D5B4F690">
      <w:start w:val="1"/>
      <w:numFmt w:val="lowerRoman"/>
      <w:lvlText w:val="%9."/>
      <w:lvlJc w:val="right"/>
      <w:pPr>
        <w:ind w:left="6288" w:hanging="180"/>
      </w:pPr>
    </w:lvl>
  </w:abstractNum>
  <w:abstractNum w:abstractNumId="39" w15:restartNumberingAfterBreak="0">
    <w:nsid w:val="7C343CA8"/>
    <w:multiLevelType w:val="multilevel"/>
    <w:tmpl w:val="1CF8C5A2"/>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02243926">
    <w:abstractNumId w:val="32"/>
  </w:num>
  <w:num w:numId="2" w16cid:durableId="442963900">
    <w:abstractNumId w:val="14"/>
  </w:num>
  <w:num w:numId="3" w16cid:durableId="1850027408">
    <w:abstractNumId w:val="8"/>
  </w:num>
  <w:num w:numId="4" w16cid:durableId="1134100594">
    <w:abstractNumId w:val="10"/>
  </w:num>
  <w:num w:numId="5" w16cid:durableId="1940720624">
    <w:abstractNumId w:val="21"/>
  </w:num>
  <w:num w:numId="6" w16cid:durableId="25955776">
    <w:abstractNumId w:val="18"/>
  </w:num>
  <w:num w:numId="7" w16cid:durableId="54552538">
    <w:abstractNumId w:val="4"/>
  </w:num>
  <w:num w:numId="8" w16cid:durableId="1718163022">
    <w:abstractNumId w:val="16"/>
  </w:num>
  <w:num w:numId="9" w16cid:durableId="2064713335">
    <w:abstractNumId w:val="29"/>
  </w:num>
  <w:num w:numId="10" w16cid:durableId="2079866317">
    <w:abstractNumId w:val="38"/>
  </w:num>
  <w:num w:numId="11" w16cid:durableId="822620309">
    <w:abstractNumId w:val="25"/>
  </w:num>
  <w:num w:numId="12" w16cid:durableId="246690742">
    <w:abstractNumId w:val="33"/>
  </w:num>
  <w:num w:numId="13" w16cid:durableId="2095935519">
    <w:abstractNumId w:val="23"/>
  </w:num>
  <w:num w:numId="14" w16cid:durableId="1466771640">
    <w:abstractNumId w:val="15"/>
  </w:num>
  <w:num w:numId="15" w16cid:durableId="1348365913">
    <w:abstractNumId w:val="22"/>
  </w:num>
  <w:num w:numId="16" w16cid:durableId="646128983">
    <w:abstractNumId w:val="28"/>
  </w:num>
  <w:num w:numId="17" w16cid:durableId="181166328">
    <w:abstractNumId w:val="27"/>
  </w:num>
  <w:num w:numId="18" w16cid:durableId="297683826">
    <w:abstractNumId w:val="36"/>
  </w:num>
  <w:num w:numId="19" w16cid:durableId="1178272147">
    <w:abstractNumId w:val="7"/>
  </w:num>
  <w:num w:numId="20" w16cid:durableId="665864701">
    <w:abstractNumId w:val="11"/>
  </w:num>
  <w:num w:numId="21" w16cid:durableId="183850103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481640">
    <w:abstractNumId w:val="31"/>
  </w:num>
  <w:num w:numId="23" w16cid:durableId="1603876864">
    <w:abstractNumId w:val="35"/>
  </w:num>
  <w:num w:numId="24" w16cid:durableId="1749232647">
    <w:abstractNumId w:val="12"/>
  </w:num>
  <w:num w:numId="25" w16cid:durableId="1542084486">
    <w:abstractNumId w:val="30"/>
  </w:num>
  <w:num w:numId="26" w16cid:durableId="451443138">
    <w:abstractNumId w:val="24"/>
  </w:num>
  <w:num w:numId="27" w16cid:durableId="554436601">
    <w:abstractNumId w:val="37"/>
  </w:num>
  <w:num w:numId="28" w16cid:durableId="558370139">
    <w:abstractNumId w:val="19"/>
  </w:num>
  <w:num w:numId="29" w16cid:durableId="1088115996">
    <w:abstractNumId w:val="39"/>
  </w:num>
  <w:num w:numId="30" w16cid:durableId="982201834">
    <w:abstractNumId w:val="17"/>
  </w:num>
  <w:num w:numId="31" w16cid:durableId="1378893598">
    <w:abstractNumId w:val="34"/>
  </w:num>
  <w:num w:numId="32" w16cid:durableId="725646593">
    <w:abstractNumId w:val="6"/>
  </w:num>
  <w:num w:numId="33" w16cid:durableId="2118717255">
    <w:abstractNumId w:val="26"/>
  </w:num>
  <w:num w:numId="34" w16cid:durableId="2144543161">
    <w:abstractNumId w:val="20"/>
  </w:num>
  <w:num w:numId="35" w16cid:durableId="283076083">
    <w:abstractNumId w:val="9"/>
  </w:num>
  <w:num w:numId="36" w16cid:durableId="429547716">
    <w:abstractNumId w:val="5"/>
  </w:num>
  <w:num w:numId="37" w16cid:durableId="2120299963">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292"/>
    <w:rsid w:val="00000289"/>
    <w:rsid w:val="00003467"/>
    <w:rsid w:val="00004665"/>
    <w:rsid w:val="00005768"/>
    <w:rsid w:val="00012562"/>
    <w:rsid w:val="00030CB4"/>
    <w:rsid w:val="0005497A"/>
    <w:rsid w:val="00070A15"/>
    <w:rsid w:val="00072A9F"/>
    <w:rsid w:val="00075A72"/>
    <w:rsid w:val="000774DC"/>
    <w:rsid w:val="00094A99"/>
    <w:rsid w:val="00096A28"/>
    <w:rsid w:val="000A3D12"/>
    <w:rsid w:val="000B26EB"/>
    <w:rsid w:val="000C257F"/>
    <w:rsid w:val="000D1F68"/>
    <w:rsid w:val="000E3785"/>
    <w:rsid w:val="000E3D02"/>
    <w:rsid w:val="000F79CE"/>
    <w:rsid w:val="00102683"/>
    <w:rsid w:val="00103BCD"/>
    <w:rsid w:val="00112672"/>
    <w:rsid w:val="001173A8"/>
    <w:rsid w:val="00155FF7"/>
    <w:rsid w:val="00164491"/>
    <w:rsid w:val="00172E43"/>
    <w:rsid w:val="0017504A"/>
    <w:rsid w:val="00182A83"/>
    <w:rsid w:val="00184C3D"/>
    <w:rsid w:val="00185CA2"/>
    <w:rsid w:val="00186C12"/>
    <w:rsid w:val="001923F3"/>
    <w:rsid w:val="001927D7"/>
    <w:rsid w:val="001B6276"/>
    <w:rsid w:val="001B7606"/>
    <w:rsid w:val="001C0954"/>
    <w:rsid w:val="001C2A1B"/>
    <w:rsid w:val="001C5FBE"/>
    <w:rsid w:val="001C7487"/>
    <w:rsid w:val="001D470A"/>
    <w:rsid w:val="001D615B"/>
    <w:rsid w:val="001F4A87"/>
    <w:rsid w:val="001F7521"/>
    <w:rsid w:val="00206DBC"/>
    <w:rsid w:val="002119A2"/>
    <w:rsid w:val="00213572"/>
    <w:rsid w:val="00220723"/>
    <w:rsid w:val="002241FC"/>
    <w:rsid w:val="002259C5"/>
    <w:rsid w:val="00230E00"/>
    <w:rsid w:val="00233AEE"/>
    <w:rsid w:val="00243FFD"/>
    <w:rsid w:val="00250D53"/>
    <w:rsid w:val="00252331"/>
    <w:rsid w:val="0026112B"/>
    <w:rsid w:val="002643E9"/>
    <w:rsid w:val="002802B3"/>
    <w:rsid w:val="0028581F"/>
    <w:rsid w:val="002924D3"/>
    <w:rsid w:val="00296D81"/>
    <w:rsid w:val="002A30CA"/>
    <w:rsid w:val="002A30E3"/>
    <w:rsid w:val="002A3ACF"/>
    <w:rsid w:val="002B126B"/>
    <w:rsid w:val="002B2863"/>
    <w:rsid w:val="002D4721"/>
    <w:rsid w:val="002D4ACB"/>
    <w:rsid w:val="002E2BA1"/>
    <w:rsid w:val="002E51C5"/>
    <w:rsid w:val="002E6931"/>
    <w:rsid w:val="002E7269"/>
    <w:rsid w:val="002F1E71"/>
    <w:rsid w:val="00311C3F"/>
    <w:rsid w:val="00312901"/>
    <w:rsid w:val="00322B4A"/>
    <w:rsid w:val="00330349"/>
    <w:rsid w:val="00345BF6"/>
    <w:rsid w:val="00346254"/>
    <w:rsid w:val="003501B5"/>
    <w:rsid w:val="00360769"/>
    <w:rsid w:val="00372117"/>
    <w:rsid w:val="00382B06"/>
    <w:rsid w:val="00387103"/>
    <w:rsid w:val="00391550"/>
    <w:rsid w:val="003921C2"/>
    <w:rsid w:val="003948EB"/>
    <w:rsid w:val="00396852"/>
    <w:rsid w:val="003A1A65"/>
    <w:rsid w:val="003A3C28"/>
    <w:rsid w:val="003A3EBD"/>
    <w:rsid w:val="003B0D60"/>
    <w:rsid w:val="003B5F5A"/>
    <w:rsid w:val="003D33F5"/>
    <w:rsid w:val="003D43ED"/>
    <w:rsid w:val="003D4B56"/>
    <w:rsid w:val="003F4194"/>
    <w:rsid w:val="003F4927"/>
    <w:rsid w:val="00405365"/>
    <w:rsid w:val="00406FC1"/>
    <w:rsid w:val="0041259C"/>
    <w:rsid w:val="004136F0"/>
    <w:rsid w:val="00416E71"/>
    <w:rsid w:val="00420936"/>
    <w:rsid w:val="00426C0D"/>
    <w:rsid w:val="00432F75"/>
    <w:rsid w:val="00435FD3"/>
    <w:rsid w:val="00437790"/>
    <w:rsid w:val="00446979"/>
    <w:rsid w:val="004509A9"/>
    <w:rsid w:val="004609AE"/>
    <w:rsid w:val="00461A1B"/>
    <w:rsid w:val="004648F0"/>
    <w:rsid w:val="00470952"/>
    <w:rsid w:val="0048374D"/>
    <w:rsid w:val="004847CE"/>
    <w:rsid w:val="0049000E"/>
    <w:rsid w:val="004900B1"/>
    <w:rsid w:val="004930F8"/>
    <w:rsid w:val="004961B4"/>
    <w:rsid w:val="004A3427"/>
    <w:rsid w:val="004A3D74"/>
    <w:rsid w:val="004B0FAE"/>
    <w:rsid w:val="004B7220"/>
    <w:rsid w:val="004C01E2"/>
    <w:rsid w:val="004C63EB"/>
    <w:rsid w:val="004C729F"/>
    <w:rsid w:val="004D766F"/>
    <w:rsid w:val="004E3F83"/>
    <w:rsid w:val="00504F6A"/>
    <w:rsid w:val="00512BAD"/>
    <w:rsid w:val="005134F4"/>
    <w:rsid w:val="005201BF"/>
    <w:rsid w:val="00520676"/>
    <w:rsid w:val="005270BF"/>
    <w:rsid w:val="0053182F"/>
    <w:rsid w:val="00546AFD"/>
    <w:rsid w:val="0055195A"/>
    <w:rsid w:val="00560C8B"/>
    <w:rsid w:val="00564656"/>
    <w:rsid w:val="0056721C"/>
    <w:rsid w:val="005778CB"/>
    <w:rsid w:val="00577DE6"/>
    <w:rsid w:val="00581359"/>
    <w:rsid w:val="0058299E"/>
    <w:rsid w:val="005848E4"/>
    <w:rsid w:val="005925FF"/>
    <w:rsid w:val="00592F81"/>
    <w:rsid w:val="005A79DF"/>
    <w:rsid w:val="005B689C"/>
    <w:rsid w:val="005B7BBF"/>
    <w:rsid w:val="005E31F0"/>
    <w:rsid w:val="005E72A7"/>
    <w:rsid w:val="00603538"/>
    <w:rsid w:val="00612149"/>
    <w:rsid w:val="0062280D"/>
    <w:rsid w:val="006307A9"/>
    <w:rsid w:val="00631AB4"/>
    <w:rsid w:val="006423E5"/>
    <w:rsid w:val="00642CA8"/>
    <w:rsid w:val="00650D9C"/>
    <w:rsid w:val="00651D1D"/>
    <w:rsid w:val="00654A00"/>
    <w:rsid w:val="0065606E"/>
    <w:rsid w:val="00667A45"/>
    <w:rsid w:val="006703AD"/>
    <w:rsid w:val="006757AB"/>
    <w:rsid w:val="006759C3"/>
    <w:rsid w:val="006766B3"/>
    <w:rsid w:val="00683086"/>
    <w:rsid w:val="006A0355"/>
    <w:rsid w:val="006A350F"/>
    <w:rsid w:val="006B04B9"/>
    <w:rsid w:val="006C12FE"/>
    <w:rsid w:val="006C67C6"/>
    <w:rsid w:val="006D0ACB"/>
    <w:rsid w:val="006E2D9E"/>
    <w:rsid w:val="006E542A"/>
    <w:rsid w:val="006F2B5A"/>
    <w:rsid w:val="00712DDC"/>
    <w:rsid w:val="0072779F"/>
    <w:rsid w:val="00730C16"/>
    <w:rsid w:val="00730EC1"/>
    <w:rsid w:val="007345B6"/>
    <w:rsid w:val="007449E9"/>
    <w:rsid w:val="007515E0"/>
    <w:rsid w:val="0075476A"/>
    <w:rsid w:val="00756924"/>
    <w:rsid w:val="00760EA4"/>
    <w:rsid w:val="007622E2"/>
    <w:rsid w:val="00764FD5"/>
    <w:rsid w:val="00780173"/>
    <w:rsid w:val="007827C5"/>
    <w:rsid w:val="007959D7"/>
    <w:rsid w:val="007968DE"/>
    <w:rsid w:val="0079750B"/>
    <w:rsid w:val="007A3F4B"/>
    <w:rsid w:val="007A7DB5"/>
    <w:rsid w:val="007B2EA3"/>
    <w:rsid w:val="007C30EE"/>
    <w:rsid w:val="007C382F"/>
    <w:rsid w:val="007C43B8"/>
    <w:rsid w:val="007D506B"/>
    <w:rsid w:val="007D64A3"/>
    <w:rsid w:val="007D6AEC"/>
    <w:rsid w:val="007E09B2"/>
    <w:rsid w:val="007E216B"/>
    <w:rsid w:val="007E77D9"/>
    <w:rsid w:val="007F3D2B"/>
    <w:rsid w:val="00804385"/>
    <w:rsid w:val="00805166"/>
    <w:rsid w:val="00815769"/>
    <w:rsid w:val="008203D9"/>
    <w:rsid w:val="00824671"/>
    <w:rsid w:val="00825C41"/>
    <w:rsid w:val="00832EDD"/>
    <w:rsid w:val="0083354E"/>
    <w:rsid w:val="00842F0A"/>
    <w:rsid w:val="00844F77"/>
    <w:rsid w:val="008461A7"/>
    <w:rsid w:val="008473A4"/>
    <w:rsid w:val="00847CEB"/>
    <w:rsid w:val="008673CD"/>
    <w:rsid w:val="00867D4F"/>
    <w:rsid w:val="00871A57"/>
    <w:rsid w:val="00874C98"/>
    <w:rsid w:val="00882A2A"/>
    <w:rsid w:val="00890D5C"/>
    <w:rsid w:val="00891BAF"/>
    <w:rsid w:val="00895630"/>
    <w:rsid w:val="00895671"/>
    <w:rsid w:val="00897A61"/>
    <w:rsid w:val="008B013B"/>
    <w:rsid w:val="008C4166"/>
    <w:rsid w:val="008D650D"/>
    <w:rsid w:val="008D6A24"/>
    <w:rsid w:val="008D744B"/>
    <w:rsid w:val="008E0FA4"/>
    <w:rsid w:val="008E254F"/>
    <w:rsid w:val="008E27B5"/>
    <w:rsid w:val="008E3BD9"/>
    <w:rsid w:val="008E6B1E"/>
    <w:rsid w:val="008F4001"/>
    <w:rsid w:val="008F7712"/>
    <w:rsid w:val="009129F5"/>
    <w:rsid w:val="00912C58"/>
    <w:rsid w:val="00912E1F"/>
    <w:rsid w:val="00921062"/>
    <w:rsid w:val="009307DE"/>
    <w:rsid w:val="00937D30"/>
    <w:rsid w:val="00941216"/>
    <w:rsid w:val="0094200C"/>
    <w:rsid w:val="00952C4D"/>
    <w:rsid w:val="00963099"/>
    <w:rsid w:val="00964130"/>
    <w:rsid w:val="0096512E"/>
    <w:rsid w:val="00965E23"/>
    <w:rsid w:val="009663F5"/>
    <w:rsid w:val="0099101B"/>
    <w:rsid w:val="00995226"/>
    <w:rsid w:val="00996881"/>
    <w:rsid w:val="009B1B40"/>
    <w:rsid w:val="009B527D"/>
    <w:rsid w:val="009B71BC"/>
    <w:rsid w:val="009B7ACB"/>
    <w:rsid w:val="009C61CB"/>
    <w:rsid w:val="009D138D"/>
    <w:rsid w:val="009E0849"/>
    <w:rsid w:val="009E4FDB"/>
    <w:rsid w:val="00A04DDA"/>
    <w:rsid w:val="00A1172C"/>
    <w:rsid w:val="00A141E6"/>
    <w:rsid w:val="00A14BA0"/>
    <w:rsid w:val="00A15FAA"/>
    <w:rsid w:val="00A20B85"/>
    <w:rsid w:val="00A22FDD"/>
    <w:rsid w:val="00A32850"/>
    <w:rsid w:val="00A3651D"/>
    <w:rsid w:val="00A3678F"/>
    <w:rsid w:val="00A45D2D"/>
    <w:rsid w:val="00A45E14"/>
    <w:rsid w:val="00A60A90"/>
    <w:rsid w:val="00A60F97"/>
    <w:rsid w:val="00A62109"/>
    <w:rsid w:val="00A645CA"/>
    <w:rsid w:val="00A64A25"/>
    <w:rsid w:val="00A652A0"/>
    <w:rsid w:val="00A67FA4"/>
    <w:rsid w:val="00A80641"/>
    <w:rsid w:val="00A84C4B"/>
    <w:rsid w:val="00AA1D42"/>
    <w:rsid w:val="00AA2BE9"/>
    <w:rsid w:val="00AA5119"/>
    <w:rsid w:val="00AB3E65"/>
    <w:rsid w:val="00AB6397"/>
    <w:rsid w:val="00AC27DE"/>
    <w:rsid w:val="00AC3143"/>
    <w:rsid w:val="00AD3FED"/>
    <w:rsid w:val="00AD5E09"/>
    <w:rsid w:val="00AD75B3"/>
    <w:rsid w:val="00AE2573"/>
    <w:rsid w:val="00AE5A4D"/>
    <w:rsid w:val="00AE6D01"/>
    <w:rsid w:val="00AF1BF8"/>
    <w:rsid w:val="00AF5C5C"/>
    <w:rsid w:val="00B0030A"/>
    <w:rsid w:val="00B01670"/>
    <w:rsid w:val="00B02FD5"/>
    <w:rsid w:val="00B048BC"/>
    <w:rsid w:val="00B167F3"/>
    <w:rsid w:val="00B1762D"/>
    <w:rsid w:val="00B26D6B"/>
    <w:rsid w:val="00B302DB"/>
    <w:rsid w:val="00B31115"/>
    <w:rsid w:val="00B3269C"/>
    <w:rsid w:val="00B55343"/>
    <w:rsid w:val="00B5713C"/>
    <w:rsid w:val="00B605CA"/>
    <w:rsid w:val="00B74B63"/>
    <w:rsid w:val="00B86189"/>
    <w:rsid w:val="00B87330"/>
    <w:rsid w:val="00B93864"/>
    <w:rsid w:val="00BA53C1"/>
    <w:rsid w:val="00BA6570"/>
    <w:rsid w:val="00BB236A"/>
    <w:rsid w:val="00BB695A"/>
    <w:rsid w:val="00BC0BAD"/>
    <w:rsid w:val="00BC5FB2"/>
    <w:rsid w:val="00BD4EAE"/>
    <w:rsid w:val="00C031C3"/>
    <w:rsid w:val="00C0448C"/>
    <w:rsid w:val="00C1252B"/>
    <w:rsid w:val="00C15E3F"/>
    <w:rsid w:val="00C2471C"/>
    <w:rsid w:val="00C2789A"/>
    <w:rsid w:val="00C3207F"/>
    <w:rsid w:val="00C41AD3"/>
    <w:rsid w:val="00C4522F"/>
    <w:rsid w:val="00C524A2"/>
    <w:rsid w:val="00C56E10"/>
    <w:rsid w:val="00C60494"/>
    <w:rsid w:val="00C60EB6"/>
    <w:rsid w:val="00C6125B"/>
    <w:rsid w:val="00C61FA0"/>
    <w:rsid w:val="00C647CB"/>
    <w:rsid w:val="00C65A3D"/>
    <w:rsid w:val="00C70374"/>
    <w:rsid w:val="00C71380"/>
    <w:rsid w:val="00C71585"/>
    <w:rsid w:val="00C82012"/>
    <w:rsid w:val="00C84713"/>
    <w:rsid w:val="00C84A99"/>
    <w:rsid w:val="00C9718C"/>
    <w:rsid w:val="00C9775D"/>
    <w:rsid w:val="00CA07D7"/>
    <w:rsid w:val="00CB0D4C"/>
    <w:rsid w:val="00CB6F65"/>
    <w:rsid w:val="00CC6318"/>
    <w:rsid w:val="00CE20F5"/>
    <w:rsid w:val="00CE2F12"/>
    <w:rsid w:val="00CF2420"/>
    <w:rsid w:val="00CF4FA6"/>
    <w:rsid w:val="00CF5264"/>
    <w:rsid w:val="00D00446"/>
    <w:rsid w:val="00D05B2C"/>
    <w:rsid w:val="00D1438D"/>
    <w:rsid w:val="00D15EA0"/>
    <w:rsid w:val="00D16205"/>
    <w:rsid w:val="00D16275"/>
    <w:rsid w:val="00D17D5D"/>
    <w:rsid w:val="00D21E75"/>
    <w:rsid w:val="00D2405E"/>
    <w:rsid w:val="00D26037"/>
    <w:rsid w:val="00D26DD1"/>
    <w:rsid w:val="00D3606A"/>
    <w:rsid w:val="00D36B2F"/>
    <w:rsid w:val="00D36F29"/>
    <w:rsid w:val="00D45292"/>
    <w:rsid w:val="00D50F30"/>
    <w:rsid w:val="00D6068F"/>
    <w:rsid w:val="00D608D9"/>
    <w:rsid w:val="00D779E2"/>
    <w:rsid w:val="00D85D5D"/>
    <w:rsid w:val="00D940A8"/>
    <w:rsid w:val="00D94457"/>
    <w:rsid w:val="00DA1FF3"/>
    <w:rsid w:val="00DA457A"/>
    <w:rsid w:val="00DB09BB"/>
    <w:rsid w:val="00DB1E2A"/>
    <w:rsid w:val="00DD20AD"/>
    <w:rsid w:val="00DD5C87"/>
    <w:rsid w:val="00DE2860"/>
    <w:rsid w:val="00DE6238"/>
    <w:rsid w:val="00E00342"/>
    <w:rsid w:val="00E01CBA"/>
    <w:rsid w:val="00E14BFF"/>
    <w:rsid w:val="00E160F9"/>
    <w:rsid w:val="00E20F15"/>
    <w:rsid w:val="00E231B1"/>
    <w:rsid w:val="00E23615"/>
    <w:rsid w:val="00E2470A"/>
    <w:rsid w:val="00E25029"/>
    <w:rsid w:val="00E250F5"/>
    <w:rsid w:val="00E26674"/>
    <w:rsid w:val="00E356E3"/>
    <w:rsid w:val="00E35D5A"/>
    <w:rsid w:val="00E50330"/>
    <w:rsid w:val="00E53CC8"/>
    <w:rsid w:val="00E550EB"/>
    <w:rsid w:val="00E671EE"/>
    <w:rsid w:val="00E7525A"/>
    <w:rsid w:val="00E805B5"/>
    <w:rsid w:val="00E87E50"/>
    <w:rsid w:val="00E931B9"/>
    <w:rsid w:val="00EA3E5E"/>
    <w:rsid w:val="00EC7DCA"/>
    <w:rsid w:val="00ED0F76"/>
    <w:rsid w:val="00EF10A1"/>
    <w:rsid w:val="00F176E8"/>
    <w:rsid w:val="00F200DC"/>
    <w:rsid w:val="00F32DBB"/>
    <w:rsid w:val="00F35690"/>
    <w:rsid w:val="00F36D40"/>
    <w:rsid w:val="00F40721"/>
    <w:rsid w:val="00F43374"/>
    <w:rsid w:val="00F43CDC"/>
    <w:rsid w:val="00F43EBB"/>
    <w:rsid w:val="00F450F8"/>
    <w:rsid w:val="00F45952"/>
    <w:rsid w:val="00F45C9F"/>
    <w:rsid w:val="00F51B78"/>
    <w:rsid w:val="00F51D3B"/>
    <w:rsid w:val="00F549D6"/>
    <w:rsid w:val="00F563D6"/>
    <w:rsid w:val="00F6057B"/>
    <w:rsid w:val="00F678E3"/>
    <w:rsid w:val="00F70AEC"/>
    <w:rsid w:val="00F94914"/>
    <w:rsid w:val="00F97306"/>
    <w:rsid w:val="00FA78DE"/>
    <w:rsid w:val="00FB37D3"/>
    <w:rsid w:val="00FB566D"/>
    <w:rsid w:val="00FB7DBC"/>
    <w:rsid w:val="00FD00A0"/>
    <w:rsid w:val="00FD7247"/>
    <w:rsid w:val="00FE12B0"/>
    <w:rsid w:val="00FE2241"/>
    <w:rsid w:val="00FE3827"/>
    <w:rsid w:val="00FF1C9D"/>
    <w:rsid w:val="00FF7C1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B0E6D"/>
  <w15:docId w15:val="{3CD0A303-785E-4F72-84F1-BB1CB459F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qFormat="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0"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01B"/>
  </w:style>
  <w:style w:type="paragraph" w:styleId="Antrat1">
    <w:name w:val="heading 1"/>
    <w:basedOn w:val="prastasis"/>
    <w:link w:val="Antrat1Diagrama"/>
    <w:qFormat/>
    <w:rsid w:val="00F45C9F"/>
    <w:pPr>
      <w:keepNext/>
      <w:suppressAutoHyphens/>
      <w:spacing w:after="0" w:line="240" w:lineRule="auto"/>
      <w:jc w:val="center"/>
      <w:textAlignment w:val="baseline"/>
      <w:outlineLvl w:val="0"/>
    </w:pPr>
    <w:rPr>
      <w:rFonts w:ascii="Times New Roman" w:eastAsia="Times New Roman" w:hAnsi="Times New Roman" w:cs="Times New Roman"/>
      <w:b/>
      <w:color w:val="00000A"/>
      <w:sz w:val="24"/>
      <w:szCs w:val="24"/>
    </w:rPr>
  </w:style>
  <w:style w:type="paragraph" w:styleId="Antrat2">
    <w:name w:val="heading 2"/>
    <w:basedOn w:val="prastasis"/>
    <w:link w:val="Antrat2Diagrama"/>
    <w:uiPriority w:val="9"/>
    <w:qFormat/>
    <w:rsid w:val="00F45C9F"/>
    <w:pPr>
      <w:keepNext/>
      <w:suppressAutoHyphens/>
      <w:spacing w:after="0" w:line="240" w:lineRule="auto"/>
      <w:jc w:val="center"/>
      <w:textAlignment w:val="baseline"/>
      <w:outlineLvl w:val="1"/>
    </w:pPr>
    <w:rPr>
      <w:rFonts w:ascii="Times New Roman" w:eastAsia="Times New Roman" w:hAnsi="Times New Roman" w:cs="Times New Roman"/>
      <w:b/>
      <w:sz w:val="28"/>
      <w:szCs w:val="24"/>
    </w:rPr>
  </w:style>
  <w:style w:type="paragraph" w:styleId="Antrat3">
    <w:name w:val="heading 3"/>
    <w:basedOn w:val="prastasis"/>
    <w:link w:val="Antrat3Diagrama"/>
    <w:qFormat/>
    <w:rsid w:val="00F45C9F"/>
    <w:pPr>
      <w:keepNext/>
      <w:suppressAutoHyphens/>
      <w:spacing w:before="240" w:after="60" w:line="240" w:lineRule="auto"/>
      <w:textAlignment w:val="baseline"/>
      <w:outlineLvl w:val="2"/>
    </w:pPr>
    <w:rPr>
      <w:rFonts w:ascii="Cambria" w:eastAsia="Times New Roman" w:hAnsi="Cambria" w:cs="Times New Roman"/>
      <w:b/>
      <w:bCs/>
      <w:color w:val="00000A"/>
      <w:sz w:val="26"/>
      <w:szCs w:val="26"/>
      <w:lang w:val="en-GB"/>
    </w:rPr>
  </w:style>
  <w:style w:type="paragraph" w:styleId="Antrat4">
    <w:name w:val="heading 4"/>
    <w:basedOn w:val="prastasis"/>
    <w:link w:val="Antrat4Diagrama"/>
    <w:qFormat/>
    <w:rsid w:val="00F45C9F"/>
    <w:pPr>
      <w:keepNext/>
      <w:tabs>
        <w:tab w:val="left" w:pos="1584"/>
      </w:tabs>
      <w:suppressAutoHyphens/>
      <w:spacing w:after="0" w:line="240" w:lineRule="auto"/>
      <w:ind w:left="1584" w:hanging="864"/>
      <w:textAlignment w:val="baseline"/>
      <w:outlineLvl w:val="3"/>
    </w:pPr>
    <w:rPr>
      <w:rFonts w:ascii="Times New Roman" w:eastAsia="Times New Roman" w:hAnsi="Times New Roman" w:cs="Times New Roman"/>
      <w:color w:val="00000A"/>
      <w:sz w:val="44"/>
      <w:szCs w:val="20"/>
      <w:lang w:eastAsia="ar-SA"/>
    </w:rPr>
  </w:style>
  <w:style w:type="paragraph" w:styleId="Antrat5">
    <w:name w:val="heading 5"/>
    <w:basedOn w:val="prastasis"/>
    <w:link w:val="Antrat5Diagrama"/>
    <w:qFormat/>
    <w:rsid w:val="00F45C9F"/>
    <w:pPr>
      <w:keepNext/>
      <w:keepLines/>
      <w:suppressAutoHyphens/>
      <w:spacing w:before="200" w:after="0" w:line="240" w:lineRule="auto"/>
      <w:textAlignment w:val="baseline"/>
      <w:outlineLvl w:val="4"/>
    </w:pPr>
    <w:rPr>
      <w:rFonts w:ascii="Cambria" w:eastAsia="Times New Roman" w:hAnsi="Cambria" w:cs="Times New Roman"/>
      <w:color w:val="243F60"/>
      <w:sz w:val="24"/>
      <w:szCs w:val="24"/>
    </w:rPr>
  </w:style>
  <w:style w:type="paragraph" w:styleId="Antrat6">
    <w:name w:val="heading 6"/>
    <w:basedOn w:val="prastasis"/>
    <w:link w:val="Antrat6Diagrama"/>
    <w:qFormat/>
    <w:rsid w:val="00F45C9F"/>
    <w:pPr>
      <w:keepNext/>
      <w:tabs>
        <w:tab w:val="left" w:pos="1872"/>
      </w:tabs>
      <w:suppressAutoHyphens/>
      <w:spacing w:after="0" w:line="240" w:lineRule="auto"/>
      <w:ind w:left="1872" w:hanging="1152"/>
      <w:textAlignment w:val="baseline"/>
      <w:outlineLvl w:val="5"/>
    </w:pPr>
    <w:rPr>
      <w:rFonts w:ascii="Times New Roman" w:eastAsia="Times New Roman" w:hAnsi="Times New Roman" w:cs="Times New Roman"/>
      <w:color w:val="00000A"/>
      <w:sz w:val="36"/>
      <w:szCs w:val="20"/>
      <w:lang w:eastAsia="ar-SA"/>
    </w:rPr>
  </w:style>
  <w:style w:type="paragraph" w:styleId="Antrat7">
    <w:name w:val="heading 7"/>
    <w:basedOn w:val="prastasis"/>
    <w:link w:val="Antrat7Diagrama"/>
    <w:uiPriority w:val="99"/>
    <w:qFormat/>
    <w:rsid w:val="00F45C9F"/>
    <w:pPr>
      <w:keepNext/>
      <w:tabs>
        <w:tab w:val="left" w:pos="2016"/>
      </w:tabs>
      <w:suppressAutoHyphens/>
      <w:spacing w:after="0" w:line="240" w:lineRule="auto"/>
      <w:ind w:left="2016" w:hanging="1296"/>
      <w:textAlignment w:val="baseline"/>
      <w:outlineLvl w:val="6"/>
    </w:pPr>
    <w:rPr>
      <w:rFonts w:ascii="Times New Roman" w:eastAsia="Times New Roman" w:hAnsi="Times New Roman" w:cs="Times New Roman"/>
      <w:color w:val="00000A"/>
      <w:sz w:val="48"/>
      <w:szCs w:val="20"/>
      <w:lang w:eastAsia="ar-SA"/>
    </w:rPr>
  </w:style>
  <w:style w:type="paragraph" w:styleId="Antrat8">
    <w:name w:val="heading 8"/>
    <w:basedOn w:val="prastasis"/>
    <w:link w:val="Antrat8Diagrama"/>
    <w:uiPriority w:val="99"/>
    <w:qFormat/>
    <w:rsid w:val="00F45C9F"/>
    <w:pPr>
      <w:keepNext/>
      <w:keepLines/>
      <w:suppressAutoHyphens/>
      <w:spacing w:before="200" w:after="0" w:line="240" w:lineRule="auto"/>
      <w:textAlignment w:val="baseline"/>
      <w:outlineLvl w:val="7"/>
    </w:pPr>
    <w:rPr>
      <w:rFonts w:ascii="Cambria" w:eastAsia="Times New Roman" w:hAnsi="Cambria" w:cs="Times New Roman"/>
      <w:color w:val="404040"/>
      <w:sz w:val="20"/>
      <w:szCs w:val="20"/>
    </w:rPr>
  </w:style>
  <w:style w:type="paragraph" w:styleId="Antrat9">
    <w:name w:val="heading 9"/>
    <w:basedOn w:val="prastasis"/>
    <w:link w:val="Antrat9Diagrama"/>
    <w:uiPriority w:val="99"/>
    <w:qFormat/>
    <w:rsid w:val="00F45C9F"/>
    <w:pPr>
      <w:keepNext/>
      <w:keepLines/>
      <w:suppressAutoHyphens/>
      <w:spacing w:before="200" w:after="0" w:line="240" w:lineRule="auto"/>
      <w:textAlignment w:val="baseline"/>
      <w:outlineLvl w:val="8"/>
    </w:pPr>
    <w:rPr>
      <w:rFonts w:ascii="Cambria" w:eastAsia="Times New Roman" w:hAnsi="Cambria" w:cs="Times New Roman"/>
      <w:i/>
      <w:iCs/>
      <w:color w:val="404040"/>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Lentelstinklelis51">
    <w:name w:val="Lentelės tinklelis51"/>
    <w:basedOn w:val="prastojilentel"/>
    <w:next w:val="Lentelstinklelis"/>
    <w:uiPriority w:val="39"/>
    <w:rsid w:val="00A60F97"/>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0">
    <w:name w:val="Lentelės tinklelis20"/>
    <w:basedOn w:val="prastojilentel"/>
    <w:next w:val="Lentelstinklelis"/>
    <w:uiPriority w:val="39"/>
    <w:rsid w:val="00A60F97"/>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A60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nhideWhenUsed/>
    <w:qFormat/>
    <w:rsid w:val="00A60F97"/>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qFormat/>
    <w:rsid w:val="00A60F97"/>
    <w:rPr>
      <w:rFonts w:ascii="Tahoma" w:hAnsi="Tahoma" w:cs="Tahoma"/>
      <w:sz w:val="16"/>
      <w:szCs w:val="16"/>
    </w:rPr>
  </w:style>
  <w:style w:type="numbering" w:customStyle="1" w:styleId="Sraonra1">
    <w:name w:val="Sąrašo nėra1"/>
    <w:next w:val="Sraonra"/>
    <w:uiPriority w:val="99"/>
    <w:semiHidden/>
    <w:unhideWhenUsed/>
    <w:rsid w:val="00A60F97"/>
  </w:style>
  <w:style w:type="numbering" w:customStyle="1" w:styleId="Sraonra11">
    <w:name w:val="Sąrašo nėra11"/>
    <w:next w:val="Sraonra"/>
    <w:uiPriority w:val="99"/>
    <w:semiHidden/>
    <w:unhideWhenUsed/>
    <w:rsid w:val="00A60F97"/>
  </w:style>
  <w:style w:type="character" w:customStyle="1" w:styleId="FontStyle26">
    <w:name w:val="Font Style26"/>
    <w:uiPriority w:val="99"/>
    <w:qFormat/>
    <w:rsid w:val="00A60F97"/>
    <w:rPr>
      <w:rFonts w:ascii="Times New Roman" w:hAnsi="Times New Roman" w:cs="Times New Roman"/>
      <w:spacing w:val="-20"/>
      <w:sz w:val="36"/>
      <w:szCs w:val="36"/>
    </w:rPr>
  </w:style>
  <w:style w:type="character" w:customStyle="1" w:styleId="FontStyle28">
    <w:name w:val="Font Style28"/>
    <w:uiPriority w:val="99"/>
    <w:qFormat/>
    <w:rsid w:val="00A60F97"/>
    <w:rPr>
      <w:rFonts w:ascii="Times New Roman" w:hAnsi="Times New Roman" w:cs="Times New Roman"/>
      <w:sz w:val="20"/>
      <w:szCs w:val="20"/>
    </w:rPr>
  </w:style>
  <w:style w:type="character" w:customStyle="1" w:styleId="FontStyle32">
    <w:name w:val="Font Style32"/>
    <w:uiPriority w:val="99"/>
    <w:qFormat/>
    <w:rsid w:val="00A60F97"/>
    <w:rPr>
      <w:rFonts w:ascii="Times New Roman" w:hAnsi="Times New Roman" w:cs="Times New Roman"/>
      <w:b/>
      <w:bCs/>
      <w:sz w:val="20"/>
      <w:szCs w:val="20"/>
    </w:rPr>
  </w:style>
  <w:style w:type="character" w:customStyle="1" w:styleId="InternetLink">
    <w:name w:val="Internet Link"/>
    <w:uiPriority w:val="99"/>
    <w:rsid w:val="00A60F97"/>
    <w:rPr>
      <w:rFonts w:cs="Times New Roman"/>
      <w:color w:val="0066CC"/>
      <w:u w:val="single"/>
    </w:rPr>
  </w:style>
  <w:style w:type="character" w:customStyle="1" w:styleId="PoratDiagrama">
    <w:name w:val="Poraštė Diagrama"/>
    <w:link w:val="Porat"/>
    <w:uiPriority w:val="99"/>
    <w:qFormat/>
    <w:rsid w:val="00A60F97"/>
    <w:rPr>
      <w:rFonts w:ascii="Times New Roman" w:eastAsia="Times New Roman" w:hAnsi="Times New Roman" w:cs="Times New Roman"/>
      <w:sz w:val="24"/>
      <w:szCs w:val="24"/>
      <w:lang w:eastAsia="lt-LT"/>
    </w:rPr>
  </w:style>
  <w:style w:type="character" w:customStyle="1" w:styleId="FontStyle20">
    <w:name w:val="Font Style20"/>
    <w:uiPriority w:val="99"/>
    <w:qFormat/>
    <w:rsid w:val="00A60F97"/>
    <w:rPr>
      <w:rFonts w:ascii="Times New Roman" w:hAnsi="Times New Roman"/>
      <w:sz w:val="22"/>
    </w:rPr>
  </w:style>
  <w:style w:type="character" w:customStyle="1" w:styleId="WW8Num5z0">
    <w:name w:val="WW8Num5z0"/>
    <w:qFormat/>
    <w:rsid w:val="00A60F97"/>
    <w:rPr>
      <w:b/>
    </w:rPr>
  </w:style>
  <w:style w:type="character" w:customStyle="1" w:styleId="FontStyle13">
    <w:name w:val="Font Style13"/>
    <w:uiPriority w:val="99"/>
    <w:qFormat/>
    <w:rsid w:val="00A60F97"/>
    <w:rPr>
      <w:rFonts w:ascii="Times New Roman" w:hAnsi="Times New Roman" w:cs="Times New Roman"/>
      <w:sz w:val="22"/>
      <w:szCs w:val="22"/>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rsid w:val="00A60F97"/>
    <w:rPr>
      <w:rFonts w:ascii="Times New Roman" w:eastAsia="Times New Roman" w:hAnsi="Times New Roman" w:cs="Times New Roman"/>
      <w:sz w:val="24"/>
      <w:szCs w:val="24"/>
      <w:lang w:eastAsia="lt-LT"/>
    </w:rPr>
  </w:style>
  <w:style w:type="character" w:customStyle="1" w:styleId="AntratsDiagrama">
    <w:name w:val="Antraštės Diagrama"/>
    <w:link w:val="Antrats"/>
    <w:uiPriority w:val="99"/>
    <w:qFormat/>
    <w:rsid w:val="00A60F97"/>
    <w:rPr>
      <w:rFonts w:ascii="Times New Roman" w:eastAsia="Times New Roman" w:hAnsi="Times New Roman" w:cs="Times New Roman"/>
      <w:sz w:val="24"/>
      <w:szCs w:val="24"/>
      <w:lang w:eastAsia="lt-LT"/>
    </w:rPr>
  </w:style>
  <w:style w:type="character" w:styleId="Komentaronuoroda">
    <w:name w:val="annotation reference"/>
    <w:unhideWhenUsed/>
    <w:qFormat/>
    <w:rsid w:val="00A60F97"/>
    <w:rPr>
      <w:sz w:val="16"/>
      <w:szCs w:val="16"/>
    </w:rPr>
  </w:style>
  <w:style w:type="character" w:customStyle="1" w:styleId="KomentarotekstasDiagrama">
    <w:name w:val="Komentaro tekstas Diagrama"/>
    <w:link w:val="Komentarotekstas"/>
    <w:qFormat/>
    <w:rsid w:val="00A60F97"/>
    <w:rPr>
      <w:rFonts w:ascii="Times New Roman" w:eastAsia="Times New Roman" w:hAnsi="Times New Roman"/>
    </w:rPr>
  </w:style>
  <w:style w:type="character" w:customStyle="1" w:styleId="KomentarotemaDiagrama">
    <w:name w:val="Komentaro tema Diagrama"/>
    <w:link w:val="Komentarotema"/>
    <w:qFormat/>
    <w:rsid w:val="00A60F97"/>
    <w:rPr>
      <w:rFonts w:ascii="Times New Roman" w:eastAsia="Times New Roman" w:hAnsi="Times New Roman"/>
      <w:b/>
      <w:bCs/>
    </w:rPr>
  </w:style>
  <w:style w:type="character" w:styleId="Emfaz">
    <w:name w:val="Emphasis"/>
    <w:uiPriority w:val="20"/>
    <w:qFormat/>
    <w:rsid w:val="00A60F97"/>
    <w:rPr>
      <w:i/>
      <w:iCs/>
    </w:rPr>
  </w:style>
  <w:style w:type="character" w:customStyle="1" w:styleId="ListLabel1">
    <w:name w:val="ListLabel 1"/>
    <w:qFormat/>
    <w:rsid w:val="00A60F97"/>
    <w:rPr>
      <w:b/>
      <w:i w:val="0"/>
      <w:sz w:val="24"/>
    </w:rPr>
  </w:style>
  <w:style w:type="character" w:customStyle="1" w:styleId="ListLabel2">
    <w:name w:val="ListLabel 2"/>
    <w:qFormat/>
    <w:rsid w:val="00A60F97"/>
    <w:rPr>
      <w:b/>
      <w:i w:val="0"/>
    </w:rPr>
  </w:style>
  <w:style w:type="character" w:customStyle="1" w:styleId="ListLabel3">
    <w:name w:val="ListLabel 3"/>
    <w:qFormat/>
    <w:rsid w:val="00A60F97"/>
    <w:rPr>
      <w:rFonts w:eastAsia="Lucida Sans Unicode"/>
    </w:rPr>
  </w:style>
  <w:style w:type="character" w:customStyle="1" w:styleId="ListLabel4">
    <w:name w:val="ListLabel 4"/>
    <w:qFormat/>
    <w:rsid w:val="00A60F97"/>
    <w:rPr>
      <w:rFonts w:cs="Courier New"/>
    </w:rPr>
  </w:style>
  <w:style w:type="character" w:customStyle="1" w:styleId="ListLabel5">
    <w:name w:val="ListLabel 5"/>
    <w:qFormat/>
    <w:rsid w:val="00A60F97"/>
    <w:rPr>
      <w:rFonts w:cs="Courier New"/>
    </w:rPr>
  </w:style>
  <w:style w:type="character" w:customStyle="1" w:styleId="ListLabel6">
    <w:name w:val="ListLabel 6"/>
    <w:qFormat/>
    <w:rsid w:val="00A60F97"/>
    <w:rPr>
      <w:rFonts w:cs="Courier New"/>
    </w:rPr>
  </w:style>
  <w:style w:type="character" w:customStyle="1" w:styleId="ListLabel7">
    <w:name w:val="ListLabel 7"/>
    <w:qFormat/>
    <w:rsid w:val="00A60F97"/>
    <w:rPr>
      <w:rFonts w:cs="Times New Roman"/>
    </w:rPr>
  </w:style>
  <w:style w:type="character" w:customStyle="1" w:styleId="ListLabel8">
    <w:name w:val="ListLabel 8"/>
    <w:qFormat/>
    <w:rsid w:val="00A60F97"/>
    <w:rPr>
      <w:rFonts w:cs="Times New Roman"/>
    </w:rPr>
  </w:style>
  <w:style w:type="character" w:customStyle="1" w:styleId="ListLabel9">
    <w:name w:val="ListLabel 9"/>
    <w:qFormat/>
    <w:rsid w:val="00A60F97"/>
    <w:rPr>
      <w:rFonts w:cs="Times New Roman"/>
    </w:rPr>
  </w:style>
  <w:style w:type="character" w:customStyle="1" w:styleId="ListLabel10">
    <w:name w:val="ListLabel 10"/>
    <w:qFormat/>
    <w:rsid w:val="00A60F97"/>
    <w:rPr>
      <w:rFonts w:cs="Times New Roman"/>
      <w:color w:val="000000"/>
    </w:rPr>
  </w:style>
  <w:style w:type="character" w:customStyle="1" w:styleId="ListLabel11">
    <w:name w:val="ListLabel 11"/>
    <w:qFormat/>
    <w:rsid w:val="00A60F97"/>
    <w:rPr>
      <w:rFonts w:cs="Times New Roman"/>
    </w:rPr>
  </w:style>
  <w:style w:type="character" w:customStyle="1" w:styleId="ListLabel12">
    <w:name w:val="ListLabel 12"/>
    <w:qFormat/>
    <w:rsid w:val="00A60F97"/>
    <w:rPr>
      <w:rFonts w:cs="Times New Roman"/>
    </w:rPr>
  </w:style>
  <w:style w:type="character" w:customStyle="1" w:styleId="ListLabel13">
    <w:name w:val="ListLabel 13"/>
    <w:qFormat/>
    <w:rsid w:val="00A60F97"/>
    <w:rPr>
      <w:rFonts w:cs="Times New Roman"/>
    </w:rPr>
  </w:style>
  <w:style w:type="character" w:customStyle="1" w:styleId="ListLabel14">
    <w:name w:val="ListLabel 14"/>
    <w:qFormat/>
    <w:rsid w:val="00A60F97"/>
    <w:rPr>
      <w:rFonts w:cs="Times New Roman"/>
    </w:rPr>
  </w:style>
  <w:style w:type="character" w:customStyle="1" w:styleId="ListLabel15">
    <w:name w:val="ListLabel 15"/>
    <w:qFormat/>
    <w:rsid w:val="00A60F97"/>
    <w:rPr>
      <w:rFonts w:cs="Times New Roman"/>
    </w:rPr>
  </w:style>
  <w:style w:type="character" w:customStyle="1" w:styleId="ListLabel16">
    <w:name w:val="ListLabel 16"/>
    <w:qFormat/>
    <w:rsid w:val="00A60F97"/>
    <w:rPr>
      <w:rFonts w:eastAsia="Lucida Sans Unicode" w:cs="Tahoma"/>
      <w:color w:val="00000A"/>
      <w:szCs w:val="24"/>
    </w:rPr>
  </w:style>
  <w:style w:type="character" w:customStyle="1" w:styleId="ListLabel17">
    <w:name w:val="ListLabel 17"/>
    <w:qFormat/>
    <w:rsid w:val="00A60F97"/>
    <w:rPr>
      <w:lang w:eastAsia="en-US"/>
    </w:rPr>
  </w:style>
  <w:style w:type="character" w:customStyle="1" w:styleId="ListLabel18">
    <w:name w:val="ListLabel 18"/>
    <w:qFormat/>
    <w:rsid w:val="00A60F97"/>
    <w:rPr>
      <w:lang w:val="en-US" w:eastAsia="en-US"/>
    </w:rPr>
  </w:style>
  <w:style w:type="paragraph" w:customStyle="1" w:styleId="Heading">
    <w:name w:val="Heading"/>
    <w:basedOn w:val="prastasis"/>
    <w:next w:val="Pagrindinistekstas"/>
    <w:qFormat/>
    <w:rsid w:val="00A60F97"/>
    <w:pPr>
      <w:keepNext/>
      <w:widowControl w:val="0"/>
      <w:spacing w:before="240" w:after="120" w:line="240" w:lineRule="auto"/>
    </w:pPr>
    <w:rPr>
      <w:rFonts w:ascii="Liberation Sans" w:eastAsia="WenQuanYi Zen Hei" w:hAnsi="Liberation Sans" w:cs="Lohit Devanagari"/>
      <w:sz w:val="28"/>
      <w:szCs w:val="28"/>
      <w:lang w:eastAsia="lt-LT"/>
    </w:rPr>
  </w:style>
  <w:style w:type="paragraph" w:styleId="Pagrindinistekstas">
    <w:name w:val="Body Text"/>
    <w:aliases w:val="Char4"/>
    <w:basedOn w:val="prastasis"/>
    <w:link w:val="PagrindinistekstasDiagrama"/>
    <w:rsid w:val="00A60F97"/>
    <w:pPr>
      <w:widowControl w:val="0"/>
      <w:spacing w:after="140"/>
    </w:pPr>
    <w:rPr>
      <w:rFonts w:ascii="Times New Roman" w:eastAsia="Times New Roman" w:hAnsi="Times New Roman" w:cs="Times New Roman"/>
      <w:sz w:val="24"/>
      <w:szCs w:val="24"/>
      <w:lang w:eastAsia="lt-LT"/>
    </w:rPr>
  </w:style>
  <w:style w:type="character" w:customStyle="1" w:styleId="PagrindinistekstasDiagrama">
    <w:name w:val="Pagrindinis tekstas Diagrama"/>
    <w:aliases w:val="Char4 Diagrama"/>
    <w:basedOn w:val="Numatytasispastraiposriftas"/>
    <w:link w:val="Pagrindinistekstas"/>
    <w:qFormat/>
    <w:rsid w:val="00A60F97"/>
    <w:rPr>
      <w:rFonts w:ascii="Times New Roman" w:eastAsia="Times New Roman" w:hAnsi="Times New Roman" w:cs="Times New Roman"/>
      <w:sz w:val="24"/>
      <w:szCs w:val="24"/>
      <w:lang w:eastAsia="lt-LT"/>
    </w:rPr>
  </w:style>
  <w:style w:type="paragraph" w:styleId="Sraas">
    <w:name w:val="List"/>
    <w:basedOn w:val="Pagrindinistekstas"/>
    <w:rsid w:val="00A60F97"/>
    <w:rPr>
      <w:rFonts w:cs="Lohit Devanagari"/>
    </w:rPr>
  </w:style>
  <w:style w:type="paragraph" w:styleId="Antrat">
    <w:name w:val="caption"/>
    <w:basedOn w:val="prastasis"/>
    <w:qFormat/>
    <w:rsid w:val="00A60F97"/>
    <w:pPr>
      <w:widowControl w:val="0"/>
      <w:suppressLineNumbers/>
      <w:spacing w:before="120" w:after="120" w:line="240" w:lineRule="auto"/>
    </w:pPr>
    <w:rPr>
      <w:rFonts w:ascii="Times New Roman" w:eastAsia="Times New Roman" w:hAnsi="Times New Roman" w:cs="Lohit Devanagari"/>
      <w:i/>
      <w:iCs/>
      <w:sz w:val="24"/>
      <w:szCs w:val="24"/>
      <w:lang w:eastAsia="lt-LT"/>
    </w:rPr>
  </w:style>
  <w:style w:type="paragraph" w:customStyle="1" w:styleId="Index">
    <w:name w:val="Index"/>
    <w:basedOn w:val="prastasis"/>
    <w:qFormat/>
    <w:rsid w:val="00A60F97"/>
    <w:pPr>
      <w:widowControl w:val="0"/>
      <w:suppressLineNumbers/>
      <w:spacing w:after="0" w:line="240" w:lineRule="auto"/>
    </w:pPr>
    <w:rPr>
      <w:rFonts w:ascii="Times New Roman" w:eastAsia="Times New Roman" w:hAnsi="Times New Roman" w:cs="Lohit Devanagari"/>
      <w:sz w:val="24"/>
      <w:szCs w:val="24"/>
      <w:lang w:eastAsia="lt-LT"/>
    </w:rPr>
  </w:style>
  <w:style w:type="paragraph" w:styleId="Porat">
    <w:name w:val="footer"/>
    <w:basedOn w:val="prastasis"/>
    <w:link w:val="PoratDiagrama"/>
    <w:uiPriority w:val="99"/>
    <w:unhideWhenUsed/>
    <w:rsid w:val="00A60F97"/>
    <w:pPr>
      <w:widowControl w:val="0"/>
      <w:tabs>
        <w:tab w:val="center" w:pos="4819"/>
        <w:tab w:val="right" w:pos="9638"/>
      </w:tabs>
      <w:spacing w:after="0" w:line="240" w:lineRule="auto"/>
    </w:pPr>
    <w:rPr>
      <w:rFonts w:ascii="Times New Roman" w:eastAsia="Times New Roman" w:hAnsi="Times New Roman" w:cs="Times New Roman"/>
      <w:sz w:val="24"/>
      <w:szCs w:val="24"/>
      <w:lang w:eastAsia="lt-LT"/>
    </w:rPr>
  </w:style>
  <w:style w:type="character" w:customStyle="1" w:styleId="PoratDiagrama1">
    <w:name w:val="Poraštė Diagrama1"/>
    <w:basedOn w:val="Numatytasispastraiposriftas"/>
    <w:uiPriority w:val="99"/>
    <w:semiHidden/>
    <w:rsid w:val="00A60F97"/>
  </w:style>
  <w:style w:type="paragraph" w:styleId="Betarp">
    <w:name w:val="No Spacing"/>
    <w:link w:val="BetarpDiagrama"/>
    <w:uiPriority w:val="1"/>
    <w:qFormat/>
    <w:rsid w:val="00A60F97"/>
    <w:pPr>
      <w:suppressAutoHyphens/>
      <w:spacing w:after="0" w:line="240" w:lineRule="auto"/>
    </w:pPr>
    <w:rPr>
      <w:rFonts w:ascii="Times New Roman" w:eastAsia="Arial" w:hAnsi="Times New Roman" w:cs="Times New Roman"/>
      <w:sz w:val="24"/>
      <w:szCs w:val="20"/>
      <w:lang w:eastAsia="ar-SA"/>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A60F97"/>
    <w:pPr>
      <w:widowControl w:val="0"/>
      <w:spacing w:after="0" w:line="240" w:lineRule="auto"/>
      <w:ind w:left="720"/>
      <w:contextualSpacing/>
    </w:pPr>
    <w:rPr>
      <w:rFonts w:ascii="Times New Roman" w:eastAsia="Times New Roman" w:hAnsi="Times New Roman" w:cs="Times New Roman"/>
      <w:sz w:val="24"/>
      <w:szCs w:val="24"/>
      <w:lang w:eastAsia="lt-LT"/>
    </w:rPr>
  </w:style>
  <w:style w:type="paragraph" w:customStyle="1" w:styleId="Hyperlink1">
    <w:name w:val="Hyperlink1"/>
    <w:basedOn w:val="prastasis"/>
    <w:qFormat/>
    <w:rsid w:val="00A60F97"/>
    <w:pPr>
      <w:spacing w:after="0" w:line="295" w:lineRule="auto"/>
      <w:ind w:firstLine="312"/>
      <w:jc w:val="both"/>
    </w:pPr>
    <w:rPr>
      <w:rFonts w:ascii="Times New Roman" w:eastAsia="Times New Roman" w:hAnsi="Times New Roman" w:cs="Times New Roman"/>
      <w:color w:val="000000"/>
      <w:sz w:val="20"/>
      <w:szCs w:val="20"/>
      <w:lang w:eastAsia="lt-LT"/>
    </w:rPr>
  </w:style>
  <w:style w:type="paragraph" w:styleId="prastasiniatinklio">
    <w:name w:val="Normal (Web)"/>
    <w:basedOn w:val="prastasis"/>
    <w:uiPriority w:val="99"/>
    <w:semiHidden/>
    <w:unhideWhenUsed/>
    <w:qFormat/>
    <w:rsid w:val="00A60F97"/>
    <w:pPr>
      <w:spacing w:beforeAutospacing="1" w:after="240" w:line="240" w:lineRule="auto"/>
    </w:pPr>
    <w:rPr>
      <w:rFonts w:ascii="Times New Roman" w:eastAsia="Times New Roman" w:hAnsi="Times New Roman" w:cs="Times New Roman"/>
      <w:sz w:val="24"/>
      <w:szCs w:val="24"/>
      <w:lang w:eastAsia="lt-LT"/>
    </w:rPr>
  </w:style>
  <w:style w:type="character" w:customStyle="1" w:styleId="DebesliotekstasDiagrama1">
    <w:name w:val="Debesėlio tekstas Diagrama1"/>
    <w:basedOn w:val="Numatytasispastraiposriftas"/>
    <w:uiPriority w:val="99"/>
    <w:semiHidden/>
    <w:rsid w:val="00A60F97"/>
    <w:rPr>
      <w:rFonts w:ascii="Tahoma" w:hAnsi="Tahoma" w:cs="Tahoma"/>
      <w:sz w:val="16"/>
      <w:szCs w:val="16"/>
    </w:rPr>
  </w:style>
  <w:style w:type="paragraph" w:styleId="Antrats">
    <w:name w:val="header"/>
    <w:basedOn w:val="prastasis"/>
    <w:link w:val="AntratsDiagrama"/>
    <w:uiPriority w:val="99"/>
    <w:unhideWhenUsed/>
    <w:rsid w:val="00A60F97"/>
    <w:pPr>
      <w:widowControl w:val="0"/>
      <w:tabs>
        <w:tab w:val="center" w:pos="4819"/>
        <w:tab w:val="right" w:pos="9638"/>
      </w:tabs>
      <w:spacing w:after="0" w:line="240" w:lineRule="auto"/>
    </w:pPr>
    <w:rPr>
      <w:rFonts w:ascii="Times New Roman" w:eastAsia="Times New Roman" w:hAnsi="Times New Roman" w:cs="Times New Roman"/>
      <w:sz w:val="24"/>
      <w:szCs w:val="24"/>
      <w:lang w:eastAsia="lt-LT"/>
    </w:rPr>
  </w:style>
  <w:style w:type="character" w:customStyle="1" w:styleId="AntratsDiagrama1">
    <w:name w:val="Antraštės Diagrama1"/>
    <w:basedOn w:val="Numatytasispastraiposriftas"/>
    <w:uiPriority w:val="99"/>
    <w:semiHidden/>
    <w:rsid w:val="00A60F97"/>
  </w:style>
  <w:style w:type="paragraph" w:styleId="Komentarotekstas">
    <w:name w:val="annotation text"/>
    <w:basedOn w:val="prastasis"/>
    <w:link w:val="KomentarotekstasDiagrama"/>
    <w:unhideWhenUsed/>
    <w:qFormat/>
    <w:rsid w:val="00A60F97"/>
    <w:pPr>
      <w:widowControl w:val="0"/>
      <w:spacing w:after="0" w:line="240" w:lineRule="auto"/>
    </w:pPr>
    <w:rPr>
      <w:rFonts w:ascii="Times New Roman" w:eastAsia="Times New Roman" w:hAnsi="Times New Roman"/>
    </w:rPr>
  </w:style>
  <w:style w:type="character" w:customStyle="1" w:styleId="KomentarotekstasDiagrama1">
    <w:name w:val="Komentaro tekstas Diagrama1"/>
    <w:basedOn w:val="Numatytasispastraiposriftas"/>
    <w:uiPriority w:val="99"/>
    <w:qFormat/>
    <w:rsid w:val="00A60F97"/>
    <w:rPr>
      <w:sz w:val="20"/>
      <w:szCs w:val="20"/>
    </w:rPr>
  </w:style>
  <w:style w:type="paragraph" w:styleId="Komentarotema">
    <w:name w:val="annotation subject"/>
    <w:basedOn w:val="Komentarotekstas"/>
    <w:link w:val="KomentarotemaDiagrama"/>
    <w:unhideWhenUsed/>
    <w:qFormat/>
    <w:rsid w:val="00A60F97"/>
    <w:rPr>
      <w:b/>
      <w:bCs/>
    </w:rPr>
  </w:style>
  <w:style w:type="character" w:customStyle="1" w:styleId="KomentarotemaDiagrama1">
    <w:name w:val="Komentaro tema Diagrama1"/>
    <w:basedOn w:val="KomentarotekstasDiagrama1"/>
    <w:uiPriority w:val="99"/>
    <w:semiHidden/>
    <w:rsid w:val="00A60F97"/>
    <w:rPr>
      <w:b/>
      <w:bCs/>
      <w:sz w:val="20"/>
      <w:szCs w:val="20"/>
    </w:rPr>
  </w:style>
  <w:style w:type="table" w:customStyle="1" w:styleId="Lentelstinklelis1">
    <w:name w:val="Lentelės tinklelis1"/>
    <w:basedOn w:val="prastojilentel"/>
    <w:next w:val="Lentelstinklelis"/>
    <w:uiPriority w:val="39"/>
    <w:rsid w:val="00A60F97"/>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nhideWhenUsed/>
    <w:rsid w:val="00A60F97"/>
    <w:rPr>
      <w:color w:val="0000FF"/>
      <w:u w:val="single"/>
    </w:rPr>
  </w:style>
  <w:style w:type="paragraph" w:styleId="Pagrindinistekstas2">
    <w:name w:val="Body Text 2"/>
    <w:basedOn w:val="prastasis"/>
    <w:link w:val="Pagrindinistekstas2Diagrama"/>
    <w:uiPriority w:val="99"/>
    <w:unhideWhenUsed/>
    <w:qFormat/>
    <w:rsid w:val="00A60F97"/>
    <w:pPr>
      <w:widowControl w:val="0"/>
      <w:spacing w:after="120" w:line="480" w:lineRule="auto"/>
    </w:pPr>
    <w:rPr>
      <w:rFonts w:ascii="Times New Roman" w:eastAsia="Times New Roman" w:hAnsi="Times New Roman" w:cs="Times New Roman"/>
      <w:sz w:val="24"/>
      <w:szCs w:val="24"/>
      <w:lang w:eastAsia="lt-LT"/>
    </w:rPr>
  </w:style>
  <w:style w:type="character" w:customStyle="1" w:styleId="Pagrindinistekstas2Diagrama">
    <w:name w:val="Pagrindinis tekstas 2 Diagrama"/>
    <w:basedOn w:val="Numatytasispastraiposriftas"/>
    <w:link w:val="Pagrindinistekstas2"/>
    <w:uiPriority w:val="99"/>
    <w:qFormat/>
    <w:rsid w:val="00A60F97"/>
    <w:rPr>
      <w:rFonts w:ascii="Times New Roman" w:eastAsia="Times New Roman" w:hAnsi="Times New Roman" w:cs="Times New Roman"/>
      <w:sz w:val="24"/>
      <w:szCs w:val="24"/>
      <w:lang w:eastAsia="lt-LT"/>
    </w:rPr>
  </w:style>
  <w:style w:type="character" w:customStyle="1" w:styleId="Neapdorotaspaminjimas1">
    <w:name w:val="Neapdorotas paminėjimas1"/>
    <w:uiPriority w:val="99"/>
    <w:semiHidden/>
    <w:unhideWhenUsed/>
    <w:rsid w:val="00A60F97"/>
    <w:rPr>
      <w:color w:val="605E5C"/>
      <w:shd w:val="clear" w:color="auto" w:fill="E1DFDD"/>
    </w:rPr>
  </w:style>
  <w:style w:type="paragraph" w:styleId="Pataisymai">
    <w:name w:val="Revision"/>
    <w:hidden/>
    <w:qFormat/>
    <w:rsid w:val="00A60F97"/>
    <w:pPr>
      <w:spacing w:after="0" w:line="240" w:lineRule="auto"/>
    </w:pPr>
    <w:rPr>
      <w:rFonts w:ascii="Times New Roman" w:eastAsia="Times New Roman" w:hAnsi="Times New Roman" w:cs="Times New Roman"/>
      <w:sz w:val="24"/>
      <w:szCs w:val="24"/>
      <w:lang w:eastAsia="lt-LT"/>
    </w:rPr>
  </w:style>
  <w:style w:type="character" w:customStyle="1" w:styleId="Antrat2Diagrama">
    <w:name w:val="Antraštė 2 Diagrama"/>
    <w:link w:val="Antrat2"/>
    <w:uiPriority w:val="9"/>
    <w:qFormat/>
    <w:rsid w:val="00A60F97"/>
    <w:rPr>
      <w:rFonts w:ascii="Times New Roman" w:eastAsia="Times New Roman" w:hAnsi="Times New Roman" w:cs="Times New Roman"/>
      <w:b/>
      <w:sz w:val="28"/>
      <w:szCs w:val="24"/>
    </w:rPr>
  </w:style>
  <w:style w:type="numbering" w:styleId="111111">
    <w:name w:val="Outline List 2"/>
    <w:basedOn w:val="Sraonra"/>
    <w:rsid w:val="00A60F97"/>
    <w:pPr>
      <w:numPr>
        <w:numId w:val="1"/>
      </w:numPr>
    </w:pPr>
  </w:style>
  <w:style w:type="paragraph" w:customStyle="1" w:styleId="Default">
    <w:name w:val="Default"/>
    <w:qFormat/>
    <w:rsid w:val="00A60F97"/>
    <w:pPr>
      <w:autoSpaceDE w:val="0"/>
      <w:autoSpaceDN w:val="0"/>
      <w:adjustRightInd w:val="0"/>
      <w:spacing w:after="0" w:line="240" w:lineRule="auto"/>
    </w:pPr>
    <w:rPr>
      <w:rFonts w:ascii="Trebuchet MS" w:eastAsia="Calibri" w:hAnsi="Trebuchet MS" w:cs="Trebuchet MS"/>
      <w:color w:val="000000"/>
      <w:sz w:val="24"/>
      <w:szCs w:val="24"/>
    </w:rPr>
  </w:style>
  <w:style w:type="numbering" w:customStyle="1" w:styleId="Sraonra2">
    <w:name w:val="Sąrašo nėra2"/>
    <w:next w:val="Sraonra"/>
    <w:uiPriority w:val="99"/>
    <w:semiHidden/>
    <w:unhideWhenUsed/>
    <w:rsid w:val="00A60F97"/>
  </w:style>
  <w:style w:type="table" w:customStyle="1" w:styleId="Lentelstinklelis2">
    <w:name w:val="Lentelės tinklelis2"/>
    <w:basedOn w:val="prastojilentel"/>
    <w:next w:val="Lentelstinklelis"/>
    <w:uiPriority w:val="39"/>
    <w:rsid w:val="00A60F97"/>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Sraonra"/>
    <w:next w:val="111111"/>
    <w:rsid w:val="00A60F97"/>
  </w:style>
  <w:style w:type="numbering" w:customStyle="1" w:styleId="Sraonra3">
    <w:name w:val="Sąrašo nėra3"/>
    <w:next w:val="Sraonra"/>
    <w:uiPriority w:val="99"/>
    <w:semiHidden/>
    <w:unhideWhenUsed/>
    <w:rsid w:val="007449E9"/>
  </w:style>
  <w:style w:type="table" w:customStyle="1" w:styleId="Lentelstinklelis3">
    <w:name w:val="Lentelės tinklelis3"/>
    <w:basedOn w:val="prastojilentel"/>
    <w:next w:val="Lentelstinklelis"/>
    <w:uiPriority w:val="59"/>
    <w:rsid w:val="00744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59"/>
    <w:rsid w:val="002A3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4">
    <w:name w:val="Sąrašo nėra4"/>
    <w:next w:val="Sraonra"/>
    <w:uiPriority w:val="99"/>
    <w:semiHidden/>
    <w:unhideWhenUsed/>
    <w:rsid w:val="007345B6"/>
  </w:style>
  <w:style w:type="numbering" w:customStyle="1" w:styleId="1111112">
    <w:name w:val="1 / 1.1 / 1.1.12"/>
    <w:basedOn w:val="Sraonra"/>
    <w:next w:val="111111"/>
    <w:rsid w:val="007345B6"/>
  </w:style>
  <w:style w:type="numbering" w:customStyle="1" w:styleId="Sraonra5">
    <w:name w:val="Sąrašo nėra5"/>
    <w:next w:val="Sraonra"/>
    <w:uiPriority w:val="99"/>
    <w:semiHidden/>
    <w:unhideWhenUsed/>
    <w:rsid w:val="007345B6"/>
  </w:style>
  <w:style w:type="table" w:customStyle="1" w:styleId="Lentelstinklelis5">
    <w:name w:val="Lentelės tinklelis5"/>
    <w:basedOn w:val="prastojilentel"/>
    <w:next w:val="Lentelstinklelis"/>
    <w:uiPriority w:val="39"/>
    <w:rsid w:val="007345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Sraonra"/>
    <w:next w:val="111111"/>
    <w:rsid w:val="007345B6"/>
  </w:style>
  <w:style w:type="character" w:customStyle="1" w:styleId="Neapdorotaspaminjimas2">
    <w:name w:val="Neapdorotas paminėjimas2"/>
    <w:basedOn w:val="Numatytasispastraiposriftas"/>
    <w:uiPriority w:val="99"/>
    <w:semiHidden/>
    <w:unhideWhenUsed/>
    <w:rsid w:val="00F45C9F"/>
    <w:rPr>
      <w:color w:val="605E5C"/>
      <w:shd w:val="clear" w:color="auto" w:fill="E1DFDD"/>
    </w:rPr>
  </w:style>
  <w:style w:type="character" w:customStyle="1" w:styleId="Antrat1Diagrama">
    <w:name w:val="Antraštė 1 Diagrama"/>
    <w:basedOn w:val="Numatytasispastraiposriftas"/>
    <w:link w:val="Antrat1"/>
    <w:qFormat/>
    <w:rsid w:val="00F45C9F"/>
    <w:rPr>
      <w:rFonts w:ascii="Times New Roman" w:eastAsia="Times New Roman" w:hAnsi="Times New Roman" w:cs="Times New Roman"/>
      <w:b/>
      <w:color w:val="00000A"/>
      <w:sz w:val="24"/>
      <w:szCs w:val="24"/>
    </w:rPr>
  </w:style>
  <w:style w:type="character" w:customStyle="1" w:styleId="Antrat2Diagrama1">
    <w:name w:val="Antraštė 2 Diagrama1"/>
    <w:basedOn w:val="Numatytasispastraiposriftas"/>
    <w:uiPriority w:val="9"/>
    <w:semiHidden/>
    <w:rsid w:val="00F45C9F"/>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link w:val="Antrat3"/>
    <w:qFormat/>
    <w:rsid w:val="00F45C9F"/>
    <w:rPr>
      <w:rFonts w:ascii="Cambria" w:eastAsia="Times New Roman" w:hAnsi="Cambria" w:cs="Times New Roman"/>
      <w:b/>
      <w:bCs/>
      <w:color w:val="00000A"/>
      <w:sz w:val="26"/>
      <w:szCs w:val="26"/>
      <w:lang w:val="en-GB"/>
    </w:rPr>
  </w:style>
  <w:style w:type="character" w:customStyle="1" w:styleId="Antrat4Diagrama">
    <w:name w:val="Antraštė 4 Diagrama"/>
    <w:basedOn w:val="Numatytasispastraiposriftas"/>
    <w:link w:val="Antrat4"/>
    <w:qFormat/>
    <w:rsid w:val="00F45C9F"/>
    <w:rPr>
      <w:rFonts w:ascii="Times New Roman" w:eastAsia="Times New Roman" w:hAnsi="Times New Roman" w:cs="Times New Roman"/>
      <w:color w:val="00000A"/>
      <w:sz w:val="44"/>
      <w:szCs w:val="20"/>
      <w:lang w:eastAsia="ar-SA"/>
    </w:rPr>
  </w:style>
  <w:style w:type="character" w:customStyle="1" w:styleId="Antrat5Diagrama">
    <w:name w:val="Antraštė 5 Diagrama"/>
    <w:basedOn w:val="Numatytasispastraiposriftas"/>
    <w:link w:val="Antrat5"/>
    <w:qFormat/>
    <w:rsid w:val="00F45C9F"/>
    <w:rPr>
      <w:rFonts w:ascii="Cambria" w:eastAsia="Times New Roman" w:hAnsi="Cambria" w:cs="Times New Roman"/>
      <w:color w:val="243F60"/>
      <w:sz w:val="24"/>
      <w:szCs w:val="24"/>
    </w:rPr>
  </w:style>
  <w:style w:type="character" w:customStyle="1" w:styleId="Antrat6Diagrama">
    <w:name w:val="Antraštė 6 Diagrama"/>
    <w:basedOn w:val="Numatytasispastraiposriftas"/>
    <w:link w:val="Antrat6"/>
    <w:qFormat/>
    <w:rsid w:val="00F45C9F"/>
    <w:rPr>
      <w:rFonts w:ascii="Times New Roman" w:eastAsia="Times New Roman" w:hAnsi="Times New Roman" w:cs="Times New Roman"/>
      <w:color w:val="00000A"/>
      <w:sz w:val="36"/>
      <w:szCs w:val="20"/>
      <w:lang w:eastAsia="ar-SA"/>
    </w:rPr>
  </w:style>
  <w:style w:type="character" w:customStyle="1" w:styleId="Antrat7Diagrama">
    <w:name w:val="Antraštė 7 Diagrama"/>
    <w:basedOn w:val="Numatytasispastraiposriftas"/>
    <w:link w:val="Antrat7"/>
    <w:uiPriority w:val="99"/>
    <w:qFormat/>
    <w:rsid w:val="00F45C9F"/>
    <w:rPr>
      <w:rFonts w:ascii="Times New Roman" w:eastAsia="Times New Roman" w:hAnsi="Times New Roman" w:cs="Times New Roman"/>
      <w:color w:val="00000A"/>
      <w:sz w:val="48"/>
      <w:szCs w:val="20"/>
      <w:lang w:eastAsia="ar-SA"/>
    </w:rPr>
  </w:style>
  <w:style w:type="character" w:customStyle="1" w:styleId="Antrat8Diagrama">
    <w:name w:val="Antraštė 8 Diagrama"/>
    <w:basedOn w:val="Numatytasispastraiposriftas"/>
    <w:link w:val="Antrat8"/>
    <w:uiPriority w:val="99"/>
    <w:qFormat/>
    <w:rsid w:val="00F45C9F"/>
    <w:rPr>
      <w:rFonts w:ascii="Cambria" w:eastAsia="Times New Roman" w:hAnsi="Cambria" w:cs="Times New Roman"/>
      <w:color w:val="404040"/>
      <w:sz w:val="20"/>
      <w:szCs w:val="20"/>
    </w:rPr>
  </w:style>
  <w:style w:type="character" w:customStyle="1" w:styleId="Antrat9Diagrama">
    <w:name w:val="Antraštė 9 Diagrama"/>
    <w:basedOn w:val="Numatytasispastraiposriftas"/>
    <w:link w:val="Antrat9"/>
    <w:uiPriority w:val="99"/>
    <w:qFormat/>
    <w:rsid w:val="00F45C9F"/>
    <w:rPr>
      <w:rFonts w:ascii="Cambria" w:eastAsia="Times New Roman" w:hAnsi="Cambria" w:cs="Times New Roman"/>
      <w:i/>
      <w:iCs/>
      <w:color w:val="404040"/>
      <w:sz w:val="20"/>
      <w:szCs w:val="20"/>
    </w:rPr>
  </w:style>
  <w:style w:type="numbering" w:customStyle="1" w:styleId="Sraonra6">
    <w:name w:val="Sąrašo nėra6"/>
    <w:next w:val="Sraonra"/>
    <w:uiPriority w:val="99"/>
    <w:semiHidden/>
    <w:unhideWhenUsed/>
    <w:rsid w:val="00F45C9F"/>
  </w:style>
  <w:style w:type="paragraph" w:customStyle="1" w:styleId="prastasistinklapis1">
    <w:name w:val="Įprastasis (tinklapis)1"/>
    <w:basedOn w:val="prastasis"/>
    <w:uiPriority w:val="99"/>
    <w:semiHidden/>
    <w:unhideWhenUsed/>
    <w:qFormat/>
    <w:rsid w:val="00F45C9F"/>
    <w:pPr>
      <w:spacing w:beforeAutospacing="1" w:after="240" w:line="240" w:lineRule="auto"/>
    </w:pPr>
    <w:rPr>
      <w:rFonts w:ascii="Times New Roman" w:eastAsia="Times New Roman" w:hAnsi="Times New Roman" w:cs="Times New Roman"/>
      <w:sz w:val="24"/>
      <w:szCs w:val="24"/>
      <w:lang w:eastAsia="lt-LT"/>
    </w:rPr>
  </w:style>
  <w:style w:type="table" w:customStyle="1" w:styleId="Lentelstinklelis6">
    <w:name w:val="Lentelės tinklelis6"/>
    <w:basedOn w:val="prastojilentel"/>
    <w:next w:val="Lentelstinklelis"/>
    <w:uiPriority w:val="59"/>
    <w:rsid w:val="00F45C9F"/>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asantvoko">
    <w:name w:val="envelope address"/>
    <w:basedOn w:val="prastasis"/>
    <w:uiPriority w:val="99"/>
    <w:semiHidden/>
    <w:unhideWhenUsed/>
    <w:rsid w:val="00F45C9F"/>
    <w:pPr>
      <w:framePr w:w="7920" w:h="1980" w:hRule="exact" w:hSpace="180" w:wrap="auto" w:hAnchor="page" w:xAlign="center" w:yAlign="bottom"/>
      <w:widowControl w:val="0"/>
      <w:spacing w:after="0" w:line="240" w:lineRule="auto"/>
      <w:ind w:left="2880"/>
    </w:pPr>
    <w:rPr>
      <w:rFonts w:ascii="!Adorable" w:eastAsia="Times New Roman" w:hAnsi="!Adorable" w:cs="Times New Roman"/>
      <w:sz w:val="36"/>
      <w:szCs w:val="24"/>
      <w:lang w:eastAsia="lt-LT"/>
    </w:rPr>
  </w:style>
  <w:style w:type="paragraph" w:styleId="Vokoatgalinisadresas">
    <w:name w:val="envelope return"/>
    <w:basedOn w:val="prastasis"/>
    <w:uiPriority w:val="99"/>
    <w:semiHidden/>
    <w:unhideWhenUsed/>
    <w:rsid w:val="00F45C9F"/>
    <w:pPr>
      <w:widowControl w:val="0"/>
      <w:spacing w:after="0" w:line="240" w:lineRule="auto"/>
    </w:pPr>
    <w:rPr>
      <w:rFonts w:ascii="Calibri Light" w:eastAsia="Times New Roman" w:hAnsi="Calibri Light" w:cs="Times New Roman"/>
      <w:sz w:val="28"/>
      <w:szCs w:val="20"/>
      <w:lang w:eastAsia="lt-LT"/>
    </w:rPr>
  </w:style>
  <w:style w:type="character" w:customStyle="1" w:styleId="Internetosaitas">
    <w:name w:val="Interneto saitas"/>
    <w:rsid w:val="00F45C9F"/>
    <w:rPr>
      <w:color w:val="0000FF"/>
      <w:u w:val="single"/>
    </w:rPr>
  </w:style>
  <w:style w:type="character" w:styleId="Puslapionumeris">
    <w:name w:val="page number"/>
    <w:basedOn w:val="Numatytasispastraiposriftas"/>
    <w:qFormat/>
    <w:rsid w:val="00F45C9F"/>
  </w:style>
  <w:style w:type="character" w:customStyle="1" w:styleId="tblrowlbl1">
    <w:name w:val="tblrowlbl1"/>
    <w:qFormat/>
    <w:rsid w:val="00F45C9F"/>
    <w:rPr>
      <w:rFonts w:ascii="Arial" w:hAnsi="Arial" w:cs="Arial"/>
      <w:color w:val="000000"/>
      <w:sz w:val="18"/>
      <w:szCs w:val="18"/>
      <w:shd w:val="clear" w:color="auto" w:fill="FFFFFF"/>
    </w:rPr>
  </w:style>
  <w:style w:type="character" w:customStyle="1" w:styleId="parahead1">
    <w:name w:val="parahead1"/>
    <w:qFormat/>
    <w:rsid w:val="00F45C9F"/>
    <w:rPr>
      <w:rFonts w:ascii="Verdana" w:hAnsi="Verdana"/>
      <w:b/>
      <w:bCs/>
      <w:color w:val="000000"/>
      <w:sz w:val="17"/>
      <w:szCs w:val="17"/>
    </w:rPr>
  </w:style>
  <w:style w:type="character" w:customStyle="1" w:styleId="hps">
    <w:name w:val="hps"/>
    <w:qFormat/>
    <w:rsid w:val="00F45C9F"/>
  </w:style>
  <w:style w:type="character" w:styleId="Grietas">
    <w:name w:val="Strong"/>
    <w:uiPriority w:val="22"/>
    <w:qFormat/>
    <w:rsid w:val="00F45C9F"/>
    <w:rPr>
      <w:b/>
      <w:bCs/>
    </w:rPr>
  </w:style>
  <w:style w:type="character" w:customStyle="1" w:styleId="PaprastasistekstasDiagrama">
    <w:name w:val="Paprastasis tekstas Diagrama"/>
    <w:link w:val="Paprastasistekstas"/>
    <w:uiPriority w:val="99"/>
    <w:qFormat/>
    <w:rsid w:val="00F45C9F"/>
    <w:rPr>
      <w:rFonts w:ascii="Consolas" w:hAnsi="Consolas"/>
      <w:sz w:val="21"/>
      <w:szCs w:val="21"/>
    </w:rPr>
  </w:style>
  <w:style w:type="character" w:customStyle="1" w:styleId="PuslapioinaostekstasDiagrama">
    <w:name w:val="Puslapio išnašos tekstas Diagrama"/>
    <w:link w:val="Puslapioinaostekstas"/>
    <w:uiPriority w:val="99"/>
    <w:qFormat/>
    <w:rsid w:val="00F45C9F"/>
    <w:rPr>
      <w:rFonts w:eastAsia="Times New Roman"/>
      <w:lang w:val="en-GB"/>
    </w:rPr>
  </w:style>
  <w:style w:type="character" w:styleId="Puslapioinaosnuoroda">
    <w:name w:val="footnote reference"/>
    <w:qFormat/>
    <w:rsid w:val="00F45C9F"/>
    <w:rPr>
      <w:vertAlign w:val="superscript"/>
    </w:rPr>
  </w:style>
  <w:style w:type="character" w:customStyle="1" w:styleId="Pagrindiniotekstotrauka2Diagrama">
    <w:name w:val="Pagrindinio teksto įtrauka 2 Diagrama"/>
    <w:link w:val="Pagrindiniotekstotrauka2"/>
    <w:uiPriority w:val="99"/>
    <w:qFormat/>
    <w:rsid w:val="00F45C9F"/>
    <w:rPr>
      <w:rFonts w:eastAsia="Times New Roman"/>
      <w:szCs w:val="24"/>
    </w:rPr>
  </w:style>
  <w:style w:type="character" w:customStyle="1" w:styleId="prastojitraukaDiagrama">
    <w:name w:val="Įprastoji įtrauka Diagrama"/>
    <w:qFormat/>
    <w:rsid w:val="00F45C9F"/>
    <w:rPr>
      <w:rFonts w:ascii="Arial" w:eastAsia="Times New Roman" w:hAnsi="Arial" w:cs="Times New Roman"/>
      <w:sz w:val="24"/>
      <w:szCs w:val="20"/>
      <w:lang w:val="en-GB"/>
    </w:rPr>
  </w:style>
  <w:style w:type="character" w:customStyle="1" w:styleId="apple-style-span">
    <w:name w:val="apple-style-span"/>
    <w:qFormat/>
    <w:rsid w:val="00F45C9F"/>
  </w:style>
  <w:style w:type="character" w:customStyle="1" w:styleId="HTMLiankstoformatuotasDiagrama">
    <w:name w:val="HTML iš anksto formatuotas Diagrama"/>
    <w:link w:val="HTMLiankstoformatuotas"/>
    <w:qFormat/>
    <w:rsid w:val="00F45C9F"/>
    <w:rPr>
      <w:rFonts w:ascii="Courier New" w:eastAsia="Times New Roman" w:hAnsi="Courier New" w:cs="Courier New"/>
    </w:rPr>
  </w:style>
  <w:style w:type="character" w:customStyle="1" w:styleId="Pagrindiniotekstotrauka3Diagrama">
    <w:name w:val="Pagrindinio teksto įtrauka 3 Diagrama"/>
    <w:link w:val="Pagrindiniotekstotrauka3"/>
    <w:uiPriority w:val="99"/>
    <w:qFormat/>
    <w:rsid w:val="00F45C9F"/>
    <w:rPr>
      <w:rFonts w:eastAsia="Times New Roman"/>
      <w:sz w:val="16"/>
      <w:szCs w:val="16"/>
    </w:rPr>
  </w:style>
  <w:style w:type="character" w:customStyle="1" w:styleId="PagrindiniotekstotraukaDiagrama">
    <w:name w:val="Pagrindinio teksto įtrauka Diagrama"/>
    <w:link w:val="Pagrindiniotekstotrauka"/>
    <w:uiPriority w:val="99"/>
    <w:qFormat/>
    <w:rsid w:val="00F45C9F"/>
    <w:rPr>
      <w:rFonts w:ascii="Arial" w:eastAsia="Times New Roman" w:hAnsi="Arial"/>
      <w:lang w:val="sv-SE"/>
    </w:rPr>
  </w:style>
  <w:style w:type="character" w:customStyle="1" w:styleId="HTMLTypewriter1">
    <w:name w:val="HTML Typewriter1"/>
    <w:qFormat/>
    <w:rsid w:val="00F45C9F"/>
    <w:rPr>
      <w:rFonts w:ascii="Courier New" w:eastAsia="Times New Roman" w:hAnsi="Courier New" w:cs="Courier New"/>
      <w:sz w:val="20"/>
      <w:szCs w:val="20"/>
    </w:rPr>
  </w:style>
  <w:style w:type="character" w:customStyle="1" w:styleId="WW8Num1z1">
    <w:name w:val="WW8Num1z1"/>
    <w:qFormat/>
    <w:rsid w:val="00F45C9F"/>
    <w:rPr>
      <w:b w:val="0"/>
      <w:i w:val="0"/>
      <w:strike/>
    </w:rPr>
  </w:style>
  <w:style w:type="character" w:customStyle="1" w:styleId="WW8Num2z1">
    <w:name w:val="WW8Num2z1"/>
    <w:qFormat/>
    <w:rsid w:val="00F45C9F"/>
    <w:rPr>
      <w:b w:val="0"/>
      <w:i w:val="0"/>
      <w:strike/>
    </w:rPr>
  </w:style>
  <w:style w:type="character" w:customStyle="1" w:styleId="Absatz-Standardschriftart">
    <w:name w:val="Absatz-Standardschriftart"/>
    <w:qFormat/>
    <w:rsid w:val="00F45C9F"/>
  </w:style>
  <w:style w:type="character" w:customStyle="1" w:styleId="WW-Absatz-Standardschriftart">
    <w:name w:val="WW-Absatz-Standardschriftart"/>
    <w:qFormat/>
    <w:rsid w:val="00F45C9F"/>
  </w:style>
  <w:style w:type="character" w:customStyle="1" w:styleId="DefaultParagraphFont2">
    <w:name w:val="Default Paragraph Font2"/>
    <w:qFormat/>
    <w:rsid w:val="00F45C9F"/>
  </w:style>
  <w:style w:type="character" w:customStyle="1" w:styleId="WW-DefaultParagraphFont">
    <w:name w:val="WW-Default Paragraph Font"/>
    <w:qFormat/>
    <w:rsid w:val="00F45C9F"/>
  </w:style>
  <w:style w:type="character" w:customStyle="1" w:styleId="WW-DefaultParagraphFont1">
    <w:name w:val="WW-Default Paragraph Font1"/>
    <w:qFormat/>
    <w:rsid w:val="00F45C9F"/>
  </w:style>
  <w:style w:type="character" w:customStyle="1" w:styleId="WW-Absatz-Standardschriftart1">
    <w:name w:val="WW-Absatz-Standardschriftart1"/>
    <w:qFormat/>
    <w:rsid w:val="00F45C9F"/>
  </w:style>
  <w:style w:type="character" w:customStyle="1" w:styleId="WW-Absatz-Standardschriftart11">
    <w:name w:val="WW-Absatz-Standardschriftart11"/>
    <w:qFormat/>
    <w:rsid w:val="00F45C9F"/>
  </w:style>
  <w:style w:type="character" w:customStyle="1" w:styleId="WW-DefaultParagraphFont11">
    <w:name w:val="WW-Default Paragraph Font11"/>
    <w:qFormat/>
    <w:rsid w:val="00F45C9F"/>
  </w:style>
  <w:style w:type="character" w:customStyle="1" w:styleId="CommentTextChar">
    <w:name w:val="Comment Text Char"/>
    <w:qFormat/>
    <w:rsid w:val="00F45C9F"/>
    <w:rPr>
      <w:rFonts w:ascii="Times New Roman" w:eastAsia="Calibri" w:hAnsi="Times New Roman"/>
      <w:b w:val="0"/>
      <w:caps w:val="0"/>
      <w:smallCaps w:val="0"/>
      <w:sz w:val="20"/>
      <w:szCs w:val="20"/>
      <w:lang w:val="lt-LT"/>
    </w:rPr>
  </w:style>
  <w:style w:type="character" w:customStyle="1" w:styleId="CommentTextChar1">
    <w:name w:val="Comment Text Char1"/>
    <w:qFormat/>
    <w:rsid w:val="00F45C9F"/>
    <w:rPr>
      <w:rFonts w:ascii="Times New Roman" w:eastAsia="Calibri" w:hAnsi="Times New Roman"/>
      <w:b w:val="0"/>
      <w:caps w:val="0"/>
      <w:smallCaps w:val="0"/>
      <w:sz w:val="20"/>
      <w:szCs w:val="20"/>
      <w:lang w:val="lt-LT"/>
    </w:rPr>
  </w:style>
  <w:style w:type="character" w:customStyle="1" w:styleId="HeaderChar">
    <w:name w:val="Header Char"/>
    <w:qFormat/>
    <w:rsid w:val="00F45C9F"/>
    <w:rPr>
      <w:rFonts w:ascii="Times New Roman" w:eastAsia="Times New Roman" w:hAnsi="Times New Roman"/>
      <w:b w:val="0"/>
      <w:caps w:val="0"/>
      <w:smallCaps w:val="0"/>
      <w:szCs w:val="20"/>
      <w:lang w:val="lt-LT"/>
    </w:rPr>
  </w:style>
  <w:style w:type="character" w:customStyle="1" w:styleId="FooterChar">
    <w:name w:val="Footer Char"/>
    <w:qFormat/>
    <w:rsid w:val="00F45C9F"/>
    <w:rPr>
      <w:rFonts w:ascii="Times New Roman" w:eastAsia="Times New Roman" w:hAnsi="Times New Roman"/>
      <w:lang w:val="lt-LT"/>
    </w:rPr>
  </w:style>
  <w:style w:type="character" w:customStyle="1" w:styleId="FooterChar1">
    <w:name w:val="Footer Char1"/>
    <w:qFormat/>
    <w:rsid w:val="00F45C9F"/>
    <w:rPr>
      <w:rFonts w:ascii="Times New Roman" w:eastAsia="Calibri" w:hAnsi="Times New Roman"/>
      <w:b w:val="0"/>
      <w:caps w:val="0"/>
      <w:smallCaps w:val="0"/>
      <w:lang w:val="lt-LT"/>
    </w:rPr>
  </w:style>
  <w:style w:type="character" w:customStyle="1" w:styleId="BodyTextChar">
    <w:name w:val="Body Text Char"/>
    <w:qFormat/>
    <w:rsid w:val="00F45C9F"/>
    <w:rPr>
      <w:lang w:val="lt-LT"/>
    </w:rPr>
  </w:style>
  <w:style w:type="character" w:customStyle="1" w:styleId="BodyTextChar1">
    <w:name w:val="Body Text Char1"/>
    <w:qFormat/>
    <w:rsid w:val="00F45C9F"/>
    <w:rPr>
      <w:rFonts w:ascii="Times New Roman" w:eastAsia="Calibri" w:hAnsi="Times New Roman"/>
      <w:b w:val="0"/>
      <w:caps w:val="0"/>
      <w:smallCaps w:val="0"/>
      <w:lang w:val="lt-LT"/>
    </w:rPr>
  </w:style>
  <w:style w:type="character" w:customStyle="1" w:styleId="BodyTextIndent3Char">
    <w:name w:val="Body Text Indent 3 Char"/>
    <w:qFormat/>
    <w:rsid w:val="00F45C9F"/>
    <w:rPr>
      <w:rFonts w:ascii="Times New Roman" w:eastAsia="Calibri" w:hAnsi="Times New Roman"/>
      <w:b w:val="0"/>
      <w:caps w:val="0"/>
      <w:smallCaps w:val="0"/>
      <w:sz w:val="16"/>
      <w:szCs w:val="16"/>
      <w:lang w:val="lt-LT"/>
    </w:rPr>
  </w:style>
  <w:style w:type="character" w:customStyle="1" w:styleId="BodyTextIndent3Char1">
    <w:name w:val="Body Text Indent 3 Char1"/>
    <w:qFormat/>
    <w:rsid w:val="00F45C9F"/>
    <w:rPr>
      <w:rFonts w:ascii="Times New Roman" w:eastAsia="Calibri" w:hAnsi="Times New Roman"/>
      <w:b w:val="0"/>
      <w:caps w:val="0"/>
      <w:smallCaps w:val="0"/>
      <w:szCs w:val="20"/>
      <w:lang w:val="lt-LT"/>
    </w:rPr>
  </w:style>
  <w:style w:type="character" w:customStyle="1" w:styleId="PlainTextChar">
    <w:name w:val="Plain Text Char"/>
    <w:qFormat/>
    <w:rsid w:val="00F45C9F"/>
    <w:rPr>
      <w:rFonts w:ascii="Consolas" w:eastAsia="Calibri" w:hAnsi="Consolas"/>
      <w:b w:val="0"/>
      <w:caps w:val="0"/>
      <w:smallCaps w:val="0"/>
      <w:sz w:val="21"/>
      <w:szCs w:val="21"/>
      <w:lang w:val="lt-LT"/>
    </w:rPr>
  </w:style>
  <w:style w:type="character" w:customStyle="1" w:styleId="PlainTextChar1">
    <w:name w:val="Plain Text Char1"/>
    <w:qFormat/>
    <w:rsid w:val="00F45C9F"/>
    <w:rPr>
      <w:rFonts w:ascii="Courier New" w:eastAsia="Calibri" w:hAnsi="Courier New"/>
      <w:b w:val="0"/>
      <w:caps w:val="0"/>
      <w:smallCaps w:val="0"/>
      <w:szCs w:val="20"/>
      <w:lang w:val="lt-LT"/>
    </w:rPr>
  </w:style>
  <w:style w:type="character" w:customStyle="1" w:styleId="CommentSubjectChar">
    <w:name w:val="Comment Subject Char"/>
    <w:qFormat/>
    <w:rsid w:val="00F45C9F"/>
    <w:rPr>
      <w:rFonts w:ascii="Times New Roman" w:eastAsia="Calibri" w:hAnsi="Times New Roman"/>
      <w:b w:val="0"/>
      <w:bCs/>
      <w:caps w:val="0"/>
      <w:smallCaps w:val="0"/>
      <w:sz w:val="20"/>
      <w:szCs w:val="20"/>
      <w:lang w:val="lt-LT"/>
    </w:rPr>
  </w:style>
  <w:style w:type="character" w:customStyle="1" w:styleId="CommentSubjectChar1">
    <w:name w:val="Comment Subject Char1"/>
    <w:qFormat/>
    <w:rsid w:val="00F45C9F"/>
    <w:rPr>
      <w:rFonts w:ascii="Times New Roman" w:eastAsia="Calibri" w:hAnsi="Times New Roman"/>
      <w:b w:val="0"/>
      <w:caps w:val="0"/>
      <w:smallCaps w:val="0"/>
      <w:szCs w:val="20"/>
      <w:lang w:val="lt-LT"/>
    </w:rPr>
  </w:style>
  <w:style w:type="character" w:customStyle="1" w:styleId="BalloonTextChar">
    <w:name w:val="Balloon Text Char"/>
    <w:qFormat/>
    <w:rsid w:val="00F45C9F"/>
    <w:rPr>
      <w:rFonts w:ascii="Tahoma" w:eastAsia="Calibri" w:hAnsi="Tahoma" w:cs="Tahoma"/>
      <w:b w:val="0"/>
      <w:caps w:val="0"/>
      <w:smallCaps w:val="0"/>
      <w:sz w:val="16"/>
      <w:szCs w:val="16"/>
      <w:lang w:val="lt-LT"/>
    </w:rPr>
  </w:style>
  <w:style w:type="character" w:customStyle="1" w:styleId="BalloonTextChar1">
    <w:name w:val="Balloon Text Char1"/>
    <w:qFormat/>
    <w:rsid w:val="00F45C9F"/>
    <w:rPr>
      <w:rFonts w:ascii="Tahoma" w:eastAsia="Calibri" w:hAnsi="Tahoma"/>
      <w:b w:val="0"/>
      <w:caps w:val="0"/>
      <w:smallCaps w:val="0"/>
      <w:sz w:val="16"/>
      <w:szCs w:val="16"/>
      <w:lang w:val="lt-LT"/>
    </w:rPr>
  </w:style>
  <w:style w:type="character" w:customStyle="1" w:styleId="HTMLPreformattedChar">
    <w:name w:val="HTML Preformatted Char"/>
    <w:qFormat/>
    <w:rsid w:val="00F45C9F"/>
    <w:rPr>
      <w:rFonts w:ascii="Consolas" w:eastAsia="Calibri" w:hAnsi="Consolas"/>
      <w:b w:val="0"/>
      <w:caps w:val="0"/>
      <w:smallCaps w:val="0"/>
      <w:sz w:val="20"/>
      <w:szCs w:val="20"/>
      <w:lang w:val="lt-LT"/>
    </w:rPr>
  </w:style>
  <w:style w:type="character" w:customStyle="1" w:styleId="HTMLPreformattedChar1">
    <w:name w:val="HTML Preformatted Char1"/>
    <w:qFormat/>
    <w:rsid w:val="00F45C9F"/>
    <w:rPr>
      <w:rFonts w:ascii="Courier New" w:eastAsia="Times New Roman" w:hAnsi="Courier New" w:cs="Courier New"/>
      <w:b w:val="0"/>
      <w:caps w:val="0"/>
      <w:smallCaps w:val="0"/>
      <w:sz w:val="20"/>
      <w:szCs w:val="20"/>
      <w:lang w:val="lt-LT"/>
    </w:rPr>
  </w:style>
  <w:style w:type="character" w:customStyle="1" w:styleId="Numeravimosimboliai">
    <w:name w:val="Numeravimo simboliai"/>
    <w:qFormat/>
    <w:rsid w:val="00F45C9F"/>
  </w:style>
  <w:style w:type="character" w:customStyle="1" w:styleId="BodyTextChar2">
    <w:name w:val="Body Text Char2"/>
    <w:qFormat/>
    <w:rsid w:val="00F45C9F"/>
    <w:rPr>
      <w:rFonts w:ascii="Times New Roman Bold" w:eastAsia="Calibri" w:hAnsi="Times New Roman Bold" w:cs="Times New Roman Bold"/>
      <w:lang w:val="lt-LT" w:eastAsia="ar-SA" w:bidi="ar-SA"/>
    </w:rPr>
  </w:style>
  <w:style w:type="character" w:customStyle="1" w:styleId="BodyTextFirstIndent2Char">
    <w:name w:val="Body Text First Indent 2 Char"/>
    <w:qFormat/>
    <w:rsid w:val="00F45C9F"/>
    <w:rPr>
      <w:rFonts w:ascii="Times New Roman" w:hAnsi="Times New Roman" w:cs="Times New Roman Bold"/>
      <w:sz w:val="24"/>
      <w:szCs w:val="22"/>
      <w:lang w:val="lt-LT"/>
    </w:rPr>
  </w:style>
  <w:style w:type="character" w:customStyle="1" w:styleId="IprastasJ">
    <w:name w:val="Iprastas_J"/>
    <w:qFormat/>
    <w:rsid w:val="00F45C9F"/>
    <w:rPr>
      <w:rFonts w:ascii="Arial" w:hAnsi="Arial"/>
      <w:lang w:val="lt-LT"/>
    </w:rPr>
  </w:style>
  <w:style w:type="character" w:customStyle="1" w:styleId="BodyTextFirstIndentChar">
    <w:name w:val="Body Text First Indent Char"/>
    <w:qFormat/>
    <w:rsid w:val="00F45C9F"/>
    <w:rPr>
      <w:rFonts w:eastAsia="Lucida Sans Unicode"/>
      <w:sz w:val="24"/>
      <w:szCs w:val="24"/>
      <w:lang w:val="lt-LT" w:eastAsia="ar-SA" w:bidi="ar-SA"/>
    </w:rPr>
  </w:style>
  <w:style w:type="character" w:customStyle="1" w:styleId="PagrindiniotekstopirmatraukaDiagrama">
    <w:name w:val="Pagrindinio teksto pirma įtrauka Diagrama"/>
    <w:qFormat/>
    <w:rsid w:val="00F45C9F"/>
    <w:rPr>
      <w:rFonts w:ascii="Times New Roman" w:eastAsia="Calibri" w:hAnsi="Times New Roman" w:cs="Times New Roman Bold"/>
      <w:sz w:val="20"/>
      <w:szCs w:val="20"/>
      <w:lang w:eastAsia="ar-SA"/>
    </w:rPr>
  </w:style>
  <w:style w:type="character" w:customStyle="1" w:styleId="PagrindiniotekstopirmatraukaDiagrama1">
    <w:name w:val="Pagrindinio teksto pirma įtrauka Diagrama1"/>
    <w:qFormat/>
    <w:rsid w:val="00F45C9F"/>
    <w:rPr>
      <w:rFonts w:ascii="Times New Roman" w:eastAsia="Calibri" w:hAnsi="Times New Roman" w:cs="Times New Roman Bold"/>
      <w:sz w:val="20"/>
      <w:szCs w:val="20"/>
      <w:lang w:val="en-US" w:eastAsia="ar-SA"/>
    </w:rPr>
  </w:style>
  <w:style w:type="character" w:customStyle="1" w:styleId="PavadinimasDiagrama">
    <w:name w:val="Pavadinimas Diagrama"/>
    <w:link w:val="Pavadinimas"/>
    <w:uiPriority w:val="99"/>
    <w:qFormat/>
    <w:rsid w:val="00F45C9F"/>
    <w:rPr>
      <w:rFonts w:eastAsia="Times New Roman"/>
      <w:bCs/>
      <w:sz w:val="28"/>
      <w:szCs w:val="28"/>
      <w:lang w:eastAsia="ar-SA"/>
    </w:rPr>
  </w:style>
  <w:style w:type="character" w:customStyle="1" w:styleId="AntrinispavadinimasDiagrama">
    <w:name w:val="Antrinis pavadinimas Diagrama"/>
    <w:link w:val="Dokumentopaantrat"/>
    <w:qFormat/>
    <w:rsid w:val="00F45C9F"/>
    <w:rPr>
      <w:rFonts w:ascii="Cambria" w:eastAsia="Times New Roman" w:hAnsi="Cambria"/>
      <w:szCs w:val="24"/>
      <w:lang w:eastAsia="ar-SA"/>
    </w:rPr>
  </w:style>
  <w:style w:type="character" w:styleId="Perirtashipersaitas">
    <w:name w:val="FollowedHyperlink"/>
    <w:uiPriority w:val="99"/>
    <w:semiHidden/>
    <w:unhideWhenUsed/>
    <w:qFormat/>
    <w:rsid w:val="00F45C9F"/>
    <w:rPr>
      <w:color w:val="800080"/>
      <w:u w:val="single"/>
    </w:rPr>
  </w:style>
  <w:style w:type="character" w:customStyle="1" w:styleId="Pagrindinistekstas3Diagrama">
    <w:name w:val="Pagrindinis tekstas 3 Diagrama"/>
    <w:link w:val="Pagrindinistekstas3"/>
    <w:uiPriority w:val="99"/>
    <w:qFormat/>
    <w:rsid w:val="00F45C9F"/>
    <w:rPr>
      <w:rFonts w:eastAsia="Times New Roman"/>
      <w:sz w:val="16"/>
      <w:szCs w:val="16"/>
    </w:rPr>
  </w:style>
  <w:style w:type="character" w:customStyle="1" w:styleId="Lentelsuraas2">
    <w:name w:val="Lentelės u˛raas (2)"/>
    <w:qFormat/>
    <w:rsid w:val="00F45C9F"/>
    <w:rPr>
      <w:rFonts w:ascii="Times New Roman" w:hAnsi="Times New Roman" w:cs="Times New Roman"/>
      <w:spacing w:val="0"/>
      <w:sz w:val="22"/>
      <w:szCs w:val="22"/>
    </w:rPr>
  </w:style>
  <w:style w:type="character" w:customStyle="1" w:styleId="Lentelsuraas211">
    <w:name w:val="Lentelės u˛raas (2) + 11"/>
    <w:qFormat/>
    <w:rsid w:val="00F45C9F"/>
    <w:rPr>
      <w:rFonts w:ascii="Times New Roman" w:hAnsi="Times New Roman" w:cs="Times New Roman"/>
      <w:b/>
      <w:bCs/>
      <w:i/>
      <w:iCs/>
      <w:spacing w:val="0"/>
      <w:sz w:val="23"/>
      <w:szCs w:val="23"/>
    </w:rPr>
  </w:style>
  <w:style w:type="character" w:customStyle="1" w:styleId="Stilius3Diagrama">
    <w:name w:val="Stilius3 Diagrama"/>
    <w:link w:val="Stilius3"/>
    <w:qFormat/>
    <w:locked/>
    <w:rsid w:val="00F45C9F"/>
    <w:rPr>
      <w:rFonts w:eastAsia="Lucida Sans Unicode"/>
      <w:szCs w:val="24"/>
      <w:lang w:eastAsia="ar-SA"/>
    </w:rPr>
  </w:style>
  <w:style w:type="character" w:customStyle="1" w:styleId="Pagrindinistekstas3Diagrama1">
    <w:name w:val="Pagrindinis tekstas 3 Diagrama1"/>
    <w:uiPriority w:val="99"/>
    <w:semiHidden/>
    <w:qFormat/>
    <w:rsid w:val="00F45C9F"/>
    <w:rPr>
      <w:sz w:val="16"/>
      <w:szCs w:val="16"/>
    </w:rPr>
  </w:style>
  <w:style w:type="character" w:customStyle="1" w:styleId="WW8Num1z0">
    <w:name w:val="WW8Num1z0"/>
    <w:qFormat/>
    <w:rsid w:val="00F45C9F"/>
  </w:style>
  <w:style w:type="character" w:customStyle="1" w:styleId="WW8Num2z0">
    <w:name w:val="WW8Num2z0"/>
    <w:qFormat/>
    <w:rsid w:val="00F45C9F"/>
    <w:rPr>
      <w:rFonts w:ascii="Times New Roman" w:eastAsia="Arial" w:hAnsi="Times New Roman" w:cs="Times New Roman"/>
      <w:b w:val="0"/>
      <w:sz w:val="24"/>
      <w:szCs w:val="24"/>
      <w:lang w:eastAsia="ar-SA"/>
    </w:rPr>
  </w:style>
  <w:style w:type="character" w:customStyle="1" w:styleId="Numatytasispastraiposriftas1">
    <w:name w:val="Numatytasis pastraipos šriftas1"/>
    <w:qFormat/>
    <w:rsid w:val="00F45C9F"/>
  </w:style>
  <w:style w:type="paragraph" w:customStyle="1" w:styleId="Antrat10">
    <w:name w:val="Antraštė1"/>
    <w:basedOn w:val="prastasis"/>
    <w:next w:val="Pagrindinistekstas"/>
    <w:uiPriority w:val="99"/>
    <w:qFormat/>
    <w:rsid w:val="00F45C9F"/>
    <w:pPr>
      <w:keepNext/>
      <w:suppressAutoHyphens/>
      <w:spacing w:before="240" w:after="120"/>
    </w:pPr>
    <w:rPr>
      <w:rFonts w:ascii="Liberation Sans" w:eastAsia="WenQuanYi Zen Hei" w:hAnsi="Liberation Sans" w:cs="Lohit Devanagari"/>
      <w:color w:val="00000A"/>
      <w:sz w:val="28"/>
      <w:szCs w:val="28"/>
      <w:lang w:eastAsia="zh-CN"/>
    </w:rPr>
  </w:style>
  <w:style w:type="paragraph" w:styleId="Pavadinimas">
    <w:name w:val="Title"/>
    <w:basedOn w:val="prastasis"/>
    <w:link w:val="PavadinimasDiagrama"/>
    <w:uiPriority w:val="99"/>
    <w:qFormat/>
    <w:rsid w:val="00F45C9F"/>
    <w:pPr>
      <w:suppressLineNumbers/>
      <w:suppressAutoHyphens/>
      <w:spacing w:before="120" w:after="120"/>
    </w:pPr>
    <w:rPr>
      <w:rFonts w:eastAsia="Times New Roman"/>
      <w:bCs/>
      <w:sz w:val="28"/>
      <w:szCs w:val="28"/>
      <w:lang w:eastAsia="ar-SA"/>
    </w:rPr>
  </w:style>
  <w:style w:type="character" w:customStyle="1" w:styleId="PavadinimasDiagrama1">
    <w:name w:val="Pavadinimas Diagrama1"/>
    <w:basedOn w:val="Numatytasispastraiposriftas"/>
    <w:uiPriority w:val="10"/>
    <w:rsid w:val="00F45C9F"/>
    <w:rPr>
      <w:rFonts w:asciiTheme="majorHAnsi" w:eastAsiaTheme="majorEastAsia" w:hAnsiTheme="majorHAnsi" w:cstheme="majorBidi"/>
      <w:spacing w:val="-10"/>
      <w:kern w:val="28"/>
      <w:sz w:val="56"/>
      <w:szCs w:val="56"/>
    </w:rPr>
  </w:style>
  <w:style w:type="paragraph" w:customStyle="1" w:styleId="Rodykl">
    <w:name w:val="Rodyklė"/>
    <w:basedOn w:val="prastasis"/>
    <w:uiPriority w:val="99"/>
    <w:qFormat/>
    <w:rsid w:val="00F45C9F"/>
    <w:pPr>
      <w:suppressLineNumbers/>
      <w:suppressAutoHyphens/>
    </w:pPr>
    <w:rPr>
      <w:rFonts w:ascii="Calibri" w:eastAsia="Calibri" w:hAnsi="Calibri" w:cs="Lohit Devanagari"/>
      <w:color w:val="00000A"/>
      <w:lang w:eastAsia="zh-CN"/>
    </w:rPr>
  </w:style>
  <w:style w:type="paragraph" w:customStyle="1" w:styleId="Puslapinporat">
    <w:name w:val="Puslapinė poraštė"/>
    <w:basedOn w:val="prastasis"/>
    <w:uiPriority w:val="99"/>
    <w:rsid w:val="00F45C9F"/>
    <w:pPr>
      <w:tabs>
        <w:tab w:val="center" w:pos="4153"/>
        <w:tab w:val="right" w:pos="8306"/>
      </w:tabs>
      <w:suppressAutoHyphens/>
      <w:spacing w:after="0" w:line="240" w:lineRule="auto"/>
      <w:textAlignment w:val="baseline"/>
    </w:pPr>
    <w:rPr>
      <w:rFonts w:ascii="TimesLT" w:eastAsia="Times New Roman" w:hAnsi="TimesLT" w:cs="Times New Roman"/>
      <w:color w:val="00000A"/>
      <w:sz w:val="24"/>
      <w:szCs w:val="20"/>
    </w:rPr>
  </w:style>
  <w:style w:type="paragraph" w:customStyle="1" w:styleId="Puslapinantrat">
    <w:name w:val="Puslapinė antraštė"/>
    <w:basedOn w:val="prastasis"/>
    <w:uiPriority w:val="99"/>
    <w:rsid w:val="00F45C9F"/>
    <w:pPr>
      <w:tabs>
        <w:tab w:val="center" w:pos="4819"/>
        <w:tab w:val="right" w:pos="9638"/>
      </w:tabs>
      <w:suppressAutoHyphens/>
      <w:spacing w:after="0" w:line="240" w:lineRule="auto"/>
      <w:textAlignment w:val="baseline"/>
    </w:pPr>
    <w:rPr>
      <w:rFonts w:ascii="Times New Roman" w:eastAsia="Times New Roman" w:hAnsi="Times New Roman" w:cs="Times New Roman"/>
      <w:color w:val="00000A"/>
      <w:sz w:val="24"/>
      <w:szCs w:val="24"/>
    </w:rPr>
  </w:style>
  <w:style w:type="paragraph" w:styleId="Turinioantrat">
    <w:name w:val="TOC Heading"/>
    <w:basedOn w:val="Antrat1"/>
    <w:uiPriority w:val="99"/>
    <w:qFormat/>
    <w:rsid w:val="00F45C9F"/>
    <w:pPr>
      <w:keepLines/>
      <w:spacing w:before="480" w:line="276" w:lineRule="auto"/>
      <w:jc w:val="left"/>
    </w:pPr>
    <w:rPr>
      <w:rFonts w:ascii="Cambria" w:hAnsi="Cambria"/>
      <w:bCs/>
      <w:color w:val="365F91"/>
      <w:sz w:val="28"/>
      <w:szCs w:val="28"/>
      <w:lang w:eastAsia="lt-LT"/>
    </w:rPr>
  </w:style>
  <w:style w:type="paragraph" w:styleId="Turinys1">
    <w:name w:val="toc 1"/>
    <w:basedOn w:val="prastasis"/>
    <w:autoRedefine/>
    <w:uiPriority w:val="99"/>
    <w:rsid w:val="00F45C9F"/>
    <w:pPr>
      <w:suppressAutoHyphens/>
      <w:spacing w:after="0" w:line="240" w:lineRule="auto"/>
      <w:textAlignment w:val="baseline"/>
    </w:pPr>
    <w:rPr>
      <w:rFonts w:ascii="Times New Roman" w:eastAsia="Times New Roman" w:hAnsi="Times New Roman" w:cs="Times New Roman"/>
      <w:color w:val="00000A"/>
      <w:sz w:val="24"/>
      <w:szCs w:val="24"/>
    </w:rPr>
  </w:style>
  <w:style w:type="paragraph" w:customStyle="1" w:styleId="Point1">
    <w:name w:val="Point 1"/>
    <w:basedOn w:val="prastasis"/>
    <w:uiPriority w:val="99"/>
    <w:qFormat/>
    <w:rsid w:val="00F45C9F"/>
    <w:pPr>
      <w:suppressAutoHyphens/>
      <w:spacing w:before="120" w:after="120" w:line="240" w:lineRule="auto"/>
      <w:ind w:left="1418" w:hanging="567"/>
      <w:jc w:val="both"/>
      <w:textAlignment w:val="baseline"/>
    </w:pPr>
    <w:rPr>
      <w:rFonts w:ascii="Times New Roman" w:eastAsia="Times New Roman" w:hAnsi="Times New Roman" w:cs="Times New Roman"/>
      <w:color w:val="00000A"/>
      <w:sz w:val="24"/>
      <w:szCs w:val="20"/>
      <w:lang w:val="en-GB"/>
    </w:rPr>
  </w:style>
  <w:style w:type="paragraph" w:styleId="Turinys2">
    <w:name w:val="toc 2"/>
    <w:basedOn w:val="prastasis"/>
    <w:autoRedefine/>
    <w:uiPriority w:val="99"/>
    <w:rsid w:val="00F45C9F"/>
    <w:pPr>
      <w:suppressAutoHyphens/>
      <w:spacing w:after="0" w:line="240" w:lineRule="auto"/>
      <w:ind w:left="240"/>
      <w:textAlignment w:val="baseline"/>
    </w:pPr>
    <w:rPr>
      <w:rFonts w:ascii="Times New Roman" w:eastAsia="Times New Roman" w:hAnsi="Times New Roman" w:cs="Times New Roman"/>
      <w:color w:val="00000A"/>
      <w:sz w:val="24"/>
      <w:szCs w:val="24"/>
    </w:rPr>
  </w:style>
  <w:style w:type="paragraph" w:customStyle="1" w:styleId="Punktas1">
    <w:name w:val="Punktas 1"/>
    <w:basedOn w:val="prastasis"/>
    <w:autoRedefine/>
    <w:uiPriority w:val="99"/>
    <w:qFormat/>
    <w:rsid w:val="00F45C9F"/>
    <w:pPr>
      <w:suppressAutoHyphens/>
      <w:spacing w:after="0" w:line="240" w:lineRule="auto"/>
      <w:ind w:firstLine="993"/>
      <w:jc w:val="both"/>
      <w:textAlignment w:val="baseline"/>
    </w:pPr>
    <w:rPr>
      <w:rFonts w:ascii="Times New Roman" w:eastAsia="Calibri" w:hAnsi="Times New Roman" w:cs="Times New Roman"/>
      <w:bCs/>
      <w:color w:val="000000"/>
      <w:sz w:val="24"/>
      <w:szCs w:val="24"/>
    </w:rPr>
  </w:style>
  <w:style w:type="paragraph" w:customStyle="1" w:styleId="Punktas2">
    <w:name w:val="Punktas 2"/>
    <w:basedOn w:val="prastasis"/>
    <w:autoRedefine/>
    <w:uiPriority w:val="99"/>
    <w:qFormat/>
    <w:rsid w:val="00F45C9F"/>
    <w:pPr>
      <w:suppressAutoHyphens/>
      <w:spacing w:after="60" w:line="240" w:lineRule="auto"/>
      <w:ind w:firstLine="993"/>
      <w:jc w:val="both"/>
      <w:textAlignment w:val="baseline"/>
    </w:pPr>
    <w:rPr>
      <w:rFonts w:ascii="Times New Roman" w:eastAsia="Calibri" w:hAnsi="Times New Roman" w:cs="Times New Roman"/>
      <w:color w:val="00000A"/>
      <w:sz w:val="24"/>
    </w:rPr>
  </w:style>
  <w:style w:type="paragraph" w:styleId="Paprastasistekstas">
    <w:name w:val="Plain Text"/>
    <w:basedOn w:val="prastasis"/>
    <w:link w:val="PaprastasistekstasDiagrama"/>
    <w:uiPriority w:val="99"/>
    <w:qFormat/>
    <w:rsid w:val="00F45C9F"/>
    <w:pPr>
      <w:suppressAutoHyphens/>
      <w:spacing w:after="0" w:line="240" w:lineRule="auto"/>
      <w:textAlignment w:val="baseline"/>
    </w:pPr>
    <w:rPr>
      <w:rFonts w:ascii="Consolas" w:hAnsi="Consolas"/>
      <w:sz w:val="21"/>
      <w:szCs w:val="21"/>
    </w:rPr>
  </w:style>
  <w:style w:type="character" w:customStyle="1" w:styleId="PaprastasistekstasDiagrama1">
    <w:name w:val="Paprastasis tekstas Diagrama1"/>
    <w:basedOn w:val="Numatytasispastraiposriftas"/>
    <w:uiPriority w:val="99"/>
    <w:semiHidden/>
    <w:rsid w:val="00F45C9F"/>
    <w:rPr>
      <w:rFonts w:ascii="Consolas" w:hAnsi="Consolas"/>
      <w:sz w:val="21"/>
      <w:szCs w:val="21"/>
    </w:rPr>
  </w:style>
  <w:style w:type="paragraph" w:styleId="Puslapioinaostekstas">
    <w:name w:val="footnote text"/>
    <w:basedOn w:val="prastasis"/>
    <w:link w:val="PuslapioinaostekstasDiagrama"/>
    <w:uiPriority w:val="99"/>
    <w:qFormat/>
    <w:rsid w:val="00F45C9F"/>
    <w:pPr>
      <w:suppressAutoHyphens/>
      <w:spacing w:after="0" w:line="240" w:lineRule="auto"/>
      <w:textAlignment w:val="baseline"/>
    </w:pPr>
    <w:rPr>
      <w:rFonts w:eastAsia="Times New Roman"/>
      <w:lang w:val="en-GB"/>
    </w:rPr>
  </w:style>
  <w:style w:type="character" w:customStyle="1" w:styleId="PuslapioinaostekstasDiagrama1">
    <w:name w:val="Puslapio išnašos tekstas Diagrama1"/>
    <w:basedOn w:val="Numatytasispastraiposriftas"/>
    <w:uiPriority w:val="99"/>
    <w:semiHidden/>
    <w:rsid w:val="00F45C9F"/>
    <w:rPr>
      <w:sz w:val="20"/>
      <w:szCs w:val="20"/>
    </w:rPr>
  </w:style>
  <w:style w:type="paragraph" w:styleId="Pagrindiniotekstotrauka2">
    <w:name w:val="Body Text Indent 2"/>
    <w:basedOn w:val="prastasis"/>
    <w:link w:val="Pagrindiniotekstotrauka2Diagrama"/>
    <w:uiPriority w:val="99"/>
    <w:qFormat/>
    <w:rsid w:val="00F45C9F"/>
    <w:pPr>
      <w:suppressAutoHyphens/>
      <w:spacing w:after="0" w:line="240" w:lineRule="auto"/>
      <w:ind w:left="90" w:firstLine="540"/>
      <w:jc w:val="both"/>
      <w:textAlignment w:val="baseline"/>
    </w:pPr>
    <w:rPr>
      <w:rFonts w:eastAsia="Times New Roman"/>
      <w:szCs w:val="24"/>
    </w:rPr>
  </w:style>
  <w:style w:type="character" w:customStyle="1" w:styleId="Pagrindiniotekstotrauka2Diagrama1">
    <w:name w:val="Pagrindinio teksto įtrauka 2 Diagrama1"/>
    <w:basedOn w:val="Numatytasispastraiposriftas"/>
    <w:uiPriority w:val="99"/>
    <w:semiHidden/>
    <w:rsid w:val="00F45C9F"/>
  </w:style>
  <w:style w:type="paragraph" w:styleId="Sraassuenkleliais">
    <w:name w:val="List Bullet"/>
    <w:basedOn w:val="prastasis"/>
    <w:uiPriority w:val="99"/>
    <w:qFormat/>
    <w:rsid w:val="00F45C9F"/>
    <w:pPr>
      <w:tabs>
        <w:tab w:val="left" w:pos="0"/>
        <w:tab w:val="left" w:pos="1301"/>
      </w:tabs>
      <w:suppressAutoHyphens/>
      <w:spacing w:after="0" w:line="240" w:lineRule="auto"/>
      <w:textAlignment w:val="baseline"/>
    </w:pPr>
    <w:rPr>
      <w:rFonts w:ascii="Times New Roman" w:eastAsia="Times New Roman" w:hAnsi="Times New Roman" w:cs="Times New Roman"/>
      <w:color w:val="00000A"/>
      <w:sz w:val="24"/>
      <w:szCs w:val="20"/>
      <w:lang w:val="en-GB"/>
    </w:rPr>
  </w:style>
  <w:style w:type="paragraph" w:customStyle="1" w:styleId="punkter">
    <w:name w:val="punkter"/>
    <w:basedOn w:val="prastasis"/>
    <w:uiPriority w:val="99"/>
    <w:qFormat/>
    <w:rsid w:val="00F45C9F"/>
    <w:pPr>
      <w:suppressAutoHyphens/>
      <w:spacing w:after="0" w:line="240" w:lineRule="auto"/>
      <w:jc w:val="both"/>
      <w:textAlignment w:val="baseline"/>
    </w:pPr>
    <w:rPr>
      <w:rFonts w:ascii="Tms Rmn" w:eastAsia="Batang" w:hAnsi="Tms Rmn" w:cs="Times New Roman"/>
      <w:color w:val="000000"/>
      <w:sz w:val="24"/>
      <w:szCs w:val="24"/>
      <w:lang w:val="en-US"/>
    </w:rPr>
  </w:style>
  <w:style w:type="paragraph" w:styleId="Sraassuenkleliais2">
    <w:name w:val="List Bullet 2"/>
    <w:basedOn w:val="prastasis"/>
    <w:uiPriority w:val="99"/>
    <w:qFormat/>
    <w:rsid w:val="00F45C9F"/>
    <w:pPr>
      <w:tabs>
        <w:tab w:val="left" w:pos="643"/>
      </w:tabs>
      <w:suppressAutoHyphens/>
      <w:spacing w:before="240" w:after="120" w:line="240" w:lineRule="auto"/>
      <w:jc w:val="both"/>
      <w:textAlignment w:val="baseline"/>
    </w:pPr>
    <w:rPr>
      <w:rFonts w:ascii="Arial" w:eastAsia="Times New Roman" w:hAnsi="Arial" w:cs="Times New Roman"/>
      <w:color w:val="00000A"/>
      <w:sz w:val="24"/>
      <w:szCs w:val="20"/>
      <w:lang w:val="en-GB"/>
    </w:rPr>
  </w:style>
  <w:style w:type="paragraph" w:styleId="Sraassunumeriais2">
    <w:name w:val="List Number 2"/>
    <w:basedOn w:val="prastasis"/>
    <w:uiPriority w:val="99"/>
    <w:qFormat/>
    <w:rsid w:val="00F45C9F"/>
    <w:pPr>
      <w:tabs>
        <w:tab w:val="left" w:pos="900"/>
        <w:tab w:val="left" w:pos="1661"/>
      </w:tabs>
      <w:suppressAutoHyphens/>
      <w:spacing w:before="240" w:after="120" w:line="240" w:lineRule="auto"/>
      <w:jc w:val="both"/>
      <w:textAlignment w:val="baseline"/>
    </w:pPr>
    <w:rPr>
      <w:rFonts w:ascii="Arial" w:eastAsia="Times New Roman" w:hAnsi="Arial" w:cs="Times New Roman"/>
      <w:color w:val="00000A"/>
      <w:sz w:val="24"/>
      <w:szCs w:val="20"/>
      <w:lang w:val="en-GB"/>
    </w:rPr>
  </w:style>
  <w:style w:type="paragraph" w:customStyle="1" w:styleId="Normal1">
    <w:name w:val="Normal 1"/>
    <w:basedOn w:val="prastasis"/>
    <w:uiPriority w:val="99"/>
    <w:qFormat/>
    <w:rsid w:val="00F45C9F"/>
    <w:pPr>
      <w:suppressAutoHyphens/>
      <w:spacing w:before="120" w:after="0" w:line="288" w:lineRule="auto"/>
      <w:ind w:firstLine="567"/>
      <w:jc w:val="both"/>
      <w:textAlignment w:val="baseline"/>
    </w:pPr>
    <w:rPr>
      <w:rFonts w:ascii="Times New Roman" w:eastAsia="Times New Roman" w:hAnsi="Times New Roman" w:cs="Times New Roman"/>
      <w:color w:val="00000A"/>
      <w:sz w:val="24"/>
      <w:szCs w:val="20"/>
      <w:lang w:eastAsia="da-DK"/>
    </w:rPr>
  </w:style>
  <w:style w:type="paragraph" w:styleId="prastojitrauka">
    <w:name w:val="Normal Indent"/>
    <w:basedOn w:val="prastasis"/>
    <w:uiPriority w:val="99"/>
    <w:qFormat/>
    <w:rsid w:val="00F45C9F"/>
    <w:pPr>
      <w:suppressAutoHyphens/>
      <w:spacing w:before="240" w:after="120" w:line="240" w:lineRule="auto"/>
      <w:ind w:left="1304"/>
      <w:jc w:val="both"/>
      <w:textAlignment w:val="baseline"/>
    </w:pPr>
    <w:rPr>
      <w:rFonts w:ascii="Arial" w:eastAsia="Times New Roman" w:hAnsi="Arial" w:cs="Times New Roman"/>
      <w:color w:val="00000A"/>
      <w:sz w:val="24"/>
      <w:szCs w:val="20"/>
      <w:lang w:val="en-GB"/>
    </w:rPr>
  </w:style>
  <w:style w:type="paragraph" w:customStyle="1" w:styleId="1WXW">
    <w:name w:val="1WXW"/>
    <w:basedOn w:val="prastasis"/>
    <w:autoRedefine/>
    <w:uiPriority w:val="99"/>
    <w:qFormat/>
    <w:rsid w:val="00F45C9F"/>
    <w:pPr>
      <w:suppressAutoHyphens/>
      <w:textAlignment w:val="baseline"/>
    </w:pPr>
    <w:rPr>
      <w:rFonts w:ascii="Cambria" w:eastAsia="Calibri" w:hAnsi="Cambria" w:cs="Times New Roman"/>
      <w:b/>
      <w:color w:val="00000A"/>
      <w:szCs w:val="24"/>
      <w:lang w:bidi="en-US"/>
    </w:rPr>
  </w:style>
  <w:style w:type="paragraph" w:customStyle="1" w:styleId="2WXW">
    <w:name w:val="2WXW"/>
    <w:basedOn w:val="prastasis"/>
    <w:autoRedefine/>
    <w:uiPriority w:val="99"/>
    <w:qFormat/>
    <w:rsid w:val="00F45C9F"/>
    <w:pPr>
      <w:suppressAutoHyphens/>
      <w:textAlignment w:val="baseline"/>
    </w:pPr>
    <w:rPr>
      <w:rFonts w:ascii="Cambria" w:eastAsia="Calibri" w:hAnsi="Cambria" w:cs="Times New Roman"/>
      <w:b/>
      <w:color w:val="00000A"/>
      <w:szCs w:val="24"/>
      <w:lang w:bidi="en-US"/>
    </w:rPr>
  </w:style>
  <w:style w:type="paragraph" w:customStyle="1" w:styleId="Pagrindinistekstas1">
    <w:name w:val="Pagrindinis tekstas1"/>
    <w:uiPriority w:val="99"/>
    <w:qFormat/>
    <w:rsid w:val="00F45C9F"/>
    <w:pPr>
      <w:suppressAutoHyphens/>
      <w:spacing w:after="0" w:line="240" w:lineRule="auto"/>
      <w:ind w:firstLine="312"/>
      <w:jc w:val="both"/>
      <w:textAlignment w:val="baseline"/>
    </w:pPr>
    <w:rPr>
      <w:rFonts w:ascii="TimesLT" w:eastAsia="Times New Roman" w:hAnsi="TimesLT" w:cs="Times New Roman"/>
      <w:color w:val="00000A"/>
      <w:sz w:val="20"/>
      <w:szCs w:val="20"/>
      <w:lang w:val="en-US"/>
    </w:rPr>
  </w:style>
  <w:style w:type="paragraph" w:customStyle="1" w:styleId="linija">
    <w:name w:val="linija"/>
    <w:basedOn w:val="prastasis"/>
    <w:uiPriority w:val="99"/>
    <w:qFormat/>
    <w:rsid w:val="00F45C9F"/>
    <w:pPr>
      <w:suppressAutoHyphens/>
      <w:spacing w:before="100" w:after="100" w:line="240" w:lineRule="auto"/>
      <w:textAlignment w:val="baseline"/>
    </w:pPr>
    <w:rPr>
      <w:rFonts w:ascii="Times New Roman" w:eastAsia="Times New Roman" w:hAnsi="Times New Roman" w:cs="Times New Roman"/>
      <w:color w:val="00000A"/>
      <w:sz w:val="24"/>
      <w:szCs w:val="24"/>
      <w:lang w:eastAsia="lt-LT"/>
    </w:rPr>
  </w:style>
  <w:style w:type="paragraph" w:customStyle="1" w:styleId="Sraopastraipa1">
    <w:name w:val="Sąrašo pastraipa1"/>
    <w:basedOn w:val="prastasis"/>
    <w:qFormat/>
    <w:rsid w:val="00F45C9F"/>
    <w:pPr>
      <w:suppressAutoHyphens/>
      <w:ind w:left="720"/>
      <w:textAlignment w:val="baseline"/>
    </w:pPr>
    <w:rPr>
      <w:rFonts w:ascii="Calibri" w:eastAsia="Times New Roman" w:hAnsi="Calibri" w:cs="Times New Roman"/>
      <w:color w:val="00000A"/>
    </w:rPr>
  </w:style>
  <w:style w:type="paragraph" w:customStyle="1" w:styleId="Pagrindinistekstas20">
    <w:name w:val="Pagrindinis tekstas2"/>
    <w:uiPriority w:val="99"/>
    <w:qFormat/>
    <w:rsid w:val="00F45C9F"/>
    <w:pPr>
      <w:suppressAutoHyphens/>
      <w:spacing w:after="0" w:line="240" w:lineRule="auto"/>
      <w:ind w:firstLine="312"/>
      <w:jc w:val="both"/>
      <w:textAlignment w:val="baseline"/>
    </w:pPr>
    <w:rPr>
      <w:rFonts w:ascii="TimesLT" w:eastAsia="Times New Roman" w:hAnsi="TimesLT" w:cs="Times New Roman"/>
      <w:color w:val="00000A"/>
      <w:sz w:val="20"/>
      <w:szCs w:val="20"/>
      <w:lang w:val="en-US"/>
    </w:rPr>
  </w:style>
  <w:style w:type="paragraph" w:customStyle="1" w:styleId="CentrBoldm">
    <w:name w:val="CentrBoldm"/>
    <w:basedOn w:val="prastasis"/>
    <w:uiPriority w:val="99"/>
    <w:qFormat/>
    <w:rsid w:val="00F45C9F"/>
    <w:pPr>
      <w:suppressAutoHyphens/>
      <w:spacing w:after="0" w:line="240" w:lineRule="auto"/>
      <w:jc w:val="center"/>
      <w:textAlignment w:val="baseline"/>
    </w:pPr>
    <w:rPr>
      <w:rFonts w:ascii="TimesLT" w:eastAsia="Calibri" w:hAnsi="TimesLT" w:cs="Times New Roman"/>
      <w:b/>
      <w:bCs/>
      <w:color w:val="00000A"/>
      <w:sz w:val="20"/>
      <w:szCs w:val="24"/>
      <w:lang w:val="en-US"/>
    </w:rPr>
  </w:style>
  <w:style w:type="paragraph" w:styleId="HTMLiankstoformatuotas">
    <w:name w:val="HTML Preformatted"/>
    <w:basedOn w:val="prastasis"/>
    <w:link w:val="HTMLiankstoformatuotasDiagrama"/>
    <w:qFormat/>
    <w:rsid w:val="00F45C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textAlignment w:val="baseline"/>
    </w:pPr>
    <w:rPr>
      <w:rFonts w:ascii="Courier New" w:eastAsia="Times New Roman" w:hAnsi="Courier New" w:cs="Courier New"/>
    </w:rPr>
  </w:style>
  <w:style w:type="character" w:customStyle="1" w:styleId="HTMLiankstoformatuotasDiagrama1">
    <w:name w:val="HTML iš anksto formatuotas Diagrama1"/>
    <w:basedOn w:val="Numatytasispastraiposriftas"/>
    <w:uiPriority w:val="99"/>
    <w:semiHidden/>
    <w:rsid w:val="00F45C9F"/>
    <w:rPr>
      <w:rFonts w:ascii="Consolas" w:hAnsi="Consolas"/>
      <w:sz w:val="20"/>
      <w:szCs w:val="20"/>
    </w:rPr>
  </w:style>
  <w:style w:type="paragraph" w:customStyle="1" w:styleId="MAZAS">
    <w:name w:val="MAZAS"/>
    <w:uiPriority w:val="99"/>
    <w:qFormat/>
    <w:rsid w:val="00F45C9F"/>
    <w:pPr>
      <w:suppressAutoHyphens/>
      <w:spacing w:after="0" w:line="240" w:lineRule="auto"/>
      <w:ind w:firstLine="312"/>
      <w:jc w:val="both"/>
      <w:textAlignment w:val="baseline"/>
    </w:pPr>
    <w:rPr>
      <w:rFonts w:ascii="TimesLT" w:eastAsia="Times New Roman" w:hAnsi="TimesLT" w:cs="Times New Roman"/>
      <w:color w:val="000000"/>
      <w:sz w:val="8"/>
      <w:szCs w:val="8"/>
      <w:lang w:val="en-US"/>
    </w:rPr>
  </w:style>
  <w:style w:type="paragraph" w:customStyle="1" w:styleId="Sraopastraipa2">
    <w:name w:val="Sąrašo pastraipa2"/>
    <w:basedOn w:val="prastasis"/>
    <w:uiPriority w:val="99"/>
    <w:qFormat/>
    <w:rsid w:val="00F45C9F"/>
    <w:pPr>
      <w:suppressAutoHyphens/>
      <w:spacing w:after="0" w:line="240" w:lineRule="auto"/>
      <w:ind w:left="720"/>
      <w:textAlignment w:val="baseline"/>
    </w:pPr>
    <w:rPr>
      <w:rFonts w:ascii="Times New Roman" w:eastAsia="Times New Roman" w:hAnsi="Times New Roman" w:cs="Times New Roman"/>
      <w:color w:val="00000A"/>
      <w:sz w:val="24"/>
      <w:szCs w:val="24"/>
      <w:lang w:eastAsia="lt-LT"/>
    </w:rPr>
  </w:style>
  <w:style w:type="paragraph" w:styleId="Pagrindiniotekstotrauka3">
    <w:name w:val="Body Text Indent 3"/>
    <w:basedOn w:val="prastasis"/>
    <w:link w:val="Pagrindiniotekstotrauka3Diagrama"/>
    <w:uiPriority w:val="99"/>
    <w:qFormat/>
    <w:rsid w:val="00F45C9F"/>
    <w:pPr>
      <w:suppressAutoHyphens/>
      <w:spacing w:after="120" w:line="240" w:lineRule="auto"/>
      <w:ind w:left="283"/>
      <w:textAlignment w:val="baseline"/>
    </w:pPr>
    <w:rPr>
      <w:rFonts w:eastAsia="Times New Roman"/>
      <w:sz w:val="16"/>
      <w:szCs w:val="16"/>
    </w:rPr>
  </w:style>
  <w:style w:type="character" w:customStyle="1" w:styleId="Pagrindiniotekstotrauka3Diagrama1">
    <w:name w:val="Pagrindinio teksto įtrauka 3 Diagrama1"/>
    <w:basedOn w:val="Numatytasispastraiposriftas"/>
    <w:uiPriority w:val="99"/>
    <w:semiHidden/>
    <w:rsid w:val="00F45C9F"/>
    <w:rPr>
      <w:sz w:val="16"/>
      <w:szCs w:val="16"/>
    </w:rPr>
  </w:style>
  <w:style w:type="paragraph" w:styleId="Literatrossraoantrat">
    <w:name w:val="toa heading"/>
    <w:basedOn w:val="prastasis"/>
    <w:uiPriority w:val="99"/>
    <w:qFormat/>
    <w:rsid w:val="00F45C9F"/>
    <w:pPr>
      <w:tabs>
        <w:tab w:val="left" w:pos="9000"/>
        <w:tab w:val="right" w:pos="9360"/>
      </w:tabs>
      <w:suppressAutoHyphens/>
      <w:spacing w:after="0" w:line="240" w:lineRule="auto"/>
      <w:jc w:val="both"/>
      <w:textAlignment w:val="baseline"/>
    </w:pPr>
    <w:rPr>
      <w:rFonts w:ascii="Times New Roman" w:eastAsia="Times New Roman" w:hAnsi="Times New Roman" w:cs="Times New Roman"/>
      <w:color w:val="00000A"/>
      <w:sz w:val="24"/>
      <w:szCs w:val="20"/>
      <w:lang w:val="en-US"/>
    </w:rPr>
  </w:style>
  <w:style w:type="paragraph" w:styleId="Pagrindiniotekstotrauka">
    <w:name w:val="Body Text Indent"/>
    <w:basedOn w:val="Pagrindinistekstas"/>
    <w:link w:val="PagrindiniotekstotraukaDiagrama"/>
    <w:uiPriority w:val="99"/>
    <w:qFormat/>
    <w:rsid w:val="00F45C9F"/>
    <w:pPr>
      <w:widowControl/>
      <w:tabs>
        <w:tab w:val="left" w:pos="0"/>
        <w:tab w:val="left" w:pos="3119"/>
      </w:tabs>
      <w:suppressAutoHyphens/>
      <w:spacing w:after="120"/>
      <w:ind w:firstLine="210"/>
      <w:textAlignment w:val="baseline"/>
    </w:pPr>
    <w:rPr>
      <w:rFonts w:ascii="Arial" w:hAnsi="Arial" w:cstheme="minorBidi"/>
      <w:sz w:val="22"/>
      <w:szCs w:val="22"/>
      <w:lang w:val="sv-SE" w:eastAsia="en-US"/>
    </w:rPr>
  </w:style>
  <w:style w:type="character" w:customStyle="1" w:styleId="PagrindiniotekstotraukaDiagrama1">
    <w:name w:val="Pagrindinio teksto įtrauka Diagrama1"/>
    <w:basedOn w:val="Numatytasispastraiposriftas"/>
    <w:uiPriority w:val="99"/>
    <w:semiHidden/>
    <w:rsid w:val="00F45C9F"/>
  </w:style>
  <w:style w:type="paragraph" w:customStyle="1" w:styleId="Tvarkospapunktis">
    <w:name w:val="Tvarkos papunktis"/>
    <w:basedOn w:val="prastasis"/>
    <w:uiPriority w:val="99"/>
    <w:qFormat/>
    <w:rsid w:val="00F45C9F"/>
    <w:pPr>
      <w:suppressAutoHyphens/>
      <w:spacing w:after="0" w:line="240" w:lineRule="auto"/>
      <w:jc w:val="both"/>
      <w:textAlignment w:val="baseline"/>
    </w:pPr>
    <w:rPr>
      <w:rFonts w:ascii="Times New Roman" w:eastAsia="Times New Roman" w:hAnsi="Times New Roman" w:cs="Times New Roman"/>
      <w:color w:val="00000A"/>
      <w:sz w:val="24"/>
      <w:szCs w:val="24"/>
      <w:lang w:eastAsia="lt-LT"/>
    </w:rPr>
  </w:style>
  <w:style w:type="paragraph" w:customStyle="1" w:styleId="Tvarkostekstas">
    <w:name w:val="Tvarkos tekstas"/>
    <w:basedOn w:val="prastasis"/>
    <w:uiPriority w:val="99"/>
    <w:qFormat/>
    <w:rsid w:val="00F45C9F"/>
    <w:pPr>
      <w:suppressAutoHyphens/>
      <w:spacing w:after="0" w:line="240" w:lineRule="auto"/>
      <w:jc w:val="both"/>
      <w:textAlignment w:val="baseline"/>
    </w:pPr>
    <w:rPr>
      <w:rFonts w:ascii="Times New Roman" w:eastAsia="Times New Roman" w:hAnsi="Times New Roman" w:cs="Times New Roman"/>
      <w:color w:val="00000A"/>
      <w:sz w:val="24"/>
      <w:szCs w:val="24"/>
      <w:lang w:eastAsia="lt-LT"/>
    </w:rPr>
  </w:style>
  <w:style w:type="paragraph" w:customStyle="1" w:styleId="Patvirtinta">
    <w:name w:val="Patvirtinta"/>
    <w:uiPriority w:val="99"/>
    <w:qFormat/>
    <w:rsid w:val="00F45C9F"/>
    <w:pPr>
      <w:tabs>
        <w:tab w:val="left" w:pos="1304"/>
        <w:tab w:val="left" w:pos="1457"/>
        <w:tab w:val="left" w:pos="1604"/>
        <w:tab w:val="left" w:pos="1757"/>
      </w:tabs>
      <w:suppressAutoHyphens/>
      <w:spacing w:after="0" w:line="240" w:lineRule="auto"/>
      <w:ind w:left="5953"/>
      <w:textAlignment w:val="baseline"/>
    </w:pPr>
    <w:rPr>
      <w:rFonts w:ascii="TimesLT" w:eastAsia="Arial" w:hAnsi="TimesLT" w:cs="Times New Roman Bold"/>
      <w:color w:val="00000A"/>
      <w:sz w:val="20"/>
      <w:szCs w:val="20"/>
      <w:lang w:val="en-US" w:eastAsia="ar-SA"/>
    </w:rPr>
  </w:style>
  <w:style w:type="paragraph" w:customStyle="1" w:styleId="Pagrindinistekstas30">
    <w:name w:val="Pagrindinis tekstas3"/>
    <w:uiPriority w:val="99"/>
    <w:qFormat/>
    <w:rsid w:val="00F45C9F"/>
    <w:pPr>
      <w:suppressAutoHyphens/>
      <w:spacing w:after="0" w:line="240" w:lineRule="auto"/>
      <w:ind w:firstLine="312"/>
      <w:jc w:val="both"/>
      <w:textAlignment w:val="baseline"/>
    </w:pPr>
    <w:rPr>
      <w:rFonts w:ascii="TimesLT" w:eastAsia="Arial" w:hAnsi="TimesLT" w:cs="Times New Roman Bold"/>
      <w:color w:val="00000A"/>
      <w:sz w:val="20"/>
      <w:szCs w:val="20"/>
      <w:lang w:val="en-US" w:eastAsia="ar-SA"/>
    </w:rPr>
  </w:style>
  <w:style w:type="paragraph" w:customStyle="1" w:styleId="WW-Default">
    <w:name w:val="WW-Default"/>
    <w:uiPriority w:val="99"/>
    <w:qFormat/>
    <w:rsid w:val="00F45C9F"/>
    <w:pPr>
      <w:suppressAutoHyphens/>
      <w:spacing w:after="0" w:line="240" w:lineRule="auto"/>
      <w:textAlignment w:val="baseline"/>
    </w:pPr>
    <w:rPr>
      <w:rFonts w:ascii="Times New Roman" w:eastAsia="Calibri" w:hAnsi="Times New Roman" w:cs="Times New Roman Bold"/>
      <w:color w:val="000000"/>
      <w:sz w:val="24"/>
      <w:szCs w:val="24"/>
      <w:lang w:val="en-US" w:eastAsia="ar-SA"/>
    </w:rPr>
  </w:style>
  <w:style w:type="paragraph" w:customStyle="1" w:styleId="BodyText21">
    <w:name w:val="Body Text 21"/>
    <w:basedOn w:val="prastasis"/>
    <w:uiPriority w:val="99"/>
    <w:qFormat/>
    <w:rsid w:val="00F45C9F"/>
    <w:pPr>
      <w:suppressAutoHyphens/>
      <w:spacing w:after="120" w:line="480" w:lineRule="auto"/>
      <w:textAlignment w:val="baseline"/>
    </w:pPr>
    <w:rPr>
      <w:rFonts w:ascii="Times New Roman" w:eastAsia="Times New Roman" w:hAnsi="Times New Roman" w:cs="Times New Roman"/>
      <w:color w:val="00000A"/>
      <w:sz w:val="24"/>
      <w:szCs w:val="24"/>
      <w:lang w:eastAsia="ar-SA"/>
    </w:rPr>
  </w:style>
  <w:style w:type="paragraph" w:customStyle="1" w:styleId="Stilius3">
    <w:name w:val="Stilius3"/>
    <w:basedOn w:val="prastasis"/>
    <w:link w:val="Stilius3Diagrama"/>
    <w:qFormat/>
    <w:rsid w:val="00F45C9F"/>
    <w:pPr>
      <w:widowControl w:val="0"/>
      <w:suppressAutoHyphens/>
      <w:spacing w:before="200" w:after="0" w:line="240" w:lineRule="auto"/>
      <w:jc w:val="both"/>
      <w:textAlignment w:val="baseline"/>
    </w:pPr>
    <w:rPr>
      <w:rFonts w:eastAsia="Lucida Sans Unicode"/>
      <w:szCs w:val="24"/>
      <w:lang w:eastAsia="ar-SA"/>
    </w:rPr>
  </w:style>
  <w:style w:type="paragraph" w:customStyle="1" w:styleId="bodytext">
    <w:name w:val="bodytext"/>
    <w:basedOn w:val="prastasis"/>
    <w:uiPriority w:val="99"/>
    <w:qFormat/>
    <w:rsid w:val="00F45C9F"/>
    <w:pPr>
      <w:suppressAutoHyphens/>
      <w:spacing w:before="280" w:after="280"/>
      <w:textAlignment w:val="baseline"/>
    </w:pPr>
    <w:rPr>
      <w:rFonts w:ascii="Calibri" w:eastAsia="Times New Roman" w:hAnsi="Calibri" w:cs="Times New Roman"/>
      <w:color w:val="00000A"/>
      <w:lang w:eastAsia="ar-SA"/>
    </w:rPr>
  </w:style>
  <w:style w:type="paragraph" w:customStyle="1" w:styleId="Stilius1">
    <w:name w:val="Stilius1"/>
    <w:basedOn w:val="prastasis"/>
    <w:uiPriority w:val="99"/>
    <w:qFormat/>
    <w:rsid w:val="00F45C9F"/>
    <w:pPr>
      <w:suppressAutoHyphens/>
      <w:spacing w:before="240" w:after="240" w:line="240" w:lineRule="auto"/>
      <w:jc w:val="center"/>
      <w:textAlignment w:val="baseline"/>
    </w:pPr>
    <w:rPr>
      <w:rFonts w:ascii="Times New Roman" w:eastAsia="Times New Roman" w:hAnsi="Times New Roman" w:cs="Times New Roman"/>
      <w:b/>
      <w:color w:val="00000A"/>
      <w:sz w:val="24"/>
      <w:szCs w:val="24"/>
      <w:lang w:eastAsia="ar-SA"/>
    </w:rPr>
  </w:style>
  <w:style w:type="paragraph" w:customStyle="1" w:styleId="Dokumentopavadinimas">
    <w:name w:val="Dokumento pavadinimas"/>
    <w:basedOn w:val="prastasis"/>
    <w:uiPriority w:val="99"/>
    <w:rsid w:val="00F45C9F"/>
    <w:pPr>
      <w:widowControl w:val="0"/>
      <w:suppressAutoHyphens/>
      <w:spacing w:after="0" w:line="240" w:lineRule="auto"/>
      <w:jc w:val="center"/>
      <w:textAlignment w:val="baseline"/>
    </w:pPr>
    <w:rPr>
      <w:rFonts w:ascii="Times New Roman" w:eastAsia="Times New Roman" w:hAnsi="Times New Roman" w:cs="Times New Roman"/>
      <w:bCs/>
      <w:color w:val="00000A"/>
      <w:sz w:val="28"/>
      <w:szCs w:val="28"/>
      <w:lang w:eastAsia="ar-SA"/>
    </w:rPr>
  </w:style>
  <w:style w:type="paragraph" w:customStyle="1" w:styleId="Dokumentopaantrat">
    <w:name w:val="Dokumento paantraštė"/>
    <w:basedOn w:val="prastasis"/>
    <w:link w:val="AntrinispavadinimasDiagrama"/>
    <w:rsid w:val="00F45C9F"/>
    <w:pPr>
      <w:suppressAutoHyphens/>
      <w:spacing w:after="60"/>
      <w:jc w:val="center"/>
      <w:textAlignment w:val="baseline"/>
      <w:outlineLvl w:val="1"/>
    </w:pPr>
    <w:rPr>
      <w:rFonts w:ascii="Cambria" w:eastAsia="Times New Roman" w:hAnsi="Cambria"/>
      <w:szCs w:val="24"/>
      <w:lang w:eastAsia="ar-SA"/>
    </w:rPr>
  </w:style>
  <w:style w:type="paragraph" w:customStyle="1" w:styleId="Stilius6">
    <w:name w:val="Stilius6"/>
    <w:basedOn w:val="Stilius1"/>
    <w:uiPriority w:val="99"/>
    <w:qFormat/>
    <w:rsid w:val="00F45C9F"/>
    <w:pPr>
      <w:spacing w:before="0" w:after="0"/>
      <w:ind w:firstLine="720"/>
      <w:jc w:val="both"/>
    </w:pPr>
    <w:rPr>
      <w:b w:val="0"/>
    </w:rPr>
  </w:style>
  <w:style w:type="paragraph" w:customStyle="1" w:styleId="Pagrindinistekstas4">
    <w:name w:val="Pagrindinis tekstas4"/>
    <w:uiPriority w:val="99"/>
    <w:qFormat/>
    <w:rsid w:val="00F45C9F"/>
    <w:pPr>
      <w:suppressAutoHyphens/>
      <w:spacing w:after="0" w:line="240" w:lineRule="auto"/>
      <w:ind w:firstLine="312"/>
      <w:jc w:val="both"/>
    </w:pPr>
    <w:rPr>
      <w:rFonts w:ascii="TimesLT" w:eastAsia="Times New Roman" w:hAnsi="TimesLT" w:cs="Times New Roman"/>
      <w:color w:val="00000A"/>
      <w:sz w:val="20"/>
      <w:szCs w:val="20"/>
      <w:lang w:val="en-US" w:eastAsia="ar-SA"/>
    </w:rPr>
  </w:style>
  <w:style w:type="paragraph" w:customStyle="1" w:styleId="4">
    <w:name w:val="Стиль4"/>
    <w:basedOn w:val="prastasis"/>
    <w:uiPriority w:val="99"/>
    <w:qFormat/>
    <w:rsid w:val="00F45C9F"/>
    <w:pPr>
      <w:suppressAutoHyphens/>
      <w:spacing w:after="0" w:line="360" w:lineRule="auto"/>
      <w:ind w:firstLine="1298"/>
      <w:jc w:val="both"/>
    </w:pPr>
    <w:rPr>
      <w:rFonts w:ascii="Times New Roman" w:eastAsia="Times New Roman" w:hAnsi="Times New Roman" w:cs="Times New Roman"/>
      <w:color w:val="00000A"/>
      <w:sz w:val="24"/>
      <w:szCs w:val="20"/>
      <w:lang w:val="ru-RU"/>
    </w:rPr>
  </w:style>
  <w:style w:type="paragraph" w:styleId="Pagrindinistekstas3">
    <w:name w:val="Body Text 3"/>
    <w:basedOn w:val="prastasis"/>
    <w:link w:val="Pagrindinistekstas3Diagrama"/>
    <w:uiPriority w:val="99"/>
    <w:qFormat/>
    <w:rsid w:val="00F45C9F"/>
    <w:pPr>
      <w:suppressAutoHyphens/>
      <w:spacing w:after="120" w:line="240" w:lineRule="auto"/>
    </w:pPr>
    <w:rPr>
      <w:rFonts w:eastAsia="Times New Roman"/>
      <w:sz w:val="16"/>
      <w:szCs w:val="16"/>
    </w:rPr>
  </w:style>
  <w:style w:type="character" w:customStyle="1" w:styleId="Pagrindinistekstas3Diagrama2">
    <w:name w:val="Pagrindinis tekstas 3 Diagrama2"/>
    <w:basedOn w:val="Numatytasispastraiposriftas"/>
    <w:uiPriority w:val="99"/>
    <w:semiHidden/>
    <w:rsid w:val="00F45C9F"/>
    <w:rPr>
      <w:sz w:val="16"/>
      <w:szCs w:val="16"/>
    </w:rPr>
  </w:style>
  <w:style w:type="paragraph" w:customStyle="1" w:styleId="tvarkospapunktis0">
    <w:name w:val="tvarkospapunktis"/>
    <w:basedOn w:val="prastasis"/>
    <w:uiPriority w:val="99"/>
    <w:qFormat/>
    <w:rsid w:val="00F45C9F"/>
    <w:pPr>
      <w:suppressAutoHyphens/>
      <w:spacing w:beforeAutospacing="1" w:afterAutospacing="1" w:line="240" w:lineRule="auto"/>
    </w:pPr>
    <w:rPr>
      <w:rFonts w:ascii="Times New Roman" w:eastAsia="Times New Roman" w:hAnsi="Times New Roman" w:cs="Times New Roman"/>
      <w:color w:val="00000A"/>
      <w:sz w:val="24"/>
      <w:szCs w:val="24"/>
      <w:lang w:eastAsia="lt-LT"/>
    </w:rPr>
  </w:style>
  <w:style w:type="paragraph" w:customStyle="1" w:styleId="gmail-m-7777463885726731340msonormal">
    <w:name w:val="gmail-m_-7777463885726731340msonormal"/>
    <w:basedOn w:val="prastasis"/>
    <w:uiPriority w:val="99"/>
    <w:qFormat/>
    <w:rsid w:val="00F45C9F"/>
    <w:pPr>
      <w:suppressAutoHyphens/>
      <w:spacing w:beforeAutospacing="1" w:afterAutospacing="1" w:line="240" w:lineRule="auto"/>
    </w:pPr>
    <w:rPr>
      <w:rFonts w:ascii="Times New Roman" w:eastAsia="Times New Roman" w:hAnsi="Times New Roman" w:cs="Times New Roman"/>
      <w:color w:val="00000A"/>
      <w:sz w:val="24"/>
      <w:szCs w:val="24"/>
      <w:lang w:eastAsia="lt-LT"/>
    </w:rPr>
  </w:style>
  <w:style w:type="paragraph" w:customStyle="1" w:styleId="Lentelsturinys">
    <w:name w:val="Lentelės turinys"/>
    <w:basedOn w:val="prastasis"/>
    <w:uiPriority w:val="99"/>
    <w:qFormat/>
    <w:rsid w:val="00F45C9F"/>
    <w:pPr>
      <w:suppressLineNumbers/>
      <w:suppressAutoHyphens/>
    </w:pPr>
    <w:rPr>
      <w:rFonts w:ascii="Calibri" w:eastAsia="Calibri" w:hAnsi="Calibri" w:cs="Times New Roman"/>
      <w:color w:val="00000A"/>
      <w:lang w:eastAsia="zh-CN"/>
    </w:rPr>
  </w:style>
  <w:style w:type="paragraph" w:customStyle="1" w:styleId="Lentelsantrat">
    <w:name w:val="Lentelės antraštė"/>
    <w:basedOn w:val="Lentelsturinys"/>
    <w:uiPriority w:val="99"/>
    <w:qFormat/>
    <w:rsid w:val="00F45C9F"/>
    <w:pPr>
      <w:jc w:val="center"/>
    </w:pPr>
    <w:rPr>
      <w:b/>
      <w:bCs/>
    </w:rPr>
  </w:style>
  <w:style w:type="numbering" w:customStyle="1" w:styleId="Sraonra12">
    <w:name w:val="Sąrašo nėra12"/>
    <w:uiPriority w:val="99"/>
    <w:semiHidden/>
    <w:unhideWhenUsed/>
    <w:rsid w:val="00F45C9F"/>
  </w:style>
  <w:style w:type="numbering" w:customStyle="1" w:styleId="Style2">
    <w:name w:val="Style2"/>
    <w:rsid w:val="00F45C9F"/>
  </w:style>
  <w:style w:type="numbering" w:customStyle="1" w:styleId="CurrentList2">
    <w:name w:val="Current List2"/>
    <w:rsid w:val="00F45C9F"/>
  </w:style>
  <w:style w:type="numbering" w:customStyle="1" w:styleId="LFO2">
    <w:name w:val="LFO2"/>
    <w:rsid w:val="00F45C9F"/>
  </w:style>
  <w:style w:type="numbering" w:customStyle="1" w:styleId="LFO4">
    <w:name w:val="LFO4"/>
    <w:rsid w:val="00F45C9F"/>
  </w:style>
  <w:style w:type="numbering" w:customStyle="1" w:styleId="LFO5">
    <w:name w:val="LFO5"/>
    <w:rsid w:val="00F45C9F"/>
  </w:style>
  <w:style w:type="numbering" w:customStyle="1" w:styleId="LFO7">
    <w:name w:val="LFO7"/>
    <w:rsid w:val="00F45C9F"/>
  </w:style>
  <w:style w:type="numbering" w:customStyle="1" w:styleId="LFO8">
    <w:name w:val="LFO8"/>
    <w:rsid w:val="00F45C9F"/>
  </w:style>
  <w:style w:type="numbering" w:customStyle="1" w:styleId="LFO9">
    <w:name w:val="LFO9"/>
    <w:rsid w:val="00F45C9F"/>
  </w:style>
  <w:style w:type="numbering" w:customStyle="1" w:styleId="LFO10">
    <w:name w:val="LFO10"/>
    <w:rsid w:val="00F45C9F"/>
  </w:style>
  <w:style w:type="numbering" w:customStyle="1" w:styleId="LFO101">
    <w:name w:val="LFO101"/>
    <w:rsid w:val="00F45C9F"/>
  </w:style>
  <w:style w:type="numbering" w:customStyle="1" w:styleId="Sraonra111">
    <w:name w:val="Sąrašo nėra111"/>
    <w:uiPriority w:val="99"/>
    <w:semiHidden/>
    <w:unhideWhenUsed/>
    <w:rsid w:val="00F45C9F"/>
  </w:style>
  <w:style w:type="numbering" w:customStyle="1" w:styleId="Sraonra21">
    <w:name w:val="Sąrašo nėra21"/>
    <w:uiPriority w:val="99"/>
    <w:semiHidden/>
    <w:unhideWhenUsed/>
    <w:rsid w:val="00F45C9F"/>
  </w:style>
  <w:style w:type="numbering" w:customStyle="1" w:styleId="Sraonra31">
    <w:name w:val="Sąrašo nėra31"/>
    <w:uiPriority w:val="99"/>
    <w:semiHidden/>
    <w:unhideWhenUsed/>
    <w:rsid w:val="00F45C9F"/>
  </w:style>
  <w:style w:type="numbering" w:customStyle="1" w:styleId="Sraonra41">
    <w:name w:val="Sąrašo nėra41"/>
    <w:uiPriority w:val="99"/>
    <w:semiHidden/>
    <w:unhideWhenUsed/>
    <w:rsid w:val="00F45C9F"/>
  </w:style>
  <w:style w:type="numbering" w:customStyle="1" w:styleId="Sraonra51">
    <w:name w:val="Sąrašo nėra51"/>
    <w:uiPriority w:val="99"/>
    <w:semiHidden/>
    <w:unhideWhenUsed/>
    <w:rsid w:val="00F45C9F"/>
  </w:style>
  <w:style w:type="numbering" w:customStyle="1" w:styleId="Sraonra1111">
    <w:name w:val="Sąrašo nėra1111"/>
    <w:uiPriority w:val="99"/>
    <w:semiHidden/>
    <w:unhideWhenUsed/>
    <w:rsid w:val="00F45C9F"/>
  </w:style>
  <w:style w:type="numbering" w:customStyle="1" w:styleId="Sraonra61">
    <w:name w:val="Sąrašo nėra61"/>
    <w:uiPriority w:val="99"/>
    <w:semiHidden/>
    <w:unhideWhenUsed/>
    <w:rsid w:val="00F45C9F"/>
  </w:style>
  <w:style w:type="numbering" w:customStyle="1" w:styleId="Sraonra121">
    <w:name w:val="Sąrašo nėra121"/>
    <w:uiPriority w:val="99"/>
    <w:semiHidden/>
    <w:unhideWhenUsed/>
    <w:rsid w:val="00F45C9F"/>
  </w:style>
  <w:style w:type="numbering" w:customStyle="1" w:styleId="Sraonra211">
    <w:name w:val="Sąrašo nėra211"/>
    <w:uiPriority w:val="99"/>
    <w:semiHidden/>
    <w:unhideWhenUsed/>
    <w:rsid w:val="00F45C9F"/>
  </w:style>
  <w:style w:type="numbering" w:customStyle="1" w:styleId="1111114">
    <w:name w:val="1 / 1.1 / 1.1.14"/>
    <w:next w:val="111111"/>
    <w:rsid w:val="00F45C9F"/>
  </w:style>
  <w:style w:type="numbering" w:customStyle="1" w:styleId="Sraonra11111">
    <w:name w:val="Sąrašo nėra11111"/>
    <w:uiPriority w:val="99"/>
    <w:semiHidden/>
    <w:unhideWhenUsed/>
    <w:rsid w:val="00F45C9F"/>
  </w:style>
  <w:style w:type="numbering" w:customStyle="1" w:styleId="Sraonra311">
    <w:name w:val="Sąrašo nėra311"/>
    <w:uiPriority w:val="99"/>
    <w:semiHidden/>
    <w:unhideWhenUsed/>
    <w:rsid w:val="00F45C9F"/>
  </w:style>
  <w:style w:type="numbering" w:customStyle="1" w:styleId="11111111">
    <w:name w:val="1 / 1.1 / 1.1.111"/>
    <w:rsid w:val="00F45C9F"/>
  </w:style>
  <w:style w:type="numbering" w:customStyle="1" w:styleId="Sraonra1211">
    <w:name w:val="Sąrašo nėra1211"/>
    <w:uiPriority w:val="99"/>
    <w:semiHidden/>
    <w:unhideWhenUsed/>
    <w:rsid w:val="00F45C9F"/>
  </w:style>
  <w:style w:type="numbering" w:customStyle="1" w:styleId="Sraonra7">
    <w:name w:val="Sąrašo nėra7"/>
    <w:uiPriority w:val="99"/>
    <w:semiHidden/>
    <w:unhideWhenUsed/>
    <w:rsid w:val="00F45C9F"/>
  </w:style>
  <w:style w:type="numbering" w:customStyle="1" w:styleId="11111121">
    <w:name w:val="1 / 1.1 / 1.1.121"/>
    <w:rsid w:val="00F45C9F"/>
  </w:style>
  <w:style w:type="numbering" w:customStyle="1" w:styleId="Sraonra13">
    <w:name w:val="Sąrašo nėra13"/>
    <w:uiPriority w:val="99"/>
    <w:semiHidden/>
    <w:unhideWhenUsed/>
    <w:rsid w:val="00F45C9F"/>
  </w:style>
  <w:style w:type="table" w:customStyle="1" w:styleId="Lentelstinklelis11">
    <w:name w:val="Lentelės tinklelis11"/>
    <w:basedOn w:val="prastojilentel"/>
    <w:rsid w:val="00F45C9F"/>
    <w:pPr>
      <w:spacing w:after="0" w:line="240" w:lineRule="auto"/>
    </w:pPr>
    <w:rPr>
      <w:rFonts w:ascii="Calibri" w:eastAsia="Calibri" w:hAnsi="Calibri" w:cs="Calibr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prastojilentel"/>
    <w:rsid w:val="00F45C9F"/>
    <w:pPr>
      <w:spacing w:after="0" w:line="240" w:lineRule="auto"/>
    </w:pPr>
    <w:rPr>
      <w:rFonts w:ascii="Calibri" w:eastAsia="Calibri" w:hAnsi="Calibri" w:cs="Calibr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rsid w:val="00F45C9F"/>
    <w:pPr>
      <w:spacing w:after="0" w:line="240" w:lineRule="auto"/>
    </w:pPr>
    <w:rPr>
      <w:rFonts w:ascii="Calibri" w:eastAsia="Calibri" w:hAnsi="Calibri"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1">
    <w:name w:val="Lentelės tinklelis41"/>
    <w:basedOn w:val="prastojilentel"/>
    <w:uiPriority w:val="59"/>
    <w:rsid w:val="00F45C9F"/>
    <w:pPr>
      <w:spacing w:after="0" w:line="240" w:lineRule="auto"/>
    </w:pPr>
    <w:rPr>
      <w:rFonts w:ascii="Calibri" w:eastAsia="Calibri" w:hAnsi="Calibri" w:cs="Calibr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2">
    <w:name w:val="Lentelės tinklelis52"/>
    <w:basedOn w:val="prastojilentel"/>
    <w:uiPriority w:val="59"/>
    <w:rsid w:val="00F45C9F"/>
    <w:pPr>
      <w:spacing w:after="0" w:line="240" w:lineRule="auto"/>
    </w:pPr>
    <w:rPr>
      <w:rFonts w:ascii="Calibri" w:eastAsia="Calibri" w:hAnsi="Calibri"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1">
    <w:name w:val="Lentelės tinklelis61"/>
    <w:basedOn w:val="prastojilentel"/>
    <w:uiPriority w:val="59"/>
    <w:rsid w:val="00F45C9F"/>
    <w:pPr>
      <w:spacing w:after="0" w:line="240" w:lineRule="auto"/>
    </w:pPr>
    <w:rPr>
      <w:rFonts w:ascii="Calibri" w:eastAsia="Calibri" w:hAnsi="Calibri"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uiPriority w:val="59"/>
    <w:rsid w:val="00F45C9F"/>
    <w:pPr>
      <w:spacing w:after="0" w:line="240" w:lineRule="auto"/>
    </w:pPr>
    <w:rPr>
      <w:rFonts w:ascii="Calibri" w:eastAsia="Calibri" w:hAnsi="Calibri" w:cs="Calibr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prastojilentel"/>
    <w:uiPriority w:val="59"/>
    <w:rsid w:val="00F45C9F"/>
    <w:pPr>
      <w:spacing w:after="0" w:line="240" w:lineRule="auto"/>
    </w:pPr>
    <w:rPr>
      <w:rFonts w:ascii="Calibri" w:eastAsia="Calibri" w:hAnsi="Calibri" w:cs="Calibr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
    <w:name w:val="Lentelės tinklelis9"/>
    <w:basedOn w:val="prastojilentel"/>
    <w:uiPriority w:val="59"/>
    <w:rsid w:val="00F45C9F"/>
    <w:pPr>
      <w:spacing w:after="0" w:line="240" w:lineRule="auto"/>
    </w:pPr>
    <w:rPr>
      <w:rFonts w:ascii="Calibri" w:eastAsia="Calibri" w:hAnsi="Calibri" w:cs="Calibr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prastasis"/>
    <w:uiPriority w:val="99"/>
    <w:semiHidden/>
    <w:rsid w:val="00F45C9F"/>
    <w:pPr>
      <w:widowControl w:val="0"/>
      <w:spacing w:after="0" w:line="240" w:lineRule="auto"/>
    </w:pPr>
    <w:rPr>
      <w:rFonts w:ascii="Times New Roman" w:eastAsia="Times New Roman" w:hAnsi="Times New Roman" w:cs="Times New Roman"/>
      <w:sz w:val="24"/>
      <w:szCs w:val="24"/>
      <w:lang w:eastAsia="lt-LT"/>
    </w:rPr>
  </w:style>
  <w:style w:type="numbering" w:customStyle="1" w:styleId="Sraonra8">
    <w:name w:val="Sąrašo nėra8"/>
    <w:next w:val="Sraonra"/>
    <w:uiPriority w:val="99"/>
    <w:semiHidden/>
    <w:unhideWhenUsed/>
    <w:rsid w:val="00F45C9F"/>
  </w:style>
  <w:style w:type="table" w:customStyle="1" w:styleId="Lentelstinklelis10">
    <w:name w:val="Lentelės tinklelis10"/>
    <w:basedOn w:val="prastojilentel"/>
    <w:next w:val="Lentelstinklelis"/>
    <w:uiPriority w:val="59"/>
    <w:rsid w:val="00F45C9F"/>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4">
    <w:name w:val="Sąrašo nėra14"/>
    <w:uiPriority w:val="99"/>
    <w:semiHidden/>
    <w:unhideWhenUsed/>
    <w:rsid w:val="00F45C9F"/>
  </w:style>
  <w:style w:type="numbering" w:customStyle="1" w:styleId="Style21">
    <w:name w:val="Style21"/>
    <w:rsid w:val="00F45C9F"/>
  </w:style>
  <w:style w:type="numbering" w:customStyle="1" w:styleId="CurrentList21">
    <w:name w:val="Current List21"/>
    <w:rsid w:val="00F45C9F"/>
  </w:style>
  <w:style w:type="numbering" w:customStyle="1" w:styleId="LFO21">
    <w:name w:val="LFO21"/>
    <w:rsid w:val="00F45C9F"/>
  </w:style>
  <w:style w:type="numbering" w:customStyle="1" w:styleId="LFO41">
    <w:name w:val="LFO41"/>
    <w:rsid w:val="00F45C9F"/>
  </w:style>
  <w:style w:type="numbering" w:customStyle="1" w:styleId="LFO51">
    <w:name w:val="LFO51"/>
    <w:rsid w:val="00F45C9F"/>
  </w:style>
  <w:style w:type="numbering" w:customStyle="1" w:styleId="LFO71">
    <w:name w:val="LFO71"/>
    <w:rsid w:val="00F45C9F"/>
  </w:style>
  <w:style w:type="numbering" w:customStyle="1" w:styleId="LFO81">
    <w:name w:val="LFO81"/>
    <w:rsid w:val="00F45C9F"/>
  </w:style>
  <w:style w:type="numbering" w:customStyle="1" w:styleId="LFO91">
    <w:name w:val="LFO91"/>
    <w:rsid w:val="00F45C9F"/>
  </w:style>
  <w:style w:type="numbering" w:customStyle="1" w:styleId="LFO102">
    <w:name w:val="LFO102"/>
    <w:rsid w:val="00F45C9F"/>
  </w:style>
  <w:style w:type="numbering" w:customStyle="1" w:styleId="LFO1011">
    <w:name w:val="LFO1011"/>
    <w:rsid w:val="00F45C9F"/>
  </w:style>
  <w:style w:type="numbering" w:customStyle="1" w:styleId="Sraonra112">
    <w:name w:val="Sąrašo nėra112"/>
    <w:uiPriority w:val="99"/>
    <w:semiHidden/>
    <w:unhideWhenUsed/>
    <w:rsid w:val="00F45C9F"/>
  </w:style>
  <w:style w:type="numbering" w:customStyle="1" w:styleId="Sraonra22">
    <w:name w:val="Sąrašo nėra22"/>
    <w:uiPriority w:val="99"/>
    <w:semiHidden/>
    <w:unhideWhenUsed/>
    <w:rsid w:val="00F45C9F"/>
  </w:style>
  <w:style w:type="numbering" w:customStyle="1" w:styleId="Sraonra32">
    <w:name w:val="Sąrašo nėra32"/>
    <w:uiPriority w:val="99"/>
    <w:semiHidden/>
    <w:unhideWhenUsed/>
    <w:rsid w:val="00F45C9F"/>
  </w:style>
  <w:style w:type="numbering" w:customStyle="1" w:styleId="Sraonra42">
    <w:name w:val="Sąrašo nėra42"/>
    <w:uiPriority w:val="99"/>
    <w:semiHidden/>
    <w:unhideWhenUsed/>
    <w:rsid w:val="00F45C9F"/>
  </w:style>
  <w:style w:type="numbering" w:customStyle="1" w:styleId="Sraonra52">
    <w:name w:val="Sąrašo nėra52"/>
    <w:uiPriority w:val="99"/>
    <w:semiHidden/>
    <w:unhideWhenUsed/>
    <w:rsid w:val="00F45C9F"/>
  </w:style>
  <w:style w:type="numbering" w:customStyle="1" w:styleId="Sraonra1112">
    <w:name w:val="Sąrašo nėra1112"/>
    <w:uiPriority w:val="99"/>
    <w:semiHidden/>
    <w:unhideWhenUsed/>
    <w:rsid w:val="00F45C9F"/>
  </w:style>
  <w:style w:type="numbering" w:customStyle="1" w:styleId="Sraonra62">
    <w:name w:val="Sąrašo nėra62"/>
    <w:uiPriority w:val="99"/>
    <w:semiHidden/>
    <w:unhideWhenUsed/>
    <w:rsid w:val="00F45C9F"/>
  </w:style>
  <w:style w:type="numbering" w:customStyle="1" w:styleId="Sraonra122">
    <w:name w:val="Sąrašo nėra122"/>
    <w:uiPriority w:val="99"/>
    <w:semiHidden/>
    <w:unhideWhenUsed/>
    <w:rsid w:val="00F45C9F"/>
  </w:style>
  <w:style w:type="numbering" w:customStyle="1" w:styleId="Sraonra212">
    <w:name w:val="Sąrašo nėra212"/>
    <w:uiPriority w:val="99"/>
    <w:semiHidden/>
    <w:unhideWhenUsed/>
    <w:rsid w:val="00F45C9F"/>
  </w:style>
  <w:style w:type="numbering" w:customStyle="1" w:styleId="1111115">
    <w:name w:val="1 / 1.1 / 1.1.15"/>
    <w:next w:val="111111"/>
    <w:rsid w:val="00F45C9F"/>
  </w:style>
  <w:style w:type="numbering" w:customStyle="1" w:styleId="Sraonra11112">
    <w:name w:val="Sąrašo nėra11112"/>
    <w:uiPriority w:val="99"/>
    <w:semiHidden/>
    <w:unhideWhenUsed/>
    <w:rsid w:val="00F45C9F"/>
  </w:style>
  <w:style w:type="numbering" w:customStyle="1" w:styleId="Sraonra312">
    <w:name w:val="Sąrašo nėra312"/>
    <w:uiPriority w:val="99"/>
    <w:semiHidden/>
    <w:unhideWhenUsed/>
    <w:rsid w:val="00F45C9F"/>
  </w:style>
  <w:style w:type="numbering" w:customStyle="1" w:styleId="11111112">
    <w:name w:val="1 / 1.1 / 1.1.112"/>
    <w:rsid w:val="00F45C9F"/>
  </w:style>
  <w:style w:type="numbering" w:customStyle="1" w:styleId="Sraonra1212">
    <w:name w:val="Sąrašo nėra1212"/>
    <w:uiPriority w:val="99"/>
    <w:semiHidden/>
    <w:unhideWhenUsed/>
    <w:rsid w:val="00F45C9F"/>
  </w:style>
  <w:style w:type="numbering" w:customStyle="1" w:styleId="Sraonra71">
    <w:name w:val="Sąrašo nėra71"/>
    <w:uiPriority w:val="99"/>
    <w:semiHidden/>
    <w:unhideWhenUsed/>
    <w:rsid w:val="00F45C9F"/>
  </w:style>
  <w:style w:type="numbering" w:customStyle="1" w:styleId="11111122">
    <w:name w:val="1 / 1.1 / 1.1.122"/>
    <w:rsid w:val="00F45C9F"/>
  </w:style>
  <w:style w:type="numbering" w:customStyle="1" w:styleId="Sraonra131">
    <w:name w:val="Sąrašo nėra131"/>
    <w:uiPriority w:val="99"/>
    <w:semiHidden/>
    <w:unhideWhenUsed/>
    <w:rsid w:val="00F45C9F"/>
  </w:style>
  <w:style w:type="table" w:customStyle="1" w:styleId="Lentelstinklelis12">
    <w:name w:val="Lentelės tinklelis12"/>
    <w:basedOn w:val="prastojilentel"/>
    <w:rsid w:val="00F45C9F"/>
    <w:pPr>
      <w:spacing w:after="0" w:line="240" w:lineRule="auto"/>
    </w:pPr>
    <w:rPr>
      <w:rFonts w:ascii="Calibri" w:eastAsia="Calibri" w:hAnsi="Calibri" w:cs="Calibr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prastojilentel"/>
    <w:rsid w:val="00F45C9F"/>
    <w:pPr>
      <w:spacing w:after="0" w:line="240" w:lineRule="auto"/>
    </w:pPr>
    <w:rPr>
      <w:rFonts w:ascii="Calibri" w:eastAsia="Calibri" w:hAnsi="Calibri" w:cs="Calibr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2">
    <w:name w:val="Lentelės tinklelis32"/>
    <w:basedOn w:val="prastojilentel"/>
    <w:rsid w:val="00F45C9F"/>
    <w:pPr>
      <w:spacing w:after="0" w:line="240" w:lineRule="auto"/>
    </w:pPr>
    <w:rPr>
      <w:rFonts w:ascii="Calibri" w:eastAsia="Calibri" w:hAnsi="Calibri"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2">
    <w:name w:val="Lentelės tinklelis42"/>
    <w:basedOn w:val="prastojilentel"/>
    <w:uiPriority w:val="59"/>
    <w:rsid w:val="00F45C9F"/>
    <w:pPr>
      <w:spacing w:after="0" w:line="240" w:lineRule="auto"/>
    </w:pPr>
    <w:rPr>
      <w:rFonts w:ascii="Calibri" w:eastAsia="Calibri" w:hAnsi="Calibri" w:cs="Calibr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3">
    <w:name w:val="Lentelės tinklelis53"/>
    <w:basedOn w:val="prastojilentel"/>
    <w:uiPriority w:val="59"/>
    <w:rsid w:val="00F45C9F"/>
    <w:pPr>
      <w:spacing w:after="0" w:line="240" w:lineRule="auto"/>
    </w:pPr>
    <w:rPr>
      <w:rFonts w:ascii="Calibri" w:eastAsia="Calibri" w:hAnsi="Calibri"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2">
    <w:name w:val="Lentelės tinklelis62"/>
    <w:basedOn w:val="prastojilentel"/>
    <w:uiPriority w:val="59"/>
    <w:rsid w:val="00F45C9F"/>
    <w:pPr>
      <w:spacing w:after="0" w:line="240" w:lineRule="auto"/>
    </w:pPr>
    <w:rPr>
      <w:rFonts w:ascii="Calibri" w:eastAsia="Calibri" w:hAnsi="Calibri"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9">
    <w:name w:val="Sąrašo nėra9"/>
    <w:next w:val="Sraonra"/>
    <w:uiPriority w:val="99"/>
    <w:semiHidden/>
    <w:unhideWhenUsed/>
    <w:rsid w:val="00FE2241"/>
  </w:style>
  <w:style w:type="table" w:customStyle="1" w:styleId="Lentelstinklelis13">
    <w:name w:val="Lentelės tinklelis13"/>
    <w:basedOn w:val="prastojilentel"/>
    <w:next w:val="Lentelstinklelis"/>
    <w:uiPriority w:val="59"/>
    <w:rsid w:val="00FE2241"/>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5">
    <w:name w:val="Sąrašo nėra15"/>
    <w:uiPriority w:val="99"/>
    <w:semiHidden/>
    <w:unhideWhenUsed/>
    <w:rsid w:val="00FE2241"/>
  </w:style>
  <w:style w:type="numbering" w:customStyle="1" w:styleId="Style22">
    <w:name w:val="Style22"/>
    <w:rsid w:val="00FE2241"/>
  </w:style>
  <w:style w:type="numbering" w:customStyle="1" w:styleId="CurrentList22">
    <w:name w:val="Current List22"/>
    <w:rsid w:val="00FE2241"/>
  </w:style>
  <w:style w:type="numbering" w:customStyle="1" w:styleId="LFO22">
    <w:name w:val="LFO22"/>
    <w:rsid w:val="00FE2241"/>
  </w:style>
  <w:style w:type="numbering" w:customStyle="1" w:styleId="LFO42">
    <w:name w:val="LFO42"/>
    <w:rsid w:val="00FE2241"/>
  </w:style>
  <w:style w:type="numbering" w:customStyle="1" w:styleId="LFO52">
    <w:name w:val="LFO52"/>
    <w:rsid w:val="00FE2241"/>
  </w:style>
  <w:style w:type="numbering" w:customStyle="1" w:styleId="LFO72">
    <w:name w:val="LFO72"/>
    <w:rsid w:val="00FE2241"/>
  </w:style>
  <w:style w:type="numbering" w:customStyle="1" w:styleId="LFO82">
    <w:name w:val="LFO82"/>
    <w:rsid w:val="00FE2241"/>
  </w:style>
  <w:style w:type="numbering" w:customStyle="1" w:styleId="LFO92">
    <w:name w:val="LFO92"/>
    <w:rsid w:val="00FE2241"/>
  </w:style>
  <w:style w:type="numbering" w:customStyle="1" w:styleId="LFO103">
    <w:name w:val="LFO103"/>
    <w:rsid w:val="00FE2241"/>
  </w:style>
  <w:style w:type="numbering" w:customStyle="1" w:styleId="LFO1012">
    <w:name w:val="LFO1012"/>
    <w:rsid w:val="00FE2241"/>
  </w:style>
  <w:style w:type="numbering" w:customStyle="1" w:styleId="Sraonra113">
    <w:name w:val="Sąrašo nėra113"/>
    <w:uiPriority w:val="99"/>
    <w:semiHidden/>
    <w:unhideWhenUsed/>
    <w:rsid w:val="00FE2241"/>
  </w:style>
  <w:style w:type="numbering" w:customStyle="1" w:styleId="Sraonra23">
    <w:name w:val="Sąrašo nėra23"/>
    <w:uiPriority w:val="99"/>
    <w:semiHidden/>
    <w:unhideWhenUsed/>
    <w:rsid w:val="00FE2241"/>
  </w:style>
  <w:style w:type="numbering" w:customStyle="1" w:styleId="Sraonra33">
    <w:name w:val="Sąrašo nėra33"/>
    <w:uiPriority w:val="99"/>
    <w:semiHidden/>
    <w:unhideWhenUsed/>
    <w:rsid w:val="00FE2241"/>
  </w:style>
  <w:style w:type="numbering" w:customStyle="1" w:styleId="Sraonra43">
    <w:name w:val="Sąrašo nėra43"/>
    <w:uiPriority w:val="99"/>
    <w:semiHidden/>
    <w:unhideWhenUsed/>
    <w:rsid w:val="00FE2241"/>
  </w:style>
  <w:style w:type="numbering" w:customStyle="1" w:styleId="Sraonra53">
    <w:name w:val="Sąrašo nėra53"/>
    <w:uiPriority w:val="99"/>
    <w:semiHidden/>
    <w:unhideWhenUsed/>
    <w:rsid w:val="00FE2241"/>
  </w:style>
  <w:style w:type="numbering" w:customStyle="1" w:styleId="Sraonra1113">
    <w:name w:val="Sąrašo nėra1113"/>
    <w:uiPriority w:val="99"/>
    <w:semiHidden/>
    <w:unhideWhenUsed/>
    <w:rsid w:val="00FE2241"/>
  </w:style>
  <w:style w:type="numbering" w:customStyle="1" w:styleId="Sraonra63">
    <w:name w:val="Sąrašo nėra63"/>
    <w:uiPriority w:val="99"/>
    <w:semiHidden/>
    <w:unhideWhenUsed/>
    <w:rsid w:val="00FE2241"/>
  </w:style>
  <w:style w:type="numbering" w:customStyle="1" w:styleId="Sraonra123">
    <w:name w:val="Sąrašo nėra123"/>
    <w:uiPriority w:val="99"/>
    <w:semiHidden/>
    <w:unhideWhenUsed/>
    <w:rsid w:val="00FE2241"/>
  </w:style>
  <w:style w:type="numbering" w:customStyle="1" w:styleId="Sraonra213">
    <w:name w:val="Sąrašo nėra213"/>
    <w:uiPriority w:val="99"/>
    <w:semiHidden/>
    <w:unhideWhenUsed/>
    <w:rsid w:val="00FE2241"/>
  </w:style>
  <w:style w:type="numbering" w:customStyle="1" w:styleId="1111116">
    <w:name w:val="1 / 1.1 / 1.1.16"/>
    <w:next w:val="111111"/>
    <w:rsid w:val="00FE2241"/>
  </w:style>
  <w:style w:type="numbering" w:customStyle="1" w:styleId="Sraonra11113">
    <w:name w:val="Sąrašo nėra11113"/>
    <w:uiPriority w:val="99"/>
    <w:semiHidden/>
    <w:unhideWhenUsed/>
    <w:rsid w:val="00FE2241"/>
  </w:style>
  <w:style w:type="numbering" w:customStyle="1" w:styleId="Sraonra313">
    <w:name w:val="Sąrašo nėra313"/>
    <w:uiPriority w:val="99"/>
    <w:semiHidden/>
    <w:unhideWhenUsed/>
    <w:rsid w:val="00FE2241"/>
  </w:style>
  <w:style w:type="numbering" w:customStyle="1" w:styleId="11111113">
    <w:name w:val="1 / 1.1 / 1.1.113"/>
    <w:rsid w:val="00FE2241"/>
  </w:style>
  <w:style w:type="numbering" w:customStyle="1" w:styleId="Sraonra1213">
    <w:name w:val="Sąrašo nėra1213"/>
    <w:uiPriority w:val="99"/>
    <w:semiHidden/>
    <w:unhideWhenUsed/>
    <w:rsid w:val="00FE2241"/>
  </w:style>
  <w:style w:type="numbering" w:customStyle="1" w:styleId="Sraonra72">
    <w:name w:val="Sąrašo nėra72"/>
    <w:uiPriority w:val="99"/>
    <w:semiHidden/>
    <w:unhideWhenUsed/>
    <w:rsid w:val="00FE2241"/>
  </w:style>
  <w:style w:type="numbering" w:customStyle="1" w:styleId="11111123">
    <w:name w:val="1 / 1.1 / 1.1.123"/>
    <w:rsid w:val="00FE2241"/>
  </w:style>
  <w:style w:type="numbering" w:customStyle="1" w:styleId="Sraonra132">
    <w:name w:val="Sąrašo nėra132"/>
    <w:uiPriority w:val="99"/>
    <w:semiHidden/>
    <w:unhideWhenUsed/>
    <w:rsid w:val="00FE2241"/>
  </w:style>
  <w:style w:type="table" w:customStyle="1" w:styleId="Lentelstinklelis14">
    <w:name w:val="Lentelės tinklelis14"/>
    <w:basedOn w:val="prastojilentel"/>
    <w:rsid w:val="00FE2241"/>
    <w:pPr>
      <w:spacing w:after="0" w:line="240" w:lineRule="auto"/>
    </w:pPr>
    <w:rPr>
      <w:rFonts w:ascii="Calibri" w:eastAsia="Calibri" w:hAnsi="Calibri" w:cs="Calibr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prastojilentel"/>
    <w:rsid w:val="00FE2241"/>
    <w:pPr>
      <w:spacing w:after="0" w:line="240" w:lineRule="auto"/>
    </w:pPr>
    <w:rPr>
      <w:rFonts w:ascii="Calibri" w:eastAsia="Calibri" w:hAnsi="Calibri" w:cs="Calibr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3">
    <w:name w:val="Lentelės tinklelis33"/>
    <w:basedOn w:val="prastojilentel"/>
    <w:rsid w:val="00FE2241"/>
    <w:pPr>
      <w:spacing w:after="0" w:line="240" w:lineRule="auto"/>
    </w:pPr>
    <w:rPr>
      <w:rFonts w:ascii="Calibri" w:eastAsia="Calibri" w:hAnsi="Calibri"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3">
    <w:name w:val="Lentelės tinklelis43"/>
    <w:basedOn w:val="prastojilentel"/>
    <w:uiPriority w:val="59"/>
    <w:rsid w:val="00FE2241"/>
    <w:pPr>
      <w:spacing w:after="0" w:line="240" w:lineRule="auto"/>
    </w:pPr>
    <w:rPr>
      <w:rFonts w:ascii="Calibri" w:eastAsia="Calibri" w:hAnsi="Calibri" w:cs="Calibri"/>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4">
    <w:name w:val="Lentelės tinklelis54"/>
    <w:basedOn w:val="prastojilentel"/>
    <w:uiPriority w:val="59"/>
    <w:rsid w:val="00FE2241"/>
    <w:pPr>
      <w:spacing w:after="0" w:line="240" w:lineRule="auto"/>
    </w:pPr>
    <w:rPr>
      <w:rFonts w:ascii="Calibri" w:eastAsia="Calibri" w:hAnsi="Calibri"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3">
    <w:name w:val="Lentelės tinklelis63"/>
    <w:basedOn w:val="prastojilentel"/>
    <w:uiPriority w:val="59"/>
    <w:rsid w:val="00FE2241"/>
    <w:pPr>
      <w:spacing w:after="0" w:line="240" w:lineRule="auto"/>
    </w:pPr>
    <w:rPr>
      <w:rFonts w:ascii="Calibri" w:eastAsia="Calibri" w:hAnsi="Calibri" w:cs="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0">
    <w:name w:val="Sąrašo nėra10"/>
    <w:next w:val="Sraonra"/>
    <w:uiPriority w:val="99"/>
    <w:semiHidden/>
    <w:unhideWhenUsed/>
    <w:rsid w:val="00897A61"/>
  </w:style>
  <w:style w:type="paragraph" w:customStyle="1" w:styleId="a">
    <w:basedOn w:val="prastasis"/>
    <w:next w:val="prastasiniatinklio"/>
    <w:uiPriority w:val="99"/>
    <w:unhideWhenUsed/>
    <w:qFormat/>
    <w:rsid w:val="00897A61"/>
    <w:pPr>
      <w:spacing w:beforeAutospacing="1" w:after="240" w:line="240" w:lineRule="auto"/>
    </w:pPr>
    <w:rPr>
      <w:rFonts w:ascii="Times New Roman" w:eastAsia="Times New Roman" w:hAnsi="Times New Roman" w:cs="Times New Roman"/>
      <w:sz w:val="24"/>
      <w:szCs w:val="24"/>
      <w:lang w:eastAsia="lt-LT"/>
    </w:rPr>
  </w:style>
  <w:style w:type="table" w:customStyle="1" w:styleId="Lentelstinklelis15">
    <w:name w:val="Lentelės tinklelis15"/>
    <w:basedOn w:val="prastojilentel"/>
    <w:next w:val="Lentelstinklelis"/>
    <w:uiPriority w:val="39"/>
    <w:rsid w:val="00897A61"/>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3">
    <w:name w:val="Neapdorotas paminėjimas3"/>
    <w:uiPriority w:val="99"/>
    <w:semiHidden/>
    <w:unhideWhenUsed/>
    <w:rsid w:val="00897A61"/>
    <w:rPr>
      <w:color w:val="605E5C"/>
      <w:shd w:val="clear" w:color="auto" w:fill="E1DFDD"/>
    </w:rPr>
  </w:style>
  <w:style w:type="numbering" w:customStyle="1" w:styleId="1111117">
    <w:name w:val="1 / 1.1 / 1.1.17"/>
    <w:basedOn w:val="Sraonra"/>
    <w:next w:val="111111"/>
    <w:rsid w:val="00897A61"/>
  </w:style>
  <w:style w:type="numbering" w:customStyle="1" w:styleId="Sraonra16">
    <w:name w:val="Sąrašo nėra16"/>
    <w:next w:val="Sraonra"/>
    <w:uiPriority w:val="99"/>
    <w:semiHidden/>
    <w:unhideWhenUsed/>
    <w:rsid w:val="00897A61"/>
  </w:style>
  <w:style w:type="table" w:customStyle="1" w:styleId="Lentelstinklelis16">
    <w:name w:val="Lentelės tinklelis16"/>
    <w:basedOn w:val="prastojilentel"/>
    <w:next w:val="Lentelstinklelis"/>
    <w:uiPriority w:val="39"/>
    <w:rsid w:val="00897A61"/>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raonra"/>
    <w:next w:val="111111"/>
    <w:rsid w:val="00897A61"/>
  </w:style>
  <w:style w:type="character" w:customStyle="1" w:styleId="Neapdorotaspaminjimas4">
    <w:name w:val="Neapdorotas paminėjimas4"/>
    <w:basedOn w:val="Numatytasispastraiposriftas"/>
    <w:uiPriority w:val="99"/>
    <w:semiHidden/>
    <w:unhideWhenUsed/>
    <w:rsid w:val="00F549D6"/>
    <w:rPr>
      <w:color w:val="605E5C"/>
      <w:shd w:val="clear" w:color="auto" w:fill="E1DFDD"/>
    </w:rPr>
  </w:style>
  <w:style w:type="numbering" w:customStyle="1" w:styleId="1111119">
    <w:name w:val="1 / 1.1 / 1.1.19"/>
    <w:next w:val="111111"/>
    <w:rsid w:val="00A45E14"/>
  </w:style>
  <w:style w:type="paragraph" w:customStyle="1" w:styleId="Body2">
    <w:name w:val="Body 2"/>
    <w:rsid w:val="00DD20AD"/>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rPr>
  </w:style>
  <w:style w:type="character" w:customStyle="1" w:styleId="BetarpDiagrama">
    <w:name w:val="Be tarpų Diagrama"/>
    <w:basedOn w:val="Numatytasispastraiposriftas"/>
    <w:link w:val="Betarp"/>
    <w:uiPriority w:val="1"/>
    <w:rsid w:val="00B01670"/>
    <w:rPr>
      <w:rFonts w:ascii="Times New Roman" w:eastAsia="Arial" w:hAnsi="Times New Roman" w:cs="Times New Roman"/>
      <w:sz w:val="24"/>
      <w:szCs w:val="20"/>
      <w:lang w:eastAsia="ar-SA"/>
    </w:rPr>
  </w:style>
  <w:style w:type="character" w:customStyle="1" w:styleId="Neapdorotaspaminjimas5">
    <w:name w:val="Neapdorotas paminėjimas5"/>
    <w:uiPriority w:val="99"/>
    <w:semiHidden/>
    <w:unhideWhenUsed/>
    <w:rsid w:val="00B01670"/>
    <w:rPr>
      <w:color w:val="605E5C"/>
      <w:shd w:val="clear" w:color="auto" w:fill="E1DFDD"/>
    </w:rPr>
  </w:style>
  <w:style w:type="paragraph" w:customStyle="1" w:styleId="paragraph">
    <w:name w:val="paragraph"/>
    <w:basedOn w:val="prastasis"/>
    <w:rsid w:val="00A3678F"/>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A3678F"/>
  </w:style>
  <w:style w:type="character" w:customStyle="1" w:styleId="eop">
    <w:name w:val="eop"/>
    <w:basedOn w:val="Numatytasispastraiposriftas"/>
    <w:rsid w:val="00A3678F"/>
  </w:style>
  <w:style w:type="character" w:customStyle="1" w:styleId="PagrindinistekstasDiagrama1">
    <w:name w:val="Pagrindinis tekstas Diagrama1"/>
    <w:aliases w:val="Char4 Diagrama1"/>
    <w:basedOn w:val="Numatytasispastraiposriftas"/>
    <w:semiHidden/>
    <w:rsid w:val="00E23615"/>
    <w:rPr>
      <w:rFonts w:ascii="Calibri" w:eastAsia="Times New Roman" w:hAnsi="Calibri" w:cs="Times New Roman"/>
      <w:lang w:eastAsia="lt-LT"/>
    </w:rPr>
  </w:style>
  <w:style w:type="character" w:styleId="Vietosrezervavimoenklotekstas">
    <w:name w:val="Placeholder Text"/>
    <w:rsid w:val="00E23615"/>
    <w:rPr>
      <w:color w:val="808080"/>
    </w:rPr>
  </w:style>
  <w:style w:type="character" w:customStyle="1" w:styleId="Neapdorotaspaminjimas6">
    <w:name w:val="Neapdorotas paminėjimas6"/>
    <w:basedOn w:val="Numatytasispastraiposriftas"/>
    <w:uiPriority w:val="99"/>
    <w:semiHidden/>
    <w:unhideWhenUsed/>
    <w:rsid w:val="00D608D9"/>
    <w:rPr>
      <w:color w:val="605E5C"/>
      <w:shd w:val="clear" w:color="auto" w:fill="E1DFDD"/>
    </w:rPr>
  </w:style>
  <w:style w:type="numbering" w:customStyle="1" w:styleId="Sraonra17">
    <w:name w:val="Sąrašo nėra17"/>
    <w:next w:val="Sraonra"/>
    <w:uiPriority w:val="99"/>
    <w:semiHidden/>
    <w:unhideWhenUsed/>
    <w:rsid w:val="00FE12B0"/>
  </w:style>
  <w:style w:type="table" w:customStyle="1" w:styleId="Lentelstinklelis17">
    <w:name w:val="Lentelės tinklelis17"/>
    <w:basedOn w:val="prastojilentel"/>
    <w:next w:val="Lentelstinklelis"/>
    <w:uiPriority w:val="59"/>
    <w:rsid w:val="00FE12B0"/>
    <w:pPr>
      <w:spacing w:after="0" w:line="240" w:lineRule="auto"/>
    </w:pPr>
    <w:rPr>
      <w:rFonts w:ascii="Calibri" w:eastAsia="Times New Roman"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raonra18">
    <w:name w:val="Sąrašo nėra18"/>
    <w:next w:val="Sraonra"/>
    <w:uiPriority w:val="99"/>
    <w:semiHidden/>
    <w:unhideWhenUsed/>
    <w:rsid w:val="00C9775D"/>
  </w:style>
  <w:style w:type="numbering" w:customStyle="1" w:styleId="Sraonra19">
    <w:name w:val="Sąrašo nėra19"/>
    <w:next w:val="Sraonra"/>
    <w:uiPriority w:val="99"/>
    <w:semiHidden/>
    <w:unhideWhenUsed/>
    <w:rsid w:val="00C9775D"/>
  </w:style>
  <w:style w:type="table" w:customStyle="1" w:styleId="Lentelstinklelis18">
    <w:name w:val="Lentelės tinklelis18"/>
    <w:basedOn w:val="prastojilentel"/>
    <w:next w:val="Lentelstinklelis"/>
    <w:uiPriority w:val="59"/>
    <w:rsid w:val="00C9775D"/>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0">
    <w:name w:val="Sąrašo nėra20"/>
    <w:next w:val="Sraonra"/>
    <w:uiPriority w:val="99"/>
    <w:semiHidden/>
    <w:unhideWhenUsed/>
    <w:rsid w:val="00CB6F65"/>
  </w:style>
  <w:style w:type="table" w:customStyle="1" w:styleId="Lentelstinklelis19">
    <w:name w:val="Lentelės tinklelis19"/>
    <w:basedOn w:val="prastojilentel"/>
    <w:next w:val="Lentelstinklelis"/>
    <w:uiPriority w:val="59"/>
    <w:rsid w:val="00CB6F65"/>
    <w:pPr>
      <w:spacing w:after="0" w:line="240" w:lineRule="auto"/>
    </w:pPr>
    <w:rPr>
      <w:rFonts w:ascii="Calibri" w:eastAsia="Times New Roman"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sid w:val="00CB6F6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prastasisTimesNewRomanDiagrama">
    <w:name w:val="Įprastasis + Times New Roman Diagrama"/>
    <w:link w:val="prastasisTimesNewRoman"/>
    <w:locked/>
    <w:rsid w:val="0005497A"/>
    <w:rPr>
      <w:rFonts w:eastAsia="Calibri" w:cs="Calibri"/>
      <w:bCs/>
      <w:iCs/>
      <w:shd w:val="clear" w:color="auto" w:fill="FFFFFF"/>
    </w:rPr>
  </w:style>
  <w:style w:type="paragraph" w:customStyle="1" w:styleId="prastasisTimesNewRoman">
    <w:name w:val="Įprastasis + Times New Roman"/>
    <w:basedOn w:val="prastasis"/>
    <w:link w:val="prastasisTimesNewRomanDiagrama"/>
    <w:rsid w:val="0005497A"/>
    <w:pPr>
      <w:shd w:val="clear" w:color="auto" w:fill="FFFFFF"/>
      <w:tabs>
        <w:tab w:val="left" w:pos="0"/>
      </w:tabs>
      <w:spacing w:line="274" w:lineRule="exact"/>
      <w:ind w:firstLine="1239"/>
      <w:jc w:val="both"/>
    </w:pPr>
    <w:rPr>
      <w:rFonts w:eastAsia="Calibri" w:cs="Calibri"/>
      <w:bCs/>
      <w:iCs/>
    </w:rPr>
  </w:style>
  <w:style w:type="character" w:styleId="Neapdorotaspaminjimas">
    <w:name w:val="Unresolved Mention"/>
    <w:basedOn w:val="Numatytasispastraiposriftas"/>
    <w:uiPriority w:val="99"/>
    <w:semiHidden/>
    <w:unhideWhenUsed/>
    <w:rsid w:val="00C6125B"/>
    <w:rPr>
      <w:color w:val="605E5C"/>
      <w:shd w:val="clear" w:color="auto" w:fill="E1DFDD"/>
    </w:rPr>
  </w:style>
  <w:style w:type="paragraph" w:customStyle="1" w:styleId="Standard">
    <w:name w:val="Standard"/>
    <w:qFormat/>
    <w:rsid w:val="000F79CE"/>
    <w:pPr>
      <w:suppressAutoHyphens/>
      <w:autoSpaceDN w:val="0"/>
      <w:spacing w:after="0" w:line="240" w:lineRule="auto"/>
      <w:textAlignment w:val="baseline"/>
    </w:pPr>
    <w:rPr>
      <w:rFonts w:ascii="Times New Roman" w:eastAsia="Times New Roman" w:hAnsi="Times New Roman" w:cs="Times New Roman"/>
      <w:kern w:val="3"/>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07964">
      <w:bodyDiv w:val="1"/>
      <w:marLeft w:val="0"/>
      <w:marRight w:val="0"/>
      <w:marTop w:val="0"/>
      <w:marBottom w:val="0"/>
      <w:divBdr>
        <w:top w:val="none" w:sz="0" w:space="0" w:color="auto"/>
        <w:left w:val="none" w:sz="0" w:space="0" w:color="auto"/>
        <w:bottom w:val="none" w:sz="0" w:space="0" w:color="auto"/>
        <w:right w:val="none" w:sz="0" w:space="0" w:color="auto"/>
      </w:divBdr>
    </w:div>
    <w:div w:id="267201832">
      <w:bodyDiv w:val="1"/>
      <w:marLeft w:val="0"/>
      <w:marRight w:val="0"/>
      <w:marTop w:val="0"/>
      <w:marBottom w:val="0"/>
      <w:divBdr>
        <w:top w:val="none" w:sz="0" w:space="0" w:color="auto"/>
        <w:left w:val="none" w:sz="0" w:space="0" w:color="auto"/>
        <w:bottom w:val="none" w:sz="0" w:space="0" w:color="auto"/>
        <w:right w:val="none" w:sz="0" w:space="0" w:color="auto"/>
      </w:divBdr>
    </w:div>
    <w:div w:id="505750059">
      <w:bodyDiv w:val="1"/>
      <w:marLeft w:val="0"/>
      <w:marRight w:val="0"/>
      <w:marTop w:val="0"/>
      <w:marBottom w:val="0"/>
      <w:divBdr>
        <w:top w:val="none" w:sz="0" w:space="0" w:color="auto"/>
        <w:left w:val="none" w:sz="0" w:space="0" w:color="auto"/>
        <w:bottom w:val="none" w:sz="0" w:space="0" w:color="auto"/>
        <w:right w:val="none" w:sz="0" w:space="0" w:color="auto"/>
      </w:divBdr>
    </w:div>
    <w:div w:id="634142750">
      <w:bodyDiv w:val="1"/>
      <w:marLeft w:val="0"/>
      <w:marRight w:val="0"/>
      <w:marTop w:val="0"/>
      <w:marBottom w:val="0"/>
      <w:divBdr>
        <w:top w:val="none" w:sz="0" w:space="0" w:color="auto"/>
        <w:left w:val="none" w:sz="0" w:space="0" w:color="auto"/>
        <w:bottom w:val="none" w:sz="0" w:space="0" w:color="auto"/>
        <w:right w:val="none" w:sz="0" w:space="0" w:color="auto"/>
      </w:divBdr>
    </w:div>
    <w:div w:id="983850327">
      <w:bodyDiv w:val="1"/>
      <w:marLeft w:val="0"/>
      <w:marRight w:val="0"/>
      <w:marTop w:val="0"/>
      <w:marBottom w:val="0"/>
      <w:divBdr>
        <w:top w:val="none" w:sz="0" w:space="0" w:color="auto"/>
        <w:left w:val="none" w:sz="0" w:space="0" w:color="auto"/>
        <w:bottom w:val="none" w:sz="0" w:space="0" w:color="auto"/>
        <w:right w:val="none" w:sz="0" w:space="0" w:color="auto"/>
      </w:divBdr>
    </w:div>
    <w:div w:id="1121461140">
      <w:bodyDiv w:val="1"/>
      <w:marLeft w:val="0"/>
      <w:marRight w:val="0"/>
      <w:marTop w:val="0"/>
      <w:marBottom w:val="0"/>
      <w:divBdr>
        <w:top w:val="none" w:sz="0" w:space="0" w:color="auto"/>
        <w:left w:val="none" w:sz="0" w:space="0" w:color="auto"/>
        <w:bottom w:val="none" w:sz="0" w:space="0" w:color="auto"/>
        <w:right w:val="none" w:sz="0" w:space="0" w:color="auto"/>
      </w:divBdr>
    </w:div>
    <w:div w:id="140556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egalAct.html?documentId=5dc3e8a01c1011f08fdabd4950271e2c" TargetMode="External"/><Relationship Id="rId13" Type="http://schemas.openxmlformats.org/officeDocument/2006/relationships/hyperlink" Target="https://www.e-tar.lt/portal/legalAct.html?documentId=5dc3e8a01c1011f08fdabd4950271e2c" TargetMode="External"/><Relationship Id="rId18" Type="http://schemas.openxmlformats.org/officeDocument/2006/relationships/hyperlink" Target="https://www.e-tar.lt/portal/legalAct.html?documentId=5dc3e8a01c1011f08fdabd4950271e2c" TargetMode="External"/><Relationship Id="rId3" Type="http://schemas.openxmlformats.org/officeDocument/2006/relationships/styles" Target="styles.xml"/><Relationship Id="rId21" Type="http://schemas.openxmlformats.org/officeDocument/2006/relationships/hyperlink" Target="mailto:info@&#353;iauliai.lt" TargetMode="External"/><Relationship Id="rId7" Type="http://schemas.openxmlformats.org/officeDocument/2006/relationships/endnotes" Target="endnotes.xml"/><Relationship Id="rId12" Type="http://schemas.openxmlformats.org/officeDocument/2006/relationships/hyperlink" Target="https://www.e-tar.lt/portal/legalAct.html?documentId=5dc3e8a01c1011f08fdabd4950271e2c" TargetMode="External"/><Relationship Id="rId17" Type="http://schemas.openxmlformats.org/officeDocument/2006/relationships/hyperlink" Target="https://www.e-tar.lt/portal/legalAct.html?documentId=5dc3e8a01c1011f08fdabd4950271e2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tar.lt/portal/legalAct.html?documentId=5dc3e8a01c1011f08fdabd4950271e2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tar.lt/portal/legalAct.html?documentId=5dc3e8a01c1011f08fdabd4950271e2c"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tar.lt/portal/legalAct.html?documentId=5dc3e8a01c1011f08fdabd4950271e2c" TargetMode="External"/><Relationship Id="rId23" Type="http://schemas.openxmlformats.org/officeDocument/2006/relationships/footer" Target="footer2.xml"/><Relationship Id="rId10" Type="http://schemas.openxmlformats.org/officeDocument/2006/relationships/hyperlink" Target="https://www.e-tar.lt/portal/legalAct.html?documentId=5dc3e8a01c1011f08fdabd4950271e2c"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tar.lt/portal/legalAct.html?documentId=5dc3e8a01c1011f08fdabd4950271e2c" TargetMode="External"/><Relationship Id="rId14" Type="http://schemas.openxmlformats.org/officeDocument/2006/relationships/hyperlink" Target="https://www.e-tar.lt/portal/legalAct.html?documentId=5dc3e8a01c1011f08fdabd4950271e2c" TargetMode="External"/><Relationship Id="rId22" Type="http://schemas.openxmlformats.org/officeDocument/2006/relationships/hyperlink" Target="mailto:info@viamatik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561D8-4F3A-463E-A807-517BA757D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70580</Words>
  <Characters>40231</Characters>
  <Application>Microsoft Office Word</Application>
  <DocSecurity>0</DocSecurity>
  <Lines>335</Lines>
  <Paragraphs>221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Jolita.Datenienė</dc:creator>
  <cp:lastModifiedBy>Valentas Gilys</cp:lastModifiedBy>
  <cp:revision>2</cp:revision>
  <cp:lastPrinted>2025-02-11T07:15:00Z</cp:lastPrinted>
  <dcterms:created xsi:type="dcterms:W3CDTF">2025-10-07T11:36:00Z</dcterms:created>
  <dcterms:modified xsi:type="dcterms:W3CDTF">2025-10-07T11:36:00Z</dcterms:modified>
</cp:coreProperties>
</file>